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0C4B6D" w14:textId="77777777" w:rsidR="004905AE" w:rsidRPr="00407074" w:rsidRDefault="004905AE" w:rsidP="004905AE">
      <w:pPr>
        <w:jc w:val="right"/>
        <w:rPr>
          <w:rFonts w:ascii="GOST Common" w:hAnsi="GOST Common"/>
          <w:color w:val="FF0000"/>
        </w:rPr>
      </w:pPr>
      <w:r w:rsidRPr="004905AE">
        <w:rPr>
          <w:rFonts w:ascii="GOST Common" w:hAnsi="GOST Common"/>
        </w:rPr>
        <w:t xml:space="preserve">Приложение №1 к </w:t>
      </w:r>
      <w:r w:rsidRPr="00407074">
        <w:rPr>
          <w:rFonts w:ascii="GOST Common" w:hAnsi="GOST Common"/>
          <w:color w:val="FF0000"/>
        </w:rPr>
        <w:t>Решению</w:t>
      </w:r>
    </w:p>
    <w:p w14:paraId="3DF00DD1" w14:textId="77777777" w:rsidR="004905AE" w:rsidRPr="00407074" w:rsidRDefault="004905AE" w:rsidP="004905AE">
      <w:pPr>
        <w:jc w:val="right"/>
        <w:rPr>
          <w:rFonts w:ascii="GOST Common" w:hAnsi="GOST Common"/>
          <w:color w:val="FF0000"/>
        </w:rPr>
      </w:pPr>
      <w:r w:rsidRPr="00407074">
        <w:rPr>
          <w:rFonts w:ascii="GOST Common" w:hAnsi="GOST Common"/>
          <w:color w:val="FF0000"/>
        </w:rPr>
        <w:t>Мамонтовского районного совета народных депутатов</w:t>
      </w:r>
    </w:p>
    <w:p w14:paraId="1D433F8F" w14:textId="3D4ED3AF" w:rsidR="001B0FD6" w:rsidRPr="00407074" w:rsidRDefault="004905AE" w:rsidP="004905AE">
      <w:pPr>
        <w:jc w:val="right"/>
        <w:rPr>
          <w:rFonts w:ascii="GOST Common" w:hAnsi="GOST Common"/>
          <w:color w:val="FF0000"/>
          <w:highlight w:val="yellow"/>
        </w:rPr>
      </w:pPr>
      <w:r w:rsidRPr="00407074">
        <w:rPr>
          <w:rFonts w:ascii="GOST Common" w:hAnsi="GOST Common"/>
          <w:color w:val="FF0000"/>
        </w:rPr>
        <w:t>Алтайского края от 08.11.2022 г. №25</w:t>
      </w:r>
    </w:p>
    <w:p w14:paraId="37EA197B" w14:textId="77777777" w:rsidR="001B0FD6" w:rsidRPr="00C02AD6" w:rsidRDefault="00383F01" w:rsidP="001B0FD6">
      <w:pPr>
        <w:jc w:val="both"/>
        <w:rPr>
          <w:rFonts w:ascii="GOST Common" w:hAnsi="GOST Common"/>
          <w:sz w:val="10"/>
          <w:szCs w:val="10"/>
          <w:highlight w:val="yellow"/>
        </w:rPr>
      </w:pPr>
      <w:r w:rsidRPr="00C02AD6">
        <w:rPr>
          <w:rFonts w:ascii="GOST Common" w:hAnsi="GOST Common"/>
          <w:noProof/>
          <w:highlight w:val="yellow"/>
          <w:lang w:eastAsia="ru-RU"/>
        </w:rPr>
        <mc:AlternateContent>
          <mc:Choice Requires="wps">
            <w:drawing>
              <wp:anchor distT="4294967295" distB="4294967295" distL="0" distR="0" simplePos="0" relativeHeight="251661312" behindDoc="0" locked="0" layoutInCell="0" allowOverlap="1" wp14:anchorId="2E29A83B" wp14:editId="0F279A08">
                <wp:simplePos x="0" y="0"/>
                <wp:positionH relativeFrom="page">
                  <wp:posOffset>304800</wp:posOffset>
                </wp:positionH>
                <wp:positionV relativeFrom="page">
                  <wp:posOffset>323849</wp:posOffset>
                </wp:positionV>
                <wp:extent cx="6951980" cy="0"/>
                <wp:effectExtent l="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797C6E7"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2336" behindDoc="0" locked="0" layoutInCell="0" allowOverlap="1" wp14:anchorId="7D4CDA07" wp14:editId="0855366F">
                <wp:simplePos x="0" y="0"/>
                <wp:positionH relativeFrom="page">
                  <wp:posOffset>323849</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38C3C749"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4294967295" distB="4294967295" distL="0" distR="0" simplePos="0" relativeHeight="251663360" behindDoc="0" locked="0" layoutInCell="0" allowOverlap="1" wp14:anchorId="4815E56A" wp14:editId="0B0EE9FB">
                <wp:simplePos x="0" y="0"/>
                <wp:positionH relativeFrom="page">
                  <wp:posOffset>304800</wp:posOffset>
                </wp:positionH>
                <wp:positionV relativeFrom="page">
                  <wp:posOffset>10369549</wp:posOffset>
                </wp:positionV>
                <wp:extent cx="6951980" cy="0"/>
                <wp:effectExtent l="0" t="19050" r="2032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E114071"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4384" behindDoc="0" locked="0" layoutInCell="0" allowOverlap="1" wp14:anchorId="5632E6D3" wp14:editId="79CDFFAB">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CDD6433"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2AE056EE" w14:textId="77777777" w:rsidR="001B0FD6" w:rsidRPr="00C02AD6" w:rsidRDefault="00383F01" w:rsidP="001B0FD6">
      <w:pPr>
        <w:ind w:right="284"/>
        <w:jc w:val="center"/>
        <w:rPr>
          <w:rFonts w:ascii="GOST Common" w:eastAsia="Courier New" w:hAnsi="GOST Common" w:cs="Courier New"/>
          <w:sz w:val="28"/>
          <w:szCs w:val="28"/>
        </w:rPr>
      </w:pPr>
      <w:r w:rsidRPr="00C02AD6">
        <w:rPr>
          <w:rFonts w:ascii="GOST Common" w:eastAsia="Courier New" w:hAnsi="GOST Common" w:cs="Courier New"/>
          <w:noProof/>
          <w:sz w:val="28"/>
          <w:szCs w:val="28"/>
          <w:lang w:eastAsia="ru-RU"/>
        </w:rPr>
        <w:drawing>
          <wp:inline distT="0" distB="0" distL="0" distR="0" wp14:anchorId="6ED64D36" wp14:editId="2E5D07D4">
            <wp:extent cx="1371600" cy="9753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975360"/>
                    </a:xfrm>
                    <a:prstGeom prst="rect">
                      <a:avLst/>
                    </a:prstGeom>
                    <a:noFill/>
                  </pic:spPr>
                </pic:pic>
              </a:graphicData>
            </a:graphic>
          </wp:inline>
        </w:drawing>
      </w:r>
    </w:p>
    <w:p w14:paraId="7B73BABB" w14:textId="77777777" w:rsidR="001B0FD6" w:rsidRPr="00C02AD6" w:rsidRDefault="001B0FD6" w:rsidP="001B0FD6">
      <w:pPr>
        <w:ind w:right="284"/>
        <w:jc w:val="center"/>
        <w:rPr>
          <w:rFonts w:ascii="GOST Common" w:eastAsia="Courier New" w:hAnsi="GOST Common" w:cs="Courier New"/>
          <w:sz w:val="28"/>
          <w:szCs w:val="28"/>
        </w:rPr>
      </w:pPr>
    </w:p>
    <w:p w14:paraId="21CF82B5" w14:textId="77777777" w:rsidR="001B0FD6" w:rsidRPr="00C02AD6" w:rsidRDefault="001B0FD6" w:rsidP="001B0FD6">
      <w:pPr>
        <w:ind w:right="284"/>
        <w:jc w:val="center"/>
        <w:rPr>
          <w:rFonts w:ascii="GOST Common" w:hAnsi="GOST Common"/>
          <w:sz w:val="20"/>
          <w:szCs w:val="20"/>
        </w:rPr>
      </w:pPr>
      <w:r w:rsidRPr="00C02AD6">
        <w:rPr>
          <w:rFonts w:ascii="GOST Common" w:eastAsia="Courier New" w:hAnsi="GOST Common" w:cs="Courier New"/>
          <w:sz w:val="28"/>
          <w:szCs w:val="28"/>
        </w:rPr>
        <w:t xml:space="preserve">ООО </w:t>
      </w:r>
      <w:r w:rsidRPr="00C02AD6">
        <w:rPr>
          <w:rFonts w:ascii="GOST Common" w:eastAsia="Courier New" w:hAnsi="GOST Common" w:cs="Calibri"/>
          <w:sz w:val="28"/>
          <w:szCs w:val="28"/>
        </w:rPr>
        <w:t>«</w:t>
      </w:r>
      <w:r w:rsidRPr="00C02AD6">
        <w:rPr>
          <w:rFonts w:ascii="GOST Common" w:eastAsia="Courier New" w:hAnsi="GOST Common" w:cs="Courier New"/>
          <w:sz w:val="28"/>
          <w:szCs w:val="28"/>
        </w:rPr>
        <w:t xml:space="preserve">Компания </w:t>
      </w:r>
      <w:proofErr w:type="spellStart"/>
      <w:r w:rsidRPr="00C02AD6">
        <w:rPr>
          <w:rFonts w:ascii="GOST Common" w:eastAsia="Courier New" w:hAnsi="GOST Common" w:cs="Courier New"/>
          <w:sz w:val="28"/>
          <w:szCs w:val="28"/>
        </w:rPr>
        <w:t>Земпроект</w:t>
      </w:r>
      <w:proofErr w:type="spellEnd"/>
      <w:r w:rsidRPr="00C02AD6">
        <w:rPr>
          <w:rFonts w:ascii="GOST Common" w:eastAsia="Courier New" w:hAnsi="GOST Common" w:cs="Calibri"/>
          <w:sz w:val="28"/>
          <w:szCs w:val="28"/>
        </w:rPr>
        <w:t>»</w:t>
      </w:r>
    </w:p>
    <w:p w14:paraId="30D62D73"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239A6A7F"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5F45C2E"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3A814CF1"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0D7199B0"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A21AA23"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888D934"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15018D97"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7A18A55" w14:textId="77777777" w:rsidR="001B0FD6" w:rsidRPr="00C02AD6" w:rsidRDefault="001B0FD6" w:rsidP="001B0FD6">
      <w:pPr>
        <w:ind w:right="284"/>
        <w:jc w:val="center"/>
        <w:rPr>
          <w:rFonts w:ascii="GOST Common" w:eastAsia="Courier New" w:hAnsi="GOST Common" w:cs="Courier New"/>
          <w:b/>
          <w:bCs/>
          <w:sz w:val="36"/>
          <w:szCs w:val="36"/>
        </w:rPr>
      </w:pPr>
    </w:p>
    <w:p w14:paraId="0B44CCBA"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ПРАВИЛА ЗЕМЛЕПОЛЬЗОВАНИЯ И ЗАСТРОЙКИ</w:t>
      </w:r>
    </w:p>
    <w:p w14:paraId="696EBA22"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МУНИЦИПАЛЬНОГО ОБРАЗОВАНИЯ</w:t>
      </w:r>
    </w:p>
    <w:p w14:paraId="57E79DE4" w14:textId="130722A7" w:rsidR="001B0FD6" w:rsidRPr="00C02AD6" w:rsidRDefault="003C1E00" w:rsidP="003C1E00">
      <w:pPr>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СУСЛОВСКИЙ</w:t>
      </w:r>
      <w:r w:rsidR="001B0FD6" w:rsidRPr="00C02AD6">
        <w:rPr>
          <w:rFonts w:ascii="GOST Common" w:eastAsia="Courier New" w:hAnsi="GOST Common" w:cs="Courier New"/>
          <w:b/>
          <w:bCs/>
          <w:sz w:val="36"/>
          <w:szCs w:val="36"/>
        </w:rPr>
        <w:t xml:space="preserve"> СЕЛЬСОВЕТ</w:t>
      </w:r>
    </w:p>
    <w:p w14:paraId="6BA1111D" w14:textId="77777777" w:rsidR="001B0FD6" w:rsidRPr="00C02AD6" w:rsidRDefault="00291320"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МАМОНТОВСКОГО РАЙОНА</w:t>
      </w:r>
    </w:p>
    <w:p w14:paraId="1D1A64D9"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АЛТАЙСКОГО КРАЯ</w:t>
      </w:r>
    </w:p>
    <w:p w14:paraId="189B8E1C"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22A78145" w14:textId="77777777" w:rsidR="001B0FD6" w:rsidRPr="00C02AD6" w:rsidRDefault="001B0FD6" w:rsidP="001B0FD6">
      <w:pPr>
        <w:jc w:val="both"/>
        <w:rPr>
          <w:rFonts w:ascii="GOST Common" w:hAnsi="GOST Common"/>
          <w:sz w:val="28"/>
          <w:szCs w:val="28"/>
          <w:highlight w:val="yellow"/>
        </w:rPr>
      </w:pPr>
    </w:p>
    <w:p w14:paraId="0F16F748" w14:textId="77777777" w:rsidR="001B0FD6" w:rsidRPr="00C02AD6" w:rsidRDefault="001B0FD6" w:rsidP="001B0FD6">
      <w:pPr>
        <w:jc w:val="both"/>
        <w:rPr>
          <w:rFonts w:ascii="GOST Common" w:hAnsi="GOST Common"/>
          <w:sz w:val="28"/>
          <w:szCs w:val="28"/>
          <w:highlight w:val="yellow"/>
        </w:rPr>
      </w:pPr>
    </w:p>
    <w:p w14:paraId="7F193602" w14:textId="77777777" w:rsidR="001B0FD6" w:rsidRPr="00C02AD6" w:rsidRDefault="001B0FD6" w:rsidP="001B0FD6">
      <w:pPr>
        <w:jc w:val="both"/>
        <w:rPr>
          <w:rFonts w:ascii="GOST Common" w:hAnsi="GOST Common"/>
          <w:sz w:val="28"/>
          <w:szCs w:val="28"/>
          <w:highlight w:val="yellow"/>
        </w:rPr>
      </w:pPr>
    </w:p>
    <w:p w14:paraId="5803CF89" w14:textId="77777777" w:rsidR="001B0FD6" w:rsidRPr="00C02AD6" w:rsidRDefault="001B0FD6" w:rsidP="001B0FD6">
      <w:pPr>
        <w:jc w:val="both"/>
        <w:rPr>
          <w:rFonts w:ascii="GOST Common" w:eastAsia="Courier New" w:hAnsi="GOST Common" w:cs="Courier New"/>
          <w:b/>
          <w:bCs/>
          <w:sz w:val="28"/>
          <w:szCs w:val="28"/>
        </w:rPr>
      </w:pPr>
    </w:p>
    <w:p w14:paraId="253DB0EF" w14:textId="77777777" w:rsidR="001B0FD6" w:rsidRPr="00C02AD6" w:rsidRDefault="001B0FD6" w:rsidP="001B0FD6">
      <w:pPr>
        <w:jc w:val="both"/>
        <w:rPr>
          <w:rFonts w:ascii="GOST Common" w:eastAsia="Courier New" w:hAnsi="GOST Common" w:cs="Courier New"/>
          <w:bCs/>
          <w:sz w:val="28"/>
          <w:szCs w:val="28"/>
          <w:highlight w:val="yellow"/>
        </w:rPr>
      </w:pPr>
    </w:p>
    <w:p w14:paraId="4AB98575" w14:textId="77777777" w:rsidR="001B0FD6" w:rsidRPr="00C02AD6" w:rsidRDefault="001B0FD6" w:rsidP="001B0FD6">
      <w:pPr>
        <w:jc w:val="right"/>
        <w:rPr>
          <w:rFonts w:ascii="GOST Common" w:eastAsia="Courier New" w:hAnsi="GOST Common" w:cs="Courier New"/>
          <w:sz w:val="28"/>
          <w:szCs w:val="28"/>
        </w:rPr>
      </w:pPr>
    </w:p>
    <w:p w14:paraId="4A41C207" w14:textId="77777777" w:rsidR="001B0FD6" w:rsidRPr="00C02AD6" w:rsidRDefault="001B0FD6" w:rsidP="001B0FD6">
      <w:pPr>
        <w:jc w:val="right"/>
        <w:rPr>
          <w:rFonts w:ascii="GOST Common" w:eastAsia="Courier New" w:hAnsi="GOST Common" w:cs="Courier New"/>
          <w:sz w:val="28"/>
          <w:szCs w:val="28"/>
        </w:rPr>
      </w:pPr>
    </w:p>
    <w:p w14:paraId="57BD6F4B" w14:textId="77777777" w:rsidR="001B0FD6" w:rsidRPr="00C02AD6" w:rsidRDefault="001B0FD6" w:rsidP="001B0FD6">
      <w:pPr>
        <w:jc w:val="right"/>
        <w:rPr>
          <w:rFonts w:ascii="GOST Common" w:hAnsi="GOST Common"/>
          <w:sz w:val="20"/>
          <w:szCs w:val="20"/>
        </w:rPr>
      </w:pPr>
    </w:p>
    <w:p w14:paraId="1963678A" w14:textId="77777777" w:rsidR="001B0FD6" w:rsidRPr="00C02AD6" w:rsidRDefault="001B0FD6" w:rsidP="001B0FD6">
      <w:pPr>
        <w:jc w:val="right"/>
        <w:rPr>
          <w:rFonts w:ascii="GOST Common" w:hAnsi="GOST Common"/>
          <w:sz w:val="20"/>
          <w:szCs w:val="20"/>
        </w:rPr>
      </w:pPr>
    </w:p>
    <w:p w14:paraId="1587E410" w14:textId="77777777" w:rsidR="001B0FD6" w:rsidRPr="00C02AD6" w:rsidRDefault="001B0FD6" w:rsidP="001B0FD6">
      <w:pPr>
        <w:jc w:val="center"/>
        <w:rPr>
          <w:rFonts w:ascii="GOST Common" w:eastAsia="Courier New" w:hAnsi="GOST Common" w:cs="Courier New"/>
          <w:b/>
          <w:sz w:val="28"/>
          <w:szCs w:val="28"/>
        </w:rPr>
      </w:pPr>
    </w:p>
    <w:p w14:paraId="194505DE" w14:textId="77777777" w:rsidR="001B0FD6" w:rsidRPr="00C02AD6" w:rsidRDefault="001B0FD6" w:rsidP="001B0FD6">
      <w:pPr>
        <w:jc w:val="center"/>
        <w:rPr>
          <w:rFonts w:ascii="GOST Common" w:eastAsia="Courier New" w:hAnsi="GOST Common" w:cs="Courier New"/>
          <w:b/>
          <w:sz w:val="28"/>
          <w:szCs w:val="28"/>
        </w:rPr>
      </w:pPr>
    </w:p>
    <w:p w14:paraId="07FED724" w14:textId="77777777" w:rsidR="001B0FD6" w:rsidRPr="00C02AD6" w:rsidRDefault="001B0FD6" w:rsidP="001B0FD6">
      <w:pPr>
        <w:jc w:val="center"/>
        <w:rPr>
          <w:rFonts w:ascii="GOST Common" w:eastAsia="Courier New" w:hAnsi="GOST Common" w:cs="Courier New"/>
          <w:b/>
          <w:sz w:val="28"/>
          <w:szCs w:val="28"/>
        </w:rPr>
      </w:pPr>
    </w:p>
    <w:p w14:paraId="56902A1D" w14:textId="77777777" w:rsidR="001B0FD6" w:rsidRPr="00C02AD6" w:rsidRDefault="001B0FD6" w:rsidP="001B0FD6">
      <w:pPr>
        <w:jc w:val="center"/>
        <w:rPr>
          <w:rFonts w:ascii="GOST Common" w:eastAsia="Courier New" w:hAnsi="GOST Common" w:cs="Courier New"/>
          <w:b/>
          <w:sz w:val="28"/>
          <w:szCs w:val="28"/>
        </w:rPr>
      </w:pPr>
    </w:p>
    <w:p w14:paraId="73AC708D" w14:textId="77777777" w:rsidR="001B0FD6" w:rsidRPr="00C02AD6" w:rsidRDefault="001B0FD6" w:rsidP="001B0FD6">
      <w:pPr>
        <w:jc w:val="center"/>
        <w:rPr>
          <w:rFonts w:ascii="GOST Common" w:eastAsia="Courier New" w:hAnsi="GOST Common" w:cs="Courier New"/>
          <w:b/>
          <w:sz w:val="28"/>
          <w:szCs w:val="28"/>
        </w:rPr>
      </w:pPr>
    </w:p>
    <w:p w14:paraId="3966BF25" w14:textId="77777777" w:rsidR="001B0FD6" w:rsidRPr="00C02AD6" w:rsidRDefault="001B0FD6" w:rsidP="001B0FD6">
      <w:pPr>
        <w:jc w:val="center"/>
        <w:rPr>
          <w:rFonts w:ascii="GOST Common" w:hAnsi="GOST Common"/>
          <w:b/>
          <w:highlight w:val="yellow"/>
        </w:rPr>
      </w:pPr>
      <w:r w:rsidRPr="00C02AD6">
        <w:rPr>
          <w:rFonts w:ascii="GOST Common" w:eastAsia="Courier New" w:hAnsi="GOST Common" w:cs="Courier New"/>
          <w:b/>
          <w:sz w:val="28"/>
          <w:szCs w:val="28"/>
        </w:rPr>
        <w:t xml:space="preserve">2022 </w:t>
      </w:r>
      <w:r w:rsidRPr="00C02AD6">
        <w:rPr>
          <w:rFonts w:ascii="GOST Common" w:eastAsia="Courier New" w:hAnsi="GOST Common" w:cs="Courier New"/>
          <w:b/>
          <w:sz w:val="28"/>
          <w:szCs w:val="28"/>
        </w:rPr>
        <w:br w:type="page"/>
      </w:r>
    </w:p>
    <w:p w14:paraId="35BFB3E7" w14:textId="77777777" w:rsidR="001B0FD6" w:rsidRPr="00C02AD6" w:rsidRDefault="001B0FD6" w:rsidP="001B0FD6">
      <w:pPr>
        <w:jc w:val="both"/>
        <w:rPr>
          <w:rFonts w:ascii="GOST Common" w:hAnsi="GOST Common"/>
          <w:highlight w:val="yellow"/>
        </w:rPr>
      </w:pPr>
    </w:p>
    <w:p w14:paraId="16656702" w14:textId="77777777" w:rsidR="001B0FD6" w:rsidRPr="00C02AD6" w:rsidRDefault="001B0FD6" w:rsidP="001B0FD6">
      <w:pPr>
        <w:jc w:val="both"/>
        <w:rPr>
          <w:rFonts w:ascii="GOST Common" w:hAnsi="GOST Common"/>
          <w:highlight w:val="yellow"/>
        </w:rPr>
      </w:pPr>
    </w:p>
    <w:p w14:paraId="4B2D7325" w14:textId="77777777" w:rsidR="001B0FD6" w:rsidRPr="00C02AD6" w:rsidRDefault="00383F01" w:rsidP="001B0FD6">
      <w:pPr>
        <w:jc w:val="both"/>
        <w:rPr>
          <w:rFonts w:ascii="GOST Common" w:hAnsi="GOST Common"/>
          <w:sz w:val="10"/>
          <w:szCs w:val="10"/>
          <w:highlight w:val="yellow"/>
        </w:rPr>
      </w:pPr>
      <w:r w:rsidRPr="00C02AD6">
        <w:rPr>
          <w:rFonts w:ascii="GOST Common" w:hAnsi="GOST Common"/>
          <w:noProof/>
          <w:highlight w:val="yellow"/>
          <w:lang w:eastAsia="ru-RU"/>
        </w:rPr>
        <mc:AlternateContent>
          <mc:Choice Requires="wps">
            <w:drawing>
              <wp:anchor distT="4294967295" distB="4294967295" distL="0" distR="0" simplePos="0" relativeHeight="251665408" behindDoc="0" locked="0" layoutInCell="0" allowOverlap="1" wp14:anchorId="18FDA367" wp14:editId="55725E8A">
                <wp:simplePos x="0" y="0"/>
                <wp:positionH relativeFrom="page">
                  <wp:posOffset>304800</wp:posOffset>
                </wp:positionH>
                <wp:positionV relativeFrom="page">
                  <wp:posOffset>323849</wp:posOffset>
                </wp:positionV>
                <wp:extent cx="6951980" cy="0"/>
                <wp:effectExtent l="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3D8CED3A"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6432" behindDoc="0" locked="0" layoutInCell="0" allowOverlap="1" wp14:anchorId="1FA1AFD9" wp14:editId="18E3D7E6">
                <wp:simplePos x="0" y="0"/>
                <wp:positionH relativeFrom="page">
                  <wp:posOffset>323849</wp:posOffset>
                </wp:positionH>
                <wp:positionV relativeFrom="page">
                  <wp:posOffset>304800</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55DD5450" id="Прямая соединительная линия 15" o:spid="_x0000_s1026" style="position:absolute;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4294967295" distB="4294967295" distL="0" distR="0" simplePos="0" relativeHeight="251667456" behindDoc="0" locked="0" layoutInCell="0" allowOverlap="1" wp14:anchorId="77DE51A4" wp14:editId="26EEFE89">
                <wp:simplePos x="0" y="0"/>
                <wp:positionH relativeFrom="page">
                  <wp:posOffset>304800</wp:posOffset>
                </wp:positionH>
                <wp:positionV relativeFrom="page">
                  <wp:posOffset>10369549</wp:posOffset>
                </wp:positionV>
                <wp:extent cx="6951980" cy="0"/>
                <wp:effectExtent l="0" t="19050" r="2032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3715D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8480" behindDoc="0" locked="0" layoutInCell="0" allowOverlap="1" wp14:anchorId="39A78E49" wp14:editId="6C0A490E">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96604FA"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0D96F51E"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346291B"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ПРАВИЛА ЗЕМЛЕПОЛЬЗОВАНИЯ И ЗАСТРОЙКИ</w:t>
      </w:r>
    </w:p>
    <w:p w14:paraId="65A3ED43"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МУНИЦИПАЛЬНОГО ОБРАЗОВАНИЯ</w:t>
      </w:r>
    </w:p>
    <w:p w14:paraId="5CD2184D" w14:textId="2EE82DC8" w:rsidR="003B5EBF" w:rsidRPr="00C02AD6" w:rsidRDefault="003C1E00" w:rsidP="003B5EBF">
      <w:pPr>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СУСЛОВСКИЙ</w:t>
      </w:r>
      <w:r w:rsidRPr="00C02AD6">
        <w:rPr>
          <w:rFonts w:ascii="GOST Common" w:eastAsia="Courier New" w:hAnsi="GOST Common" w:cs="Courier New"/>
          <w:b/>
          <w:bCs/>
          <w:sz w:val="36"/>
          <w:szCs w:val="36"/>
        </w:rPr>
        <w:t xml:space="preserve"> </w:t>
      </w:r>
      <w:r w:rsidR="003B5EBF" w:rsidRPr="00C02AD6">
        <w:rPr>
          <w:rFonts w:ascii="GOST Common" w:eastAsia="Courier New" w:hAnsi="GOST Common" w:cs="Courier New"/>
          <w:b/>
          <w:bCs/>
          <w:sz w:val="36"/>
          <w:szCs w:val="36"/>
        </w:rPr>
        <w:t>СЕЛЬСОВЕТ</w:t>
      </w:r>
    </w:p>
    <w:p w14:paraId="02FB3092" w14:textId="77777777" w:rsidR="003B5EBF" w:rsidRPr="00C02AD6" w:rsidRDefault="00291320"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МАМОНТОВСКОГО РАЙОНА</w:t>
      </w:r>
    </w:p>
    <w:p w14:paraId="79830868"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АЛТАЙСКОГО КРАЯ</w:t>
      </w:r>
    </w:p>
    <w:p w14:paraId="32E686E7"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0D225E8" w14:textId="77777777" w:rsidR="001B0FD6" w:rsidRPr="00C02AD6" w:rsidRDefault="001B0FD6" w:rsidP="001B0FD6">
      <w:pPr>
        <w:jc w:val="center"/>
        <w:rPr>
          <w:rFonts w:ascii="GOST Common" w:eastAsia="Courier New" w:hAnsi="GOST Common" w:cs="Courier New"/>
          <w:b/>
          <w:bCs/>
          <w:sz w:val="28"/>
          <w:szCs w:val="28"/>
          <w:highlight w:val="yellow"/>
        </w:rPr>
      </w:pPr>
    </w:p>
    <w:p w14:paraId="290514E4" w14:textId="77777777" w:rsidR="001B0FD6" w:rsidRPr="00C02AD6" w:rsidRDefault="001B0FD6" w:rsidP="001B0FD6">
      <w:pPr>
        <w:jc w:val="center"/>
        <w:rPr>
          <w:rFonts w:ascii="GOST Common" w:eastAsia="Courier New" w:hAnsi="GOST Common" w:cs="Courier New"/>
          <w:b/>
          <w:bCs/>
          <w:sz w:val="28"/>
        </w:rPr>
      </w:pPr>
      <w:r w:rsidRPr="00C02AD6">
        <w:rPr>
          <w:rFonts w:ascii="GOST Common" w:eastAsia="Courier New" w:hAnsi="GOST Common" w:cs="Courier New"/>
          <w:b/>
          <w:bCs/>
          <w:sz w:val="28"/>
        </w:rPr>
        <w:t>ПОЯСНИТЕЛЬНАЯ ЗАПИСКА</w:t>
      </w:r>
    </w:p>
    <w:p w14:paraId="42FF3FFA" w14:textId="77777777" w:rsidR="001B0FD6" w:rsidRPr="00C02AD6" w:rsidRDefault="001B0FD6" w:rsidP="001B0FD6">
      <w:pPr>
        <w:jc w:val="center"/>
        <w:rPr>
          <w:rFonts w:ascii="GOST Common" w:eastAsia="Courier New" w:hAnsi="GOST Common" w:cs="Courier New"/>
          <w:b/>
          <w:bCs/>
          <w:sz w:val="28"/>
          <w:szCs w:val="28"/>
          <w:highlight w:val="yellow"/>
        </w:rPr>
      </w:pPr>
    </w:p>
    <w:p w14:paraId="554628CB" w14:textId="77777777" w:rsidR="001B0FD6" w:rsidRPr="00C02AD6" w:rsidRDefault="001B0FD6" w:rsidP="001B0FD6">
      <w:pPr>
        <w:jc w:val="both"/>
        <w:rPr>
          <w:rFonts w:ascii="GOST Common" w:hAnsi="GOST Common"/>
          <w:sz w:val="28"/>
          <w:szCs w:val="28"/>
          <w:highlight w:val="yellow"/>
        </w:rPr>
      </w:pPr>
    </w:p>
    <w:p w14:paraId="7F97DED1" w14:textId="77777777" w:rsidR="001B0FD6" w:rsidRPr="00C02AD6" w:rsidRDefault="001B0FD6" w:rsidP="001B0FD6">
      <w:pPr>
        <w:jc w:val="both"/>
        <w:rPr>
          <w:rFonts w:ascii="GOST Common" w:hAnsi="GOST Common"/>
          <w:sz w:val="28"/>
          <w:szCs w:val="28"/>
          <w:highlight w:val="yellow"/>
        </w:rPr>
      </w:pPr>
    </w:p>
    <w:p w14:paraId="004BE76C" w14:textId="77777777" w:rsidR="001B0FD6" w:rsidRPr="00C02AD6" w:rsidRDefault="001B0FD6" w:rsidP="001B0FD6">
      <w:pPr>
        <w:jc w:val="both"/>
        <w:rPr>
          <w:rFonts w:ascii="GOST Common" w:hAnsi="GOST Common"/>
          <w:sz w:val="28"/>
          <w:szCs w:val="28"/>
          <w:highlight w:val="yellow"/>
        </w:rPr>
      </w:pPr>
    </w:p>
    <w:p w14:paraId="7AF9D87F" w14:textId="77777777" w:rsidR="001B0FD6" w:rsidRPr="00C02AD6" w:rsidRDefault="001B0FD6" w:rsidP="001B0FD6">
      <w:pPr>
        <w:jc w:val="both"/>
        <w:rPr>
          <w:rFonts w:ascii="GOST Common" w:hAnsi="GOST Common"/>
          <w:sz w:val="28"/>
          <w:szCs w:val="28"/>
          <w:highlight w:val="yellow"/>
        </w:rPr>
      </w:pPr>
    </w:p>
    <w:p w14:paraId="18139EF5" w14:textId="77777777" w:rsidR="003A40B4" w:rsidRDefault="001B0FD6" w:rsidP="003B5EBF">
      <w:pPr>
        <w:jc w:val="both"/>
        <w:rPr>
          <w:rFonts w:ascii="GOST Common" w:hAnsi="GOST Common"/>
          <w:sz w:val="28"/>
          <w:szCs w:val="28"/>
        </w:rPr>
      </w:pPr>
      <w:r w:rsidRPr="00C02AD6">
        <w:rPr>
          <w:rFonts w:ascii="GOST Common" w:eastAsia="Courier New" w:hAnsi="GOST Common" w:cs="Courier New"/>
          <w:b/>
          <w:bCs/>
          <w:sz w:val="28"/>
          <w:szCs w:val="28"/>
        </w:rPr>
        <w:t xml:space="preserve">Заказчик: </w:t>
      </w:r>
      <w:r w:rsidR="003B5EBF" w:rsidRPr="00C02AD6">
        <w:rPr>
          <w:rFonts w:ascii="GOST Common" w:hAnsi="GOST Common"/>
          <w:sz w:val="28"/>
          <w:szCs w:val="28"/>
        </w:rPr>
        <w:t xml:space="preserve">Администрация </w:t>
      </w:r>
      <w:proofErr w:type="spellStart"/>
      <w:r w:rsidR="003A40B4">
        <w:rPr>
          <w:rFonts w:ascii="GOST Common" w:hAnsi="GOST Common"/>
          <w:sz w:val="28"/>
          <w:szCs w:val="28"/>
        </w:rPr>
        <w:t>Сусловского</w:t>
      </w:r>
      <w:proofErr w:type="spellEnd"/>
      <w:r w:rsidR="003A40B4">
        <w:rPr>
          <w:rFonts w:ascii="GOST Common" w:hAnsi="GOST Common"/>
          <w:sz w:val="28"/>
          <w:szCs w:val="28"/>
        </w:rPr>
        <w:t xml:space="preserve"> сельсовета </w:t>
      </w:r>
      <w:r w:rsidR="00291320" w:rsidRPr="00C02AD6">
        <w:rPr>
          <w:rFonts w:ascii="GOST Common" w:hAnsi="GOST Common"/>
          <w:sz w:val="28"/>
          <w:szCs w:val="28"/>
        </w:rPr>
        <w:t>Мамонтовского района</w:t>
      </w:r>
      <w:r w:rsidR="003B5EBF" w:rsidRPr="00C02AD6">
        <w:rPr>
          <w:rFonts w:ascii="GOST Common" w:hAnsi="GOST Common"/>
          <w:sz w:val="28"/>
          <w:szCs w:val="28"/>
        </w:rPr>
        <w:t xml:space="preserve"> </w:t>
      </w:r>
    </w:p>
    <w:p w14:paraId="5DF37E2B" w14:textId="1CD152DD" w:rsidR="003B5EBF" w:rsidRPr="00C02AD6" w:rsidRDefault="003B5EBF" w:rsidP="003A40B4">
      <w:pPr>
        <w:ind w:left="709" w:firstLine="567"/>
        <w:jc w:val="both"/>
        <w:rPr>
          <w:rFonts w:ascii="GOST Common" w:eastAsia="Courier New" w:hAnsi="GOST Common"/>
          <w:sz w:val="28"/>
          <w:szCs w:val="28"/>
        </w:rPr>
      </w:pPr>
      <w:r w:rsidRPr="00C02AD6">
        <w:rPr>
          <w:rFonts w:ascii="GOST Common" w:hAnsi="GOST Common"/>
          <w:sz w:val="28"/>
          <w:szCs w:val="28"/>
        </w:rPr>
        <w:t>Алтайского края</w:t>
      </w:r>
      <w:r w:rsidRPr="00C02AD6">
        <w:rPr>
          <w:rFonts w:ascii="GOST Common" w:eastAsia="Courier New" w:hAnsi="GOST Common"/>
          <w:sz w:val="28"/>
          <w:szCs w:val="28"/>
        </w:rPr>
        <w:t xml:space="preserve"> </w:t>
      </w:r>
      <w:r w:rsidR="003A40B4">
        <w:rPr>
          <w:rFonts w:ascii="GOST Common" w:eastAsia="Courier New" w:hAnsi="GOST Common"/>
          <w:sz w:val="28"/>
          <w:szCs w:val="28"/>
        </w:rPr>
        <w:tab/>
      </w:r>
    </w:p>
    <w:p w14:paraId="613C0D6A" w14:textId="24D47F05" w:rsidR="001B0FD6" w:rsidRPr="00C02AD6" w:rsidRDefault="00291320" w:rsidP="003B5EBF">
      <w:pPr>
        <w:jc w:val="both"/>
        <w:rPr>
          <w:rFonts w:ascii="GOST Common" w:eastAsia="Courier New" w:hAnsi="GOST Common" w:cs="Courier New"/>
          <w:sz w:val="28"/>
          <w:szCs w:val="28"/>
        </w:rPr>
      </w:pPr>
      <w:r w:rsidRPr="00C02AD6">
        <w:rPr>
          <w:rFonts w:ascii="GOST Common" w:eastAsia="Courier New" w:hAnsi="GOST Common" w:cs="Courier New"/>
          <w:b/>
          <w:bCs/>
          <w:sz w:val="28"/>
          <w:szCs w:val="28"/>
        </w:rPr>
        <w:t>Муниципальный контракт</w:t>
      </w:r>
      <w:r w:rsidR="001B0FD6" w:rsidRPr="00C02AD6">
        <w:rPr>
          <w:rFonts w:ascii="GOST Common" w:eastAsia="Courier New" w:hAnsi="GOST Common" w:cs="Courier New"/>
          <w:b/>
          <w:bCs/>
          <w:sz w:val="28"/>
          <w:szCs w:val="28"/>
        </w:rPr>
        <w:t xml:space="preserve">: </w:t>
      </w:r>
      <w:r w:rsidR="001B0FD6" w:rsidRPr="00C02AD6">
        <w:rPr>
          <w:rFonts w:ascii="GOST Common" w:eastAsia="Courier New" w:hAnsi="GOST Common" w:cs="Courier New"/>
          <w:sz w:val="28"/>
          <w:szCs w:val="28"/>
        </w:rPr>
        <w:t>№</w:t>
      </w:r>
      <w:r w:rsidR="00407074">
        <w:rPr>
          <w:rFonts w:ascii="GOST Common" w:eastAsia="Courier New" w:hAnsi="GOST Common" w:cs="Courier New"/>
          <w:sz w:val="28"/>
          <w:szCs w:val="28"/>
        </w:rPr>
        <w:t>66</w:t>
      </w:r>
      <w:r w:rsidR="003C1E00">
        <w:rPr>
          <w:rFonts w:ascii="GOST Common" w:eastAsia="Courier New" w:hAnsi="GOST Common" w:cs="Courier New"/>
          <w:sz w:val="28"/>
          <w:szCs w:val="28"/>
        </w:rPr>
        <w:t>7</w:t>
      </w:r>
      <w:r w:rsidR="001B0FD6" w:rsidRPr="00C02AD6">
        <w:rPr>
          <w:rFonts w:ascii="GOST Common" w:eastAsia="Courier New" w:hAnsi="GOST Common" w:cs="Courier New"/>
          <w:sz w:val="28"/>
          <w:szCs w:val="28"/>
        </w:rPr>
        <w:t xml:space="preserve"> от </w:t>
      </w:r>
      <w:r w:rsidR="00407074">
        <w:rPr>
          <w:rFonts w:ascii="GOST Common" w:eastAsia="Courier New" w:hAnsi="GOST Common" w:cs="Courier New"/>
          <w:sz w:val="28"/>
          <w:szCs w:val="28"/>
        </w:rPr>
        <w:t>02</w:t>
      </w:r>
      <w:r w:rsidR="001B0FD6" w:rsidRPr="00C02AD6">
        <w:rPr>
          <w:rFonts w:ascii="GOST Common" w:eastAsia="Courier New" w:hAnsi="GOST Common" w:cs="Courier New"/>
          <w:sz w:val="28"/>
          <w:szCs w:val="28"/>
        </w:rPr>
        <w:t>.</w:t>
      </w:r>
      <w:r w:rsidR="00407074">
        <w:rPr>
          <w:rFonts w:ascii="GOST Common" w:eastAsia="Courier New" w:hAnsi="GOST Common" w:cs="Courier New"/>
          <w:sz w:val="28"/>
          <w:szCs w:val="28"/>
        </w:rPr>
        <w:t>12</w:t>
      </w:r>
      <w:r w:rsidR="001B0FD6" w:rsidRPr="00C02AD6">
        <w:rPr>
          <w:rFonts w:ascii="GOST Common" w:eastAsia="Courier New" w:hAnsi="GOST Common" w:cs="Courier New"/>
          <w:sz w:val="28"/>
          <w:szCs w:val="28"/>
        </w:rPr>
        <w:t>.2022 г</w:t>
      </w:r>
    </w:p>
    <w:p w14:paraId="57DB7486" w14:textId="77777777" w:rsidR="001B0FD6" w:rsidRPr="00C02AD6" w:rsidRDefault="001B0FD6" w:rsidP="001B0FD6">
      <w:pPr>
        <w:jc w:val="both"/>
        <w:rPr>
          <w:rFonts w:ascii="GOST Common" w:eastAsia="Courier New" w:hAnsi="GOST Common" w:cs="Courier New"/>
          <w:bCs/>
          <w:sz w:val="28"/>
          <w:szCs w:val="28"/>
          <w:highlight w:val="yellow"/>
        </w:rPr>
      </w:pPr>
      <w:proofErr w:type="gramStart"/>
      <w:r w:rsidRPr="00C02AD6">
        <w:rPr>
          <w:rFonts w:ascii="GOST Common" w:eastAsia="Courier New" w:hAnsi="GOST Common" w:cs="Courier New"/>
          <w:b/>
          <w:bCs/>
          <w:sz w:val="28"/>
          <w:szCs w:val="28"/>
        </w:rPr>
        <w:t xml:space="preserve">Исполнитель:   </w:t>
      </w:r>
      <w:proofErr w:type="gramEnd"/>
      <w:r w:rsidRPr="00C02AD6">
        <w:rPr>
          <w:rFonts w:ascii="GOST Common" w:eastAsia="Courier New" w:hAnsi="GOST Common" w:cs="Courier New"/>
          <w:bCs/>
          <w:sz w:val="28"/>
          <w:szCs w:val="28"/>
        </w:rPr>
        <w:t xml:space="preserve">ООО </w:t>
      </w:r>
      <w:r w:rsidRPr="00C02AD6">
        <w:rPr>
          <w:rFonts w:ascii="GOST Common" w:eastAsia="Courier New" w:hAnsi="GOST Common"/>
          <w:bCs/>
          <w:sz w:val="28"/>
          <w:szCs w:val="28"/>
        </w:rPr>
        <w:t>«</w:t>
      </w:r>
      <w:r w:rsidRPr="00C02AD6">
        <w:rPr>
          <w:rFonts w:ascii="GOST Common" w:eastAsia="Courier New" w:hAnsi="GOST Common" w:cs="Courier New"/>
          <w:bCs/>
          <w:sz w:val="28"/>
          <w:szCs w:val="28"/>
        </w:rPr>
        <w:t xml:space="preserve">Компания </w:t>
      </w:r>
      <w:proofErr w:type="spellStart"/>
      <w:r w:rsidRPr="00C02AD6">
        <w:rPr>
          <w:rFonts w:ascii="GOST Common" w:eastAsia="Courier New" w:hAnsi="GOST Common" w:cs="Courier New"/>
          <w:bCs/>
          <w:sz w:val="28"/>
          <w:szCs w:val="28"/>
        </w:rPr>
        <w:t>Земпроект</w:t>
      </w:r>
      <w:proofErr w:type="spellEnd"/>
      <w:r w:rsidRPr="00C02AD6">
        <w:rPr>
          <w:rFonts w:ascii="GOST Common" w:eastAsia="Courier New" w:hAnsi="GOST Common"/>
          <w:bCs/>
          <w:sz w:val="28"/>
          <w:szCs w:val="28"/>
        </w:rPr>
        <w:t>»</w:t>
      </w:r>
    </w:p>
    <w:p w14:paraId="19120A6E" w14:textId="77777777" w:rsidR="001B0FD6" w:rsidRPr="00C02AD6" w:rsidRDefault="001B0FD6" w:rsidP="001B0FD6">
      <w:pPr>
        <w:jc w:val="both"/>
        <w:rPr>
          <w:rFonts w:ascii="GOST Common" w:eastAsia="Courier New" w:hAnsi="GOST Common" w:cs="Courier New"/>
          <w:bCs/>
          <w:sz w:val="28"/>
          <w:szCs w:val="28"/>
          <w:highlight w:val="yellow"/>
        </w:rPr>
      </w:pPr>
    </w:p>
    <w:p w14:paraId="6426D7F4" w14:textId="77777777" w:rsidR="001B0FD6" w:rsidRPr="00C02AD6" w:rsidRDefault="001B0FD6" w:rsidP="001B0FD6">
      <w:pPr>
        <w:jc w:val="both"/>
        <w:rPr>
          <w:rFonts w:ascii="GOST Common" w:eastAsia="Courier New" w:hAnsi="GOST Common" w:cs="Courier New"/>
          <w:bCs/>
          <w:sz w:val="28"/>
          <w:szCs w:val="28"/>
          <w:highlight w:val="yellow"/>
        </w:rPr>
      </w:pPr>
    </w:p>
    <w:p w14:paraId="41379C1C" w14:textId="77777777" w:rsidR="001B0FD6" w:rsidRPr="00C02AD6" w:rsidRDefault="001B0FD6" w:rsidP="001B0FD6">
      <w:pPr>
        <w:jc w:val="both"/>
        <w:rPr>
          <w:rFonts w:ascii="GOST Common" w:eastAsia="Courier New" w:hAnsi="GOST Common" w:cs="Courier New"/>
          <w:bCs/>
          <w:sz w:val="28"/>
          <w:szCs w:val="28"/>
          <w:highlight w:val="yellow"/>
        </w:rPr>
      </w:pPr>
    </w:p>
    <w:p w14:paraId="0D6CAA4D" w14:textId="77777777" w:rsidR="001B0FD6" w:rsidRPr="00C02AD6" w:rsidRDefault="001B0FD6" w:rsidP="001B0FD6">
      <w:pPr>
        <w:jc w:val="right"/>
        <w:rPr>
          <w:rFonts w:ascii="GOST Common" w:eastAsia="Courier New" w:hAnsi="GOST Common" w:cs="Courier New"/>
          <w:sz w:val="28"/>
          <w:szCs w:val="28"/>
        </w:rPr>
      </w:pPr>
    </w:p>
    <w:p w14:paraId="1CCE146E" w14:textId="77777777" w:rsidR="001B0FD6" w:rsidRPr="00C02AD6" w:rsidRDefault="001B0FD6" w:rsidP="001B0FD6">
      <w:pPr>
        <w:jc w:val="right"/>
        <w:rPr>
          <w:rFonts w:ascii="GOST Common" w:eastAsia="Courier New" w:hAnsi="GOST Common" w:cs="Courier New"/>
          <w:sz w:val="28"/>
          <w:szCs w:val="28"/>
        </w:rPr>
      </w:pPr>
    </w:p>
    <w:p w14:paraId="28F28C3D" w14:textId="77777777" w:rsidR="001B0FD6" w:rsidRPr="00C02AD6" w:rsidRDefault="001B0FD6" w:rsidP="001B0FD6">
      <w:pPr>
        <w:jc w:val="right"/>
        <w:rPr>
          <w:rFonts w:ascii="GOST Common" w:eastAsia="Courier New" w:hAnsi="GOST Common" w:cs="Courier New"/>
          <w:sz w:val="28"/>
          <w:szCs w:val="28"/>
        </w:rPr>
      </w:pPr>
    </w:p>
    <w:p w14:paraId="7BFAD68D" w14:textId="77777777" w:rsidR="001B0FD6" w:rsidRPr="00C02AD6" w:rsidRDefault="001B0FD6" w:rsidP="001B0FD6">
      <w:pPr>
        <w:jc w:val="right"/>
        <w:rPr>
          <w:rFonts w:ascii="GOST Common" w:eastAsia="Courier New" w:hAnsi="GOST Common" w:cs="Courier New"/>
          <w:sz w:val="28"/>
          <w:szCs w:val="28"/>
        </w:rPr>
      </w:pPr>
    </w:p>
    <w:p w14:paraId="6105C99E" w14:textId="77777777" w:rsidR="001B0FD6" w:rsidRPr="00C02AD6" w:rsidRDefault="001B0FD6" w:rsidP="001B0FD6">
      <w:pPr>
        <w:jc w:val="right"/>
        <w:rPr>
          <w:rFonts w:ascii="GOST Common" w:eastAsia="Courier New" w:hAnsi="GOST Common" w:cs="Courier New"/>
          <w:sz w:val="28"/>
          <w:szCs w:val="28"/>
        </w:rPr>
      </w:pPr>
    </w:p>
    <w:p w14:paraId="3614AFE7" w14:textId="77777777" w:rsidR="001B0FD6" w:rsidRPr="00C02AD6" w:rsidRDefault="001B0FD6" w:rsidP="001B0FD6">
      <w:pPr>
        <w:jc w:val="right"/>
        <w:rPr>
          <w:rFonts w:ascii="GOST Common" w:eastAsia="Courier New" w:hAnsi="GOST Common" w:cs="Courier New"/>
          <w:sz w:val="28"/>
          <w:szCs w:val="28"/>
        </w:rPr>
      </w:pPr>
    </w:p>
    <w:p w14:paraId="52AD1446" w14:textId="77777777" w:rsidR="001B0FD6" w:rsidRPr="00C02AD6" w:rsidRDefault="001B0FD6" w:rsidP="001B0FD6">
      <w:pPr>
        <w:jc w:val="right"/>
        <w:rPr>
          <w:rFonts w:ascii="GOST Common" w:eastAsia="Courier New" w:hAnsi="GOST Common" w:cs="Courier New"/>
          <w:sz w:val="28"/>
          <w:szCs w:val="28"/>
        </w:rPr>
      </w:pPr>
    </w:p>
    <w:p w14:paraId="54EF95B9" w14:textId="77777777" w:rsidR="001B0FD6" w:rsidRPr="00C02AD6" w:rsidRDefault="001B0FD6" w:rsidP="001B0FD6">
      <w:pPr>
        <w:jc w:val="right"/>
        <w:rPr>
          <w:rFonts w:ascii="GOST Common" w:eastAsia="Courier New" w:hAnsi="GOST Common" w:cs="Courier New"/>
          <w:sz w:val="28"/>
          <w:szCs w:val="28"/>
        </w:rPr>
      </w:pPr>
      <w:r w:rsidRPr="00C02AD6">
        <w:rPr>
          <w:rFonts w:ascii="GOST Common" w:eastAsia="Courier New" w:hAnsi="GOST Common" w:cs="Courier New"/>
          <w:sz w:val="28"/>
          <w:szCs w:val="28"/>
        </w:rPr>
        <w:t>Руководитель проекта:</w:t>
      </w:r>
    </w:p>
    <w:p w14:paraId="064FC150" w14:textId="77777777" w:rsidR="003B5EBF" w:rsidRPr="00C02AD6" w:rsidRDefault="003B5EBF" w:rsidP="001B0FD6">
      <w:pPr>
        <w:jc w:val="right"/>
        <w:rPr>
          <w:rFonts w:ascii="GOST Common" w:eastAsia="Courier New" w:hAnsi="GOST Common" w:cs="Courier New"/>
          <w:sz w:val="28"/>
          <w:szCs w:val="28"/>
        </w:rPr>
      </w:pPr>
    </w:p>
    <w:p w14:paraId="3CB7CB24" w14:textId="77777777" w:rsidR="001B0FD6" w:rsidRPr="00C02AD6" w:rsidRDefault="001B0FD6" w:rsidP="001B0FD6">
      <w:pPr>
        <w:jc w:val="right"/>
        <w:rPr>
          <w:rFonts w:ascii="GOST Common" w:eastAsia="Courier New" w:hAnsi="GOST Common" w:cs="Courier New"/>
          <w:sz w:val="28"/>
          <w:szCs w:val="28"/>
        </w:rPr>
      </w:pPr>
      <w:r w:rsidRPr="00C02AD6">
        <w:rPr>
          <w:rFonts w:ascii="GOST Common" w:eastAsia="Courier New" w:hAnsi="GOST Common" w:cs="Courier New"/>
          <w:sz w:val="28"/>
          <w:szCs w:val="28"/>
        </w:rPr>
        <w:t xml:space="preserve">_______________ </w:t>
      </w:r>
      <w:proofErr w:type="spellStart"/>
      <w:r w:rsidRPr="00C02AD6">
        <w:rPr>
          <w:rFonts w:ascii="GOST Common" w:eastAsia="Courier New" w:hAnsi="GOST Common" w:cs="Courier New"/>
          <w:sz w:val="28"/>
          <w:szCs w:val="28"/>
        </w:rPr>
        <w:t>Садакова</w:t>
      </w:r>
      <w:proofErr w:type="spellEnd"/>
      <w:r w:rsidRPr="00C02AD6">
        <w:rPr>
          <w:rFonts w:ascii="GOST Common" w:eastAsia="Courier New" w:hAnsi="GOST Common" w:cs="Courier New"/>
          <w:sz w:val="28"/>
          <w:szCs w:val="28"/>
        </w:rPr>
        <w:t xml:space="preserve"> Г.А.</w:t>
      </w:r>
    </w:p>
    <w:p w14:paraId="71F8FCF1" w14:textId="77777777" w:rsidR="001B0FD6" w:rsidRPr="00C02AD6" w:rsidRDefault="001B0FD6" w:rsidP="001B0FD6">
      <w:pPr>
        <w:jc w:val="right"/>
        <w:rPr>
          <w:rFonts w:ascii="GOST Common" w:eastAsia="Courier New" w:hAnsi="GOST Common" w:cs="Courier New"/>
          <w:sz w:val="28"/>
          <w:szCs w:val="28"/>
        </w:rPr>
      </w:pPr>
    </w:p>
    <w:p w14:paraId="780C93B9" w14:textId="77777777" w:rsidR="001B0FD6" w:rsidRPr="00C02AD6" w:rsidRDefault="001B0FD6" w:rsidP="001B0FD6">
      <w:pPr>
        <w:jc w:val="right"/>
        <w:rPr>
          <w:rFonts w:ascii="GOST Common" w:eastAsia="Courier New" w:hAnsi="GOST Common" w:cs="Courier New"/>
          <w:sz w:val="28"/>
          <w:szCs w:val="28"/>
        </w:rPr>
      </w:pPr>
    </w:p>
    <w:p w14:paraId="158C08E3" w14:textId="77777777" w:rsidR="001B0FD6" w:rsidRPr="00C02AD6" w:rsidRDefault="001B0FD6" w:rsidP="001B0FD6">
      <w:pPr>
        <w:jc w:val="right"/>
        <w:rPr>
          <w:rFonts w:ascii="GOST Common" w:eastAsia="Courier New" w:hAnsi="GOST Common" w:cs="Courier New"/>
          <w:sz w:val="28"/>
          <w:szCs w:val="28"/>
        </w:rPr>
      </w:pPr>
    </w:p>
    <w:p w14:paraId="383D9680" w14:textId="77777777" w:rsidR="001B0FD6" w:rsidRPr="00C02AD6" w:rsidRDefault="001B0FD6" w:rsidP="001B0FD6">
      <w:pPr>
        <w:jc w:val="both"/>
        <w:rPr>
          <w:rFonts w:ascii="GOST Common" w:hAnsi="GOST Common"/>
          <w:sz w:val="10"/>
          <w:szCs w:val="10"/>
        </w:rPr>
      </w:pPr>
    </w:p>
    <w:p w14:paraId="2DC38285" w14:textId="77777777" w:rsidR="001B0FD6" w:rsidRPr="00C02AD6" w:rsidRDefault="001B0FD6" w:rsidP="001B0FD6">
      <w:pPr>
        <w:jc w:val="both"/>
        <w:rPr>
          <w:rFonts w:ascii="GOST Common" w:hAnsi="GOST Common"/>
          <w:sz w:val="10"/>
          <w:szCs w:val="10"/>
        </w:rPr>
      </w:pPr>
    </w:p>
    <w:p w14:paraId="4072EFE0" w14:textId="77777777" w:rsidR="001B0FD6" w:rsidRPr="00C02AD6" w:rsidRDefault="001B0FD6" w:rsidP="001B0FD6">
      <w:pPr>
        <w:jc w:val="both"/>
        <w:rPr>
          <w:rFonts w:ascii="GOST Common" w:hAnsi="GOST Common"/>
          <w:sz w:val="10"/>
          <w:szCs w:val="10"/>
        </w:rPr>
      </w:pPr>
    </w:p>
    <w:p w14:paraId="146929C3" w14:textId="77777777" w:rsidR="00300335" w:rsidRPr="00C02AD6" w:rsidRDefault="00300335" w:rsidP="00300335">
      <w:pPr>
        <w:pStyle w:val="affc"/>
        <w:tabs>
          <w:tab w:val="left" w:pos="1620"/>
        </w:tabs>
        <w:rPr>
          <w:rFonts w:ascii="GOST Common" w:hAnsi="GOST Common"/>
          <w:sz w:val="28"/>
          <w:szCs w:val="28"/>
        </w:rPr>
      </w:pPr>
    </w:p>
    <w:p w14:paraId="2173D8F6" w14:textId="77777777" w:rsidR="00300335" w:rsidRPr="00C02AD6" w:rsidRDefault="00300335" w:rsidP="00213FEF">
      <w:pPr>
        <w:jc w:val="center"/>
        <w:rPr>
          <w:rFonts w:ascii="GOST Common" w:hAnsi="GOST Common"/>
          <w:b/>
        </w:rPr>
      </w:pPr>
      <w:r w:rsidRPr="00C02AD6">
        <w:rPr>
          <w:rFonts w:ascii="GOST Common" w:hAnsi="GOST Common"/>
          <w:b/>
          <w:sz w:val="28"/>
        </w:rPr>
        <w:br w:type="page"/>
      </w:r>
      <w:bookmarkStart w:id="0" w:name="_Toc232837163"/>
      <w:bookmarkStart w:id="1" w:name="_Toc232838362"/>
      <w:bookmarkStart w:id="2" w:name="_Toc232838438"/>
      <w:r w:rsidRPr="00C02AD6">
        <w:rPr>
          <w:rFonts w:ascii="GOST Common" w:hAnsi="GOST Common"/>
          <w:b/>
        </w:rPr>
        <w:lastRenderedPageBreak/>
        <w:t>СОСТАВ ПРОЕКТНЫХ МАТЕРИАЛОВ</w:t>
      </w:r>
      <w:bookmarkEnd w:id="0"/>
      <w:bookmarkEnd w:id="1"/>
      <w:bookmarkEnd w:id="2"/>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7393"/>
        <w:gridCol w:w="2044"/>
      </w:tblGrid>
      <w:tr w:rsidR="00072CA1" w:rsidRPr="00C02AD6" w14:paraId="17D27856" w14:textId="77777777" w:rsidTr="00330874">
        <w:trPr>
          <w:trHeight w:val="65"/>
        </w:trPr>
        <w:tc>
          <w:tcPr>
            <w:tcW w:w="327" w:type="pct"/>
            <w:shd w:val="clear" w:color="auto" w:fill="E6E6E6"/>
            <w:vAlign w:val="center"/>
          </w:tcPr>
          <w:p w14:paraId="745714E7" w14:textId="77777777" w:rsidR="00300335" w:rsidRPr="00C02AD6" w:rsidRDefault="00300335" w:rsidP="00706221">
            <w:pPr>
              <w:jc w:val="center"/>
              <w:rPr>
                <w:rFonts w:ascii="GOST Common" w:hAnsi="GOST Common"/>
                <w:b/>
              </w:rPr>
            </w:pPr>
            <w:bookmarkStart w:id="3" w:name="_Toc229377972"/>
            <w:r w:rsidRPr="00C02AD6">
              <w:rPr>
                <w:rFonts w:ascii="GOST Common" w:hAnsi="GOST Common"/>
                <w:b/>
              </w:rPr>
              <w:t>№</w:t>
            </w:r>
          </w:p>
        </w:tc>
        <w:tc>
          <w:tcPr>
            <w:tcW w:w="3661" w:type="pct"/>
            <w:shd w:val="clear" w:color="auto" w:fill="E6E6E6"/>
            <w:vAlign w:val="center"/>
          </w:tcPr>
          <w:p w14:paraId="4BC9E352" w14:textId="77777777" w:rsidR="00300335" w:rsidRPr="00C02AD6" w:rsidRDefault="00300335" w:rsidP="00706221">
            <w:pPr>
              <w:jc w:val="center"/>
              <w:rPr>
                <w:rFonts w:ascii="GOST Common" w:hAnsi="GOST Common"/>
                <w:b/>
              </w:rPr>
            </w:pPr>
            <w:r w:rsidRPr="00C02AD6">
              <w:rPr>
                <w:rFonts w:ascii="GOST Common" w:hAnsi="GOST Common"/>
                <w:b/>
              </w:rPr>
              <w:t xml:space="preserve">Наименование </w:t>
            </w:r>
          </w:p>
        </w:tc>
        <w:tc>
          <w:tcPr>
            <w:tcW w:w="1012" w:type="pct"/>
            <w:shd w:val="clear" w:color="auto" w:fill="E6E6E6"/>
            <w:vAlign w:val="center"/>
          </w:tcPr>
          <w:p w14:paraId="1B228EF1" w14:textId="77777777" w:rsidR="00300335" w:rsidRPr="00C02AD6" w:rsidRDefault="00300335" w:rsidP="00706221">
            <w:pPr>
              <w:jc w:val="center"/>
              <w:rPr>
                <w:rFonts w:ascii="GOST Common" w:hAnsi="GOST Common"/>
                <w:b/>
              </w:rPr>
            </w:pPr>
            <w:r w:rsidRPr="00C02AD6">
              <w:rPr>
                <w:rFonts w:ascii="GOST Common" w:hAnsi="GOST Common"/>
                <w:b/>
              </w:rPr>
              <w:t>Параметры</w:t>
            </w:r>
          </w:p>
        </w:tc>
      </w:tr>
      <w:tr w:rsidR="00072CA1" w:rsidRPr="00C02AD6"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C02AD6" w:rsidRDefault="00300335" w:rsidP="00706221">
            <w:pPr>
              <w:jc w:val="center"/>
              <w:rPr>
                <w:rFonts w:ascii="GOST Common" w:hAnsi="GOST Common"/>
                <w:b/>
              </w:rPr>
            </w:pPr>
            <w:r w:rsidRPr="00C02AD6">
              <w:rPr>
                <w:rFonts w:ascii="GOST Common" w:hAnsi="GOST Common"/>
                <w:b/>
              </w:rPr>
              <w:t>Текстовые материалы</w:t>
            </w:r>
          </w:p>
        </w:tc>
      </w:tr>
      <w:tr w:rsidR="00072CA1" w:rsidRPr="00C02AD6"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C02AD6" w:rsidRDefault="00300335"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C02AD6" w:rsidRDefault="00300335" w:rsidP="00706221">
            <w:pPr>
              <w:rPr>
                <w:rFonts w:ascii="GOST Common" w:hAnsi="GOST Common"/>
              </w:rPr>
            </w:pPr>
            <w:r w:rsidRPr="00C02AD6">
              <w:rPr>
                <w:rFonts w:ascii="GOST Common" w:hAnsi="GOST Common"/>
              </w:rPr>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7A904BDF" w:rsidR="00300335" w:rsidRPr="00C02AD6" w:rsidRDefault="003A40B4" w:rsidP="00F73759">
            <w:pPr>
              <w:jc w:val="center"/>
              <w:rPr>
                <w:rFonts w:ascii="GOST Common" w:hAnsi="GOST Common"/>
                <w:strike/>
              </w:rPr>
            </w:pPr>
            <w:r w:rsidRPr="003A40B4">
              <w:rPr>
                <w:rFonts w:ascii="GOST Common" w:hAnsi="GOST Common"/>
              </w:rPr>
              <w:t>55</w:t>
            </w:r>
            <w:r w:rsidR="00300335" w:rsidRPr="003A40B4">
              <w:rPr>
                <w:rFonts w:ascii="GOST Common" w:hAnsi="GOST Common"/>
              </w:rPr>
              <w:t xml:space="preserve"> </w:t>
            </w:r>
            <w:r w:rsidR="00300335" w:rsidRPr="00C02AD6">
              <w:rPr>
                <w:rFonts w:ascii="GOST Common" w:hAnsi="GOST Common"/>
              </w:rPr>
              <w:t>страниц</w:t>
            </w:r>
          </w:p>
        </w:tc>
      </w:tr>
      <w:tr w:rsidR="00072CA1" w:rsidRPr="00C02AD6"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C02AD6" w:rsidRDefault="00300335" w:rsidP="00706221">
            <w:pPr>
              <w:jc w:val="center"/>
              <w:rPr>
                <w:rFonts w:ascii="GOST Common" w:hAnsi="GOST Common"/>
                <w:b/>
              </w:rPr>
            </w:pPr>
            <w:r w:rsidRPr="00C02AD6">
              <w:rPr>
                <w:rFonts w:ascii="GOST Common" w:hAnsi="GOST Common"/>
                <w:b/>
              </w:rPr>
              <w:t>Графические материалы</w:t>
            </w:r>
          </w:p>
        </w:tc>
      </w:tr>
      <w:tr w:rsidR="00072CA1" w:rsidRPr="00C02AD6" w14:paraId="4F03EC53" w14:textId="77777777" w:rsidTr="00A00BEB">
        <w:trPr>
          <w:trHeight w:val="264"/>
        </w:trPr>
        <w:tc>
          <w:tcPr>
            <w:tcW w:w="327" w:type="pct"/>
            <w:tcBorders>
              <w:top w:val="single" w:sz="4" w:space="0" w:color="auto"/>
              <w:left w:val="single" w:sz="4" w:space="0" w:color="auto"/>
              <w:bottom w:val="single" w:sz="4" w:space="0" w:color="auto"/>
              <w:right w:val="single" w:sz="4" w:space="0" w:color="auto"/>
            </w:tcBorders>
            <w:vAlign w:val="center"/>
          </w:tcPr>
          <w:p w14:paraId="269B7AF4" w14:textId="77777777" w:rsidR="00300335" w:rsidRPr="00C02AD6" w:rsidRDefault="00300335"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bottom w:val="single" w:sz="4" w:space="0" w:color="auto"/>
              <w:right w:val="single" w:sz="4" w:space="0" w:color="auto"/>
            </w:tcBorders>
            <w:vAlign w:val="center"/>
          </w:tcPr>
          <w:p w14:paraId="35C89FC8" w14:textId="1911501B" w:rsidR="00300335" w:rsidRPr="00C02AD6" w:rsidRDefault="00300335" w:rsidP="003C1E00">
            <w:pPr>
              <w:rPr>
                <w:rFonts w:ascii="GOST Common" w:hAnsi="GOST Common"/>
              </w:rPr>
            </w:pPr>
            <w:r w:rsidRPr="00C02AD6">
              <w:rPr>
                <w:rFonts w:ascii="GOST Common" w:hAnsi="GOST Common"/>
              </w:rPr>
              <w:t>Карта</w:t>
            </w:r>
            <w:r w:rsidR="00A34434" w:rsidRPr="00C02AD6">
              <w:rPr>
                <w:rFonts w:ascii="GOST Common" w:hAnsi="GOST Common"/>
              </w:rPr>
              <w:t xml:space="preserve"> </w:t>
            </w:r>
            <w:r w:rsidR="001B0FD6" w:rsidRPr="00C02AD6">
              <w:rPr>
                <w:rFonts w:ascii="GOST Common" w:hAnsi="GOST Common"/>
              </w:rPr>
              <w:t>градостроительного</w:t>
            </w:r>
            <w:r w:rsidRPr="00C02AD6">
              <w:rPr>
                <w:rFonts w:ascii="GOST Common" w:hAnsi="GOST Common"/>
              </w:rPr>
              <w:t xml:space="preserve"> зон</w:t>
            </w:r>
            <w:r w:rsidR="001B0FD6" w:rsidRPr="00C02AD6">
              <w:rPr>
                <w:rFonts w:ascii="GOST Common" w:hAnsi="GOST Common"/>
              </w:rPr>
              <w:t>ирования</w:t>
            </w:r>
            <w:r w:rsidRPr="00C02AD6">
              <w:rPr>
                <w:rFonts w:ascii="GOST Common" w:hAnsi="GOST Common"/>
              </w:rPr>
              <w:t xml:space="preserve"> </w:t>
            </w:r>
            <w:r w:rsidR="003C1E00">
              <w:rPr>
                <w:rFonts w:ascii="GOST Common" w:hAnsi="GOST Common"/>
              </w:rPr>
              <w:t xml:space="preserve">МО </w:t>
            </w:r>
            <w:proofErr w:type="spellStart"/>
            <w:r w:rsidR="003C1E00">
              <w:rPr>
                <w:rFonts w:ascii="GOST Common" w:hAnsi="GOST Common"/>
              </w:rPr>
              <w:t>Сусловский</w:t>
            </w:r>
            <w:proofErr w:type="spellEnd"/>
            <w:r w:rsidR="003C1E00">
              <w:rPr>
                <w:rFonts w:ascii="GOST Common" w:hAnsi="GOST Common"/>
              </w:rPr>
              <w:t xml:space="preserve"> </w:t>
            </w:r>
            <w:r w:rsidR="0020340B" w:rsidRPr="00C02AD6">
              <w:rPr>
                <w:rFonts w:ascii="GOST Common" w:hAnsi="GOST Common"/>
              </w:rPr>
              <w:t>сельсовет</w:t>
            </w:r>
          </w:p>
        </w:tc>
        <w:tc>
          <w:tcPr>
            <w:tcW w:w="1012" w:type="pct"/>
            <w:tcBorders>
              <w:top w:val="single" w:sz="4" w:space="0" w:color="auto"/>
              <w:left w:val="single" w:sz="4" w:space="0" w:color="auto"/>
              <w:bottom w:val="single" w:sz="4" w:space="0" w:color="auto"/>
              <w:right w:val="single" w:sz="4" w:space="0" w:color="auto"/>
            </w:tcBorders>
            <w:vAlign w:val="center"/>
          </w:tcPr>
          <w:p w14:paraId="6CA69DE3" w14:textId="77777777" w:rsidR="00300335" w:rsidRPr="00C02AD6" w:rsidRDefault="00300335" w:rsidP="00CE4FF2">
            <w:pPr>
              <w:jc w:val="center"/>
              <w:rPr>
                <w:rFonts w:ascii="GOST Common" w:hAnsi="GOST Common"/>
              </w:rPr>
            </w:pPr>
            <w:r w:rsidRPr="00C02AD6">
              <w:rPr>
                <w:rFonts w:ascii="GOST Common" w:hAnsi="GOST Common"/>
              </w:rPr>
              <w:t>Масштаб 1:</w:t>
            </w:r>
            <w:r w:rsidR="00CE4FF2" w:rsidRPr="00C02AD6">
              <w:rPr>
                <w:rFonts w:ascii="GOST Common" w:hAnsi="GOST Common"/>
              </w:rPr>
              <w:t>50</w:t>
            </w:r>
            <w:r w:rsidRPr="00C02AD6">
              <w:rPr>
                <w:rFonts w:ascii="GOST Common" w:hAnsi="GOST Common"/>
              </w:rPr>
              <w:t>000</w:t>
            </w:r>
          </w:p>
        </w:tc>
      </w:tr>
      <w:tr w:rsidR="00A00BEB" w:rsidRPr="00C02AD6" w14:paraId="0572B0A1" w14:textId="77777777" w:rsidTr="00330874">
        <w:trPr>
          <w:trHeight w:val="264"/>
        </w:trPr>
        <w:tc>
          <w:tcPr>
            <w:tcW w:w="327" w:type="pct"/>
            <w:tcBorders>
              <w:top w:val="single" w:sz="4" w:space="0" w:color="auto"/>
              <w:left w:val="single" w:sz="4" w:space="0" w:color="auto"/>
              <w:right w:val="single" w:sz="4" w:space="0" w:color="auto"/>
            </w:tcBorders>
            <w:vAlign w:val="center"/>
          </w:tcPr>
          <w:p w14:paraId="336C3530" w14:textId="77777777" w:rsidR="00A00BEB" w:rsidRPr="00C02AD6" w:rsidRDefault="00A00BEB"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right w:val="single" w:sz="4" w:space="0" w:color="auto"/>
            </w:tcBorders>
            <w:vAlign w:val="center"/>
          </w:tcPr>
          <w:p w14:paraId="594139C5" w14:textId="36137A3D" w:rsidR="00A00BEB" w:rsidRPr="00C02AD6" w:rsidRDefault="00A00BEB" w:rsidP="003C1E00">
            <w:pPr>
              <w:rPr>
                <w:rFonts w:ascii="GOST Common" w:hAnsi="GOST Common"/>
              </w:rPr>
            </w:pPr>
            <w:r w:rsidRPr="00C02AD6">
              <w:rPr>
                <w:rFonts w:ascii="GOST Common" w:hAnsi="GOST Common"/>
              </w:rPr>
              <w:t xml:space="preserve">Карта градостроительного зонирования </w:t>
            </w:r>
            <w:r>
              <w:rPr>
                <w:rFonts w:ascii="GOST Common" w:hAnsi="GOST Common"/>
              </w:rPr>
              <w:t xml:space="preserve">с. </w:t>
            </w:r>
            <w:proofErr w:type="spellStart"/>
            <w:r w:rsidR="003C1E00">
              <w:rPr>
                <w:rFonts w:ascii="GOST Common" w:hAnsi="GOST Common"/>
              </w:rPr>
              <w:t>Суслово</w:t>
            </w:r>
            <w:proofErr w:type="spellEnd"/>
            <w:r w:rsidRPr="00C02AD6">
              <w:rPr>
                <w:rFonts w:ascii="GOST Common" w:hAnsi="GOST Common"/>
              </w:rPr>
              <w:t xml:space="preserve"> </w:t>
            </w:r>
          </w:p>
        </w:tc>
        <w:tc>
          <w:tcPr>
            <w:tcW w:w="1012" w:type="pct"/>
            <w:tcBorders>
              <w:top w:val="single" w:sz="4" w:space="0" w:color="auto"/>
              <w:left w:val="single" w:sz="4" w:space="0" w:color="auto"/>
              <w:right w:val="single" w:sz="4" w:space="0" w:color="auto"/>
            </w:tcBorders>
            <w:vAlign w:val="center"/>
          </w:tcPr>
          <w:p w14:paraId="36521169" w14:textId="32AF6380" w:rsidR="00A00BEB" w:rsidRPr="00C02AD6" w:rsidRDefault="00A00BEB" w:rsidP="00A00BEB">
            <w:pPr>
              <w:jc w:val="center"/>
              <w:rPr>
                <w:rFonts w:ascii="GOST Common" w:hAnsi="GOST Common"/>
              </w:rPr>
            </w:pPr>
            <w:r w:rsidRPr="00C02AD6">
              <w:rPr>
                <w:rFonts w:ascii="GOST Common" w:hAnsi="GOST Common"/>
              </w:rPr>
              <w:t>Масштаб 1:5000</w:t>
            </w:r>
          </w:p>
        </w:tc>
      </w:tr>
      <w:bookmarkEnd w:id="3"/>
    </w:tbl>
    <w:p w14:paraId="648E047E" w14:textId="77777777" w:rsidR="00FC3C36" w:rsidRPr="00C02AD6" w:rsidRDefault="00300335" w:rsidP="00FC3C36">
      <w:pPr>
        <w:spacing w:before="240" w:after="240"/>
        <w:jc w:val="center"/>
        <w:rPr>
          <w:rFonts w:ascii="GOST Common" w:hAnsi="GOST Common"/>
          <w:b/>
          <w:caps/>
          <w:sz w:val="28"/>
          <w:szCs w:val="28"/>
        </w:rPr>
      </w:pPr>
      <w:r w:rsidRPr="00C02AD6">
        <w:rPr>
          <w:rFonts w:ascii="GOST Common" w:hAnsi="GOST Common"/>
          <w:b/>
        </w:rPr>
        <w:br w:type="page"/>
      </w:r>
      <w:r w:rsidR="006C09B6" w:rsidRPr="00C02AD6">
        <w:rPr>
          <w:rFonts w:ascii="GOST Common" w:hAnsi="GOST Common"/>
          <w:b/>
          <w:caps/>
          <w:sz w:val="28"/>
          <w:szCs w:val="28"/>
        </w:rPr>
        <w:lastRenderedPageBreak/>
        <w:t>Содержание</w:t>
      </w:r>
    </w:p>
    <w:p w14:paraId="08545AE5" w14:textId="77777777" w:rsidR="003A40B4" w:rsidRPr="003A40B4" w:rsidRDefault="00086142">
      <w:pPr>
        <w:pStyle w:val="16"/>
        <w:tabs>
          <w:tab w:val="right" w:leader="dot" w:pos="9911"/>
        </w:tabs>
        <w:rPr>
          <w:rFonts w:ascii="GOST Common" w:eastAsiaTheme="minorEastAsia" w:hAnsi="GOST Common" w:cstheme="minorBidi"/>
          <w:noProof/>
          <w:sz w:val="22"/>
          <w:szCs w:val="22"/>
          <w:lang w:eastAsia="ru-RU"/>
        </w:rPr>
      </w:pPr>
      <w:r w:rsidRPr="003A40B4">
        <w:rPr>
          <w:rFonts w:ascii="GOST Common" w:hAnsi="GOST Common"/>
        </w:rPr>
        <w:fldChar w:fldCharType="begin"/>
      </w:r>
      <w:r w:rsidR="00326F6E" w:rsidRPr="003A40B4">
        <w:rPr>
          <w:rFonts w:ascii="GOST Common" w:hAnsi="GOST Common"/>
        </w:rPr>
        <w:instrText xml:space="preserve"> TOC \o "1-3" \h \z \u </w:instrText>
      </w:r>
      <w:r w:rsidRPr="003A40B4">
        <w:rPr>
          <w:rFonts w:ascii="GOST Common" w:hAnsi="GOST Common"/>
        </w:rPr>
        <w:fldChar w:fldCharType="separate"/>
      </w:r>
      <w:hyperlink w:anchor="_Toc122447038" w:history="1">
        <w:r w:rsidR="003A40B4" w:rsidRPr="003A40B4">
          <w:rPr>
            <w:rStyle w:val="a7"/>
            <w:rFonts w:ascii="GOST Common" w:hAnsi="GOST Common"/>
            <w:caps/>
            <w:noProof/>
            <w:lang w:eastAsia="ru-RU"/>
          </w:rPr>
          <w:t>Введение</w:t>
        </w:r>
        <w:r w:rsidR="003A40B4" w:rsidRPr="003A40B4">
          <w:rPr>
            <w:rFonts w:ascii="GOST Common" w:hAnsi="GOST Common"/>
            <w:noProof/>
            <w:webHidden/>
          </w:rPr>
          <w:tab/>
        </w:r>
        <w:r w:rsidR="003A40B4" w:rsidRPr="003A40B4">
          <w:rPr>
            <w:rFonts w:ascii="GOST Common" w:hAnsi="GOST Common"/>
            <w:noProof/>
            <w:webHidden/>
          </w:rPr>
          <w:fldChar w:fldCharType="begin"/>
        </w:r>
        <w:r w:rsidR="003A40B4" w:rsidRPr="003A40B4">
          <w:rPr>
            <w:rFonts w:ascii="GOST Common" w:hAnsi="GOST Common"/>
            <w:noProof/>
            <w:webHidden/>
          </w:rPr>
          <w:instrText xml:space="preserve"> PAGEREF _Toc122447038 \h </w:instrText>
        </w:r>
        <w:r w:rsidR="003A40B4" w:rsidRPr="003A40B4">
          <w:rPr>
            <w:rFonts w:ascii="GOST Common" w:hAnsi="GOST Common"/>
            <w:noProof/>
            <w:webHidden/>
          </w:rPr>
        </w:r>
        <w:r w:rsidR="003A40B4" w:rsidRPr="003A40B4">
          <w:rPr>
            <w:rFonts w:ascii="GOST Common" w:hAnsi="GOST Common"/>
            <w:noProof/>
            <w:webHidden/>
          </w:rPr>
          <w:fldChar w:fldCharType="separate"/>
        </w:r>
        <w:r w:rsidR="003A40B4" w:rsidRPr="003A40B4">
          <w:rPr>
            <w:rFonts w:ascii="GOST Common" w:hAnsi="GOST Common"/>
            <w:noProof/>
            <w:webHidden/>
          </w:rPr>
          <w:t>5</w:t>
        </w:r>
        <w:r w:rsidR="003A40B4" w:rsidRPr="003A40B4">
          <w:rPr>
            <w:rFonts w:ascii="GOST Common" w:hAnsi="GOST Common"/>
            <w:noProof/>
            <w:webHidden/>
          </w:rPr>
          <w:fldChar w:fldCharType="end"/>
        </w:r>
      </w:hyperlink>
    </w:p>
    <w:p w14:paraId="272FB984"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39" w:history="1">
        <w:r w:rsidRPr="003A40B4">
          <w:rPr>
            <w:rStyle w:val="a7"/>
            <w:rFonts w:ascii="GOST Common" w:hAnsi="GOST Common"/>
            <w:noProof/>
            <w:lang w:eastAsia="ru-RU"/>
          </w:rPr>
          <w:t>Статья 1. Регулирование землепользования и застройки органами местного самоуправления Мамонтовского района</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_Toc122447039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6</w:t>
        </w:r>
        <w:r w:rsidRPr="003A40B4">
          <w:rPr>
            <w:rFonts w:ascii="GOST Common" w:hAnsi="GOST Common"/>
            <w:noProof/>
            <w:webHidden/>
          </w:rPr>
          <w:fldChar w:fldCharType="end"/>
        </w:r>
      </w:hyperlink>
    </w:p>
    <w:p w14:paraId="6CECCAE0"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40" w:history="1">
        <w:r w:rsidRPr="003A40B4">
          <w:rPr>
            <w:rStyle w:val="a7"/>
            <w:rFonts w:ascii="GOST Common" w:hAnsi="GOST Common"/>
            <w:noProof/>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_Toc122447040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8</w:t>
        </w:r>
        <w:r w:rsidRPr="003A40B4">
          <w:rPr>
            <w:rFonts w:ascii="GOST Common" w:hAnsi="GOST Common"/>
            <w:noProof/>
            <w:webHidden/>
          </w:rPr>
          <w:fldChar w:fldCharType="end"/>
        </w:r>
      </w:hyperlink>
    </w:p>
    <w:p w14:paraId="532FEFFB"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41" w:history="1">
        <w:r w:rsidRPr="003A40B4">
          <w:rPr>
            <w:rStyle w:val="a7"/>
            <w:rFonts w:ascii="GOST Common" w:hAnsi="GOST Common"/>
            <w:noProof/>
            <w:lang w:eastAsia="ru-RU"/>
          </w:rPr>
          <w:t>Статья 3. Подготовка документации по планировке территории органами местного самоуправления Мамонтовского района</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_Toc122447041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9</w:t>
        </w:r>
        <w:r w:rsidRPr="003A40B4">
          <w:rPr>
            <w:rFonts w:ascii="GOST Common" w:hAnsi="GOST Common"/>
            <w:noProof/>
            <w:webHidden/>
          </w:rPr>
          <w:fldChar w:fldCharType="end"/>
        </w:r>
      </w:hyperlink>
    </w:p>
    <w:p w14:paraId="71164CB8"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42" w:history="1">
        <w:r w:rsidRPr="003A40B4">
          <w:rPr>
            <w:rStyle w:val="a7"/>
            <w:rFonts w:ascii="GOST Common" w:hAnsi="GOST Common"/>
            <w:noProof/>
            <w:lang w:eastAsia="ru-RU"/>
          </w:rPr>
          <w:t>Статья 4. Проведение общественных обсуждений или публичных слушаний по вопросам землепользования и застройки</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_Toc122447042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9</w:t>
        </w:r>
        <w:r w:rsidRPr="003A40B4">
          <w:rPr>
            <w:rFonts w:ascii="GOST Common" w:hAnsi="GOST Common"/>
            <w:noProof/>
            <w:webHidden/>
          </w:rPr>
          <w:fldChar w:fldCharType="end"/>
        </w:r>
      </w:hyperlink>
    </w:p>
    <w:p w14:paraId="7F8A1531"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43" w:history="1">
        <w:r w:rsidRPr="003A40B4">
          <w:rPr>
            <w:rStyle w:val="a7"/>
            <w:rFonts w:ascii="GOST Common" w:hAnsi="GOST Common"/>
            <w:noProof/>
            <w:lang w:eastAsia="ru-RU"/>
          </w:rPr>
          <w:t>Статья 5. Внесение изменений в правила землепользования и застройки</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_Toc122447043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9</w:t>
        </w:r>
        <w:r w:rsidRPr="003A40B4">
          <w:rPr>
            <w:rFonts w:ascii="GOST Common" w:hAnsi="GOST Common"/>
            <w:noProof/>
            <w:webHidden/>
          </w:rPr>
          <w:fldChar w:fldCharType="end"/>
        </w:r>
      </w:hyperlink>
    </w:p>
    <w:p w14:paraId="6F5BFDCC"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44" w:history="1">
        <w:r w:rsidRPr="003A40B4">
          <w:rPr>
            <w:rStyle w:val="a7"/>
            <w:rFonts w:ascii="GOST Common" w:hAnsi="GOST Common"/>
            <w:noProof/>
            <w:lang w:eastAsia="ru-RU"/>
          </w:rPr>
          <w:t>Статья 6. Регулирование иных вопросов землепользования и застройки</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_Toc122447044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9</w:t>
        </w:r>
        <w:r w:rsidRPr="003A40B4">
          <w:rPr>
            <w:rFonts w:ascii="GOST Common" w:hAnsi="GOST Common"/>
            <w:noProof/>
            <w:webHidden/>
          </w:rPr>
          <w:fldChar w:fldCharType="end"/>
        </w:r>
      </w:hyperlink>
    </w:p>
    <w:p w14:paraId="372464D6" w14:textId="77777777" w:rsidR="003A40B4" w:rsidRPr="003A40B4" w:rsidRDefault="003A40B4">
      <w:pPr>
        <w:pStyle w:val="16"/>
        <w:tabs>
          <w:tab w:val="right" w:leader="dot" w:pos="9911"/>
        </w:tabs>
        <w:rPr>
          <w:rFonts w:ascii="GOST Common" w:eastAsiaTheme="minorEastAsia" w:hAnsi="GOST Common" w:cstheme="minorBidi"/>
          <w:noProof/>
          <w:sz w:val="22"/>
          <w:szCs w:val="22"/>
          <w:lang w:eastAsia="ru-RU"/>
        </w:rPr>
      </w:pPr>
      <w:hyperlink w:anchor="_Toc122447045" w:history="1">
        <w:r w:rsidRPr="003A40B4">
          <w:rPr>
            <w:rStyle w:val="a7"/>
            <w:rFonts w:ascii="GOST Common" w:hAnsi="GOST Common"/>
            <w:caps/>
            <w:noProof/>
            <w:lang w:eastAsia="ru-RU"/>
          </w:rPr>
          <w:t>Глава II. Карта градостроительного зонирования и зон с особыми условиями использования территорий</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_Toc122447045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11</w:t>
        </w:r>
        <w:r w:rsidRPr="003A40B4">
          <w:rPr>
            <w:rFonts w:ascii="GOST Common" w:hAnsi="GOST Common"/>
            <w:noProof/>
            <w:webHidden/>
          </w:rPr>
          <w:fldChar w:fldCharType="end"/>
        </w:r>
      </w:hyperlink>
    </w:p>
    <w:p w14:paraId="0A3D249C"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46" w:history="1">
        <w:r w:rsidRPr="003A40B4">
          <w:rPr>
            <w:rStyle w:val="a7"/>
            <w:rFonts w:ascii="GOST Common" w:hAnsi="GOST Common"/>
            <w:noProof/>
            <w:lang w:eastAsia="ru-RU"/>
          </w:rPr>
          <w:t>Статья 7. Карта градостроительного зонирования территории Сусловского сельсовета</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_Toc122447046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11</w:t>
        </w:r>
        <w:r w:rsidRPr="003A40B4">
          <w:rPr>
            <w:rFonts w:ascii="GOST Common" w:hAnsi="GOST Common"/>
            <w:noProof/>
            <w:webHidden/>
          </w:rPr>
          <w:fldChar w:fldCharType="end"/>
        </w:r>
      </w:hyperlink>
    </w:p>
    <w:p w14:paraId="66B2375B"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47" w:history="1">
        <w:r w:rsidRPr="003A40B4">
          <w:rPr>
            <w:rStyle w:val="a7"/>
            <w:rFonts w:ascii="GOST Common" w:hAnsi="GOST Common"/>
            <w:noProof/>
            <w:lang w:eastAsia="ru-RU"/>
          </w:rPr>
          <w:t>Статья 8. Виды зон с особыми условиями использования территории</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_Toc122447047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12</w:t>
        </w:r>
        <w:r w:rsidRPr="003A40B4">
          <w:rPr>
            <w:rFonts w:ascii="GOST Common" w:hAnsi="GOST Common"/>
            <w:noProof/>
            <w:webHidden/>
          </w:rPr>
          <w:fldChar w:fldCharType="end"/>
        </w:r>
      </w:hyperlink>
    </w:p>
    <w:p w14:paraId="5E029139"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48" w:history="1">
        <w:r w:rsidRPr="003A40B4">
          <w:rPr>
            <w:rStyle w:val="a7"/>
            <w:rFonts w:ascii="GOST Common" w:hAnsi="GOST Common"/>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_Toc122447048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14</w:t>
        </w:r>
        <w:r w:rsidRPr="003A40B4">
          <w:rPr>
            <w:rFonts w:ascii="GOST Common" w:hAnsi="GOST Common"/>
            <w:noProof/>
            <w:webHidden/>
          </w:rPr>
          <w:fldChar w:fldCharType="end"/>
        </w:r>
      </w:hyperlink>
    </w:p>
    <w:p w14:paraId="238A1884" w14:textId="77777777" w:rsidR="003A40B4" w:rsidRPr="003A40B4" w:rsidRDefault="003A40B4">
      <w:pPr>
        <w:pStyle w:val="16"/>
        <w:tabs>
          <w:tab w:val="right" w:leader="dot" w:pos="9911"/>
        </w:tabs>
        <w:rPr>
          <w:rFonts w:ascii="GOST Common" w:eastAsiaTheme="minorEastAsia" w:hAnsi="GOST Common" w:cstheme="minorBidi"/>
          <w:noProof/>
          <w:sz w:val="22"/>
          <w:szCs w:val="22"/>
          <w:lang w:eastAsia="ru-RU"/>
        </w:rPr>
      </w:pPr>
      <w:hyperlink w:anchor="_Toc122447049" w:history="1">
        <w:r w:rsidRPr="003A40B4">
          <w:rPr>
            <w:rStyle w:val="a7"/>
            <w:rFonts w:ascii="GOST Common" w:hAnsi="GOST Common"/>
            <w:caps/>
            <w:noProof/>
            <w:lang w:eastAsia="ru-RU"/>
          </w:rPr>
          <w:t>Глава III. Градостроительные регламенты</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_Toc122447049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17</w:t>
        </w:r>
        <w:r w:rsidRPr="003A40B4">
          <w:rPr>
            <w:rFonts w:ascii="GOST Common" w:hAnsi="GOST Common"/>
            <w:noProof/>
            <w:webHidden/>
          </w:rPr>
          <w:fldChar w:fldCharType="end"/>
        </w:r>
      </w:hyperlink>
    </w:p>
    <w:p w14:paraId="03DB4D82"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50" w:history="1">
        <w:r w:rsidRPr="003A40B4">
          <w:rPr>
            <w:rStyle w:val="a7"/>
            <w:rFonts w:ascii="GOST Common" w:hAnsi="GOST Common"/>
            <w:noProof/>
            <w:lang w:eastAsia="ru-RU"/>
          </w:rPr>
          <w:t>Статья 10. Порядок применения градостроительных регламентов</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_Toc122447050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17</w:t>
        </w:r>
        <w:r w:rsidRPr="003A40B4">
          <w:rPr>
            <w:rFonts w:ascii="GOST Common" w:hAnsi="GOST Common"/>
            <w:noProof/>
            <w:webHidden/>
          </w:rPr>
          <w:fldChar w:fldCharType="end"/>
        </w:r>
      </w:hyperlink>
    </w:p>
    <w:p w14:paraId="0F3927A1"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51" w:history="1">
        <w:r w:rsidRPr="003A40B4">
          <w:rPr>
            <w:rStyle w:val="a7"/>
            <w:rFonts w:ascii="GOST Common" w:hAnsi="GOST Common"/>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_Toc122447051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19</w:t>
        </w:r>
        <w:r w:rsidRPr="003A40B4">
          <w:rPr>
            <w:rFonts w:ascii="GOST Common" w:hAnsi="GOST Common"/>
            <w:noProof/>
            <w:webHidden/>
          </w:rPr>
          <w:fldChar w:fldCharType="end"/>
        </w:r>
      </w:hyperlink>
    </w:p>
    <w:p w14:paraId="1EB21632"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52" w:history="1">
        <w:r w:rsidRPr="003A40B4">
          <w:rPr>
            <w:rStyle w:val="a7"/>
            <w:rFonts w:ascii="GOST Common" w:hAnsi="GOST Common"/>
            <w:noProof/>
            <w:lang w:eastAsia="ru-RU"/>
          </w:rPr>
          <w:t>Статья 12. Градостроительные регламенты жилой зоны</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_Toc122447052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21</w:t>
        </w:r>
        <w:r w:rsidRPr="003A40B4">
          <w:rPr>
            <w:rFonts w:ascii="GOST Common" w:hAnsi="GOST Common"/>
            <w:noProof/>
            <w:webHidden/>
          </w:rPr>
          <w:fldChar w:fldCharType="end"/>
        </w:r>
      </w:hyperlink>
    </w:p>
    <w:p w14:paraId="310A3350"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53" w:history="1">
        <w:r w:rsidRPr="003A40B4">
          <w:rPr>
            <w:rStyle w:val="a7"/>
            <w:rFonts w:ascii="GOST Common" w:hAnsi="GOST Common"/>
            <w:noProof/>
            <w:lang w:eastAsia="ru-RU"/>
          </w:rPr>
          <w:t>Статья 13. Градостроительные регламенты общественно-деловой зоны</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_Toc122447053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28</w:t>
        </w:r>
        <w:r w:rsidRPr="003A40B4">
          <w:rPr>
            <w:rFonts w:ascii="GOST Common" w:hAnsi="GOST Common"/>
            <w:noProof/>
            <w:webHidden/>
          </w:rPr>
          <w:fldChar w:fldCharType="end"/>
        </w:r>
      </w:hyperlink>
    </w:p>
    <w:p w14:paraId="6F5F51E9"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54" w:history="1">
        <w:r w:rsidRPr="003A40B4">
          <w:rPr>
            <w:rStyle w:val="a7"/>
            <w:rFonts w:ascii="GOST Common" w:hAnsi="GOST Common"/>
            <w:noProof/>
            <w:lang w:eastAsia="ru-RU"/>
          </w:rPr>
          <w:t>Статья 14. Градостроительные регламенты производственных зон, зон инженерной и транспортной инфраструктур</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_Toc122447054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37</w:t>
        </w:r>
        <w:r w:rsidRPr="003A40B4">
          <w:rPr>
            <w:rFonts w:ascii="GOST Common" w:hAnsi="GOST Common"/>
            <w:noProof/>
            <w:webHidden/>
          </w:rPr>
          <w:fldChar w:fldCharType="end"/>
        </w:r>
      </w:hyperlink>
    </w:p>
    <w:p w14:paraId="36D64D48"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55" w:history="1">
        <w:r w:rsidRPr="003A40B4">
          <w:rPr>
            <w:rStyle w:val="a7"/>
            <w:rFonts w:ascii="GOST Common" w:hAnsi="GOST Common"/>
            <w:noProof/>
            <w:lang w:eastAsia="ru-RU"/>
          </w:rPr>
          <w:t>Статья 15. Градостроительные регламенты зон сельскохозяйственного использования</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_Toc122447055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44</w:t>
        </w:r>
        <w:r w:rsidRPr="003A40B4">
          <w:rPr>
            <w:rFonts w:ascii="GOST Common" w:hAnsi="GOST Common"/>
            <w:noProof/>
            <w:webHidden/>
          </w:rPr>
          <w:fldChar w:fldCharType="end"/>
        </w:r>
      </w:hyperlink>
    </w:p>
    <w:p w14:paraId="565FA3E3"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56" w:history="1">
        <w:r w:rsidRPr="003A40B4">
          <w:rPr>
            <w:rStyle w:val="a7"/>
            <w:rFonts w:ascii="GOST Common" w:hAnsi="GOST Common"/>
            <w:noProof/>
            <w:lang w:eastAsia="ru-RU"/>
          </w:rPr>
          <w:t>Статья 16. Градостроительные регламенты зоны рекреационного назначения</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_Toc122447056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49</w:t>
        </w:r>
        <w:r w:rsidRPr="003A40B4">
          <w:rPr>
            <w:rFonts w:ascii="GOST Common" w:hAnsi="GOST Common"/>
            <w:noProof/>
            <w:webHidden/>
          </w:rPr>
          <w:fldChar w:fldCharType="end"/>
        </w:r>
      </w:hyperlink>
    </w:p>
    <w:p w14:paraId="2E1F2869" w14:textId="77777777" w:rsidR="003A40B4" w:rsidRPr="003A40B4" w:rsidRDefault="003A40B4">
      <w:pPr>
        <w:pStyle w:val="23"/>
        <w:tabs>
          <w:tab w:val="right" w:leader="dot" w:pos="9911"/>
        </w:tabs>
        <w:rPr>
          <w:rFonts w:ascii="GOST Common" w:eastAsiaTheme="minorEastAsia" w:hAnsi="GOST Common" w:cstheme="minorBidi"/>
          <w:noProof/>
          <w:sz w:val="22"/>
          <w:szCs w:val="22"/>
          <w:lang w:eastAsia="ru-RU"/>
        </w:rPr>
      </w:pPr>
      <w:hyperlink w:anchor="_Toc122447057" w:history="1">
        <w:r w:rsidRPr="003A40B4">
          <w:rPr>
            <w:rStyle w:val="a7"/>
            <w:rFonts w:ascii="GOST Common" w:hAnsi="GOST Common"/>
            <w:noProof/>
            <w:lang w:eastAsia="ru-RU"/>
          </w:rPr>
          <w:t>Статья 17. Градостроительные регламенты на территориях зон специального назнач</w:t>
        </w:r>
        <w:r w:rsidRPr="003A40B4">
          <w:rPr>
            <w:rStyle w:val="a7"/>
            <w:rFonts w:ascii="GOST Common" w:hAnsi="GOST Common"/>
            <w:noProof/>
            <w:lang w:eastAsia="ru-RU"/>
          </w:rPr>
          <w:t>е</w:t>
        </w:r>
        <w:r w:rsidRPr="003A40B4">
          <w:rPr>
            <w:rStyle w:val="a7"/>
            <w:rFonts w:ascii="GOST Common" w:hAnsi="GOST Common"/>
            <w:noProof/>
            <w:lang w:eastAsia="ru-RU"/>
          </w:rPr>
          <w:t>ния</w:t>
        </w:r>
        <w:r w:rsidRPr="003A40B4">
          <w:rPr>
            <w:rFonts w:ascii="GOST Common" w:hAnsi="GOST Common"/>
            <w:noProof/>
            <w:webHidden/>
          </w:rPr>
          <w:tab/>
        </w:r>
        <w:r w:rsidRPr="003A40B4">
          <w:rPr>
            <w:rFonts w:ascii="GOST Common" w:hAnsi="GOST Common"/>
            <w:noProof/>
            <w:webHidden/>
          </w:rPr>
          <w:fldChar w:fldCharType="begin"/>
        </w:r>
        <w:r w:rsidRPr="003A40B4">
          <w:rPr>
            <w:rFonts w:ascii="GOST Common" w:hAnsi="GOST Common"/>
            <w:noProof/>
            <w:webHidden/>
          </w:rPr>
          <w:instrText xml:space="preserve"> PAGEREF _Toc122447057 \h </w:instrText>
        </w:r>
        <w:r w:rsidRPr="003A40B4">
          <w:rPr>
            <w:rFonts w:ascii="GOST Common" w:hAnsi="GOST Common"/>
            <w:noProof/>
            <w:webHidden/>
          </w:rPr>
        </w:r>
        <w:r w:rsidRPr="003A40B4">
          <w:rPr>
            <w:rFonts w:ascii="GOST Common" w:hAnsi="GOST Common"/>
            <w:noProof/>
            <w:webHidden/>
          </w:rPr>
          <w:fldChar w:fldCharType="separate"/>
        </w:r>
        <w:r w:rsidRPr="003A40B4">
          <w:rPr>
            <w:rFonts w:ascii="GOST Common" w:hAnsi="GOST Common"/>
            <w:noProof/>
            <w:webHidden/>
          </w:rPr>
          <w:t>52</w:t>
        </w:r>
        <w:r w:rsidRPr="003A40B4">
          <w:rPr>
            <w:rFonts w:ascii="GOST Common" w:hAnsi="GOST Common"/>
            <w:noProof/>
            <w:webHidden/>
          </w:rPr>
          <w:fldChar w:fldCharType="end"/>
        </w:r>
      </w:hyperlink>
    </w:p>
    <w:p w14:paraId="298F911A" w14:textId="427CA523" w:rsidR="00C30536" w:rsidRPr="00C02AD6" w:rsidRDefault="00086142" w:rsidP="006C09B6">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3A40B4">
        <w:rPr>
          <w:rFonts w:ascii="GOST Common" w:hAnsi="GOST Common"/>
        </w:rPr>
        <w:fldChar w:fldCharType="end"/>
      </w:r>
      <w:bookmarkStart w:id="4" w:name="_Toc395686523"/>
      <w:r w:rsidR="00C30536" w:rsidRPr="00C02AD6">
        <w:rPr>
          <w:rFonts w:ascii="GOST Common" w:hAnsi="GOST Common"/>
          <w:sz w:val="26"/>
          <w:szCs w:val="26"/>
          <w:lang w:eastAsia="ru-RU"/>
        </w:rPr>
        <w:br w:type="page"/>
      </w:r>
      <w:bookmarkStart w:id="5" w:name="_Toc122447038"/>
      <w:r w:rsidR="00C30536" w:rsidRPr="00C02AD6">
        <w:rPr>
          <w:rFonts w:ascii="GOST Common" w:hAnsi="GOST Common" w:cs="Times New Roman"/>
          <w:caps/>
          <w:sz w:val="28"/>
          <w:szCs w:val="28"/>
          <w:lang w:eastAsia="ru-RU"/>
        </w:rPr>
        <w:lastRenderedPageBreak/>
        <w:t>Введение</w:t>
      </w:r>
      <w:bookmarkEnd w:id="5"/>
    </w:p>
    <w:p w14:paraId="03BE62D9" w14:textId="257F5478" w:rsidR="003B5EBF" w:rsidRPr="00C02AD6" w:rsidRDefault="003B5EBF" w:rsidP="003B5EBF">
      <w:pPr>
        <w:widowControl w:val="0"/>
        <w:autoSpaceDE w:val="0"/>
        <w:autoSpaceDN w:val="0"/>
        <w:adjustRightInd w:val="0"/>
        <w:spacing w:line="276" w:lineRule="auto"/>
        <w:ind w:firstLine="709"/>
        <w:jc w:val="both"/>
        <w:rPr>
          <w:rFonts w:ascii="GOST Common" w:hAnsi="GOST Common"/>
          <w:sz w:val="28"/>
          <w:szCs w:val="26"/>
          <w:lang w:eastAsia="ru-RU"/>
        </w:rPr>
      </w:pPr>
      <w:r w:rsidRPr="00C02AD6">
        <w:rPr>
          <w:rFonts w:ascii="GOST Common" w:hAnsi="GOST Common"/>
          <w:sz w:val="28"/>
          <w:szCs w:val="26"/>
          <w:lang w:eastAsia="ru-RU"/>
        </w:rPr>
        <w:t xml:space="preserve">Правила землепользования и застройки являются результатом градостроительного зонирования территории </w:t>
      </w:r>
      <w:proofErr w:type="spellStart"/>
      <w:r w:rsidR="003C1E00">
        <w:rPr>
          <w:rFonts w:ascii="GOST Common" w:hAnsi="GOST Common"/>
          <w:sz w:val="28"/>
          <w:szCs w:val="26"/>
          <w:lang w:eastAsia="ru-RU"/>
        </w:rPr>
        <w:t>Сусловского</w:t>
      </w:r>
      <w:proofErr w:type="spellEnd"/>
      <w:r w:rsidR="003C1E00">
        <w:rPr>
          <w:rFonts w:ascii="GOST Common" w:hAnsi="GOST Common"/>
          <w:sz w:val="28"/>
          <w:szCs w:val="26"/>
          <w:lang w:eastAsia="ru-RU"/>
        </w:rPr>
        <w:t xml:space="preserve"> сельсовета </w:t>
      </w:r>
      <w:r w:rsidRPr="00C02AD6">
        <w:rPr>
          <w:rFonts w:ascii="GOST Common" w:hAnsi="GOST Common"/>
          <w:sz w:val="28"/>
          <w:szCs w:val="26"/>
          <w:lang w:eastAsia="ru-RU"/>
        </w:rPr>
        <w:t>– разделения сельского поселения на территориальные зоны с установлением для каждой из них градостроительного регламента (далее - Правила).</w:t>
      </w:r>
    </w:p>
    <w:p w14:paraId="39E2CE7D" w14:textId="77777777" w:rsidR="003B5EBF" w:rsidRPr="00C02AD6" w:rsidRDefault="003B5EBF" w:rsidP="003B5EBF">
      <w:pPr>
        <w:spacing w:line="276" w:lineRule="auto"/>
        <w:ind w:firstLine="709"/>
        <w:jc w:val="both"/>
        <w:rPr>
          <w:rFonts w:ascii="GOST Common" w:hAnsi="GOST Common" w:cs="Arial"/>
          <w:bCs/>
          <w:sz w:val="28"/>
          <w:szCs w:val="28"/>
        </w:rPr>
      </w:pPr>
      <w:r w:rsidRPr="00C02AD6">
        <w:rPr>
          <w:rFonts w:ascii="GOST Common" w:hAnsi="GOST Common" w:cs="Arial"/>
          <w:sz w:val="28"/>
          <w:szCs w:val="28"/>
        </w:rPr>
        <w:t xml:space="preserve">Система координат местная (МСК-22). </w:t>
      </w:r>
      <w:r w:rsidRPr="00C02AD6">
        <w:rPr>
          <w:rFonts w:ascii="GOST Common" w:hAnsi="GOST Common" w:cs="Arial"/>
          <w:bCs/>
          <w:sz w:val="28"/>
          <w:szCs w:val="28"/>
        </w:rPr>
        <w:t xml:space="preserve">Графические материалы выполнены с использованием программного обеспечения ГИС </w:t>
      </w:r>
      <w:r w:rsidRPr="00C02AD6">
        <w:rPr>
          <w:rFonts w:ascii="GOST Common" w:hAnsi="GOST Common" w:cs="Arial"/>
          <w:bCs/>
          <w:sz w:val="28"/>
          <w:szCs w:val="28"/>
          <w:lang w:val="en-US"/>
        </w:rPr>
        <w:t>MapInfo</w:t>
      </w:r>
      <w:r w:rsidRPr="00C02AD6">
        <w:rPr>
          <w:rFonts w:ascii="GOST Common" w:hAnsi="GOST Common" w:cs="Arial"/>
          <w:bCs/>
          <w:sz w:val="28"/>
          <w:szCs w:val="28"/>
        </w:rPr>
        <w:t xml:space="preserve"> (версия 1</w:t>
      </w:r>
      <w:r w:rsidR="00291320" w:rsidRPr="00C02AD6">
        <w:rPr>
          <w:rFonts w:ascii="GOST Common" w:hAnsi="GOST Common" w:cs="Arial"/>
          <w:bCs/>
          <w:sz w:val="28"/>
          <w:szCs w:val="28"/>
        </w:rPr>
        <w:t>6</w:t>
      </w:r>
      <w:r w:rsidRPr="00C02AD6">
        <w:rPr>
          <w:rFonts w:ascii="GOST Common" w:hAnsi="GOST Common" w:cs="Arial"/>
          <w:bCs/>
          <w:sz w:val="28"/>
          <w:szCs w:val="28"/>
        </w:rPr>
        <w:t>.0).</w:t>
      </w:r>
    </w:p>
    <w:p w14:paraId="4D1858F7" w14:textId="232E9410" w:rsidR="00C30536" w:rsidRPr="00C02AD6" w:rsidRDefault="003B5EBF" w:rsidP="00AD2BCB">
      <w:pPr>
        <w:widowControl w:val="0"/>
        <w:autoSpaceDE w:val="0"/>
        <w:autoSpaceDN w:val="0"/>
        <w:adjustRightInd w:val="0"/>
        <w:spacing w:line="276" w:lineRule="auto"/>
        <w:ind w:firstLine="709"/>
        <w:jc w:val="both"/>
        <w:rPr>
          <w:rFonts w:ascii="GOST Common" w:hAnsi="GOST Common"/>
          <w:b/>
          <w:caps/>
          <w:sz w:val="28"/>
          <w:szCs w:val="28"/>
          <w:lang w:eastAsia="ru-RU"/>
        </w:rPr>
      </w:pPr>
      <w:r w:rsidRPr="00C02AD6">
        <w:rPr>
          <w:rFonts w:ascii="GOST Common" w:hAnsi="GOST Common" w:cs="Arial"/>
          <w:b/>
          <w:bCs/>
          <w:sz w:val="28"/>
          <w:szCs w:val="28"/>
        </w:rPr>
        <w:br w:type="page"/>
      </w:r>
      <w:bookmarkStart w:id="6" w:name="_Toc241240646"/>
      <w:bookmarkStart w:id="7" w:name="_Toc309126436"/>
      <w:r w:rsidR="00C30536" w:rsidRPr="00C02AD6">
        <w:rPr>
          <w:rFonts w:ascii="GOST Common" w:hAnsi="GOST Common"/>
          <w:b/>
          <w:caps/>
          <w:sz w:val="28"/>
          <w:szCs w:val="28"/>
          <w:lang w:eastAsia="ru-RU"/>
        </w:rPr>
        <w:lastRenderedPageBreak/>
        <w:t xml:space="preserve">Глава I. Порядок применения Правил землепользования и застройки </w:t>
      </w:r>
      <w:r w:rsidR="003C1E00">
        <w:rPr>
          <w:rFonts w:ascii="GOST Common" w:hAnsi="GOST Common"/>
          <w:b/>
          <w:caps/>
          <w:sz w:val="28"/>
          <w:szCs w:val="28"/>
          <w:lang w:eastAsia="ru-RU"/>
        </w:rPr>
        <w:t xml:space="preserve">Сусловского сельсовета </w:t>
      </w:r>
      <w:r w:rsidR="00291320" w:rsidRPr="00C02AD6">
        <w:rPr>
          <w:rFonts w:ascii="GOST Common" w:hAnsi="GOST Common"/>
          <w:b/>
          <w:caps/>
          <w:sz w:val="28"/>
          <w:szCs w:val="28"/>
          <w:lang w:eastAsia="ru-RU"/>
        </w:rPr>
        <w:t>Мамонтовского района</w:t>
      </w:r>
      <w:r w:rsidR="00AD2BCB" w:rsidRPr="00C02AD6">
        <w:rPr>
          <w:rFonts w:ascii="GOST Common" w:hAnsi="GOST Common"/>
          <w:b/>
          <w:caps/>
          <w:sz w:val="28"/>
          <w:szCs w:val="28"/>
          <w:lang w:eastAsia="ru-RU"/>
        </w:rPr>
        <w:t xml:space="preserve"> </w:t>
      </w:r>
      <w:r w:rsidR="00E40923" w:rsidRPr="00C02AD6">
        <w:rPr>
          <w:rFonts w:ascii="GOST Common" w:hAnsi="GOST Common"/>
          <w:b/>
          <w:caps/>
          <w:sz w:val="28"/>
          <w:szCs w:val="28"/>
          <w:lang w:eastAsia="ru-RU"/>
        </w:rPr>
        <w:t xml:space="preserve">Алтайского края </w:t>
      </w:r>
      <w:r w:rsidR="00C30536" w:rsidRPr="00C02AD6">
        <w:rPr>
          <w:rFonts w:ascii="GOST Common" w:hAnsi="GOST Common"/>
          <w:b/>
          <w:caps/>
          <w:sz w:val="28"/>
          <w:szCs w:val="28"/>
          <w:lang w:eastAsia="ru-RU"/>
        </w:rPr>
        <w:t>и внесения в них измене</w:t>
      </w:r>
      <w:r w:rsidR="00E86898" w:rsidRPr="00C02AD6">
        <w:rPr>
          <w:rFonts w:ascii="GOST Common" w:hAnsi="GOST Common"/>
          <w:b/>
          <w:caps/>
          <w:sz w:val="28"/>
          <w:szCs w:val="28"/>
          <w:lang w:eastAsia="ru-RU"/>
        </w:rPr>
        <w:t>ний</w:t>
      </w:r>
    </w:p>
    <w:p w14:paraId="3A19E77A" w14:textId="77777777"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8" w:name="_Toc122447039"/>
      <w:bookmarkEnd w:id="6"/>
      <w:bookmarkEnd w:id="7"/>
      <w:r w:rsidRPr="00C02AD6">
        <w:rPr>
          <w:rFonts w:ascii="GOST Common" w:hAnsi="GOST Common" w:cs="Times New Roman"/>
          <w:i w:val="0"/>
          <w:lang w:eastAsia="ru-RU"/>
        </w:rPr>
        <w:t xml:space="preserve">Статья 1. Регулирование землепользования и застройки органами местного самоуправления </w:t>
      </w:r>
      <w:r w:rsidR="00291320" w:rsidRPr="00C02AD6">
        <w:rPr>
          <w:rFonts w:ascii="GOST Common" w:hAnsi="GOST Common" w:cs="Times New Roman"/>
          <w:i w:val="0"/>
          <w:lang w:eastAsia="ru-RU"/>
        </w:rPr>
        <w:t>Мамонтовского района</w:t>
      </w:r>
      <w:bookmarkEnd w:id="8"/>
    </w:p>
    <w:p w14:paraId="0ED214CE" w14:textId="77777777" w:rsidR="00C30536" w:rsidRPr="00C02AD6" w:rsidRDefault="00C30536" w:rsidP="00F87B0A">
      <w:pPr>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1.</w:t>
      </w:r>
      <w:r w:rsidRPr="00C02AD6">
        <w:rPr>
          <w:rFonts w:ascii="GOST Common" w:hAnsi="GOST Common"/>
          <w:sz w:val="28"/>
          <w:szCs w:val="28"/>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14:paraId="2C74E260"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Целями Правил землепользования и застройки являются:</w:t>
      </w:r>
    </w:p>
    <w:p w14:paraId="1B1D57EA" w14:textId="31DE9F85"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создание условий для устойчивого развития территории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w:t>
      </w:r>
      <w:r w:rsidR="00AD2BCB" w:rsidRPr="00C02AD6">
        <w:rPr>
          <w:rFonts w:ascii="GOST Common" w:hAnsi="GOST Common"/>
          <w:sz w:val="28"/>
          <w:szCs w:val="28"/>
          <w:lang w:eastAsia="ru-RU"/>
        </w:rPr>
        <w:t>сельсовета</w:t>
      </w:r>
      <w:r w:rsidRPr="00C02AD6">
        <w:rPr>
          <w:rFonts w:ascii="GOST Common" w:hAnsi="GOST Common"/>
          <w:sz w:val="28"/>
          <w:szCs w:val="28"/>
          <w:lang w:eastAsia="ru-RU"/>
        </w:rPr>
        <w:t>, сохранения окружающей среды и объектов культурного наследия;</w:t>
      </w:r>
    </w:p>
    <w:p w14:paraId="4FC27A15" w14:textId="73E57CB9"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создание условий для планировки территории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w:t>
      </w:r>
      <w:r w:rsidR="00AD2BCB" w:rsidRPr="00C02AD6">
        <w:rPr>
          <w:rFonts w:ascii="GOST Common" w:hAnsi="GOST Common"/>
          <w:sz w:val="28"/>
          <w:szCs w:val="28"/>
          <w:lang w:eastAsia="ru-RU"/>
        </w:rPr>
        <w:t>сельсовета</w:t>
      </w:r>
      <w:r w:rsidRPr="00C02AD6">
        <w:rPr>
          <w:rFonts w:ascii="GOST Common" w:hAnsi="GOST Common"/>
          <w:sz w:val="28"/>
          <w:szCs w:val="28"/>
          <w:lang w:eastAsia="ru-RU"/>
        </w:rPr>
        <w:t>;</w:t>
      </w:r>
    </w:p>
    <w:p w14:paraId="72D25BCE"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14:paraId="0B18E86C"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55993101"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bookmarkStart w:id="9" w:name="_Toc241240648"/>
      <w:bookmarkStart w:id="10" w:name="_Toc309126438"/>
      <w:r w:rsidRPr="00C02AD6">
        <w:rPr>
          <w:rFonts w:ascii="GOST Common" w:hAnsi="GOST Common"/>
          <w:b/>
          <w:sz w:val="28"/>
          <w:szCs w:val="28"/>
          <w:lang w:eastAsia="ru-RU"/>
        </w:rPr>
        <w:t>3.</w:t>
      </w:r>
      <w:r w:rsidRPr="00C02AD6">
        <w:rPr>
          <w:rFonts w:ascii="GOST Common" w:hAnsi="GOST Common"/>
          <w:sz w:val="28"/>
          <w:szCs w:val="28"/>
          <w:lang w:eastAsia="ru-RU"/>
        </w:rPr>
        <w:t xml:space="preserve"> Область применения Правил землепользования и застройки</w:t>
      </w:r>
      <w:bookmarkEnd w:id="9"/>
      <w:bookmarkEnd w:id="10"/>
      <w:r w:rsidRPr="00C02AD6">
        <w:rPr>
          <w:rFonts w:ascii="GOST Common" w:hAnsi="GOST Common"/>
          <w:sz w:val="28"/>
          <w:szCs w:val="28"/>
          <w:lang w:eastAsia="ru-RU"/>
        </w:rPr>
        <w:t>:</w:t>
      </w:r>
    </w:p>
    <w:p w14:paraId="70F9CEEC" w14:textId="2A64D51F" w:rsidR="00C30536" w:rsidRPr="00C02AD6" w:rsidRDefault="00102A1D"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w:t>
      </w:r>
      <w:r w:rsidR="00C96EE0">
        <w:rPr>
          <w:rFonts w:ascii="GOST Common" w:hAnsi="GOST Common"/>
          <w:sz w:val="28"/>
          <w:szCs w:val="28"/>
          <w:lang w:eastAsia="ru-RU"/>
        </w:rPr>
        <w:t xml:space="preserve"> </w:t>
      </w:r>
      <w:r w:rsidRPr="00C02AD6">
        <w:rPr>
          <w:rFonts w:ascii="GOST Common" w:hAnsi="GOST Common"/>
          <w:sz w:val="28"/>
          <w:szCs w:val="28"/>
          <w:lang w:eastAsia="ru-RU"/>
        </w:rPr>
        <w:t>п</w:t>
      </w:r>
      <w:r w:rsidR="00C30536" w:rsidRPr="00C02AD6">
        <w:rPr>
          <w:rFonts w:ascii="GOST Common" w:hAnsi="GOST Common"/>
          <w:sz w:val="28"/>
          <w:szCs w:val="28"/>
          <w:lang w:eastAsia="ru-RU"/>
        </w:rPr>
        <w:t xml:space="preserve">равила землепользования и застройки распространяются на все расположенные, на территории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сельсовета </w:t>
      </w:r>
      <w:r w:rsidR="00C30536" w:rsidRPr="00C02AD6">
        <w:rPr>
          <w:rFonts w:ascii="GOST Common" w:hAnsi="GOST Common"/>
          <w:sz w:val="28"/>
          <w:szCs w:val="28"/>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w:t>
      </w:r>
      <w:r w:rsidRPr="00C02AD6">
        <w:rPr>
          <w:rFonts w:ascii="GOST Common" w:hAnsi="GOST Common"/>
          <w:sz w:val="28"/>
          <w:szCs w:val="28"/>
          <w:lang w:eastAsia="ru-RU"/>
        </w:rPr>
        <w:t>,</w:t>
      </w:r>
      <w:r w:rsidR="00C30536" w:rsidRPr="00C02AD6">
        <w:rPr>
          <w:rFonts w:ascii="GOST Common" w:hAnsi="GOST Common"/>
          <w:sz w:val="28"/>
          <w:szCs w:val="28"/>
          <w:lang w:eastAsia="ru-RU"/>
        </w:rPr>
        <w:t xml:space="preserve"> установленны</w:t>
      </w:r>
      <w:r w:rsidRPr="00C02AD6">
        <w:rPr>
          <w:rFonts w:ascii="GOST Common" w:hAnsi="GOST Common"/>
          <w:sz w:val="28"/>
          <w:szCs w:val="28"/>
          <w:lang w:eastAsia="ru-RU"/>
        </w:rPr>
        <w:t>е</w:t>
      </w:r>
      <w:r w:rsidR="00C30536" w:rsidRPr="00C02AD6">
        <w:rPr>
          <w:rFonts w:ascii="GOST Common" w:hAnsi="GOST Common"/>
          <w:sz w:val="28"/>
          <w:szCs w:val="28"/>
          <w:lang w:eastAsia="ru-RU"/>
        </w:rPr>
        <w:t xml:space="preserve"> Правилами</w:t>
      </w:r>
      <w:r w:rsidR="00291320" w:rsidRPr="00C02AD6">
        <w:rPr>
          <w:rFonts w:ascii="GOST Common" w:hAnsi="GOST Common"/>
          <w:sz w:val="28"/>
          <w:szCs w:val="28"/>
          <w:lang w:eastAsia="ru-RU"/>
        </w:rPr>
        <w:t>,</w:t>
      </w:r>
      <w:r w:rsidR="00C30536" w:rsidRPr="00C02AD6">
        <w:rPr>
          <w:rFonts w:ascii="GOST Common" w:hAnsi="GOST Common"/>
          <w:sz w:val="28"/>
          <w:szCs w:val="28"/>
          <w:lang w:eastAsia="ru-RU"/>
        </w:rPr>
        <w:t xml:space="preserve">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3A843297"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Настоящие Правила землепользования и застройки применяются:</w:t>
      </w:r>
    </w:p>
    <w:p w14:paraId="7C959242"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14:paraId="1118F227"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lastRenderedPageBreak/>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050E8588"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591A4147" w14:textId="5E044AF1" w:rsidR="009B5C32" w:rsidRPr="00072CA1" w:rsidRDefault="00C96EE0" w:rsidP="009B5C32">
      <w:pPr>
        <w:widowControl w:val="0"/>
        <w:autoSpaceDE w:val="0"/>
        <w:autoSpaceDN w:val="0"/>
        <w:adjustRightInd w:val="0"/>
        <w:spacing w:line="276" w:lineRule="auto"/>
        <w:ind w:firstLine="709"/>
        <w:jc w:val="both"/>
        <w:rPr>
          <w:rFonts w:ascii="GOST Common" w:hAnsi="GOST Common"/>
          <w:sz w:val="28"/>
          <w:szCs w:val="28"/>
          <w:lang w:eastAsia="ru-RU"/>
        </w:rPr>
      </w:pPr>
      <w:bookmarkStart w:id="11" w:name="_Toc241240671"/>
      <w:r w:rsidRPr="00C96EE0">
        <w:rPr>
          <w:rFonts w:ascii="GOST Common" w:hAnsi="GOST Common"/>
          <w:b/>
          <w:sz w:val="28"/>
          <w:szCs w:val="28"/>
          <w:lang w:eastAsia="ru-RU"/>
        </w:rPr>
        <w:t>5.</w:t>
      </w:r>
      <w:r>
        <w:rPr>
          <w:rFonts w:ascii="GOST Common" w:hAnsi="GOST Common"/>
          <w:sz w:val="28"/>
          <w:szCs w:val="28"/>
          <w:lang w:eastAsia="ru-RU"/>
        </w:rPr>
        <w:t xml:space="preserve"> </w:t>
      </w:r>
      <w:r w:rsidR="009B5C32" w:rsidRPr="00072CA1">
        <w:rPr>
          <w:rFonts w:ascii="GOST Common" w:hAnsi="GOST Common"/>
          <w:sz w:val="28"/>
          <w:szCs w:val="28"/>
          <w:lang w:eastAsia="ru-RU"/>
        </w:rPr>
        <w:t>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2" w:name="_Toc241240649"/>
      <w:bookmarkStart w:id="13" w:name="_Toc309126439"/>
    </w:p>
    <w:bookmarkEnd w:id="12"/>
    <w:bookmarkEnd w:id="13"/>
    <w:p w14:paraId="5F471828"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xml:space="preserve">К полномочиям </w:t>
      </w:r>
      <w:r w:rsidRPr="00D21C86">
        <w:rPr>
          <w:rFonts w:ascii="GOST Common" w:hAnsi="GOST Common"/>
          <w:sz w:val="28"/>
          <w:szCs w:val="28"/>
          <w:lang w:eastAsia="ru-RU"/>
        </w:rPr>
        <w:t>Мамонтовского районного</w:t>
      </w:r>
      <w:r>
        <w:rPr>
          <w:rFonts w:ascii="GOST Common" w:hAnsi="GOST Common"/>
          <w:sz w:val="28"/>
          <w:szCs w:val="28"/>
          <w:lang w:eastAsia="ru-RU"/>
        </w:rPr>
        <w:t xml:space="preserve"> Совета народных </w:t>
      </w:r>
      <w:r w:rsidRPr="00072CA1">
        <w:rPr>
          <w:rFonts w:ascii="GOST Common" w:hAnsi="GOST Common"/>
          <w:sz w:val="28"/>
          <w:szCs w:val="28"/>
          <w:lang w:eastAsia="ru-RU"/>
        </w:rPr>
        <w:t xml:space="preserve">депутатов </w:t>
      </w:r>
      <w:r>
        <w:rPr>
          <w:rFonts w:ascii="GOST Common" w:hAnsi="GOST Common"/>
          <w:sz w:val="28"/>
          <w:szCs w:val="28"/>
          <w:lang w:eastAsia="ru-RU"/>
        </w:rPr>
        <w:t>Алтайского края</w:t>
      </w:r>
      <w:r w:rsidRPr="00072CA1">
        <w:rPr>
          <w:rFonts w:ascii="GOST Common" w:hAnsi="GOST Common"/>
          <w:sz w:val="28"/>
          <w:szCs w:val="28"/>
          <w:lang w:eastAsia="ru-RU"/>
        </w:rPr>
        <w:t xml:space="preserve"> в области землепользования и застройки относится утверждение Правил землепользования и застройки и внесение изменений в них.</w:t>
      </w:r>
    </w:p>
    <w:p w14:paraId="4576AECB" w14:textId="77777777" w:rsidR="009B5C32" w:rsidRPr="00072CA1" w:rsidRDefault="009B5C32" w:rsidP="009B5C32">
      <w:pPr>
        <w:widowControl w:val="0"/>
        <w:tabs>
          <w:tab w:val="left" w:pos="1080"/>
        </w:tabs>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К полномочиям главы Мамонтовского района в области землепользования и застройки относятся:</w:t>
      </w:r>
    </w:p>
    <w:p w14:paraId="751C69AD"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подготовке проекта (о внесении изменений) «Правила землепользования и застройки сельского поселения»;</w:t>
      </w:r>
    </w:p>
    <w:p w14:paraId="5E0EFA12"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утверждение документации по планировке территории;</w:t>
      </w:r>
    </w:p>
    <w:p w14:paraId="7F9C77DA"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решений о назначении общественных обсуждений или публичных слушаний;</w:t>
      </w:r>
    </w:p>
    <w:p w14:paraId="30AED4F1"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организация и проведение общественных обсуждений или публичных слушаний;</w:t>
      </w:r>
    </w:p>
    <w:p w14:paraId="3E2BE702"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предоставлении разрешения на условно разрешённый вид использования земельного участка;</w:t>
      </w:r>
    </w:p>
    <w:p w14:paraId="354A202D"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77C14020"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обеспечение разработки и утверждения документации по планировке территории;</w:t>
      </w:r>
    </w:p>
    <w:p w14:paraId="4BC60D67"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формирование земельных участков как объектов недвижимости;</w:t>
      </w:r>
    </w:p>
    <w:p w14:paraId="07FCF2FA"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выдача разрешений на строительство;</w:t>
      </w:r>
    </w:p>
    <w:p w14:paraId="0E020A09"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выдача разрешений на ввод объектов в эксплуатацию;</w:t>
      </w:r>
    </w:p>
    <w:p w14:paraId="7F47AAFF"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изъятие, в том числе путем выкупа, земельных участков для муниципальных нужд;</w:t>
      </w:r>
    </w:p>
    <w:p w14:paraId="7B77ED86"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резервирование земельных участков для муниципальных нужд;</w:t>
      </w:r>
    </w:p>
    <w:p w14:paraId="42E0154E"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другие полномочия.</w:t>
      </w:r>
      <w:bookmarkStart w:id="14" w:name="_Toc241240651"/>
      <w:bookmarkStart w:id="15" w:name="_Toc309126441"/>
    </w:p>
    <w:p w14:paraId="5EC09D68" w14:textId="77777777" w:rsidR="00995F90" w:rsidRDefault="00995F90">
      <w:pPr>
        <w:rPr>
          <w:rFonts w:ascii="GOST Common" w:hAnsi="GOST Common"/>
          <w:b/>
          <w:sz w:val="28"/>
          <w:szCs w:val="28"/>
          <w:lang w:eastAsia="ru-RU"/>
        </w:rPr>
      </w:pPr>
      <w:r>
        <w:rPr>
          <w:rFonts w:ascii="GOST Common" w:hAnsi="GOST Common"/>
          <w:b/>
          <w:sz w:val="28"/>
          <w:szCs w:val="28"/>
          <w:lang w:eastAsia="ru-RU"/>
        </w:rPr>
        <w:br w:type="page"/>
      </w:r>
    </w:p>
    <w:p w14:paraId="299E3345" w14:textId="6402E964"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b/>
          <w:sz w:val="28"/>
          <w:szCs w:val="28"/>
          <w:lang w:eastAsia="ru-RU"/>
        </w:rPr>
        <w:lastRenderedPageBreak/>
        <w:t>6.</w:t>
      </w:r>
      <w:r w:rsidRPr="00072CA1">
        <w:rPr>
          <w:rFonts w:ascii="GOST Common" w:hAnsi="GOST Common"/>
          <w:sz w:val="28"/>
          <w:szCs w:val="28"/>
          <w:lang w:eastAsia="ru-RU"/>
        </w:rPr>
        <w:t xml:space="preserve"> Комиссия по землепользованию и застройке</w:t>
      </w:r>
      <w:bookmarkEnd w:id="14"/>
      <w:bookmarkEnd w:id="15"/>
      <w:r w:rsidRPr="00072CA1">
        <w:rPr>
          <w:rFonts w:ascii="GOST Common" w:hAnsi="GOST Common"/>
          <w:sz w:val="28"/>
          <w:szCs w:val="28"/>
          <w:lang w:eastAsia="ru-RU"/>
        </w:rPr>
        <w:t>:</w:t>
      </w:r>
    </w:p>
    <w:p w14:paraId="3521A10E" w14:textId="0D851FA0" w:rsidR="009B5C32" w:rsidRPr="009B5C32" w:rsidRDefault="009B5C32" w:rsidP="009B5C32">
      <w:pPr>
        <w:pStyle w:val="ConsPlusNonformat"/>
        <w:widowControl/>
        <w:spacing w:line="276" w:lineRule="auto"/>
        <w:ind w:firstLine="709"/>
        <w:jc w:val="both"/>
        <w:rPr>
          <w:rFonts w:ascii="GOST Common" w:hAnsi="GOST Common" w:cs="Times New Roman"/>
          <w:sz w:val="28"/>
          <w:szCs w:val="28"/>
        </w:rPr>
      </w:pPr>
      <w:bookmarkStart w:id="16" w:name="_Toc309126450"/>
      <w:bookmarkStart w:id="17" w:name="_Toc225570349"/>
      <w:r w:rsidRPr="009B5C32">
        <w:rPr>
          <w:rFonts w:ascii="GOST Common" w:hAnsi="GOST Common" w:cs="Times New Roman"/>
          <w:sz w:val="28"/>
          <w:szCs w:val="28"/>
        </w:rPr>
        <w:t>Комиссия по землепользованию и застройке муниципальн</w:t>
      </w:r>
      <w:r>
        <w:rPr>
          <w:rFonts w:ascii="GOST Common" w:hAnsi="GOST Common" w:cs="Times New Roman"/>
          <w:sz w:val="28"/>
          <w:szCs w:val="28"/>
        </w:rPr>
        <w:t xml:space="preserve">ого образования </w:t>
      </w:r>
      <w:r w:rsidRPr="009B5C32">
        <w:rPr>
          <w:rFonts w:ascii="GOST Common" w:hAnsi="GOST Common" w:cs="Times New Roman"/>
          <w:sz w:val="28"/>
          <w:szCs w:val="28"/>
        </w:rPr>
        <w:t>Мамо</w:t>
      </w:r>
      <w:r w:rsidR="00C96EE0">
        <w:rPr>
          <w:rFonts w:ascii="GOST Common" w:hAnsi="GOST Common" w:cs="Times New Roman"/>
          <w:sz w:val="28"/>
          <w:szCs w:val="28"/>
        </w:rPr>
        <w:t xml:space="preserve">нтовский район Алтайского края </w:t>
      </w:r>
      <w:r w:rsidRPr="009B5C32">
        <w:rPr>
          <w:rFonts w:ascii="GOST Common" w:hAnsi="GOST Common" w:cs="Times New Roman"/>
          <w:sz w:val="28"/>
          <w:szCs w:val="28"/>
        </w:rPr>
        <w:t xml:space="preserve">(далее – Комиссия) является постоянно действующей комиссией при Администрации Мамонтовского района Алтайского края. </w:t>
      </w:r>
    </w:p>
    <w:p w14:paraId="662C5865" w14:textId="52BC9A5C" w:rsidR="009B5C32" w:rsidRPr="009B5C32" w:rsidRDefault="009B5C32" w:rsidP="009B5C32">
      <w:pPr>
        <w:pStyle w:val="ConsPlusNonformat"/>
        <w:widowControl/>
        <w:spacing w:line="276" w:lineRule="auto"/>
        <w:ind w:firstLine="709"/>
        <w:jc w:val="both"/>
        <w:rPr>
          <w:rFonts w:ascii="GOST Common" w:hAnsi="GOST Common" w:cs="Times New Roman"/>
          <w:sz w:val="28"/>
          <w:szCs w:val="28"/>
        </w:rPr>
      </w:pPr>
      <w:r w:rsidRPr="009B5C32">
        <w:rPr>
          <w:rFonts w:ascii="GOST Common" w:hAnsi="GOST Common" w:cs="Times New Roman"/>
          <w:sz w:val="28"/>
          <w:szCs w:val="28"/>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4E481161" w14:textId="7060661F" w:rsidR="009B5C32" w:rsidRPr="009B5C32" w:rsidRDefault="009B5C32" w:rsidP="009B5C32">
      <w:pPr>
        <w:pStyle w:val="ConsPlusNormal0"/>
        <w:spacing w:line="276" w:lineRule="auto"/>
        <w:ind w:firstLine="708"/>
        <w:jc w:val="both"/>
        <w:rPr>
          <w:rFonts w:ascii="GOST Common" w:hAnsi="GOST Common" w:cs="Times New Roman"/>
          <w:color w:val="000000"/>
          <w:sz w:val="28"/>
          <w:szCs w:val="28"/>
        </w:rPr>
      </w:pPr>
      <w:r w:rsidRPr="009B5C32">
        <w:rPr>
          <w:rFonts w:ascii="GOST Common" w:hAnsi="GOST Common" w:cs="Times New Roman"/>
          <w:sz w:val="28"/>
          <w:szCs w:val="28"/>
        </w:rPr>
        <w:t xml:space="preserve"> 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w:t>
      </w:r>
      <w:r w:rsidRPr="009B5C32">
        <w:rPr>
          <w:rFonts w:ascii="GOST Common" w:hAnsi="GOST Common" w:cs="Times New Roman"/>
          <w:color w:val="000000"/>
          <w:sz w:val="28"/>
          <w:szCs w:val="28"/>
        </w:rPr>
        <w:t xml:space="preserve">где расположены объекты недвижимости, по поводу которых подготавливаются соответствующие рекомендации и заключения.  </w:t>
      </w:r>
    </w:p>
    <w:p w14:paraId="3DCF854A" w14:textId="7BD5681A" w:rsidR="009B5C32" w:rsidRPr="009B5C32" w:rsidRDefault="009B5C32" w:rsidP="009B5C32">
      <w:pPr>
        <w:pStyle w:val="ConsPlusNormal0"/>
        <w:spacing w:line="276" w:lineRule="auto"/>
        <w:ind w:firstLine="708"/>
        <w:jc w:val="both"/>
        <w:rPr>
          <w:rFonts w:ascii="GOST Common" w:hAnsi="GOST Common" w:cs="Times New Roman"/>
          <w:sz w:val="28"/>
          <w:szCs w:val="28"/>
        </w:rPr>
      </w:pPr>
      <w:r w:rsidRPr="009B5C32">
        <w:rPr>
          <w:rFonts w:ascii="GOST Common" w:hAnsi="GOST Common" w:cs="Times New Roman"/>
          <w:sz w:val="28"/>
          <w:szCs w:val="28"/>
        </w:rPr>
        <w:t xml:space="preserve">В состав Комиссии могут входить представители государственных органов в сфере контроля и надзора, государственных органов управления, а </w:t>
      </w:r>
      <w:r w:rsidR="00995F90" w:rsidRPr="009B5C32">
        <w:rPr>
          <w:rFonts w:ascii="GOST Common" w:hAnsi="GOST Common" w:cs="Times New Roman"/>
          <w:sz w:val="28"/>
          <w:szCs w:val="28"/>
        </w:rPr>
        <w:t>также</w:t>
      </w:r>
      <w:r w:rsidRPr="009B5C32">
        <w:rPr>
          <w:rFonts w:ascii="GOST Common" w:hAnsi="GOST Common" w:cs="Times New Roman"/>
          <w:sz w:val="28"/>
          <w:szCs w:val="28"/>
        </w:rPr>
        <w:t xml:space="preserve"> лица, представляющие общественные и частные интересы граждан, владельцев недвижимости, общественных, к</w:t>
      </w:r>
      <w:r w:rsidR="00C96EE0">
        <w:rPr>
          <w:rFonts w:ascii="GOST Common" w:hAnsi="GOST Common" w:cs="Times New Roman"/>
          <w:sz w:val="28"/>
          <w:szCs w:val="28"/>
        </w:rPr>
        <w:t xml:space="preserve">оммерческих и иных организаций </w:t>
      </w:r>
      <w:r w:rsidRPr="009B5C32">
        <w:rPr>
          <w:rFonts w:ascii="GOST Common" w:hAnsi="GOST Common" w:cs="Times New Roman"/>
          <w:sz w:val="28"/>
          <w:szCs w:val="28"/>
        </w:rPr>
        <w:t>(по согласованию).</w:t>
      </w:r>
    </w:p>
    <w:p w14:paraId="5D39338F" w14:textId="77777777" w:rsidR="009B5C32" w:rsidRPr="009B5C32"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9B5C32">
        <w:rPr>
          <w:rFonts w:ascii="GOST Common" w:hAnsi="GOST Common"/>
          <w:sz w:val="28"/>
          <w:szCs w:val="28"/>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r w:rsidRPr="009B5C32">
        <w:rPr>
          <w:rFonts w:ascii="GOST Common" w:hAnsi="GOST Common"/>
          <w:sz w:val="28"/>
          <w:szCs w:val="28"/>
          <w:lang w:eastAsia="ru-RU"/>
        </w:rPr>
        <w:t>.</w:t>
      </w:r>
      <w:bookmarkEnd w:id="16"/>
      <w:bookmarkEnd w:id="17"/>
    </w:p>
    <w:p w14:paraId="5D8CD2B1" w14:textId="77777777"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18" w:name="_Toc122447040"/>
      <w:r w:rsidRPr="00C02AD6">
        <w:rPr>
          <w:rFonts w:ascii="GOST Common" w:hAnsi="GOST Common" w:cs="Times New Roman"/>
          <w:i w:val="0"/>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18"/>
    </w:p>
    <w:p w14:paraId="7E7BB06E"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соответствии с Градостроительным кодексом РФ.</w:t>
      </w:r>
    </w:p>
    <w:p w14:paraId="493D6E57" w14:textId="77777777" w:rsidR="009B5C32" w:rsidRDefault="009B5C32">
      <w:pPr>
        <w:rPr>
          <w:rFonts w:ascii="GOST Common" w:hAnsi="GOST Common"/>
          <w:b/>
          <w:bCs/>
          <w:iCs/>
          <w:sz w:val="28"/>
          <w:szCs w:val="28"/>
          <w:lang w:eastAsia="ru-RU"/>
        </w:rPr>
      </w:pPr>
      <w:r>
        <w:rPr>
          <w:rFonts w:ascii="GOST Common" w:hAnsi="GOST Common"/>
          <w:i/>
          <w:lang w:eastAsia="ru-RU"/>
        </w:rPr>
        <w:br w:type="page"/>
      </w:r>
    </w:p>
    <w:p w14:paraId="6A2C6DE2" w14:textId="0E576153"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19" w:name="_Toc122447041"/>
      <w:r w:rsidRPr="00C02AD6">
        <w:rPr>
          <w:rFonts w:ascii="GOST Common" w:hAnsi="GOST Common" w:cs="Times New Roman"/>
          <w:i w:val="0"/>
          <w:lang w:eastAsia="ru-RU"/>
        </w:rPr>
        <w:lastRenderedPageBreak/>
        <w:t xml:space="preserve">Статья 3. Подготовка документации по планировке территории органами местного самоуправления </w:t>
      </w:r>
      <w:r w:rsidR="008038BD" w:rsidRPr="00C02AD6">
        <w:rPr>
          <w:rFonts w:ascii="GOST Common" w:hAnsi="GOST Common" w:cs="Times New Roman"/>
          <w:i w:val="0"/>
          <w:lang w:eastAsia="ru-RU"/>
        </w:rPr>
        <w:t>Мамонтовского</w:t>
      </w:r>
      <w:r w:rsidR="0020340B" w:rsidRPr="00C02AD6">
        <w:rPr>
          <w:rFonts w:ascii="GOST Common" w:hAnsi="GOST Common" w:cs="Times New Roman"/>
          <w:i w:val="0"/>
          <w:lang w:eastAsia="ru-RU"/>
        </w:rPr>
        <w:t xml:space="preserve"> </w:t>
      </w:r>
      <w:r w:rsidR="00AD2BCB" w:rsidRPr="00C02AD6">
        <w:rPr>
          <w:rFonts w:ascii="GOST Common" w:hAnsi="GOST Common" w:cs="Times New Roman"/>
          <w:i w:val="0"/>
          <w:lang w:eastAsia="ru-RU"/>
        </w:rPr>
        <w:t>района</w:t>
      </w:r>
      <w:bookmarkEnd w:id="19"/>
      <w:r w:rsidR="00AD2BCB" w:rsidRPr="00C02AD6">
        <w:rPr>
          <w:rFonts w:ascii="GOST Common" w:hAnsi="GOST Common" w:cs="Times New Roman"/>
          <w:i w:val="0"/>
          <w:lang w:eastAsia="ru-RU"/>
        </w:rPr>
        <w:t xml:space="preserve"> </w:t>
      </w:r>
    </w:p>
    <w:p w14:paraId="4580761B"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 xml:space="preserve">, муниципальными правовыми актами органов местного самоуправления </w:t>
      </w:r>
      <w:r w:rsidR="008038BD" w:rsidRPr="00C02AD6">
        <w:rPr>
          <w:rFonts w:ascii="GOST Common" w:hAnsi="GOST Common"/>
          <w:sz w:val="28"/>
          <w:szCs w:val="28"/>
          <w:lang w:eastAsia="ru-RU"/>
        </w:rPr>
        <w:t>Мамонтовского района</w:t>
      </w:r>
      <w:r w:rsidRPr="00C02AD6">
        <w:rPr>
          <w:rFonts w:ascii="GOST Common" w:hAnsi="GOST Common"/>
          <w:sz w:val="28"/>
          <w:szCs w:val="28"/>
          <w:lang w:eastAsia="ru-RU"/>
        </w:rPr>
        <w:t>.</w:t>
      </w:r>
    </w:p>
    <w:p w14:paraId="6C3FBF13"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0" w:name="_Toc122447042"/>
      <w:r w:rsidRPr="00C02AD6">
        <w:rPr>
          <w:rFonts w:ascii="GOST Common" w:hAnsi="GOST Common" w:cs="Times New Roman"/>
          <w:i w:val="0"/>
          <w:lang w:eastAsia="ru-RU"/>
        </w:rPr>
        <w:t>Статья 4. Проведение общественных обсуждений или публичных слушаний по вопросам землепользования и застройки</w:t>
      </w:r>
      <w:bookmarkEnd w:id="20"/>
    </w:p>
    <w:p w14:paraId="649230DD"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8038BD" w:rsidRPr="00C02AD6">
        <w:rPr>
          <w:rFonts w:ascii="GOST Common" w:hAnsi="GOST Common"/>
          <w:sz w:val="28"/>
          <w:szCs w:val="28"/>
          <w:lang w:eastAsia="ru-RU"/>
        </w:rPr>
        <w:t>Мамонтовского района</w:t>
      </w:r>
      <w:r w:rsidRPr="00C02AD6">
        <w:rPr>
          <w:rFonts w:ascii="GOST Common" w:hAnsi="GOST Common"/>
          <w:sz w:val="28"/>
          <w:szCs w:val="28"/>
          <w:lang w:eastAsia="ru-RU"/>
        </w:rPr>
        <w:t>.</w:t>
      </w:r>
    </w:p>
    <w:p w14:paraId="57697CF4"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1" w:name="_Toc122447043"/>
      <w:r w:rsidRPr="00C02AD6">
        <w:rPr>
          <w:rFonts w:ascii="GOST Common" w:hAnsi="GOST Common" w:cs="Times New Roman"/>
          <w:i w:val="0"/>
          <w:lang w:eastAsia="ru-RU"/>
        </w:rPr>
        <w:t>Статья 5. Внесение изменений в правила землепользования и застройки</w:t>
      </w:r>
      <w:bookmarkEnd w:id="21"/>
    </w:p>
    <w:p w14:paraId="04EB8159" w14:textId="77777777" w:rsidR="00C30536" w:rsidRDefault="00C30536" w:rsidP="00F87B0A">
      <w:pPr>
        <w:widowControl w:val="0"/>
        <w:tabs>
          <w:tab w:val="left" w:pos="1080"/>
        </w:tabs>
        <w:spacing w:line="276" w:lineRule="auto"/>
        <w:ind w:firstLine="709"/>
        <w:contextualSpacing/>
        <w:jc w:val="both"/>
        <w:rPr>
          <w:rFonts w:ascii="GOST Common" w:hAnsi="GOST Common"/>
          <w:sz w:val="28"/>
          <w:szCs w:val="28"/>
          <w:lang w:eastAsia="ru-RU"/>
        </w:rPr>
      </w:pPr>
      <w:r w:rsidRPr="00C02AD6">
        <w:rPr>
          <w:rFonts w:ascii="GOST Common" w:hAnsi="GOST Common"/>
          <w:sz w:val="28"/>
          <w:szCs w:val="28"/>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 xml:space="preserve">, муниципальными правовыми актами органов местного самоуправления </w:t>
      </w:r>
      <w:r w:rsidR="00291320" w:rsidRPr="00C02AD6">
        <w:rPr>
          <w:rFonts w:ascii="GOST Common" w:hAnsi="GOST Common"/>
          <w:sz w:val="28"/>
          <w:szCs w:val="28"/>
          <w:lang w:eastAsia="ru-RU"/>
        </w:rPr>
        <w:t>Мамонтовского района</w:t>
      </w:r>
      <w:r w:rsidR="0020340B" w:rsidRPr="00C02AD6">
        <w:rPr>
          <w:rFonts w:ascii="GOST Common" w:hAnsi="GOST Common"/>
          <w:sz w:val="28"/>
          <w:szCs w:val="28"/>
          <w:lang w:eastAsia="ru-RU"/>
        </w:rPr>
        <w:t xml:space="preserve">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w:t>
      </w:r>
    </w:p>
    <w:p w14:paraId="510F7E48" w14:textId="28B4EBD3" w:rsidR="007706B0" w:rsidRPr="00C02AD6" w:rsidRDefault="007706B0" w:rsidP="00F87B0A">
      <w:pPr>
        <w:widowControl w:val="0"/>
        <w:tabs>
          <w:tab w:val="left" w:pos="1080"/>
        </w:tabs>
        <w:spacing w:line="276" w:lineRule="auto"/>
        <w:ind w:firstLine="709"/>
        <w:contextualSpacing/>
        <w:jc w:val="both"/>
        <w:rPr>
          <w:rFonts w:ascii="GOST Common" w:hAnsi="GOST Common"/>
          <w:sz w:val="28"/>
          <w:szCs w:val="28"/>
          <w:lang w:eastAsia="ru-RU"/>
        </w:rPr>
      </w:pPr>
      <w:r>
        <w:rPr>
          <w:rFonts w:ascii="GOST Common" w:hAnsi="GOST Common"/>
          <w:sz w:val="28"/>
          <w:szCs w:val="28"/>
          <w:lang w:eastAsia="ru-RU"/>
        </w:rPr>
        <w:t>Градостроительным кодексом РФ предусмотрена процедура уточнения Правил в</w:t>
      </w:r>
      <w:r w:rsidRPr="007706B0">
        <w:rPr>
          <w:rFonts w:ascii="GOST Common" w:hAnsi="GOST Common"/>
          <w:sz w:val="28"/>
          <w:szCs w:val="28"/>
          <w:lang w:eastAsia="ru-RU"/>
        </w:rPr>
        <w:t xml:space="preserve"> случае поступления требования, предусмотренного </w:t>
      </w:r>
      <w:hyperlink r:id="rId9" w:anchor="dst2461" w:history="1">
        <w:r w:rsidRPr="007706B0">
          <w:rPr>
            <w:rFonts w:ascii="GOST Common" w:hAnsi="GOST Common"/>
            <w:sz w:val="28"/>
            <w:szCs w:val="28"/>
            <w:lang w:eastAsia="ru-RU"/>
          </w:rPr>
          <w:t>частью 8</w:t>
        </w:r>
      </w:hyperlink>
      <w:r w:rsidRPr="007706B0">
        <w:rPr>
          <w:rFonts w:ascii="GOST Common" w:hAnsi="GOST Common"/>
          <w:sz w:val="28"/>
          <w:szCs w:val="28"/>
          <w:lang w:eastAsia="ru-RU"/>
        </w:rPr>
        <w:t>  статьи</w:t>
      </w:r>
      <w:r>
        <w:rPr>
          <w:rFonts w:ascii="GOST Common" w:hAnsi="GOST Common"/>
          <w:sz w:val="28"/>
          <w:szCs w:val="28"/>
          <w:lang w:eastAsia="ru-RU"/>
        </w:rPr>
        <w:t xml:space="preserve"> 33 Градостроительного кодекса РФ</w:t>
      </w:r>
      <w:r w:rsidRPr="007706B0">
        <w:rPr>
          <w:rFonts w:ascii="GOST Common" w:hAnsi="GOST Common"/>
          <w:sz w:val="28"/>
          <w:szCs w:val="28"/>
          <w:lang w:eastAsia="ru-RU"/>
        </w:rPr>
        <w:t>,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0" w:anchor="dst2456" w:history="1">
        <w:r w:rsidRPr="007706B0">
          <w:rPr>
            <w:rFonts w:ascii="GOST Common" w:hAnsi="GOST Common"/>
            <w:sz w:val="28"/>
            <w:szCs w:val="28"/>
            <w:lang w:eastAsia="ru-RU"/>
          </w:rPr>
          <w:t>пунктами 3</w:t>
        </w:r>
      </w:hyperlink>
      <w:r w:rsidRPr="007706B0">
        <w:rPr>
          <w:rFonts w:ascii="GOST Common" w:hAnsi="GOST Common"/>
          <w:sz w:val="28"/>
          <w:szCs w:val="28"/>
          <w:lang w:eastAsia="ru-RU"/>
        </w:rPr>
        <w:t> - </w:t>
      </w:r>
      <w:hyperlink r:id="rId11" w:anchor="dst2458" w:history="1">
        <w:r w:rsidRPr="007706B0">
          <w:rPr>
            <w:rFonts w:ascii="GOST Common" w:hAnsi="GOST Common"/>
            <w:sz w:val="28"/>
            <w:szCs w:val="28"/>
            <w:lang w:eastAsia="ru-RU"/>
          </w:rPr>
          <w:t>5 части 2</w:t>
        </w:r>
      </w:hyperlink>
      <w:r w:rsidRPr="007706B0">
        <w:rPr>
          <w:rFonts w:ascii="GOST Common" w:hAnsi="GOST Common"/>
          <w:sz w:val="28"/>
          <w:szCs w:val="28"/>
          <w:lang w:eastAsia="ru-RU"/>
        </w:rPr>
        <w:t>  статьи</w:t>
      </w:r>
      <w:r>
        <w:rPr>
          <w:rFonts w:ascii="GOST Common" w:hAnsi="GOST Common"/>
          <w:sz w:val="28"/>
          <w:szCs w:val="28"/>
          <w:lang w:eastAsia="ru-RU"/>
        </w:rPr>
        <w:t xml:space="preserve"> 33 Градостроительного кодекса РФ.</w:t>
      </w:r>
    </w:p>
    <w:p w14:paraId="59CDEB9A"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2" w:name="_Toc122447044"/>
      <w:r w:rsidRPr="00C02AD6">
        <w:rPr>
          <w:rFonts w:ascii="GOST Common" w:hAnsi="GOST Common" w:cs="Times New Roman"/>
          <w:i w:val="0"/>
          <w:lang w:eastAsia="ru-RU"/>
        </w:rPr>
        <w:t>Статья 6. Регулирование иных вопросов землепользования и застройки</w:t>
      </w:r>
      <w:bookmarkEnd w:id="22"/>
    </w:p>
    <w:p w14:paraId="4BD45C98"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существующие виды использования земельных участков и объектов </w:t>
      </w:r>
      <w:r w:rsidRPr="00C02AD6">
        <w:rPr>
          <w:rFonts w:ascii="GOST Common" w:hAnsi="GOST Common"/>
          <w:sz w:val="28"/>
          <w:szCs w:val="28"/>
          <w:lang w:eastAsia="ru-RU"/>
        </w:rPr>
        <w:lastRenderedPageBreak/>
        <w:t>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1AE0DE50"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 </w:t>
      </w:r>
    </w:p>
    <w:p w14:paraId="5F31CC58" w14:textId="77777777" w:rsidR="00C30536" w:rsidRPr="00C02AD6" w:rsidRDefault="007A77D3" w:rsidP="004C7A73">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C02AD6">
        <w:rPr>
          <w:rFonts w:ascii="GOST Common" w:hAnsi="GOST Common" w:cs="Times New Roman"/>
          <w:caps/>
          <w:sz w:val="28"/>
          <w:szCs w:val="28"/>
          <w:lang w:eastAsia="ru-RU"/>
        </w:rPr>
        <w:br w:type="page"/>
      </w:r>
      <w:bookmarkStart w:id="23" w:name="_Toc122447045"/>
      <w:r w:rsidR="00C30536" w:rsidRPr="00C02AD6">
        <w:rPr>
          <w:rFonts w:ascii="GOST Common" w:hAnsi="GOST Common" w:cs="Times New Roman"/>
          <w:caps/>
          <w:sz w:val="28"/>
          <w:szCs w:val="28"/>
          <w:lang w:eastAsia="ru-RU"/>
        </w:rPr>
        <w:lastRenderedPageBreak/>
        <w:t>Глава II. Карта градостроительного зонирования и зон с особыми условиями использования территорий</w:t>
      </w:r>
      <w:bookmarkEnd w:id="23"/>
    </w:p>
    <w:p w14:paraId="14793878" w14:textId="72F2EC14" w:rsidR="00C30536" w:rsidRPr="00C02AD6" w:rsidRDefault="00C30536" w:rsidP="00AD2BCB">
      <w:pPr>
        <w:pStyle w:val="2"/>
        <w:tabs>
          <w:tab w:val="clear" w:pos="576"/>
        </w:tabs>
        <w:ind w:left="0" w:firstLine="709"/>
        <w:jc w:val="both"/>
        <w:rPr>
          <w:rFonts w:ascii="GOST Common" w:hAnsi="GOST Common" w:cs="Times New Roman"/>
          <w:i w:val="0"/>
          <w:lang w:eastAsia="ru-RU"/>
        </w:rPr>
      </w:pPr>
      <w:bookmarkStart w:id="24" w:name="_Toc122447046"/>
      <w:r w:rsidRPr="00C02AD6">
        <w:rPr>
          <w:rFonts w:ascii="GOST Common" w:hAnsi="GOST Common" w:cs="Times New Roman"/>
          <w:i w:val="0"/>
          <w:lang w:eastAsia="ru-RU"/>
        </w:rPr>
        <w:t>Статья 7. Карта градостроительного зонирования</w:t>
      </w:r>
      <w:r w:rsidR="001222F1" w:rsidRPr="00C02AD6">
        <w:rPr>
          <w:rFonts w:ascii="GOST Common" w:hAnsi="GOST Common" w:cs="Times New Roman"/>
          <w:i w:val="0"/>
          <w:lang w:eastAsia="ru-RU"/>
        </w:rPr>
        <w:t xml:space="preserve"> </w:t>
      </w:r>
      <w:r w:rsidRPr="00C02AD6">
        <w:rPr>
          <w:rFonts w:ascii="GOST Common" w:hAnsi="GOST Common" w:cs="Times New Roman"/>
          <w:i w:val="0"/>
          <w:lang w:eastAsia="ru-RU"/>
        </w:rPr>
        <w:t>территори</w:t>
      </w:r>
      <w:r w:rsidR="001222F1" w:rsidRPr="00C02AD6">
        <w:rPr>
          <w:rFonts w:ascii="GOST Common" w:hAnsi="GOST Common" w:cs="Times New Roman"/>
          <w:i w:val="0"/>
          <w:lang w:eastAsia="ru-RU"/>
        </w:rPr>
        <w:t>и</w:t>
      </w:r>
      <w:r w:rsidRPr="00C02AD6">
        <w:rPr>
          <w:rFonts w:ascii="GOST Common" w:hAnsi="GOST Common" w:cs="Times New Roman"/>
          <w:i w:val="0"/>
          <w:lang w:eastAsia="ru-RU"/>
        </w:rPr>
        <w:t xml:space="preserve"> </w:t>
      </w:r>
      <w:proofErr w:type="spellStart"/>
      <w:r w:rsidR="003C1E00">
        <w:rPr>
          <w:rFonts w:ascii="GOST Common" w:hAnsi="GOST Common" w:cs="Times New Roman"/>
          <w:i w:val="0"/>
          <w:lang w:eastAsia="ru-RU"/>
        </w:rPr>
        <w:t>Сусловского</w:t>
      </w:r>
      <w:proofErr w:type="spellEnd"/>
      <w:r w:rsidR="003C1E00">
        <w:rPr>
          <w:rFonts w:ascii="GOST Common" w:hAnsi="GOST Common" w:cs="Times New Roman"/>
          <w:i w:val="0"/>
          <w:lang w:eastAsia="ru-RU"/>
        </w:rPr>
        <w:t xml:space="preserve"> </w:t>
      </w:r>
      <w:r w:rsidR="00AD2BCB" w:rsidRPr="00C02AD6">
        <w:rPr>
          <w:rFonts w:ascii="GOST Common" w:hAnsi="GOST Common" w:cs="Times New Roman"/>
          <w:i w:val="0"/>
          <w:lang w:eastAsia="ru-RU"/>
        </w:rPr>
        <w:t>сельсовета</w:t>
      </w:r>
      <w:bookmarkEnd w:id="24"/>
    </w:p>
    <w:p w14:paraId="097807AC" w14:textId="7D7A93DB"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Карта градостроительного зонирования территори</w:t>
      </w:r>
      <w:r w:rsidR="0052227A" w:rsidRPr="00C02AD6">
        <w:rPr>
          <w:rFonts w:ascii="GOST Common" w:hAnsi="GOST Common"/>
          <w:sz w:val="28"/>
          <w:szCs w:val="28"/>
          <w:lang w:eastAsia="ru-RU"/>
        </w:rPr>
        <w:t>и</w:t>
      </w:r>
      <w:r w:rsidRPr="00C02AD6">
        <w:rPr>
          <w:rFonts w:ascii="GOST Common" w:hAnsi="GOST Common"/>
          <w:sz w:val="28"/>
          <w:szCs w:val="28"/>
          <w:lang w:eastAsia="ru-RU"/>
        </w:rPr>
        <w:t xml:space="preserve">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сельсовета </w:t>
      </w:r>
      <w:r w:rsidRPr="00C02AD6">
        <w:rPr>
          <w:rFonts w:ascii="GOST Common" w:hAnsi="GOST Common"/>
          <w:sz w:val="28"/>
          <w:szCs w:val="28"/>
          <w:lang w:eastAsia="ru-RU"/>
        </w:rPr>
        <w:t xml:space="preserve">представляет собой чертеж с отображением границ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w:t>
      </w:r>
      <w:r w:rsidR="00AD2BCB" w:rsidRPr="00C02AD6">
        <w:rPr>
          <w:rFonts w:ascii="GOST Common" w:hAnsi="GOST Common"/>
          <w:sz w:val="28"/>
          <w:szCs w:val="28"/>
          <w:lang w:eastAsia="ru-RU"/>
        </w:rPr>
        <w:t>сельсовета</w:t>
      </w:r>
      <w:r w:rsidRPr="00C02AD6">
        <w:rPr>
          <w:rFonts w:ascii="GOST Common" w:hAnsi="GOST Common"/>
          <w:sz w:val="28"/>
          <w:szCs w:val="28"/>
          <w:lang w:eastAsia="ru-RU"/>
        </w:rPr>
        <w:t xml:space="preserve">, границ территориальных зон и границ зон </w:t>
      </w:r>
      <w:r w:rsidR="00995F90">
        <w:rPr>
          <w:rFonts w:ascii="GOST Common" w:hAnsi="GOST Common"/>
          <w:sz w:val="28"/>
          <w:szCs w:val="28"/>
          <w:lang w:eastAsia="ru-RU"/>
        </w:rPr>
        <w:t>с особыми условиями использования территории</w:t>
      </w:r>
      <w:r w:rsidRPr="00C02AD6">
        <w:rPr>
          <w:rFonts w:ascii="GOST Common" w:hAnsi="GOST Common"/>
          <w:sz w:val="28"/>
          <w:szCs w:val="28"/>
          <w:lang w:eastAsia="ru-RU"/>
        </w:rPr>
        <w:t xml:space="preserve"> согласно приложению настоящих Правил землепользования и застройки.</w:t>
      </w:r>
    </w:p>
    <w:bookmarkEnd w:id="11"/>
    <w:p w14:paraId="5CCB0E2D" w14:textId="3C4D60C7" w:rsidR="00C30536" w:rsidRPr="00C02AD6" w:rsidRDefault="00C30536" w:rsidP="00F87B0A">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 xml:space="preserve">На территории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сельсовета </w:t>
      </w:r>
      <w:r w:rsidR="0052227A" w:rsidRPr="00C02AD6">
        <w:rPr>
          <w:rFonts w:ascii="GOST Common" w:hAnsi="GOST Common"/>
          <w:sz w:val="28"/>
          <w:szCs w:val="28"/>
          <w:lang w:eastAsia="ru-RU"/>
        </w:rPr>
        <w:t xml:space="preserve">имеются </w:t>
      </w:r>
      <w:r w:rsidRPr="00C02AD6">
        <w:rPr>
          <w:rFonts w:ascii="GOST Common" w:hAnsi="GOST Common"/>
          <w:sz w:val="28"/>
          <w:szCs w:val="28"/>
          <w:lang w:eastAsia="ru-RU"/>
        </w:rPr>
        <w:t>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w:t>
      </w:r>
    </w:p>
    <w:p w14:paraId="479BFA4F" w14:textId="1530BC08" w:rsidR="003C1E00" w:rsidRPr="003C1E00" w:rsidRDefault="003C1E00" w:rsidP="003C1E00">
      <w:pPr>
        <w:widowControl w:val="0"/>
        <w:autoSpaceDE w:val="0"/>
        <w:autoSpaceDN w:val="0"/>
        <w:adjustRightInd w:val="0"/>
        <w:spacing w:line="276" w:lineRule="auto"/>
        <w:ind w:firstLine="709"/>
        <w:jc w:val="both"/>
        <w:rPr>
          <w:rFonts w:ascii="GOST Common" w:hAnsi="GOST Common"/>
          <w:sz w:val="28"/>
          <w:szCs w:val="28"/>
          <w:lang w:eastAsia="ru-RU"/>
        </w:rPr>
      </w:pPr>
      <w:r w:rsidRPr="003C1E00">
        <w:rPr>
          <w:rFonts w:ascii="GOST Common" w:hAnsi="GOST Common"/>
          <w:sz w:val="28"/>
          <w:szCs w:val="28"/>
          <w:lang w:eastAsia="ru-RU"/>
        </w:rPr>
        <w:t xml:space="preserve">На территории </w:t>
      </w:r>
      <w:proofErr w:type="spellStart"/>
      <w:r>
        <w:rPr>
          <w:rFonts w:ascii="GOST Common" w:hAnsi="GOST Common"/>
          <w:sz w:val="28"/>
          <w:szCs w:val="28"/>
          <w:lang w:eastAsia="ru-RU"/>
        </w:rPr>
        <w:t>Сусловского</w:t>
      </w:r>
      <w:proofErr w:type="spellEnd"/>
      <w:r>
        <w:rPr>
          <w:rFonts w:ascii="GOST Common" w:hAnsi="GOST Common"/>
          <w:sz w:val="28"/>
          <w:szCs w:val="28"/>
          <w:lang w:eastAsia="ru-RU"/>
        </w:rPr>
        <w:t xml:space="preserve"> </w:t>
      </w:r>
      <w:r w:rsidRPr="003C1E00">
        <w:rPr>
          <w:rFonts w:ascii="GOST Common" w:hAnsi="GOST Common"/>
          <w:sz w:val="28"/>
          <w:szCs w:val="28"/>
          <w:lang w:eastAsia="ru-RU"/>
        </w:rPr>
        <w:t>сельсовета находятся памятники археологии федерального значения.</w:t>
      </w:r>
    </w:p>
    <w:p w14:paraId="45DE7D71" w14:textId="77777777" w:rsidR="003C1E00" w:rsidRPr="003C1E00" w:rsidRDefault="003C1E00" w:rsidP="003C1E00">
      <w:pPr>
        <w:widowControl w:val="0"/>
        <w:autoSpaceDE w:val="0"/>
        <w:autoSpaceDN w:val="0"/>
        <w:adjustRightInd w:val="0"/>
        <w:spacing w:line="276" w:lineRule="auto"/>
        <w:ind w:firstLine="709"/>
        <w:jc w:val="both"/>
        <w:rPr>
          <w:rFonts w:ascii="GOST Common" w:hAnsi="GOST Common"/>
          <w:sz w:val="28"/>
          <w:szCs w:val="28"/>
          <w:lang w:eastAsia="ru-RU"/>
        </w:rPr>
      </w:pPr>
      <w:r w:rsidRPr="003C1E00">
        <w:rPr>
          <w:rFonts w:ascii="GOST Common" w:hAnsi="GOST Common"/>
          <w:sz w:val="28"/>
          <w:szCs w:val="28"/>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12" w:anchor="dst100183" w:history="1">
        <w:r w:rsidRPr="003C1E00">
          <w:rPr>
            <w:rStyle w:val="a7"/>
            <w:rFonts w:ascii="GOST Common" w:hAnsi="GOST Common"/>
            <w:color w:val="auto"/>
            <w:sz w:val="28"/>
            <w:u w:val="none"/>
            <w:lang w:eastAsia="ru-RU"/>
          </w:rPr>
          <w:t>статье 30</w:t>
        </w:r>
      </w:hyperlink>
      <w:r w:rsidRPr="003C1E00">
        <w:rPr>
          <w:rFonts w:ascii="GOST Common" w:hAnsi="GOST Common"/>
          <w:sz w:val="28"/>
          <w:lang w:eastAsia="ru-RU"/>
        </w:rPr>
        <w:t xml:space="preserve"> Федерального закона </w:t>
      </w:r>
      <w:hyperlink r:id="rId13" w:history="1">
        <w:r w:rsidRPr="003C1E00">
          <w:rPr>
            <w:rStyle w:val="a7"/>
            <w:rFonts w:ascii="GOST Common" w:hAnsi="GOST Common"/>
            <w:color w:val="auto"/>
            <w:sz w:val="28"/>
            <w:u w:val="none"/>
            <w:lang w:eastAsia="ru-RU"/>
          </w:rPr>
          <w:t>от 25.06.2002 №73-ФЗ (ред. от 29.12.2017) "Об объектах культурного наследия (памятниках истории и культуры) народов Российской Федерации"</w:t>
        </w:r>
      </w:hyperlink>
      <w:r w:rsidRPr="003C1E00">
        <w:rPr>
          <w:rFonts w:ascii="GOST Common" w:hAnsi="GOST Common"/>
          <w:sz w:val="28"/>
          <w:lang w:eastAsia="ru-RU"/>
        </w:rPr>
        <w:t xml:space="preserve"> </w:t>
      </w:r>
      <w:r w:rsidRPr="003C1E00">
        <w:rPr>
          <w:rFonts w:ascii="GOST Common" w:hAnsi="GOST Common"/>
          <w:sz w:val="28"/>
          <w:szCs w:val="28"/>
          <w:lang w:eastAsia="ru-RU"/>
        </w:rPr>
        <w:t>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14:paraId="037F429A" w14:textId="77777777" w:rsidR="003C1E00" w:rsidRPr="003C1E00" w:rsidRDefault="003C1E00" w:rsidP="003C1E00">
      <w:pPr>
        <w:widowControl w:val="0"/>
        <w:autoSpaceDE w:val="0"/>
        <w:autoSpaceDN w:val="0"/>
        <w:adjustRightInd w:val="0"/>
        <w:spacing w:line="276" w:lineRule="auto"/>
        <w:ind w:firstLine="709"/>
        <w:jc w:val="both"/>
        <w:rPr>
          <w:rFonts w:ascii="GOST Common" w:hAnsi="GOST Common"/>
          <w:sz w:val="28"/>
          <w:szCs w:val="28"/>
          <w:lang w:eastAsia="ru-RU"/>
        </w:rPr>
      </w:pPr>
      <w:r w:rsidRPr="003C1E00">
        <w:rPr>
          <w:rFonts w:ascii="GOST Common" w:hAnsi="GOST Common"/>
          <w:sz w:val="28"/>
          <w:szCs w:val="28"/>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14" w:history="1">
        <w:r w:rsidRPr="003C1E00">
          <w:rPr>
            <w:rFonts w:ascii="GOST Common" w:hAnsi="GOST Common"/>
            <w:sz w:val="28"/>
            <w:szCs w:val="28"/>
            <w:lang w:eastAsia="ru-RU"/>
          </w:rPr>
          <w:t>кодексом</w:t>
        </w:r>
      </w:hyperlink>
      <w:r w:rsidRPr="003C1E00">
        <w:rPr>
          <w:rFonts w:ascii="GOST Common" w:hAnsi="GOST Common"/>
          <w:sz w:val="28"/>
          <w:szCs w:val="28"/>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настоящим Федеральным законом.</w:t>
      </w:r>
    </w:p>
    <w:p w14:paraId="1143F094" w14:textId="2FD2D34A"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lastRenderedPageBreak/>
        <w:t xml:space="preserve">На карте градостроительного зонирования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сельсовета </w:t>
      </w:r>
      <w:r w:rsidRPr="00C02AD6">
        <w:rPr>
          <w:rFonts w:ascii="GOST Common" w:hAnsi="GOST Common"/>
          <w:sz w:val="28"/>
          <w:szCs w:val="28"/>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76710D58" w14:textId="1BAD5537" w:rsidR="00C3053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На карте градостроительного зонирования территории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сельсовета </w:t>
      </w:r>
      <w:r w:rsidRPr="00C02AD6">
        <w:rPr>
          <w:rFonts w:ascii="GOST Common" w:hAnsi="GOST Common"/>
          <w:sz w:val="28"/>
          <w:szCs w:val="28"/>
          <w:lang w:eastAsia="ru-RU"/>
        </w:rPr>
        <w:t xml:space="preserve">выделены </w:t>
      </w:r>
      <w:r w:rsidR="007B4A59">
        <w:rPr>
          <w:rFonts w:ascii="GOST Common" w:hAnsi="GOST Common"/>
          <w:sz w:val="28"/>
          <w:szCs w:val="28"/>
          <w:lang w:eastAsia="ru-RU"/>
        </w:rPr>
        <w:t>различные виды территориальных зон (</w:t>
      </w:r>
      <w:r w:rsidR="000277E8">
        <w:rPr>
          <w:rFonts w:ascii="GOST Common" w:hAnsi="GOST Common"/>
          <w:sz w:val="28"/>
          <w:szCs w:val="28"/>
          <w:lang w:eastAsia="ru-RU"/>
        </w:rPr>
        <w:t>т</w:t>
      </w:r>
      <w:r w:rsidR="007B4A59">
        <w:rPr>
          <w:rFonts w:ascii="GOST Common" w:hAnsi="GOST Common"/>
          <w:sz w:val="28"/>
          <w:szCs w:val="28"/>
          <w:lang w:eastAsia="ru-RU"/>
        </w:rPr>
        <w:t>аблица 1).</w:t>
      </w:r>
    </w:p>
    <w:p w14:paraId="2660F916" w14:textId="77777777" w:rsidR="007B4A59" w:rsidRPr="00C02AD6" w:rsidRDefault="007B4A59" w:rsidP="00F87B0A">
      <w:pPr>
        <w:widowControl w:val="0"/>
        <w:autoSpaceDE w:val="0"/>
        <w:autoSpaceDN w:val="0"/>
        <w:adjustRightInd w:val="0"/>
        <w:spacing w:line="276" w:lineRule="auto"/>
        <w:ind w:firstLine="709"/>
        <w:jc w:val="both"/>
        <w:rPr>
          <w:rFonts w:ascii="GOST Common" w:hAnsi="GOST Common"/>
          <w:sz w:val="28"/>
          <w:szCs w:val="28"/>
          <w:lang w:eastAsia="ru-RU"/>
        </w:rPr>
      </w:pPr>
    </w:p>
    <w:p w14:paraId="1BFBDA3B" w14:textId="77777777" w:rsidR="007B4A59" w:rsidRPr="007B4A59" w:rsidRDefault="007B4A59" w:rsidP="00DC49FD">
      <w:pPr>
        <w:widowControl w:val="0"/>
        <w:autoSpaceDE w:val="0"/>
        <w:autoSpaceDN w:val="0"/>
        <w:adjustRightInd w:val="0"/>
        <w:spacing w:line="276" w:lineRule="auto"/>
        <w:ind w:firstLine="709"/>
        <w:jc w:val="right"/>
        <w:rPr>
          <w:rFonts w:ascii="GOST Common" w:hAnsi="GOST Common"/>
          <w:sz w:val="28"/>
          <w:szCs w:val="28"/>
          <w:lang w:eastAsia="ru-RU"/>
        </w:rPr>
      </w:pPr>
      <w:r w:rsidRPr="007B4A59">
        <w:rPr>
          <w:rFonts w:ascii="GOST Common" w:hAnsi="GOST Common"/>
          <w:sz w:val="28"/>
          <w:szCs w:val="28"/>
          <w:lang w:eastAsia="ru-RU"/>
        </w:rPr>
        <w:t>Таблица 1</w:t>
      </w:r>
    </w:p>
    <w:p w14:paraId="0D6A9764" w14:textId="77777777" w:rsidR="00DC49FD" w:rsidRDefault="00DC49FD" w:rsidP="00DC49FD">
      <w:pPr>
        <w:widowControl w:val="0"/>
        <w:autoSpaceDE w:val="0"/>
        <w:autoSpaceDN w:val="0"/>
        <w:adjustRightInd w:val="0"/>
        <w:spacing w:line="276" w:lineRule="auto"/>
        <w:ind w:firstLine="709"/>
        <w:jc w:val="center"/>
        <w:rPr>
          <w:rFonts w:ascii="GOST Common" w:hAnsi="GOST Common"/>
          <w:sz w:val="28"/>
          <w:szCs w:val="28"/>
          <w:lang w:eastAsia="ru-RU"/>
        </w:rPr>
      </w:pPr>
    </w:p>
    <w:p w14:paraId="27EFC66D" w14:textId="58458851" w:rsidR="007B4A59" w:rsidRDefault="007B4A59" w:rsidP="007B4A59">
      <w:pPr>
        <w:widowControl w:val="0"/>
        <w:autoSpaceDE w:val="0"/>
        <w:autoSpaceDN w:val="0"/>
        <w:adjustRightInd w:val="0"/>
        <w:spacing w:line="276" w:lineRule="auto"/>
        <w:ind w:firstLine="709"/>
        <w:jc w:val="center"/>
        <w:rPr>
          <w:rFonts w:ascii="GOST Common" w:hAnsi="GOST Common"/>
          <w:sz w:val="28"/>
          <w:szCs w:val="28"/>
          <w:lang w:eastAsia="ru-RU"/>
        </w:rPr>
      </w:pPr>
      <w:r w:rsidRPr="007B4A59">
        <w:rPr>
          <w:rFonts w:ascii="GOST Common" w:hAnsi="GOST Common"/>
          <w:sz w:val="28"/>
          <w:szCs w:val="28"/>
          <w:lang w:eastAsia="ru-RU"/>
        </w:rPr>
        <w:t xml:space="preserve">Виды территориальных зон </w:t>
      </w:r>
      <w:r>
        <w:rPr>
          <w:rFonts w:ascii="GOST Common" w:hAnsi="GOST Common"/>
          <w:sz w:val="28"/>
          <w:szCs w:val="28"/>
          <w:lang w:eastAsia="ru-RU"/>
        </w:rPr>
        <w:t xml:space="preserve">территории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w:t>
      </w:r>
      <w:r>
        <w:rPr>
          <w:rFonts w:ascii="GOST Common" w:hAnsi="GOST Common"/>
          <w:sz w:val="28"/>
          <w:szCs w:val="28"/>
          <w:lang w:eastAsia="ru-RU"/>
        </w:rPr>
        <w:t>сельсовета</w:t>
      </w:r>
    </w:p>
    <w:p w14:paraId="2D73C478" w14:textId="77777777" w:rsidR="007B4A59" w:rsidRPr="007B4A59" w:rsidRDefault="007B4A59" w:rsidP="007B4A59">
      <w:pPr>
        <w:widowControl w:val="0"/>
        <w:autoSpaceDE w:val="0"/>
        <w:autoSpaceDN w:val="0"/>
        <w:adjustRightInd w:val="0"/>
        <w:spacing w:line="276" w:lineRule="auto"/>
        <w:ind w:firstLine="709"/>
        <w:jc w:val="center"/>
        <w:rPr>
          <w:rFonts w:ascii="GOST Common" w:hAnsi="GOST Common"/>
          <w:sz w:val="16"/>
          <w:szCs w:val="16"/>
          <w:lang w:eastAsia="ru-RU"/>
        </w:rPr>
      </w:pPr>
    </w:p>
    <w:tbl>
      <w:tblPr>
        <w:tblW w:w="5000" w:type="pct"/>
        <w:jc w:val="center"/>
        <w:tblLook w:val="04A0" w:firstRow="1" w:lastRow="0" w:firstColumn="1" w:lastColumn="0" w:noHBand="0" w:noVBand="1"/>
      </w:tblPr>
      <w:tblGrid>
        <w:gridCol w:w="3693"/>
        <w:gridCol w:w="1035"/>
        <w:gridCol w:w="5183"/>
      </w:tblGrid>
      <w:tr w:rsidR="00072CA1" w:rsidRPr="00C02AD6" w14:paraId="6B34690E" w14:textId="77777777" w:rsidTr="00DC49FD">
        <w:trPr>
          <w:trHeight w:val="254"/>
          <w:tblHeader/>
          <w:jc w:val="center"/>
        </w:trPr>
        <w:tc>
          <w:tcPr>
            <w:tcW w:w="2385"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4A5A63" w14:textId="77777777" w:rsidR="009A31CA" w:rsidRPr="00C02AD6" w:rsidRDefault="009A31CA" w:rsidP="005D1BEE">
            <w:pPr>
              <w:jc w:val="center"/>
              <w:rPr>
                <w:rFonts w:ascii="GOST Common" w:hAnsi="GOST Common"/>
                <w:b/>
                <w:bCs/>
                <w:sz w:val="20"/>
                <w:szCs w:val="20"/>
              </w:rPr>
            </w:pPr>
            <w:r w:rsidRPr="00C02AD6">
              <w:rPr>
                <w:rFonts w:ascii="GOST Common" w:hAnsi="GOST Common"/>
                <w:b/>
                <w:bCs/>
                <w:sz w:val="20"/>
                <w:szCs w:val="20"/>
              </w:rPr>
              <w:t>Кодовые обозначения территориальных зон</w:t>
            </w:r>
          </w:p>
        </w:tc>
        <w:tc>
          <w:tcPr>
            <w:tcW w:w="2615" w:type="pct"/>
            <w:tcBorders>
              <w:top w:val="single" w:sz="4" w:space="0" w:color="auto"/>
              <w:left w:val="single" w:sz="4" w:space="0" w:color="auto"/>
              <w:bottom w:val="single" w:sz="4" w:space="0" w:color="auto"/>
              <w:right w:val="single" w:sz="4" w:space="0" w:color="auto"/>
            </w:tcBorders>
            <w:shd w:val="clear" w:color="auto" w:fill="D9D9D9"/>
            <w:vAlign w:val="center"/>
          </w:tcPr>
          <w:p w14:paraId="6E7A7702" w14:textId="77777777" w:rsidR="009A31CA" w:rsidRPr="00C02AD6" w:rsidRDefault="009A31CA" w:rsidP="005D1BEE">
            <w:pPr>
              <w:jc w:val="center"/>
              <w:rPr>
                <w:rFonts w:ascii="GOST Common" w:hAnsi="GOST Common"/>
                <w:b/>
                <w:bCs/>
                <w:sz w:val="20"/>
                <w:szCs w:val="20"/>
              </w:rPr>
            </w:pPr>
            <w:r w:rsidRPr="00C02AD6">
              <w:rPr>
                <w:rFonts w:ascii="GOST Common" w:hAnsi="GOST Common"/>
                <w:b/>
                <w:bCs/>
                <w:sz w:val="20"/>
                <w:szCs w:val="20"/>
              </w:rPr>
              <w:t>Наименование территориальных зон</w:t>
            </w:r>
          </w:p>
        </w:tc>
      </w:tr>
      <w:tr w:rsidR="00072CA1" w:rsidRPr="00C02AD6" w14:paraId="54602812" w14:textId="77777777" w:rsidTr="00DC49FD">
        <w:trPr>
          <w:trHeight w:val="306"/>
          <w:jc w:val="center"/>
        </w:trPr>
        <w:tc>
          <w:tcPr>
            <w:tcW w:w="1863" w:type="pct"/>
            <w:vMerge w:val="restart"/>
            <w:tcBorders>
              <w:top w:val="single" w:sz="4" w:space="0" w:color="auto"/>
              <w:left w:val="single" w:sz="4" w:space="0" w:color="auto"/>
              <w:right w:val="single" w:sz="4" w:space="0" w:color="auto"/>
            </w:tcBorders>
            <w:vAlign w:val="center"/>
          </w:tcPr>
          <w:p w14:paraId="54AF3C7D" w14:textId="77777777" w:rsidR="009A31CA" w:rsidRPr="00C02AD6" w:rsidRDefault="009A31CA" w:rsidP="00872885">
            <w:pPr>
              <w:jc w:val="center"/>
              <w:rPr>
                <w:rFonts w:ascii="GOST Common" w:hAnsi="GOST Common"/>
                <w:bCs/>
                <w:sz w:val="20"/>
                <w:szCs w:val="20"/>
              </w:rPr>
            </w:pPr>
            <w:r w:rsidRPr="00C02AD6">
              <w:rPr>
                <w:rFonts w:ascii="GOST Common" w:hAnsi="GOST Common"/>
                <w:bCs/>
                <w:sz w:val="20"/>
                <w:szCs w:val="20"/>
              </w:rPr>
              <w:t>Жил</w:t>
            </w:r>
            <w:r w:rsidR="00872885" w:rsidRPr="00C02AD6">
              <w:rPr>
                <w:rFonts w:ascii="GOST Common" w:hAnsi="GOST Common"/>
                <w:bCs/>
                <w:sz w:val="20"/>
                <w:szCs w:val="20"/>
              </w:rPr>
              <w:t>ые</w:t>
            </w:r>
            <w:r w:rsidRPr="00C02AD6">
              <w:rPr>
                <w:rFonts w:ascii="GOST Common" w:hAnsi="GOST Common"/>
                <w:bCs/>
                <w:sz w:val="20"/>
                <w:szCs w:val="20"/>
              </w:rPr>
              <w:t xml:space="preserve"> зон</w:t>
            </w:r>
            <w:r w:rsidR="00872885" w:rsidRPr="00C02AD6">
              <w:rPr>
                <w:rFonts w:ascii="GOST Common" w:hAnsi="GOST Common"/>
                <w:bCs/>
                <w:sz w:val="20"/>
                <w:szCs w:val="20"/>
              </w:rPr>
              <w:t>ы</w:t>
            </w:r>
            <w:r w:rsidRPr="00C02AD6">
              <w:rPr>
                <w:rFonts w:ascii="GOST Common" w:hAnsi="GOST Common"/>
                <w:bCs/>
                <w:sz w:val="20"/>
                <w:szCs w:val="20"/>
              </w:rPr>
              <w:t xml:space="preserve"> (Ж)</w:t>
            </w:r>
          </w:p>
        </w:tc>
        <w:tc>
          <w:tcPr>
            <w:tcW w:w="522" w:type="pct"/>
            <w:tcBorders>
              <w:top w:val="single" w:sz="4" w:space="0" w:color="auto"/>
              <w:left w:val="single" w:sz="4" w:space="0" w:color="auto"/>
              <w:right w:val="single" w:sz="4" w:space="0" w:color="auto"/>
            </w:tcBorders>
            <w:vAlign w:val="center"/>
          </w:tcPr>
          <w:p w14:paraId="61B071BB" w14:textId="77777777" w:rsidR="009A31CA" w:rsidRPr="00C02AD6" w:rsidRDefault="009A31CA" w:rsidP="005D1BEE">
            <w:pPr>
              <w:jc w:val="center"/>
              <w:rPr>
                <w:rFonts w:ascii="GOST Common" w:hAnsi="GOST Common"/>
                <w:bCs/>
                <w:sz w:val="20"/>
                <w:szCs w:val="20"/>
              </w:rPr>
            </w:pPr>
            <w:r w:rsidRPr="00C02AD6">
              <w:rPr>
                <w:rFonts w:ascii="GOST Common" w:hAnsi="GOST Common"/>
                <w:bCs/>
                <w:sz w:val="20"/>
                <w:szCs w:val="20"/>
              </w:rPr>
              <w:t>Ж-1</w:t>
            </w:r>
            <w:r w:rsidR="008038BD" w:rsidRPr="00C02AD6">
              <w:rPr>
                <w:rFonts w:ascii="GOST Common" w:hAnsi="GOST Common"/>
                <w:bCs/>
                <w:sz w:val="20"/>
                <w:szCs w:val="20"/>
              </w:rPr>
              <w:t>(1)</w:t>
            </w:r>
          </w:p>
        </w:tc>
        <w:tc>
          <w:tcPr>
            <w:tcW w:w="2615" w:type="pct"/>
            <w:tcBorders>
              <w:top w:val="single" w:sz="4" w:space="0" w:color="auto"/>
              <w:left w:val="single" w:sz="4" w:space="0" w:color="auto"/>
              <w:bottom w:val="single" w:sz="4" w:space="0" w:color="auto"/>
              <w:right w:val="single" w:sz="4" w:space="0" w:color="auto"/>
            </w:tcBorders>
            <w:vAlign w:val="center"/>
          </w:tcPr>
          <w:p w14:paraId="49080978" w14:textId="77777777" w:rsidR="009A31CA" w:rsidRPr="00C02AD6" w:rsidRDefault="009A31CA" w:rsidP="005326EE">
            <w:pPr>
              <w:jc w:val="both"/>
              <w:rPr>
                <w:rFonts w:ascii="GOST Common" w:hAnsi="GOST Common"/>
                <w:bCs/>
                <w:sz w:val="20"/>
                <w:szCs w:val="20"/>
              </w:rPr>
            </w:pPr>
            <w:r w:rsidRPr="00C02AD6">
              <w:rPr>
                <w:rFonts w:ascii="GOST Common" w:hAnsi="GOST Common"/>
                <w:sz w:val="20"/>
                <w:szCs w:val="20"/>
              </w:rPr>
              <w:t>Зона застройки индивидуальными жилыми домами</w:t>
            </w:r>
          </w:p>
        </w:tc>
      </w:tr>
      <w:tr w:rsidR="00995F90" w:rsidRPr="00C02AD6" w14:paraId="5125A97A" w14:textId="77777777" w:rsidTr="00DC49FD">
        <w:trPr>
          <w:trHeight w:val="306"/>
          <w:jc w:val="center"/>
        </w:trPr>
        <w:tc>
          <w:tcPr>
            <w:tcW w:w="1863" w:type="pct"/>
            <w:vMerge/>
            <w:tcBorders>
              <w:top w:val="single" w:sz="4" w:space="0" w:color="auto"/>
              <w:left w:val="single" w:sz="4" w:space="0" w:color="auto"/>
              <w:right w:val="single" w:sz="4" w:space="0" w:color="auto"/>
            </w:tcBorders>
            <w:vAlign w:val="center"/>
          </w:tcPr>
          <w:p w14:paraId="07EE0E76" w14:textId="77777777" w:rsidR="00995F90" w:rsidRPr="00C02AD6" w:rsidRDefault="00995F90" w:rsidP="008038BD">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52AD8920" w14:textId="77777777" w:rsidR="00995F90" w:rsidRPr="00C02AD6" w:rsidRDefault="00995F90" w:rsidP="008038BD">
            <w:pPr>
              <w:jc w:val="center"/>
              <w:rPr>
                <w:rFonts w:ascii="GOST Common" w:hAnsi="GOST Common"/>
                <w:bCs/>
                <w:sz w:val="20"/>
                <w:szCs w:val="20"/>
              </w:rPr>
            </w:pPr>
            <w:r w:rsidRPr="00C02AD6">
              <w:rPr>
                <w:rFonts w:ascii="GOST Common" w:hAnsi="GOST Common"/>
                <w:bCs/>
                <w:sz w:val="20"/>
                <w:szCs w:val="20"/>
              </w:rPr>
              <w:t>Ж-1(2)</w:t>
            </w:r>
          </w:p>
        </w:tc>
        <w:tc>
          <w:tcPr>
            <w:tcW w:w="2615" w:type="pct"/>
            <w:tcBorders>
              <w:top w:val="single" w:sz="4" w:space="0" w:color="auto"/>
              <w:left w:val="single" w:sz="4" w:space="0" w:color="auto"/>
              <w:right w:val="single" w:sz="4" w:space="0" w:color="auto"/>
            </w:tcBorders>
            <w:vAlign w:val="center"/>
          </w:tcPr>
          <w:p w14:paraId="66727CAB" w14:textId="77777777" w:rsidR="00995F90" w:rsidRPr="00C02AD6" w:rsidRDefault="00995F90" w:rsidP="008038BD">
            <w:pPr>
              <w:jc w:val="both"/>
              <w:rPr>
                <w:rFonts w:ascii="GOST Common" w:hAnsi="GOST Common"/>
                <w:bCs/>
                <w:sz w:val="20"/>
                <w:szCs w:val="20"/>
              </w:rPr>
            </w:pPr>
            <w:r w:rsidRPr="00C02AD6">
              <w:rPr>
                <w:rFonts w:ascii="GOST Common" w:hAnsi="GOST Common"/>
                <w:sz w:val="20"/>
                <w:szCs w:val="20"/>
              </w:rPr>
              <w:t>Зона застройки индивидуальными жилыми домами</w:t>
            </w:r>
          </w:p>
        </w:tc>
      </w:tr>
      <w:tr w:rsidR="00072CA1" w:rsidRPr="00C02AD6" w14:paraId="1833104F" w14:textId="77777777" w:rsidTr="00DC49FD">
        <w:trPr>
          <w:trHeight w:val="131"/>
          <w:jc w:val="center"/>
        </w:trPr>
        <w:tc>
          <w:tcPr>
            <w:tcW w:w="1863" w:type="pct"/>
            <w:vMerge w:val="restart"/>
            <w:tcBorders>
              <w:top w:val="single" w:sz="4" w:space="0" w:color="auto"/>
              <w:left w:val="single" w:sz="4" w:space="0" w:color="auto"/>
              <w:right w:val="single" w:sz="4" w:space="0" w:color="auto"/>
            </w:tcBorders>
            <w:vAlign w:val="center"/>
          </w:tcPr>
          <w:p w14:paraId="1C058367" w14:textId="77777777" w:rsidR="00872885" w:rsidRPr="00C02AD6" w:rsidRDefault="00872885" w:rsidP="00872885">
            <w:pPr>
              <w:jc w:val="center"/>
              <w:rPr>
                <w:rFonts w:ascii="GOST Common" w:hAnsi="GOST Common"/>
                <w:b/>
                <w:bCs/>
                <w:sz w:val="20"/>
                <w:szCs w:val="20"/>
              </w:rPr>
            </w:pPr>
            <w:r w:rsidRPr="00C02AD6">
              <w:rPr>
                <w:rFonts w:ascii="GOST Common" w:hAnsi="GOST Common"/>
                <w:bCs/>
                <w:sz w:val="20"/>
                <w:szCs w:val="20"/>
              </w:rPr>
              <w:t>Общественно-деловые зоны (ОД)</w:t>
            </w:r>
          </w:p>
        </w:tc>
        <w:tc>
          <w:tcPr>
            <w:tcW w:w="522" w:type="pct"/>
            <w:tcBorders>
              <w:top w:val="single" w:sz="4" w:space="0" w:color="auto"/>
              <w:left w:val="single" w:sz="4" w:space="0" w:color="auto"/>
              <w:bottom w:val="single" w:sz="4" w:space="0" w:color="auto"/>
              <w:right w:val="single" w:sz="4" w:space="0" w:color="auto"/>
            </w:tcBorders>
            <w:vAlign w:val="center"/>
          </w:tcPr>
          <w:p w14:paraId="1A8EC67C" w14:textId="77777777" w:rsidR="00872885" w:rsidRPr="00C02AD6" w:rsidRDefault="00872885" w:rsidP="008038BD">
            <w:pPr>
              <w:jc w:val="center"/>
              <w:rPr>
                <w:rFonts w:ascii="GOST Common" w:hAnsi="GOST Common"/>
                <w:bCs/>
                <w:sz w:val="20"/>
                <w:szCs w:val="20"/>
              </w:rPr>
            </w:pPr>
            <w:r w:rsidRPr="00C02AD6">
              <w:rPr>
                <w:rFonts w:ascii="GOST Common" w:hAnsi="GOST Common"/>
                <w:bCs/>
                <w:sz w:val="20"/>
                <w:szCs w:val="20"/>
              </w:rPr>
              <w:t>ОД-1(1)</w:t>
            </w:r>
          </w:p>
        </w:tc>
        <w:tc>
          <w:tcPr>
            <w:tcW w:w="2615" w:type="pct"/>
            <w:tcBorders>
              <w:top w:val="single" w:sz="4" w:space="0" w:color="auto"/>
              <w:left w:val="single" w:sz="4" w:space="0" w:color="auto"/>
              <w:bottom w:val="single" w:sz="4" w:space="0" w:color="auto"/>
              <w:right w:val="single" w:sz="4" w:space="0" w:color="auto"/>
            </w:tcBorders>
            <w:vAlign w:val="center"/>
          </w:tcPr>
          <w:p w14:paraId="72614222" w14:textId="77777777" w:rsidR="00872885" w:rsidRPr="00C02AD6" w:rsidRDefault="00872885" w:rsidP="008038BD">
            <w:pPr>
              <w:jc w:val="both"/>
              <w:rPr>
                <w:rFonts w:ascii="GOST Common" w:hAnsi="GOST Common"/>
                <w:bCs/>
                <w:sz w:val="20"/>
                <w:szCs w:val="20"/>
              </w:rPr>
            </w:pPr>
            <w:r w:rsidRPr="00C02AD6">
              <w:rPr>
                <w:rFonts w:ascii="GOST Common" w:hAnsi="GOST Common"/>
                <w:sz w:val="20"/>
                <w:szCs w:val="20"/>
              </w:rPr>
              <w:t>Зона делового, общественного и коммерческого назначения</w:t>
            </w:r>
          </w:p>
        </w:tc>
      </w:tr>
      <w:tr w:rsidR="00072CA1" w:rsidRPr="00C02AD6" w14:paraId="13B0A9C3" w14:textId="77777777" w:rsidTr="00DC49FD">
        <w:trPr>
          <w:trHeight w:val="131"/>
          <w:jc w:val="center"/>
        </w:trPr>
        <w:tc>
          <w:tcPr>
            <w:tcW w:w="1863" w:type="pct"/>
            <w:vMerge/>
            <w:tcBorders>
              <w:left w:val="single" w:sz="4" w:space="0" w:color="auto"/>
              <w:right w:val="single" w:sz="4" w:space="0" w:color="auto"/>
            </w:tcBorders>
            <w:vAlign w:val="center"/>
          </w:tcPr>
          <w:p w14:paraId="7A056736"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3C556B84"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ОД-1(2)</w:t>
            </w:r>
          </w:p>
        </w:tc>
        <w:tc>
          <w:tcPr>
            <w:tcW w:w="2615" w:type="pct"/>
            <w:tcBorders>
              <w:top w:val="single" w:sz="4" w:space="0" w:color="auto"/>
              <w:left w:val="single" w:sz="4" w:space="0" w:color="auto"/>
              <w:bottom w:val="single" w:sz="4" w:space="0" w:color="auto"/>
              <w:right w:val="single" w:sz="4" w:space="0" w:color="auto"/>
            </w:tcBorders>
            <w:vAlign w:val="center"/>
          </w:tcPr>
          <w:p w14:paraId="340A8C2F" w14:textId="77777777" w:rsidR="00872885" w:rsidRPr="00C02AD6" w:rsidRDefault="00872885" w:rsidP="00872885">
            <w:pPr>
              <w:jc w:val="both"/>
              <w:rPr>
                <w:rFonts w:ascii="GOST Common" w:hAnsi="GOST Common"/>
                <w:bCs/>
                <w:sz w:val="20"/>
                <w:szCs w:val="20"/>
              </w:rPr>
            </w:pPr>
            <w:r w:rsidRPr="00C02AD6">
              <w:rPr>
                <w:rFonts w:ascii="GOST Common" w:hAnsi="GOST Common"/>
                <w:sz w:val="20"/>
                <w:szCs w:val="20"/>
              </w:rPr>
              <w:t>Зона делового, общественного и коммерческого назначения</w:t>
            </w:r>
          </w:p>
        </w:tc>
      </w:tr>
      <w:tr w:rsidR="00995F90" w:rsidRPr="00C02AD6" w14:paraId="535BFEB7" w14:textId="77777777" w:rsidTr="00DC49FD">
        <w:trPr>
          <w:trHeight w:val="375"/>
          <w:jc w:val="center"/>
        </w:trPr>
        <w:tc>
          <w:tcPr>
            <w:tcW w:w="1863" w:type="pct"/>
            <w:vMerge/>
            <w:tcBorders>
              <w:left w:val="single" w:sz="4" w:space="0" w:color="auto"/>
              <w:right w:val="single" w:sz="4" w:space="0" w:color="auto"/>
            </w:tcBorders>
            <w:vAlign w:val="center"/>
          </w:tcPr>
          <w:p w14:paraId="7B6D6AA3" w14:textId="77777777" w:rsidR="00995F90" w:rsidRPr="00C02AD6" w:rsidRDefault="00995F90"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2FA0F663" w14:textId="09C9CC96" w:rsidR="00995F90" w:rsidRPr="00C02AD6" w:rsidRDefault="00995F90" w:rsidP="00995F90">
            <w:pPr>
              <w:jc w:val="center"/>
              <w:rPr>
                <w:rFonts w:ascii="GOST Common" w:hAnsi="GOST Common"/>
                <w:bCs/>
                <w:sz w:val="20"/>
                <w:szCs w:val="20"/>
              </w:rPr>
            </w:pPr>
            <w:r w:rsidRPr="00C02AD6">
              <w:rPr>
                <w:rFonts w:ascii="GOST Common" w:hAnsi="GOST Common"/>
                <w:bCs/>
                <w:sz w:val="20"/>
                <w:szCs w:val="20"/>
              </w:rPr>
              <w:t>ОД-2</w:t>
            </w:r>
          </w:p>
        </w:tc>
        <w:tc>
          <w:tcPr>
            <w:tcW w:w="2615" w:type="pct"/>
            <w:tcBorders>
              <w:top w:val="single" w:sz="4" w:space="0" w:color="auto"/>
              <w:left w:val="single" w:sz="4" w:space="0" w:color="auto"/>
              <w:right w:val="single" w:sz="4" w:space="0" w:color="auto"/>
            </w:tcBorders>
            <w:vAlign w:val="center"/>
          </w:tcPr>
          <w:p w14:paraId="4D190184" w14:textId="77777777" w:rsidR="00995F90" w:rsidRPr="00C02AD6" w:rsidRDefault="00995F90" w:rsidP="00872885">
            <w:pPr>
              <w:jc w:val="both"/>
              <w:rPr>
                <w:rFonts w:ascii="GOST Common" w:hAnsi="GOST Common"/>
                <w:bCs/>
                <w:sz w:val="20"/>
                <w:szCs w:val="20"/>
              </w:rPr>
            </w:pPr>
            <w:r w:rsidRPr="00C02AD6">
              <w:rPr>
                <w:rFonts w:ascii="GOST Common" w:hAnsi="GOST Common"/>
                <w:sz w:val="20"/>
                <w:szCs w:val="20"/>
              </w:rPr>
              <w:t>Зона размещения объектов социального и коммунально-бытового назначения</w:t>
            </w:r>
          </w:p>
        </w:tc>
      </w:tr>
      <w:tr w:rsidR="00072CA1" w:rsidRPr="00C02AD6" w14:paraId="795DCE2F" w14:textId="77777777" w:rsidTr="00DC49FD">
        <w:trPr>
          <w:trHeight w:val="222"/>
          <w:jc w:val="center"/>
        </w:trPr>
        <w:tc>
          <w:tcPr>
            <w:tcW w:w="1863" w:type="pct"/>
            <w:vMerge w:val="restart"/>
            <w:tcBorders>
              <w:top w:val="single" w:sz="4" w:space="0" w:color="auto"/>
              <w:left w:val="single" w:sz="4" w:space="0" w:color="auto"/>
              <w:right w:val="single" w:sz="4" w:space="0" w:color="auto"/>
            </w:tcBorders>
            <w:vAlign w:val="center"/>
          </w:tcPr>
          <w:p w14:paraId="0937A809"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Производственные зоны, зоны инженерной и транспортной инфраструктур (П)</w:t>
            </w:r>
          </w:p>
        </w:tc>
        <w:tc>
          <w:tcPr>
            <w:tcW w:w="522" w:type="pct"/>
            <w:tcBorders>
              <w:top w:val="single" w:sz="4" w:space="0" w:color="auto"/>
              <w:left w:val="single" w:sz="4" w:space="0" w:color="auto"/>
              <w:right w:val="single" w:sz="4" w:space="0" w:color="auto"/>
            </w:tcBorders>
            <w:vAlign w:val="center"/>
          </w:tcPr>
          <w:p w14:paraId="373619FE" w14:textId="77777777" w:rsidR="00872885" w:rsidRPr="00C02AD6" w:rsidRDefault="00872885" w:rsidP="00872885">
            <w:pPr>
              <w:jc w:val="center"/>
              <w:rPr>
                <w:rFonts w:ascii="GOST Common" w:hAnsi="GOST Common"/>
                <w:sz w:val="20"/>
                <w:szCs w:val="20"/>
              </w:rPr>
            </w:pPr>
            <w:proofErr w:type="spellStart"/>
            <w:r w:rsidRPr="00C02AD6">
              <w:rPr>
                <w:rFonts w:ascii="GOST Common" w:hAnsi="GOST Common"/>
                <w:sz w:val="20"/>
                <w:szCs w:val="20"/>
              </w:rPr>
              <w:t>Пп</w:t>
            </w:r>
            <w:proofErr w:type="spellEnd"/>
          </w:p>
        </w:tc>
        <w:tc>
          <w:tcPr>
            <w:tcW w:w="2615" w:type="pct"/>
            <w:tcBorders>
              <w:top w:val="single" w:sz="4" w:space="0" w:color="auto"/>
              <w:left w:val="single" w:sz="4" w:space="0" w:color="auto"/>
              <w:right w:val="single" w:sz="4" w:space="0" w:color="auto"/>
            </w:tcBorders>
            <w:vAlign w:val="center"/>
          </w:tcPr>
          <w:p w14:paraId="318FEC02"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Производственная зона</w:t>
            </w:r>
          </w:p>
        </w:tc>
      </w:tr>
      <w:tr w:rsidR="009E10BE" w:rsidRPr="00C02AD6" w14:paraId="006A9D7F" w14:textId="77777777" w:rsidTr="009E10BE">
        <w:trPr>
          <w:trHeight w:val="297"/>
          <w:jc w:val="center"/>
        </w:trPr>
        <w:tc>
          <w:tcPr>
            <w:tcW w:w="1863" w:type="pct"/>
            <w:vMerge/>
            <w:tcBorders>
              <w:left w:val="single" w:sz="4" w:space="0" w:color="auto"/>
              <w:right w:val="single" w:sz="4" w:space="0" w:color="auto"/>
            </w:tcBorders>
            <w:vAlign w:val="center"/>
          </w:tcPr>
          <w:p w14:paraId="1EBBC987" w14:textId="77777777" w:rsidR="009E10BE" w:rsidRPr="00C02AD6" w:rsidRDefault="009E10BE"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252EFB9D" w14:textId="77777777" w:rsidR="009E10BE" w:rsidRPr="00C02AD6" w:rsidRDefault="009E10BE" w:rsidP="00872885">
            <w:pPr>
              <w:jc w:val="center"/>
              <w:rPr>
                <w:rFonts w:ascii="GOST Common" w:hAnsi="GOST Common"/>
                <w:sz w:val="20"/>
                <w:szCs w:val="20"/>
              </w:rPr>
            </w:pPr>
            <w:r w:rsidRPr="00C02AD6">
              <w:rPr>
                <w:rFonts w:ascii="GOST Common" w:hAnsi="GOST Common"/>
                <w:sz w:val="20"/>
                <w:szCs w:val="20"/>
              </w:rPr>
              <w:t>Пт-1</w:t>
            </w:r>
          </w:p>
        </w:tc>
        <w:tc>
          <w:tcPr>
            <w:tcW w:w="2615" w:type="pct"/>
            <w:tcBorders>
              <w:top w:val="single" w:sz="4" w:space="0" w:color="auto"/>
              <w:left w:val="single" w:sz="4" w:space="0" w:color="auto"/>
              <w:right w:val="single" w:sz="4" w:space="0" w:color="auto"/>
            </w:tcBorders>
            <w:vAlign w:val="center"/>
          </w:tcPr>
          <w:p w14:paraId="16777906" w14:textId="77777777" w:rsidR="009E10BE" w:rsidRPr="00C02AD6" w:rsidRDefault="009E10BE" w:rsidP="00872885">
            <w:pPr>
              <w:jc w:val="both"/>
              <w:rPr>
                <w:rFonts w:ascii="GOST Common" w:hAnsi="GOST Common"/>
                <w:sz w:val="20"/>
                <w:szCs w:val="20"/>
              </w:rPr>
            </w:pPr>
            <w:r w:rsidRPr="00C02AD6">
              <w:rPr>
                <w:rFonts w:ascii="GOST Common" w:hAnsi="GOST Common"/>
                <w:sz w:val="20"/>
                <w:szCs w:val="20"/>
              </w:rPr>
              <w:t>Зона внутреннего транспорта</w:t>
            </w:r>
          </w:p>
        </w:tc>
      </w:tr>
      <w:tr w:rsidR="009E10BE" w:rsidRPr="00C02AD6" w14:paraId="74A97D31" w14:textId="77777777" w:rsidTr="009E10BE">
        <w:trPr>
          <w:trHeight w:val="259"/>
          <w:jc w:val="center"/>
        </w:trPr>
        <w:tc>
          <w:tcPr>
            <w:tcW w:w="1863" w:type="pct"/>
            <w:vMerge/>
            <w:tcBorders>
              <w:left w:val="single" w:sz="4" w:space="0" w:color="auto"/>
              <w:right w:val="single" w:sz="4" w:space="0" w:color="auto"/>
            </w:tcBorders>
            <w:vAlign w:val="center"/>
          </w:tcPr>
          <w:p w14:paraId="12D2D8F8" w14:textId="77777777" w:rsidR="009E10BE" w:rsidRPr="00C02AD6" w:rsidRDefault="009E10BE"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3DDA5678" w14:textId="01235059" w:rsidR="009E10BE" w:rsidRPr="00C02AD6" w:rsidRDefault="009E10BE" w:rsidP="009E10BE">
            <w:pPr>
              <w:jc w:val="center"/>
              <w:rPr>
                <w:rFonts w:ascii="GOST Common" w:hAnsi="GOST Common"/>
                <w:sz w:val="20"/>
                <w:szCs w:val="20"/>
              </w:rPr>
            </w:pPr>
            <w:r w:rsidRPr="00C02AD6">
              <w:rPr>
                <w:rFonts w:ascii="GOST Common" w:hAnsi="GOST Common"/>
                <w:sz w:val="20"/>
                <w:szCs w:val="20"/>
              </w:rPr>
              <w:t>П</w:t>
            </w:r>
            <w:r>
              <w:rPr>
                <w:rFonts w:ascii="GOST Common" w:hAnsi="GOST Common"/>
                <w:sz w:val="20"/>
                <w:szCs w:val="20"/>
              </w:rPr>
              <w:t>и</w:t>
            </w:r>
          </w:p>
        </w:tc>
        <w:tc>
          <w:tcPr>
            <w:tcW w:w="2615" w:type="pct"/>
            <w:tcBorders>
              <w:top w:val="single" w:sz="4" w:space="0" w:color="auto"/>
              <w:left w:val="single" w:sz="4" w:space="0" w:color="auto"/>
              <w:right w:val="single" w:sz="4" w:space="0" w:color="auto"/>
            </w:tcBorders>
            <w:vAlign w:val="center"/>
          </w:tcPr>
          <w:p w14:paraId="7C341228" w14:textId="17BEE212" w:rsidR="009E10BE" w:rsidRPr="00C02AD6" w:rsidRDefault="009E10BE" w:rsidP="00872885">
            <w:pPr>
              <w:jc w:val="both"/>
              <w:rPr>
                <w:rFonts w:ascii="GOST Common" w:hAnsi="GOST Common"/>
                <w:sz w:val="20"/>
                <w:szCs w:val="20"/>
              </w:rPr>
            </w:pPr>
            <w:r w:rsidRPr="00C02AD6">
              <w:rPr>
                <w:rFonts w:ascii="GOST Common" w:hAnsi="GOST Common"/>
                <w:sz w:val="20"/>
                <w:szCs w:val="20"/>
              </w:rPr>
              <w:t>Зона инженерной инфраструктуры</w:t>
            </w:r>
          </w:p>
        </w:tc>
      </w:tr>
      <w:tr w:rsidR="00780361" w:rsidRPr="00C02AD6" w14:paraId="685D49FA" w14:textId="77777777" w:rsidTr="00DC49FD">
        <w:trPr>
          <w:trHeight w:val="192"/>
          <w:jc w:val="center"/>
        </w:trPr>
        <w:tc>
          <w:tcPr>
            <w:tcW w:w="1863" w:type="pct"/>
            <w:vMerge w:val="restart"/>
            <w:tcBorders>
              <w:top w:val="single" w:sz="4" w:space="0" w:color="auto"/>
              <w:left w:val="single" w:sz="4" w:space="0" w:color="auto"/>
              <w:right w:val="single" w:sz="4" w:space="0" w:color="auto"/>
            </w:tcBorders>
            <w:vAlign w:val="center"/>
          </w:tcPr>
          <w:p w14:paraId="06EA8309" w14:textId="77777777" w:rsidR="00780361" w:rsidRPr="00C02AD6" w:rsidRDefault="00780361" w:rsidP="004F1F09">
            <w:pPr>
              <w:jc w:val="center"/>
              <w:rPr>
                <w:rFonts w:ascii="GOST Common" w:hAnsi="GOST Common"/>
                <w:bCs/>
                <w:sz w:val="20"/>
                <w:szCs w:val="20"/>
              </w:rPr>
            </w:pPr>
            <w:r w:rsidRPr="00C02AD6">
              <w:rPr>
                <w:rFonts w:ascii="GOST Common" w:hAnsi="GOST Common"/>
                <w:bCs/>
                <w:sz w:val="20"/>
                <w:szCs w:val="20"/>
              </w:rPr>
              <w:t>Зоны сельскохозяйственного</w:t>
            </w:r>
          </w:p>
          <w:p w14:paraId="6DB1A517" w14:textId="77777777" w:rsidR="00780361" w:rsidRPr="00C02AD6" w:rsidRDefault="00780361" w:rsidP="004F1F09">
            <w:pPr>
              <w:jc w:val="center"/>
              <w:rPr>
                <w:rFonts w:ascii="GOST Common" w:hAnsi="GOST Common"/>
                <w:bCs/>
                <w:sz w:val="20"/>
                <w:szCs w:val="20"/>
              </w:rPr>
            </w:pPr>
            <w:r w:rsidRPr="00C02AD6">
              <w:rPr>
                <w:rFonts w:ascii="GOST Common" w:hAnsi="GOST Common"/>
                <w:bCs/>
                <w:sz w:val="20"/>
                <w:szCs w:val="20"/>
              </w:rPr>
              <w:t>использования (СХ)</w:t>
            </w:r>
          </w:p>
        </w:tc>
        <w:tc>
          <w:tcPr>
            <w:tcW w:w="522" w:type="pct"/>
            <w:tcBorders>
              <w:top w:val="single" w:sz="4" w:space="0" w:color="auto"/>
              <w:left w:val="single" w:sz="4" w:space="0" w:color="auto"/>
              <w:right w:val="single" w:sz="4" w:space="0" w:color="auto"/>
            </w:tcBorders>
            <w:vAlign w:val="center"/>
          </w:tcPr>
          <w:p w14:paraId="531765BB" w14:textId="326CCE74" w:rsidR="00780361" w:rsidRPr="00C02AD6" w:rsidRDefault="00780361" w:rsidP="004F1F09">
            <w:pPr>
              <w:jc w:val="center"/>
              <w:rPr>
                <w:rFonts w:ascii="GOST Common" w:hAnsi="GOST Common"/>
                <w:sz w:val="20"/>
                <w:szCs w:val="20"/>
              </w:rPr>
            </w:pPr>
            <w:r w:rsidRPr="00C02AD6">
              <w:rPr>
                <w:rFonts w:ascii="GOST Common" w:hAnsi="GOST Common"/>
                <w:sz w:val="20"/>
                <w:szCs w:val="20"/>
              </w:rPr>
              <w:t>СХ-1</w:t>
            </w:r>
            <w:r>
              <w:rPr>
                <w:rFonts w:ascii="GOST Common" w:hAnsi="GOST Common"/>
                <w:sz w:val="20"/>
                <w:szCs w:val="20"/>
              </w:rPr>
              <w:t>(1)</w:t>
            </w:r>
          </w:p>
        </w:tc>
        <w:tc>
          <w:tcPr>
            <w:tcW w:w="2615" w:type="pct"/>
            <w:tcBorders>
              <w:top w:val="single" w:sz="4" w:space="0" w:color="auto"/>
              <w:left w:val="single" w:sz="4" w:space="0" w:color="auto"/>
              <w:right w:val="single" w:sz="4" w:space="0" w:color="auto"/>
            </w:tcBorders>
            <w:vAlign w:val="center"/>
          </w:tcPr>
          <w:p w14:paraId="43A692DF" w14:textId="07783985" w:rsidR="00780361" w:rsidRPr="00C02AD6" w:rsidRDefault="00780361" w:rsidP="00995F90">
            <w:pPr>
              <w:jc w:val="both"/>
              <w:rPr>
                <w:rFonts w:ascii="GOST Common" w:hAnsi="GOST Common"/>
                <w:sz w:val="20"/>
                <w:szCs w:val="20"/>
              </w:rPr>
            </w:pPr>
            <w:r w:rsidRPr="00C02AD6">
              <w:rPr>
                <w:rFonts w:ascii="GOST Common" w:hAnsi="GOST Common"/>
                <w:sz w:val="20"/>
                <w:szCs w:val="20"/>
              </w:rPr>
              <w:t>Зона сельскохозяйственн</w:t>
            </w:r>
            <w:r>
              <w:rPr>
                <w:rFonts w:ascii="GOST Common" w:hAnsi="GOST Common"/>
                <w:sz w:val="20"/>
                <w:szCs w:val="20"/>
              </w:rPr>
              <w:t>ых</w:t>
            </w:r>
            <w:r w:rsidRPr="00C02AD6">
              <w:rPr>
                <w:rFonts w:ascii="GOST Common" w:hAnsi="GOST Common"/>
                <w:sz w:val="20"/>
                <w:szCs w:val="20"/>
              </w:rPr>
              <w:t xml:space="preserve"> </w:t>
            </w:r>
            <w:r>
              <w:rPr>
                <w:rFonts w:ascii="GOST Common" w:hAnsi="GOST Common"/>
                <w:sz w:val="20"/>
                <w:szCs w:val="20"/>
              </w:rPr>
              <w:t>угодий</w:t>
            </w:r>
          </w:p>
        </w:tc>
      </w:tr>
      <w:tr w:rsidR="00780361" w:rsidRPr="00C02AD6" w14:paraId="79F4B61C" w14:textId="77777777" w:rsidTr="009E10BE">
        <w:trPr>
          <w:trHeight w:val="295"/>
          <w:jc w:val="center"/>
        </w:trPr>
        <w:tc>
          <w:tcPr>
            <w:tcW w:w="1863" w:type="pct"/>
            <w:vMerge/>
            <w:tcBorders>
              <w:left w:val="single" w:sz="4" w:space="0" w:color="auto"/>
              <w:bottom w:val="single" w:sz="4" w:space="0" w:color="auto"/>
              <w:right w:val="single" w:sz="4" w:space="0" w:color="auto"/>
            </w:tcBorders>
            <w:vAlign w:val="center"/>
          </w:tcPr>
          <w:p w14:paraId="27FAC9F4" w14:textId="77777777" w:rsidR="00780361" w:rsidRPr="00C02AD6" w:rsidRDefault="00780361" w:rsidP="004F1F09">
            <w:pPr>
              <w:jc w:val="center"/>
              <w:rPr>
                <w:rFonts w:ascii="GOST Common" w:hAnsi="GOST Common"/>
                <w:bCs/>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5B226151" w14:textId="38C918DD" w:rsidR="00780361" w:rsidRPr="00C02AD6" w:rsidRDefault="00780361" w:rsidP="00995F90">
            <w:pPr>
              <w:jc w:val="center"/>
              <w:rPr>
                <w:rFonts w:ascii="GOST Common" w:hAnsi="GOST Common"/>
                <w:sz w:val="20"/>
                <w:szCs w:val="20"/>
              </w:rPr>
            </w:pPr>
            <w:r w:rsidRPr="00C02AD6">
              <w:rPr>
                <w:rFonts w:ascii="GOST Common" w:hAnsi="GOST Common"/>
                <w:sz w:val="20"/>
                <w:szCs w:val="20"/>
              </w:rPr>
              <w:t>СХ-1</w:t>
            </w:r>
            <w:r>
              <w:rPr>
                <w:rFonts w:ascii="GOST Common" w:hAnsi="GOST Common"/>
                <w:sz w:val="20"/>
                <w:szCs w:val="20"/>
              </w:rPr>
              <w:t>(2)</w:t>
            </w:r>
          </w:p>
        </w:tc>
        <w:tc>
          <w:tcPr>
            <w:tcW w:w="2615" w:type="pct"/>
            <w:tcBorders>
              <w:top w:val="single" w:sz="4" w:space="0" w:color="auto"/>
              <w:left w:val="single" w:sz="4" w:space="0" w:color="auto"/>
              <w:bottom w:val="single" w:sz="4" w:space="0" w:color="auto"/>
              <w:right w:val="single" w:sz="4" w:space="0" w:color="auto"/>
            </w:tcBorders>
            <w:vAlign w:val="center"/>
          </w:tcPr>
          <w:p w14:paraId="50FC4BCC" w14:textId="5E38BE98" w:rsidR="00780361" w:rsidRPr="00C02AD6" w:rsidRDefault="00780361" w:rsidP="004F1F09">
            <w:pPr>
              <w:jc w:val="both"/>
              <w:rPr>
                <w:rFonts w:ascii="GOST Common" w:hAnsi="GOST Common"/>
                <w:sz w:val="20"/>
                <w:szCs w:val="20"/>
              </w:rPr>
            </w:pPr>
            <w:r w:rsidRPr="00C02AD6">
              <w:rPr>
                <w:rFonts w:ascii="GOST Common" w:hAnsi="GOST Common"/>
                <w:sz w:val="20"/>
                <w:szCs w:val="20"/>
              </w:rPr>
              <w:t>Зона сельскохозяйственн</w:t>
            </w:r>
            <w:r>
              <w:rPr>
                <w:rFonts w:ascii="GOST Common" w:hAnsi="GOST Common"/>
                <w:sz w:val="20"/>
                <w:szCs w:val="20"/>
              </w:rPr>
              <w:t>ых</w:t>
            </w:r>
            <w:r w:rsidRPr="00C02AD6">
              <w:rPr>
                <w:rFonts w:ascii="GOST Common" w:hAnsi="GOST Common"/>
                <w:sz w:val="20"/>
                <w:szCs w:val="20"/>
              </w:rPr>
              <w:t xml:space="preserve"> </w:t>
            </w:r>
            <w:r>
              <w:rPr>
                <w:rFonts w:ascii="GOST Common" w:hAnsi="GOST Common"/>
                <w:sz w:val="20"/>
                <w:szCs w:val="20"/>
              </w:rPr>
              <w:t>угодий</w:t>
            </w:r>
          </w:p>
        </w:tc>
      </w:tr>
      <w:tr w:rsidR="00780361" w:rsidRPr="00C02AD6" w14:paraId="26B000EC" w14:textId="77777777" w:rsidTr="00DC49FD">
        <w:trPr>
          <w:trHeight w:val="70"/>
          <w:jc w:val="center"/>
        </w:trPr>
        <w:tc>
          <w:tcPr>
            <w:tcW w:w="1863" w:type="pct"/>
            <w:vMerge/>
            <w:tcBorders>
              <w:top w:val="single" w:sz="4" w:space="0" w:color="auto"/>
              <w:left w:val="single" w:sz="4" w:space="0" w:color="auto"/>
              <w:right w:val="single" w:sz="4" w:space="0" w:color="auto"/>
            </w:tcBorders>
            <w:vAlign w:val="center"/>
          </w:tcPr>
          <w:p w14:paraId="7D2F41C2" w14:textId="77777777" w:rsidR="00780361" w:rsidRPr="00C02AD6" w:rsidRDefault="00780361" w:rsidP="004F1F09">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18FAAB30" w14:textId="63046901" w:rsidR="00780361" w:rsidRPr="00C02AD6" w:rsidRDefault="00780361" w:rsidP="004F1F09">
            <w:pPr>
              <w:jc w:val="center"/>
              <w:rPr>
                <w:rFonts w:ascii="GOST Common" w:hAnsi="GOST Common"/>
                <w:sz w:val="20"/>
                <w:szCs w:val="20"/>
              </w:rPr>
            </w:pPr>
            <w:r>
              <w:rPr>
                <w:rFonts w:ascii="GOST Common" w:hAnsi="GOST Common"/>
                <w:sz w:val="20"/>
                <w:szCs w:val="20"/>
              </w:rPr>
              <w:t>СХ-2</w:t>
            </w:r>
          </w:p>
        </w:tc>
        <w:tc>
          <w:tcPr>
            <w:tcW w:w="2615" w:type="pct"/>
            <w:tcBorders>
              <w:top w:val="single" w:sz="4" w:space="0" w:color="auto"/>
              <w:left w:val="single" w:sz="4" w:space="0" w:color="auto"/>
              <w:right w:val="single" w:sz="4" w:space="0" w:color="auto"/>
            </w:tcBorders>
            <w:vAlign w:val="center"/>
          </w:tcPr>
          <w:p w14:paraId="6385FFB7" w14:textId="2D9FCCF7" w:rsidR="00780361" w:rsidRPr="00C02AD6" w:rsidRDefault="00780361" w:rsidP="004F1F09">
            <w:pPr>
              <w:jc w:val="both"/>
              <w:rPr>
                <w:rFonts w:ascii="GOST Common" w:hAnsi="GOST Common"/>
                <w:sz w:val="20"/>
                <w:szCs w:val="20"/>
              </w:rPr>
            </w:pPr>
            <w:r w:rsidRPr="00995F90">
              <w:rPr>
                <w:rFonts w:ascii="GOST Common" w:hAnsi="GOST Common"/>
                <w:sz w:val="20"/>
                <w:szCs w:val="20"/>
              </w:rPr>
              <w:t>Производственная зона сельскохозяйственных предприятий</w:t>
            </w:r>
          </w:p>
        </w:tc>
      </w:tr>
      <w:tr w:rsidR="009E10BE" w:rsidRPr="00C02AD6" w14:paraId="68A4B5B0" w14:textId="77777777" w:rsidTr="009E10BE">
        <w:trPr>
          <w:trHeight w:val="363"/>
          <w:jc w:val="center"/>
        </w:trPr>
        <w:tc>
          <w:tcPr>
            <w:tcW w:w="1863" w:type="pct"/>
            <w:tcBorders>
              <w:top w:val="single" w:sz="4" w:space="0" w:color="auto"/>
              <w:left w:val="single" w:sz="4" w:space="0" w:color="auto"/>
              <w:right w:val="single" w:sz="4" w:space="0" w:color="auto"/>
            </w:tcBorders>
            <w:vAlign w:val="center"/>
          </w:tcPr>
          <w:p w14:paraId="5DEBFB46" w14:textId="77777777" w:rsidR="009E10BE" w:rsidRPr="00C02AD6" w:rsidRDefault="009E10BE" w:rsidP="004F1F09">
            <w:pPr>
              <w:jc w:val="center"/>
              <w:rPr>
                <w:rFonts w:ascii="GOST Common" w:hAnsi="GOST Common"/>
                <w:bCs/>
                <w:sz w:val="20"/>
                <w:szCs w:val="20"/>
              </w:rPr>
            </w:pPr>
            <w:r w:rsidRPr="00C02AD6">
              <w:rPr>
                <w:rFonts w:ascii="GOST Common" w:hAnsi="GOST Common"/>
                <w:bCs/>
                <w:sz w:val="20"/>
                <w:szCs w:val="20"/>
              </w:rPr>
              <w:t>Зоны рекреационного назначения (Р)</w:t>
            </w:r>
          </w:p>
        </w:tc>
        <w:tc>
          <w:tcPr>
            <w:tcW w:w="522" w:type="pct"/>
            <w:tcBorders>
              <w:top w:val="single" w:sz="4" w:space="0" w:color="auto"/>
              <w:left w:val="single" w:sz="4" w:space="0" w:color="auto"/>
              <w:right w:val="single" w:sz="4" w:space="0" w:color="auto"/>
            </w:tcBorders>
            <w:vAlign w:val="center"/>
          </w:tcPr>
          <w:p w14:paraId="41138525" w14:textId="40C1E96C" w:rsidR="009E10BE" w:rsidRPr="00C02AD6" w:rsidRDefault="009E10BE" w:rsidP="00780361">
            <w:pPr>
              <w:jc w:val="center"/>
              <w:rPr>
                <w:rFonts w:ascii="GOST Common" w:hAnsi="GOST Common"/>
                <w:sz w:val="20"/>
                <w:szCs w:val="20"/>
              </w:rPr>
            </w:pPr>
            <w:r>
              <w:rPr>
                <w:rFonts w:ascii="GOST Common" w:hAnsi="GOST Common"/>
                <w:sz w:val="20"/>
                <w:szCs w:val="20"/>
              </w:rPr>
              <w:t>Р-1</w:t>
            </w:r>
          </w:p>
        </w:tc>
        <w:tc>
          <w:tcPr>
            <w:tcW w:w="2615" w:type="pct"/>
            <w:tcBorders>
              <w:top w:val="single" w:sz="4" w:space="0" w:color="auto"/>
              <w:left w:val="single" w:sz="4" w:space="0" w:color="auto"/>
              <w:right w:val="single" w:sz="4" w:space="0" w:color="auto"/>
            </w:tcBorders>
            <w:vAlign w:val="center"/>
          </w:tcPr>
          <w:p w14:paraId="24E7B8AE" w14:textId="25866E5E" w:rsidR="009E10BE" w:rsidRPr="00C02AD6" w:rsidRDefault="009E10BE" w:rsidP="00780361">
            <w:pPr>
              <w:jc w:val="both"/>
              <w:rPr>
                <w:rFonts w:ascii="GOST Common" w:hAnsi="GOST Common"/>
                <w:sz w:val="20"/>
                <w:szCs w:val="20"/>
              </w:rPr>
            </w:pPr>
            <w:r w:rsidRPr="00780361">
              <w:rPr>
                <w:rFonts w:ascii="GOST Common" w:hAnsi="GOST Common"/>
                <w:bCs/>
                <w:sz w:val="20"/>
                <w:szCs w:val="20"/>
              </w:rPr>
              <w:t>Зона озелененных территорий общего пользования</w:t>
            </w:r>
          </w:p>
        </w:tc>
      </w:tr>
      <w:tr w:rsidR="00780361" w:rsidRPr="00C02AD6" w14:paraId="6B74F2AA" w14:textId="77777777" w:rsidTr="00DC49FD">
        <w:trPr>
          <w:trHeight w:val="237"/>
          <w:jc w:val="center"/>
        </w:trPr>
        <w:tc>
          <w:tcPr>
            <w:tcW w:w="1863" w:type="pct"/>
            <w:vMerge w:val="restart"/>
            <w:tcBorders>
              <w:top w:val="single" w:sz="4" w:space="0" w:color="auto"/>
              <w:left w:val="single" w:sz="4" w:space="0" w:color="auto"/>
              <w:bottom w:val="single" w:sz="4" w:space="0" w:color="auto"/>
              <w:right w:val="single" w:sz="4" w:space="0" w:color="auto"/>
            </w:tcBorders>
            <w:vAlign w:val="center"/>
          </w:tcPr>
          <w:p w14:paraId="11DB0FE9" w14:textId="77777777" w:rsidR="00780361" w:rsidRPr="00C02AD6" w:rsidRDefault="00780361" w:rsidP="00780361">
            <w:pPr>
              <w:jc w:val="center"/>
              <w:rPr>
                <w:rFonts w:ascii="GOST Common" w:eastAsia="MS Mincho" w:hAnsi="GOST Common"/>
                <w:sz w:val="20"/>
                <w:szCs w:val="20"/>
              </w:rPr>
            </w:pPr>
            <w:r w:rsidRPr="00C02AD6">
              <w:rPr>
                <w:rFonts w:ascii="GOST Common" w:eastAsia="MS Mincho" w:hAnsi="GOST Common"/>
                <w:sz w:val="20"/>
                <w:szCs w:val="20"/>
              </w:rPr>
              <w:t>Зоны специального назначения (СН)</w:t>
            </w:r>
          </w:p>
        </w:tc>
        <w:tc>
          <w:tcPr>
            <w:tcW w:w="522" w:type="pct"/>
            <w:tcBorders>
              <w:top w:val="single" w:sz="4" w:space="0" w:color="auto"/>
              <w:left w:val="single" w:sz="4" w:space="0" w:color="auto"/>
              <w:bottom w:val="single" w:sz="4" w:space="0" w:color="auto"/>
              <w:right w:val="single" w:sz="4" w:space="0" w:color="auto"/>
            </w:tcBorders>
            <w:vAlign w:val="center"/>
          </w:tcPr>
          <w:p w14:paraId="1BFE117F" w14:textId="77777777" w:rsidR="00780361" w:rsidRPr="00C02AD6" w:rsidRDefault="00780361" w:rsidP="00780361">
            <w:pPr>
              <w:jc w:val="center"/>
              <w:rPr>
                <w:rFonts w:ascii="GOST Common" w:hAnsi="GOST Common"/>
                <w:sz w:val="20"/>
                <w:szCs w:val="20"/>
              </w:rPr>
            </w:pPr>
            <w:r w:rsidRPr="00C02AD6">
              <w:rPr>
                <w:rFonts w:ascii="GOST Common" w:hAnsi="GOST Common"/>
                <w:sz w:val="20"/>
                <w:szCs w:val="20"/>
              </w:rPr>
              <w:t>СН-1</w:t>
            </w:r>
          </w:p>
        </w:tc>
        <w:tc>
          <w:tcPr>
            <w:tcW w:w="2615" w:type="pct"/>
            <w:tcBorders>
              <w:top w:val="single" w:sz="4" w:space="0" w:color="auto"/>
              <w:left w:val="single" w:sz="4" w:space="0" w:color="auto"/>
              <w:bottom w:val="single" w:sz="4" w:space="0" w:color="auto"/>
              <w:right w:val="single" w:sz="4" w:space="0" w:color="auto"/>
            </w:tcBorders>
            <w:vAlign w:val="center"/>
          </w:tcPr>
          <w:p w14:paraId="7CF20349" w14:textId="389AC5A3" w:rsidR="00780361" w:rsidRPr="00C02AD6" w:rsidRDefault="00780361" w:rsidP="00780361">
            <w:pPr>
              <w:jc w:val="both"/>
              <w:rPr>
                <w:rFonts w:ascii="GOST Common" w:hAnsi="GOST Common"/>
                <w:sz w:val="20"/>
                <w:szCs w:val="20"/>
              </w:rPr>
            </w:pPr>
            <w:r>
              <w:rPr>
                <w:rFonts w:ascii="GOST Common" w:hAnsi="GOST Common"/>
                <w:sz w:val="20"/>
                <w:szCs w:val="20"/>
              </w:rPr>
              <w:t>Зона кладбищ</w:t>
            </w:r>
          </w:p>
        </w:tc>
      </w:tr>
      <w:tr w:rsidR="00780361" w:rsidRPr="00C02AD6" w14:paraId="4AEDBAE1" w14:textId="77777777" w:rsidTr="00DC49FD">
        <w:trPr>
          <w:trHeight w:val="290"/>
          <w:jc w:val="center"/>
        </w:trPr>
        <w:tc>
          <w:tcPr>
            <w:tcW w:w="1863" w:type="pct"/>
            <w:vMerge/>
            <w:tcBorders>
              <w:left w:val="single" w:sz="4" w:space="0" w:color="auto"/>
              <w:bottom w:val="single" w:sz="4" w:space="0" w:color="auto"/>
              <w:right w:val="single" w:sz="4" w:space="0" w:color="auto"/>
            </w:tcBorders>
            <w:vAlign w:val="center"/>
          </w:tcPr>
          <w:p w14:paraId="008E5A60" w14:textId="77777777" w:rsidR="00780361" w:rsidRPr="00C02AD6" w:rsidRDefault="00780361" w:rsidP="00780361">
            <w:pPr>
              <w:jc w:val="center"/>
              <w:rPr>
                <w:rFonts w:ascii="GOST Common" w:eastAsia="MS Mincho" w:hAnsi="GOST Common"/>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702DB6AA" w14:textId="77777777" w:rsidR="00780361" w:rsidRPr="00C02AD6" w:rsidRDefault="00780361" w:rsidP="00780361">
            <w:pPr>
              <w:jc w:val="center"/>
              <w:rPr>
                <w:rFonts w:ascii="GOST Common" w:hAnsi="GOST Common"/>
                <w:sz w:val="20"/>
                <w:szCs w:val="20"/>
              </w:rPr>
            </w:pPr>
            <w:r w:rsidRPr="00C02AD6">
              <w:rPr>
                <w:rFonts w:ascii="GOST Common" w:hAnsi="GOST Common"/>
                <w:sz w:val="20"/>
                <w:szCs w:val="20"/>
              </w:rPr>
              <w:t>СН-2</w:t>
            </w:r>
          </w:p>
        </w:tc>
        <w:tc>
          <w:tcPr>
            <w:tcW w:w="2615" w:type="pct"/>
            <w:tcBorders>
              <w:top w:val="single" w:sz="4" w:space="0" w:color="auto"/>
              <w:left w:val="single" w:sz="4" w:space="0" w:color="auto"/>
              <w:bottom w:val="single" w:sz="4" w:space="0" w:color="auto"/>
              <w:right w:val="single" w:sz="4" w:space="0" w:color="auto"/>
            </w:tcBorders>
            <w:vAlign w:val="center"/>
          </w:tcPr>
          <w:p w14:paraId="24C594E4" w14:textId="77777777" w:rsidR="00780361" w:rsidRPr="00C02AD6" w:rsidRDefault="00780361" w:rsidP="00780361">
            <w:pPr>
              <w:jc w:val="both"/>
              <w:rPr>
                <w:rFonts w:ascii="GOST Common" w:hAnsi="GOST Common"/>
                <w:sz w:val="20"/>
                <w:szCs w:val="20"/>
              </w:rPr>
            </w:pPr>
            <w:r w:rsidRPr="00C02AD6">
              <w:rPr>
                <w:rFonts w:ascii="GOST Common" w:hAnsi="GOST Common"/>
                <w:sz w:val="20"/>
                <w:szCs w:val="20"/>
              </w:rPr>
              <w:t>Зона складирования и захоронения отходов</w:t>
            </w:r>
          </w:p>
        </w:tc>
      </w:tr>
    </w:tbl>
    <w:p w14:paraId="5FFCE0B2" w14:textId="77777777" w:rsidR="00F441CC" w:rsidRPr="00C02AD6" w:rsidRDefault="00F441CC" w:rsidP="007A77D3">
      <w:pPr>
        <w:pStyle w:val="2"/>
        <w:tabs>
          <w:tab w:val="clear" w:pos="576"/>
        </w:tabs>
        <w:ind w:left="0" w:firstLine="709"/>
        <w:rPr>
          <w:rFonts w:ascii="GOST Common" w:hAnsi="GOST Common" w:cs="Times New Roman"/>
          <w:i w:val="0"/>
          <w:lang w:eastAsia="ru-RU"/>
        </w:rPr>
      </w:pPr>
      <w:bookmarkStart w:id="25" w:name="_Toc122447047"/>
      <w:r w:rsidRPr="00C02AD6">
        <w:rPr>
          <w:rFonts w:ascii="GOST Common" w:hAnsi="GOST Common" w:cs="Times New Roman"/>
          <w:i w:val="0"/>
          <w:lang w:eastAsia="ru-RU"/>
        </w:rPr>
        <w:t>Статья 8. Виды зон с особыми условиями использования территории</w:t>
      </w:r>
      <w:bookmarkEnd w:id="25"/>
    </w:p>
    <w:p w14:paraId="0344F0D9" w14:textId="77777777" w:rsidR="00E84B66" w:rsidRPr="00C02AD6" w:rsidRDefault="00E84B66" w:rsidP="00FA6D48">
      <w:pPr>
        <w:pStyle w:val="af3"/>
        <w:widowControl w:val="0"/>
        <w:tabs>
          <w:tab w:val="left" w:pos="720"/>
        </w:tabs>
        <w:ind w:firstLine="709"/>
        <w:jc w:val="both"/>
        <w:rPr>
          <w:rFonts w:ascii="GOST Common" w:hAnsi="GOST Common"/>
          <w:sz w:val="28"/>
        </w:rPr>
      </w:pPr>
      <w:r w:rsidRPr="00C02AD6">
        <w:rPr>
          <w:rFonts w:ascii="GOST Common" w:hAnsi="GOST Common"/>
          <w:sz w:val="28"/>
        </w:rPr>
        <w:t>1.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14:paraId="04A98159" w14:textId="281D1869" w:rsidR="006A7BB7" w:rsidRPr="006A7BB7" w:rsidRDefault="006A7BB7" w:rsidP="006A7BB7">
      <w:pPr>
        <w:numPr>
          <w:ilvl w:val="0"/>
          <w:numId w:val="16"/>
        </w:numPr>
        <w:tabs>
          <w:tab w:val="left" w:pos="1134"/>
        </w:tabs>
        <w:ind w:left="0" w:firstLine="709"/>
        <w:jc w:val="both"/>
        <w:rPr>
          <w:rFonts w:ascii="GOST Common" w:hAnsi="GOST Common"/>
          <w:sz w:val="28"/>
        </w:rPr>
      </w:pPr>
      <w:r w:rsidRPr="006A7BB7">
        <w:rPr>
          <w:rFonts w:ascii="GOST Common" w:hAnsi="GOST Common"/>
          <w:sz w:val="28"/>
        </w:rPr>
        <w:t>охранные зоны объектов инженерной инфраструктур</w:t>
      </w:r>
      <w:r w:rsidR="009E10BE">
        <w:rPr>
          <w:rFonts w:ascii="GOST Common" w:hAnsi="GOST Common"/>
          <w:sz w:val="28"/>
        </w:rPr>
        <w:t>ы</w:t>
      </w:r>
      <w:r w:rsidRPr="006A7BB7">
        <w:rPr>
          <w:rFonts w:ascii="GOST Common" w:hAnsi="GOST Common"/>
          <w:sz w:val="28"/>
        </w:rPr>
        <w:t>;</w:t>
      </w:r>
    </w:p>
    <w:p w14:paraId="0A10D719" w14:textId="0425103C" w:rsidR="00E84B66" w:rsidRDefault="0027421A" w:rsidP="00FA6D48">
      <w:pPr>
        <w:numPr>
          <w:ilvl w:val="0"/>
          <w:numId w:val="16"/>
        </w:numPr>
        <w:tabs>
          <w:tab w:val="left" w:pos="1134"/>
        </w:tabs>
        <w:ind w:left="0" w:firstLine="709"/>
        <w:jc w:val="both"/>
        <w:rPr>
          <w:rFonts w:ascii="GOST Common" w:hAnsi="GOST Common"/>
          <w:sz w:val="28"/>
        </w:rPr>
      </w:pPr>
      <w:r w:rsidRPr="00C02AD6">
        <w:rPr>
          <w:rFonts w:ascii="GOST Common" w:hAnsi="GOST Common"/>
          <w:sz w:val="28"/>
        </w:rPr>
        <w:t>защитная зона объектов культурного наследия</w:t>
      </w:r>
      <w:r w:rsidR="00E84B66" w:rsidRPr="00C02AD6">
        <w:rPr>
          <w:rFonts w:ascii="GOST Common" w:hAnsi="GOST Common"/>
          <w:sz w:val="28"/>
        </w:rPr>
        <w:t>;</w:t>
      </w:r>
    </w:p>
    <w:p w14:paraId="6840D52D" w14:textId="77777777" w:rsidR="000356CB" w:rsidRPr="000356CB" w:rsidRDefault="000356CB" w:rsidP="000356CB">
      <w:pPr>
        <w:numPr>
          <w:ilvl w:val="0"/>
          <w:numId w:val="16"/>
        </w:numPr>
        <w:tabs>
          <w:tab w:val="left" w:pos="1134"/>
        </w:tabs>
        <w:spacing w:line="276" w:lineRule="auto"/>
        <w:ind w:left="0" w:firstLine="709"/>
        <w:jc w:val="both"/>
        <w:rPr>
          <w:rFonts w:ascii="GOST Common" w:hAnsi="GOST Common" w:cs="Arial"/>
          <w:sz w:val="28"/>
        </w:rPr>
      </w:pPr>
      <w:r w:rsidRPr="000356CB">
        <w:rPr>
          <w:rFonts w:ascii="GOST Common" w:hAnsi="GOST Common" w:cs="Arial"/>
          <w:sz w:val="28"/>
        </w:rPr>
        <w:t>водоохранная зона, прибрежная защитная полоса (в том числе береговая полоса);</w:t>
      </w:r>
    </w:p>
    <w:p w14:paraId="472C2E83" w14:textId="130EB1DC" w:rsidR="009E10BE" w:rsidRPr="001B0FD6" w:rsidRDefault="009E10BE" w:rsidP="009E10BE">
      <w:pPr>
        <w:numPr>
          <w:ilvl w:val="0"/>
          <w:numId w:val="16"/>
        </w:numPr>
        <w:tabs>
          <w:tab w:val="left" w:pos="1134"/>
        </w:tabs>
        <w:ind w:left="0" w:firstLine="709"/>
        <w:jc w:val="both"/>
        <w:rPr>
          <w:rFonts w:ascii="GOST Common" w:hAnsi="GOST Common"/>
          <w:sz w:val="28"/>
        </w:rPr>
      </w:pPr>
      <w:r>
        <w:rPr>
          <w:rFonts w:ascii="GOST Common" w:hAnsi="GOST Common"/>
          <w:sz w:val="28"/>
        </w:rPr>
        <w:t>территория государственного природного заказника</w:t>
      </w:r>
      <w:r w:rsidR="002C4FC8">
        <w:rPr>
          <w:rFonts w:ascii="GOST Common" w:hAnsi="GOST Common"/>
          <w:sz w:val="28"/>
        </w:rPr>
        <w:t xml:space="preserve"> </w:t>
      </w:r>
      <w:r w:rsidR="002C4FC8" w:rsidRPr="002C4FC8">
        <w:rPr>
          <w:rFonts w:ascii="GOST Common" w:hAnsi="GOST Common"/>
          <w:sz w:val="28"/>
        </w:rPr>
        <w:t xml:space="preserve">краевого значения "Мамонтовский" имени А.Ф. </w:t>
      </w:r>
      <w:proofErr w:type="spellStart"/>
      <w:r w:rsidR="002C4FC8" w:rsidRPr="002C4FC8">
        <w:rPr>
          <w:rFonts w:ascii="GOST Common" w:hAnsi="GOST Common"/>
          <w:sz w:val="28"/>
        </w:rPr>
        <w:t>Кочегарова</w:t>
      </w:r>
      <w:proofErr w:type="spellEnd"/>
      <w:r>
        <w:rPr>
          <w:rFonts w:ascii="GOST Common" w:hAnsi="GOST Common"/>
          <w:sz w:val="28"/>
        </w:rPr>
        <w:t>.</w:t>
      </w:r>
    </w:p>
    <w:p w14:paraId="21E142C4" w14:textId="0934AD1B" w:rsidR="00E84B66" w:rsidRPr="00C02AD6" w:rsidRDefault="00E84B66" w:rsidP="00FA6D48">
      <w:pPr>
        <w:widowControl w:val="0"/>
        <w:ind w:firstLine="709"/>
        <w:jc w:val="both"/>
        <w:rPr>
          <w:rFonts w:ascii="GOST Common" w:hAnsi="GOST Common"/>
          <w:sz w:val="28"/>
        </w:rPr>
      </w:pPr>
      <w:r w:rsidRPr="00C02AD6">
        <w:rPr>
          <w:rFonts w:ascii="GOST Common" w:hAnsi="GOST Common"/>
          <w:sz w:val="28"/>
        </w:rPr>
        <w:t xml:space="preserve">2. Конкретный состав и содержание ограничений на использование территории устанавливается законодательством и нормативно–правовыми </w:t>
      </w:r>
      <w:r w:rsidRPr="00C02AD6">
        <w:rPr>
          <w:rFonts w:ascii="GOST Common" w:hAnsi="GOST Common"/>
          <w:sz w:val="28"/>
        </w:rPr>
        <w:lastRenderedPageBreak/>
        <w:t xml:space="preserve">актами Российской Федерации, </w:t>
      </w:r>
      <w:r w:rsidR="000535E9" w:rsidRPr="00C02AD6">
        <w:rPr>
          <w:rFonts w:ascii="GOST Common" w:hAnsi="GOST Common"/>
          <w:sz w:val="28"/>
        </w:rPr>
        <w:t>Алтайского края</w:t>
      </w:r>
      <w:r w:rsidRPr="00C02AD6">
        <w:rPr>
          <w:rFonts w:ascii="GOST Common" w:hAnsi="GOST Common"/>
          <w:sz w:val="28"/>
        </w:rPr>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6A5DC2">
        <w:rPr>
          <w:rFonts w:ascii="GOST Common" w:hAnsi="GOST Common"/>
          <w:sz w:val="28"/>
        </w:rPr>
        <w:t xml:space="preserve"> (</w:t>
      </w:r>
      <w:r w:rsidR="0027421A">
        <w:rPr>
          <w:rFonts w:ascii="GOST Common" w:hAnsi="GOST Common"/>
          <w:sz w:val="28"/>
        </w:rPr>
        <w:t>т</w:t>
      </w:r>
      <w:r w:rsidR="006A5DC2">
        <w:rPr>
          <w:rFonts w:ascii="GOST Common" w:hAnsi="GOST Common"/>
          <w:sz w:val="28"/>
        </w:rPr>
        <w:t>аблица 2)</w:t>
      </w:r>
      <w:r w:rsidRPr="00C02AD6">
        <w:rPr>
          <w:rFonts w:ascii="GOST Common" w:hAnsi="GOST Common"/>
          <w:sz w:val="28"/>
        </w:rPr>
        <w:t xml:space="preserve">. </w:t>
      </w:r>
    </w:p>
    <w:p w14:paraId="59CB2CAC" w14:textId="47F76A6A" w:rsidR="00E84B66" w:rsidRPr="00C02AD6" w:rsidRDefault="00E84B66" w:rsidP="00FA6D48">
      <w:pPr>
        <w:keepNext/>
        <w:keepLines/>
        <w:ind w:firstLine="709"/>
        <w:jc w:val="both"/>
        <w:rPr>
          <w:rFonts w:ascii="GOST Common" w:hAnsi="GOST Common"/>
          <w:sz w:val="28"/>
        </w:rPr>
      </w:pPr>
      <w:r w:rsidRPr="00C02AD6">
        <w:rPr>
          <w:rFonts w:ascii="GOST Common" w:hAnsi="GOST Common"/>
          <w:sz w:val="28"/>
        </w:rPr>
        <w:t xml:space="preserve">3. На карте </w:t>
      </w:r>
      <w:r w:rsidR="003906F1" w:rsidRPr="00C02AD6">
        <w:rPr>
          <w:rFonts w:ascii="GOST Common" w:hAnsi="GOST Common"/>
          <w:sz w:val="28"/>
        </w:rPr>
        <w:t>градостроительного зонирования</w:t>
      </w:r>
      <w:r w:rsidRPr="00C02AD6">
        <w:rPr>
          <w:rFonts w:ascii="GOST Common" w:hAnsi="GOST Common"/>
          <w:sz w:val="28"/>
        </w:rPr>
        <w:t xml:space="preserve"> МО </w:t>
      </w:r>
      <w:proofErr w:type="spellStart"/>
      <w:r w:rsidR="009E10BE">
        <w:rPr>
          <w:rFonts w:ascii="GOST Common" w:hAnsi="GOST Common"/>
          <w:sz w:val="28"/>
        </w:rPr>
        <w:t>Сусловский</w:t>
      </w:r>
      <w:proofErr w:type="spellEnd"/>
      <w:r w:rsidR="009E10BE">
        <w:rPr>
          <w:rFonts w:ascii="GOST Common" w:hAnsi="GOST Common"/>
          <w:sz w:val="28"/>
        </w:rPr>
        <w:t xml:space="preserve"> </w:t>
      </w:r>
      <w:r w:rsidR="003906F1" w:rsidRPr="00C02AD6">
        <w:rPr>
          <w:rFonts w:ascii="GOST Common" w:hAnsi="GOST Common"/>
          <w:sz w:val="28"/>
        </w:rPr>
        <w:t xml:space="preserve">сельсовет </w:t>
      </w:r>
      <w:r w:rsidRPr="00C02AD6">
        <w:rPr>
          <w:rFonts w:ascii="GOST Common" w:hAnsi="GOST Common"/>
          <w:sz w:val="28"/>
        </w:rPr>
        <w:t xml:space="preserve">отражены следующие параметры зон с особыми условиями использования территории: </w:t>
      </w:r>
    </w:p>
    <w:p w14:paraId="627DA9A9" w14:textId="2C54FBC0" w:rsidR="00E84B66" w:rsidRPr="007411A2" w:rsidRDefault="00E84B66" w:rsidP="000356CB">
      <w:pPr>
        <w:numPr>
          <w:ilvl w:val="0"/>
          <w:numId w:val="17"/>
        </w:numPr>
        <w:tabs>
          <w:tab w:val="left" w:pos="993"/>
        </w:tabs>
        <w:ind w:left="0" w:firstLine="709"/>
        <w:jc w:val="both"/>
        <w:rPr>
          <w:rFonts w:ascii="GOST Common" w:hAnsi="GOST Common"/>
          <w:sz w:val="28"/>
        </w:rPr>
      </w:pPr>
      <w:r w:rsidRPr="007411A2">
        <w:rPr>
          <w:rFonts w:ascii="GOST Common" w:hAnsi="GOST Common"/>
          <w:sz w:val="28"/>
        </w:rPr>
        <w:t xml:space="preserve">охранная зона линии электропередачи напряжением 10 </w:t>
      </w:r>
      <w:proofErr w:type="spellStart"/>
      <w:r w:rsidRPr="007411A2">
        <w:rPr>
          <w:rFonts w:ascii="GOST Common" w:hAnsi="GOST Common"/>
          <w:sz w:val="28"/>
        </w:rPr>
        <w:t>кВ</w:t>
      </w:r>
      <w:proofErr w:type="spellEnd"/>
      <w:r w:rsidRPr="007411A2">
        <w:rPr>
          <w:rFonts w:ascii="GOST Common" w:hAnsi="GOST Common"/>
          <w:sz w:val="28"/>
        </w:rPr>
        <w:t xml:space="preserve"> составляет 10 м от проекции на землю от крайних фазных проводов в направлении, перпендикулярном к линиям электропередач</w:t>
      </w:r>
      <w:r w:rsidR="0057135E" w:rsidRPr="007411A2">
        <w:rPr>
          <w:rFonts w:ascii="GOST Common" w:hAnsi="GOST Common"/>
          <w:sz w:val="28"/>
        </w:rPr>
        <w:t xml:space="preserve"> (сведения о границах охранной зоны внесены в ЕГРН – </w:t>
      </w:r>
      <w:r w:rsidR="009B2D33" w:rsidRPr="007411A2">
        <w:rPr>
          <w:rFonts w:ascii="GOST Common" w:hAnsi="GOST Common"/>
          <w:sz w:val="28"/>
        </w:rPr>
        <w:t>реестровы</w:t>
      </w:r>
      <w:r w:rsidR="00EF3DF8" w:rsidRPr="007411A2">
        <w:rPr>
          <w:rFonts w:ascii="GOST Common" w:hAnsi="GOST Common"/>
          <w:sz w:val="28"/>
        </w:rPr>
        <w:t>й</w:t>
      </w:r>
      <w:r w:rsidR="009B2D33" w:rsidRPr="007411A2">
        <w:rPr>
          <w:rFonts w:ascii="GOST Common" w:hAnsi="GOST Common"/>
          <w:sz w:val="28"/>
        </w:rPr>
        <w:t xml:space="preserve"> номер </w:t>
      </w:r>
      <w:r w:rsidR="005D3D67" w:rsidRPr="007411A2">
        <w:rPr>
          <w:rFonts w:ascii="GOST Common" w:hAnsi="GOST Common"/>
          <w:sz w:val="28"/>
        </w:rPr>
        <w:t>22:27-6.260</w:t>
      </w:r>
      <w:r w:rsidR="00EF3DF8" w:rsidRPr="007411A2">
        <w:rPr>
          <w:rFonts w:ascii="GOST Common" w:hAnsi="GOST Common"/>
          <w:sz w:val="28"/>
        </w:rPr>
        <w:t>)</w:t>
      </w:r>
      <w:r w:rsidRPr="007411A2">
        <w:rPr>
          <w:rFonts w:ascii="GOST Common" w:hAnsi="GOST Common"/>
          <w:sz w:val="28"/>
        </w:rPr>
        <w:t>;</w:t>
      </w:r>
    </w:p>
    <w:p w14:paraId="54C03194" w14:textId="16EAEFB9" w:rsidR="00E84B66" w:rsidRPr="007411A2" w:rsidRDefault="006A7BB7" w:rsidP="000356CB">
      <w:pPr>
        <w:tabs>
          <w:tab w:val="left" w:pos="993"/>
        </w:tabs>
        <w:ind w:firstLine="709"/>
        <w:jc w:val="both"/>
        <w:rPr>
          <w:rFonts w:ascii="GOST Common" w:hAnsi="GOST Common"/>
          <w:sz w:val="28"/>
        </w:rPr>
      </w:pPr>
      <w:r w:rsidRPr="007411A2">
        <w:rPr>
          <w:rFonts w:ascii="GOST Common" w:hAnsi="GOST Common"/>
          <w:sz w:val="28"/>
        </w:rPr>
        <w:t xml:space="preserve">- </w:t>
      </w:r>
      <w:r w:rsidR="000356CB">
        <w:rPr>
          <w:rFonts w:ascii="GOST Common" w:hAnsi="GOST Common"/>
          <w:sz w:val="28"/>
        </w:rPr>
        <w:t>о</w:t>
      </w:r>
      <w:r w:rsidR="000356CB" w:rsidRPr="000356CB">
        <w:rPr>
          <w:rFonts w:ascii="GOST Common" w:hAnsi="GOST Common"/>
          <w:sz w:val="28"/>
        </w:rPr>
        <w:t xml:space="preserve">хранная зона ВОЛС ПАО "Ростелеком" в Мамонтовском районе, участок </w:t>
      </w:r>
      <w:proofErr w:type="spellStart"/>
      <w:r w:rsidR="000356CB" w:rsidRPr="000356CB">
        <w:rPr>
          <w:rFonts w:ascii="GOST Common" w:hAnsi="GOST Common"/>
          <w:sz w:val="28"/>
        </w:rPr>
        <w:t>с.Суслово-с.Крестьянка</w:t>
      </w:r>
      <w:proofErr w:type="spellEnd"/>
      <w:r w:rsidR="000356CB" w:rsidRPr="000356CB">
        <w:rPr>
          <w:rFonts w:ascii="GOST Common" w:hAnsi="GOST Common"/>
          <w:sz w:val="28"/>
        </w:rPr>
        <w:t xml:space="preserve"> по проекту "Подключение больниц и поликлиник к сети Интернет в Алтайском крае в 2018 году"</w:t>
      </w:r>
      <w:r w:rsidR="00675DF8" w:rsidRPr="007411A2">
        <w:rPr>
          <w:rFonts w:ascii="GOST Common" w:hAnsi="GOST Common"/>
          <w:sz w:val="28"/>
        </w:rPr>
        <w:t xml:space="preserve"> не менее 2 </w:t>
      </w:r>
      <w:r w:rsidR="00E84B66" w:rsidRPr="007411A2">
        <w:rPr>
          <w:rFonts w:ascii="GOST Common" w:hAnsi="GOST Common"/>
          <w:sz w:val="28"/>
        </w:rPr>
        <w:t>м по обе стороны от объекта</w:t>
      </w:r>
      <w:r w:rsidR="005813C2" w:rsidRPr="007411A2">
        <w:rPr>
          <w:rFonts w:ascii="GOST Common" w:hAnsi="GOST Common"/>
          <w:sz w:val="28"/>
        </w:rPr>
        <w:t xml:space="preserve"> </w:t>
      </w:r>
      <w:r w:rsidR="009B2D33" w:rsidRPr="007411A2">
        <w:rPr>
          <w:rFonts w:ascii="GOST Common" w:hAnsi="GOST Common"/>
          <w:sz w:val="28"/>
        </w:rPr>
        <w:t>(сведения о границ</w:t>
      </w:r>
      <w:r w:rsidR="000356CB">
        <w:rPr>
          <w:rFonts w:ascii="GOST Common" w:hAnsi="GOST Common"/>
          <w:sz w:val="28"/>
        </w:rPr>
        <w:t>е</w:t>
      </w:r>
      <w:r w:rsidR="009B2D33" w:rsidRPr="007411A2">
        <w:rPr>
          <w:rFonts w:ascii="GOST Common" w:hAnsi="GOST Common"/>
          <w:sz w:val="28"/>
        </w:rPr>
        <w:t xml:space="preserve"> охранной зоны внесены в ЕГРН – реестровы</w:t>
      </w:r>
      <w:r w:rsidRPr="007411A2">
        <w:rPr>
          <w:rFonts w:ascii="GOST Common" w:hAnsi="GOST Common"/>
          <w:sz w:val="28"/>
        </w:rPr>
        <w:t>й</w:t>
      </w:r>
      <w:r w:rsidR="009B2D33" w:rsidRPr="007411A2">
        <w:rPr>
          <w:rFonts w:ascii="GOST Common" w:hAnsi="GOST Common"/>
          <w:sz w:val="28"/>
        </w:rPr>
        <w:t xml:space="preserve"> номер </w:t>
      </w:r>
      <w:r w:rsidR="00EF3DF8" w:rsidRPr="007411A2">
        <w:rPr>
          <w:rFonts w:ascii="GOST Common" w:hAnsi="GOST Common"/>
          <w:sz w:val="28"/>
        </w:rPr>
        <w:t>22:27-6.3</w:t>
      </w:r>
      <w:r w:rsidR="000356CB">
        <w:rPr>
          <w:rFonts w:ascii="GOST Common" w:hAnsi="GOST Common"/>
          <w:sz w:val="28"/>
        </w:rPr>
        <w:t>08</w:t>
      </w:r>
      <w:r w:rsidRPr="007411A2">
        <w:rPr>
          <w:rFonts w:ascii="GOST Common" w:hAnsi="GOST Common"/>
          <w:sz w:val="28"/>
        </w:rPr>
        <w:t>)</w:t>
      </w:r>
      <w:r w:rsidR="00E84B66" w:rsidRPr="007411A2">
        <w:rPr>
          <w:rFonts w:ascii="GOST Common" w:hAnsi="GOST Common"/>
          <w:sz w:val="28"/>
        </w:rPr>
        <w:t>;</w:t>
      </w:r>
    </w:p>
    <w:p w14:paraId="5FB30D94" w14:textId="63BD5D08" w:rsidR="00E84B66" w:rsidRDefault="00E84B66" w:rsidP="000356CB">
      <w:pPr>
        <w:numPr>
          <w:ilvl w:val="0"/>
          <w:numId w:val="24"/>
        </w:numPr>
        <w:tabs>
          <w:tab w:val="clear" w:pos="720"/>
          <w:tab w:val="num" w:pos="851"/>
          <w:tab w:val="left" w:pos="993"/>
          <w:tab w:val="left" w:pos="1134"/>
        </w:tabs>
        <w:ind w:left="0" w:firstLine="709"/>
        <w:jc w:val="both"/>
        <w:rPr>
          <w:rFonts w:ascii="GOST Common" w:hAnsi="GOST Common"/>
          <w:sz w:val="28"/>
        </w:rPr>
      </w:pPr>
      <w:r w:rsidRPr="007411A2">
        <w:rPr>
          <w:rFonts w:ascii="GOST Common" w:hAnsi="GOST Common"/>
          <w:sz w:val="28"/>
        </w:rPr>
        <w:t>защитная зона объекта культурного наследия регионального значения «</w:t>
      </w:r>
      <w:r w:rsidR="000356CB" w:rsidRPr="000356CB">
        <w:rPr>
          <w:rFonts w:ascii="GOST Common" w:hAnsi="GOST Common"/>
          <w:bCs/>
          <w:sz w:val="28"/>
        </w:rPr>
        <w:t>Памятник воинам, погибшим в годы Великой Отечественной войны (1941-1945гг.)</w:t>
      </w:r>
      <w:r w:rsidRPr="007411A2">
        <w:rPr>
          <w:rFonts w:ascii="GOST Common" w:hAnsi="GOST Common"/>
          <w:sz w:val="28"/>
        </w:rPr>
        <w:t xml:space="preserve">» в </w:t>
      </w:r>
      <w:r w:rsidR="006A7BB7" w:rsidRPr="007411A2">
        <w:rPr>
          <w:rFonts w:ascii="GOST Common" w:hAnsi="GOST Common"/>
          <w:sz w:val="28"/>
        </w:rPr>
        <w:t xml:space="preserve">с. </w:t>
      </w:r>
      <w:proofErr w:type="spellStart"/>
      <w:r w:rsidR="000356CB">
        <w:rPr>
          <w:rFonts w:ascii="GOST Common" w:hAnsi="GOST Common"/>
          <w:sz w:val="28"/>
        </w:rPr>
        <w:t>Суслово</w:t>
      </w:r>
      <w:proofErr w:type="spellEnd"/>
      <w:r w:rsidRPr="007411A2">
        <w:rPr>
          <w:rFonts w:ascii="GOST Common" w:hAnsi="GOST Common"/>
          <w:sz w:val="28"/>
        </w:rPr>
        <w:t xml:space="preserve"> - </w:t>
      </w:r>
      <w:r w:rsidR="009942E6" w:rsidRPr="007411A2">
        <w:rPr>
          <w:rFonts w:ascii="GOST Common" w:hAnsi="GOST Common"/>
          <w:sz w:val="28"/>
        </w:rPr>
        <w:t>100 м.</w:t>
      </w:r>
    </w:p>
    <w:p w14:paraId="0ACBD072" w14:textId="343C76DB" w:rsidR="000356CB" w:rsidRPr="002C4FC8" w:rsidRDefault="000356CB" w:rsidP="002C4FC8">
      <w:pPr>
        <w:numPr>
          <w:ilvl w:val="0"/>
          <w:numId w:val="24"/>
        </w:numPr>
        <w:tabs>
          <w:tab w:val="clear" w:pos="720"/>
          <w:tab w:val="num" w:pos="1134"/>
        </w:tabs>
        <w:spacing w:line="276" w:lineRule="auto"/>
        <w:ind w:left="0" w:firstLine="709"/>
        <w:jc w:val="both"/>
        <w:rPr>
          <w:rFonts w:ascii="GOST Common" w:hAnsi="GOST Common"/>
          <w:sz w:val="28"/>
        </w:rPr>
      </w:pPr>
      <w:r w:rsidRPr="002C4FC8">
        <w:rPr>
          <w:rFonts w:ascii="GOST Common" w:hAnsi="GOST Common"/>
          <w:sz w:val="28"/>
        </w:rPr>
        <w:t xml:space="preserve">водоохранная зона р. </w:t>
      </w:r>
      <w:proofErr w:type="spellStart"/>
      <w:r w:rsidRPr="002C4FC8">
        <w:rPr>
          <w:rFonts w:ascii="GOST Common" w:hAnsi="GOST Common"/>
          <w:sz w:val="28"/>
        </w:rPr>
        <w:t>Касмала</w:t>
      </w:r>
      <w:proofErr w:type="spellEnd"/>
      <w:r w:rsidRPr="002C4FC8">
        <w:rPr>
          <w:rFonts w:ascii="GOST Common" w:hAnsi="GOST Common"/>
          <w:sz w:val="28"/>
        </w:rPr>
        <w:t xml:space="preserve"> – 200 м, прибрежная защитная полоса р. </w:t>
      </w:r>
      <w:proofErr w:type="spellStart"/>
      <w:r w:rsidRPr="002C4FC8">
        <w:rPr>
          <w:rFonts w:ascii="GOST Common" w:hAnsi="GOST Common"/>
          <w:sz w:val="28"/>
        </w:rPr>
        <w:t>Касмала</w:t>
      </w:r>
      <w:proofErr w:type="spellEnd"/>
      <w:r w:rsidRPr="002C4FC8">
        <w:rPr>
          <w:rFonts w:ascii="GOST Common" w:hAnsi="GOST Common"/>
          <w:sz w:val="28"/>
        </w:rPr>
        <w:t xml:space="preserve"> – 50 м;</w:t>
      </w:r>
    </w:p>
    <w:p w14:paraId="02D6D98C" w14:textId="77777777" w:rsidR="000356CB" w:rsidRPr="002C4FC8" w:rsidRDefault="000356CB" w:rsidP="000356CB">
      <w:pPr>
        <w:tabs>
          <w:tab w:val="left" w:pos="1134"/>
        </w:tabs>
        <w:spacing w:line="276" w:lineRule="auto"/>
        <w:ind w:firstLine="709"/>
        <w:jc w:val="both"/>
        <w:rPr>
          <w:rFonts w:ascii="GOST Common" w:hAnsi="GOST Common"/>
          <w:sz w:val="28"/>
        </w:rPr>
      </w:pPr>
      <w:r w:rsidRPr="002C4FC8">
        <w:rPr>
          <w:rFonts w:ascii="GOST Common" w:hAnsi="GOST Common"/>
          <w:sz w:val="28"/>
        </w:rPr>
        <w:t xml:space="preserve">- </w:t>
      </w:r>
      <w:proofErr w:type="spellStart"/>
      <w:r w:rsidRPr="002C4FC8">
        <w:rPr>
          <w:rFonts w:ascii="GOST Common" w:hAnsi="GOST Common"/>
          <w:sz w:val="28"/>
        </w:rPr>
        <w:t>водоохранные</w:t>
      </w:r>
      <w:proofErr w:type="spellEnd"/>
      <w:r w:rsidRPr="002C4FC8">
        <w:rPr>
          <w:rFonts w:ascii="GOST Common" w:hAnsi="GOST Common"/>
          <w:sz w:val="28"/>
        </w:rPr>
        <w:t xml:space="preserve"> зоны, прибрежные защитные полосы иных водных объектов - в соответствии со ст.65 Водного Кодекса РФ;</w:t>
      </w:r>
    </w:p>
    <w:p w14:paraId="07648A28" w14:textId="05D9FD23" w:rsidR="000356CB" w:rsidRDefault="000356CB" w:rsidP="002C4FC8">
      <w:pPr>
        <w:tabs>
          <w:tab w:val="left" w:pos="1134"/>
        </w:tabs>
        <w:spacing w:line="276" w:lineRule="auto"/>
        <w:ind w:firstLine="709"/>
        <w:jc w:val="both"/>
        <w:rPr>
          <w:rFonts w:ascii="GOST Common" w:hAnsi="GOST Common"/>
          <w:sz w:val="28"/>
        </w:rPr>
      </w:pPr>
      <w:r w:rsidRPr="002C4FC8">
        <w:rPr>
          <w:rFonts w:ascii="GOST Common" w:hAnsi="GOST Common"/>
          <w:sz w:val="28"/>
        </w:rPr>
        <w:t>- береговые полосы водных объектов - в соответствии со ст.6 Водного Кодекса РФ</w:t>
      </w:r>
      <w:r w:rsidR="002C4FC8">
        <w:rPr>
          <w:rFonts w:ascii="GOST Common" w:hAnsi="GOST Common"/>
          <w:sz w:val="28"/>
        </w:rPr>
        <w:t>.</w:t>
      </w:r>
    </w:p>
    <w:p w14:paraId="0BB30FC1" w14:textId="2495A668" w:rsidR="00D637AB" w:rsidRPr="00802D4A" w:rsidRDefault="002C4FC8" w:rsidP="00D637AB">
      <w:pPr>
        <w:tabs>
          <w:tab w:val="left" w:pos="1134"/>
        </w:tabs>
        <w:spacing w:line="276" w:lineRule="auto"/>
        <w:ind w:firstLine="709"/>
        <w:jc w:val="both"/>
        <w:rPr>
          <w:rFonts w:ascii="GOST Common" w:hAnsi="GOST Common"/>
          <w:sz w:val="28"/>
        </w:rPr>
      </w:pPr>
      <w:r>
        <w:rPr>
          <w:rFonts w:ascii="GOST Common" w:hAnsi="GOST Common"/>
          <w:sz w:val="28"/>
        </w:rPr>
        <w:t xml:space="preserve">4) </w:t>
      </w:r>
      <w:r w:rsidR="00D637AB" w:rsidRPr="00802D4A">
        <w:rPr>
          <w:rFonts w:ascii="GOST Common" w:hAnsi="GOST Common"/>
          <w:sz w:val="28"/>
        </w:rPr>
        <w:t xml:space="preserve">Режимы и зонирование ООПТ и охранной зоны </w:t>
      </w:r>
      <w:r w:rsidR="00D637AB">
        <w:rPr>
          <w:rFonts w:ascii="GOST Common" w:hAnsi="GOST Common"/>
          <w:sz w:val="28"/>
        </w:rPr>
        <w:t xml:space="preserve">государственного природного заказника </w:t>
      </w:r>
      <w:r w:rsidR="00D637AB" w:rsidRPr="002C4FC8">
        <w:rPr>
          <w:rFonts w:ascii="GOST Common" w:hAnsi="GOST Common"/>
          <w:sz w:val="28"/>
        </w:rPr>
        <w:t xml:space="preserve">краевого значения "Мамонтовский" имени А.Ф. </w:t>
      </w:r>
      <w:proofErr w:type="spellStart"/>
      <w:r w:rsidR="00D637AB" w:rsidRPr="002C4FC8">
        <w:rPr>
          <w:rFonts w:ascii="GOST Common" w:hAnsi="GOST Common"/>
          <w:sz w:val="28"/>
        </w:rPr>
        <w:t>Кочегарова</w:t>
      </w:r>
      <w:proofErr w:type="spellEnd"/>
      <w:r w:rsidR="00D637AB" w:rsidRPr="00802D4A">
        <w:rPr>
          <w:rFonts w:ascii="GOST Common" w:hAnsi="GOST Common"/>
          <w:sz w:val="28"/>
        </w:rPr>
        <w:t xml:space="preserve"> в соответствии с </w:t>
      </w:r>
      <w:r w:rsidR="00D637AB" w:rsidRPr="00802D4A">
        <w:rPr>
          <w:rFonts w:ascii="GOST Common" w:hAnsi="GOST Common"/>
          <w:sz w:val="28"/>
        </w:rPr>
        <w:t>Постановлением</w:t>
      </w:r>
      <w:r w:rsidR="00D637AB" w:rsidRPr="00802D4A">
        <w:rPr>
          <w:rFonts w:ascii="GOST Common" w:hAnsi="GOST Common"/>
          <w:sz w:val="28"/>
        </w:rPr>
        <w:t xml:space="preserve"> </w:t>
      </w:r>
      <w:r w:rsidR="00D637AB" w:rsidRPr="00802D4A">
        <w:rPr>
          <w:rFonts w:ascii="GOST Common" w:hAnsi="GOST Common"/>
          <w:sz w:val="28"/>
        </w:rPr>
        <w:t>Администрации края</w:t>
      </w:r>
      <w:r w:rsidR="00D637AB" w:rsidRPr="00802D4A">
        <w:rPr>
          <w:rFonts w:ascii="GOST Common" w:hAnsi="GOST Common"/>
          <w:sz w:val="28"/>
        </w:rPr>
        <w:t xml:space="preserve"> </w:t>
      </w:r>
      <w:r w:rsidR="00D637AB" w:rsidRPr="00802D4A">
        <w:rPr>
          <w:rFonts w:ascii="GOST Common" w:hAnsi="GOST Common"/>
          <w:sz w:val="28"/>
        </w:rPr>
        <w:t xml:space="preserve">от 26 июня 2007 года </w:t>
      </w:r>
      <w:r w:rsidR="00D637AB" w:rsidRPr="00802D4A">
        <w:rPr>
          <w:rFonts w:ascii="GOST Common" w:hAnsi="GOST Common"/>
          <w:sz w:val="28"/>
        </w:rPr>
        <w:t>№</w:t>
      </w:r>
      <w:r w:rsidR="00D637AB" w:rsidRPr="00802D4A">
        <w:rPr>
          <w:rFonts w:ascii="GOST Common" w:hAnsi="GOST Common"/>
          <w:sz w:val="28"/>
        </w:rPr>
        <w:t>278</w:t>
      </w:r>
      <w:r w:rsidR="00802D4A">
        <w:rPr>
          <w:rFonts w:ascii="GOST Common" w:hAnsi="GOST Common"/>
          <w:sz w:val="28"/>
        </w:rPr>
        <w:t>.</w:t>
      </w:r>
    </w:p>
    <w:p w14:paraId="2D873904" w14:textId="177E4F85" w:rsidR="002C4FC8" w:rsidRPr="002C4FC8" w:rsidRDefault="002C4FC8" w:rsidP="002C4FC8">
      <w:pPr>
        <w:tabs>
          <w:tab w:val="left" w:pos="1134"/>
        </w:tabs>
        <w:spacing w:line="276" w:lineRule="auto"/>
        <w:ind w:firstLine="709"/>
        <w:jc w:val="both"/>
        <w:rPr>
          <w:rFonts w:ascii="GOST Common" w:hAnsi="GOST Common"/>
          <w:sz w:val="28"/>
        </w:rPr>
      </w:pPr>
    </w:p>
    <w:p w14:paraId="18D725AC" w14:textId="77777777" w:rsidR="00DC49FD" w:rsidRDefault="00DC49FD" w:rsidP="00DC49FD">
      <w:pPr>
        <w:tabs>
          <w:tab w:val="left" w:pos="1134"/>
        </w:tabs>
        <w:jc w:val="both"/>
        <w:rPr>
          <w:rFonts w:ascii="GOST Common" w:hAnsi="GOST Common"/>
          <w:color w:val="4BACC6" w:themeColor="accent5"/>
          <w:sz w:val="28"/>
        </w:rPr>
      </w:pPr>
    </w:p>
    <w:p w14:paraId="65DD33D1" w14:textId="77777777" w:rsidR="002C4FC8" w:rsidRDefault="002C4FC8">
      <w:pPr>
        <w:rPr>
          <w:rFonts w:ascii="GOST Common" w:hAnsi="GOST Common"/>
          <w:spacing w:val="-13"/>
          <w:sz w:val="28"/>
        </w:rPr>
      </w:pPr>
      <w:r>
        <w:rPr>
          <w:rFonts w:ascii="GOST Common" w:hAnsi="GOST Common"/>
          <w:spacing w:val="-13"/>
          <w:sz w:val="28"/>
        </w:rPr>
        <w:br w:type="page"/>
      </w:r>
    </w:p>
    <w:p w14:paraId="23A8EB26" w14:textId="16D0DDE4" w:rsidR="00DC49FD" w:rsidRPr="00C02AD6" w:rsidRDefault="00DC49FD" w:rsidP="00DC49FD">
      <w:pPr>
        <w:tabs>
          <w:tab w:val="left" w:pos="1418"/>
        </w:tabs>
        <w:ind w:left="1560"/>
        <w:jc w:val="right"/>
        <w:rPr>
          <w:rFonts w:ascii="GOST Common" w:hAnsi="GOST Common"/>
          <w:spacing w:val="-13"/>
          <w:sz w:val="28"/>
        </w:rPr>
      </w:pPr>
      <w:r w:rsidRPr="00C02AD6">
        <w:rPr>
          <w:rFonts w:ascii="GOST Common" w:hAnsi="GOST Common"/>
          <w:spacing w:val="-13"/>
          <w:sz w:val="28"/>
        </w:rPr>
        <w:lastRenderedPageBreak/>
        <w:t>Таблица</w:t>
      </w:r>
      <w:r>
        <w:rPr>
          <w:rFonts w:ascii="GOST Common" w:hAnsi="GOST Common"/>
          <w:spacing w:val="-13"/>
          <w:sz w:val="28"/>
        </w:rPr>
        <w:t xml:space="preserve"> 2</w:t>
      </w:r>
    </w:p>
    <w:p w14:paraId="2251D7FD" w14:textId="77777777" w:rsidR="00DC49FD" w:rsidRPr="00C02AD6" w:rsidRDefault="00DC49FD" w:rsidP="00DC49FD">
      <w:pPr>
        <w:tabs>
          <w:tab w:val="left" w:pos="1134"/>
        </w:tabs>
        <w:ind w:left="851"/>
        <w:jc w:val="right"/>
        <w:rPr>
          <w:rFonts w:ascii="GOST Common" w:hAnsi="GOST Common"/>
          <w:b/>
          <w:sz w:val="18"/>
          <w:szCs w:val="16"/>
        </w:rPr>
      </w:pPr>
    </w:p>
    <w:p w14:paraId="38D7CDD1" w14:textId="77777777" w:rsidR="00DC49FD" w:rsidRPr="00C02AD6" w:rsidRDefault="00DC49FD" w:rsidP="00DC49FD">
      <w:pPr>
        <w:pStyle w:val="af3"/>
        <w:widowControl w:val="0"/>
        <w:tabs>
          <w:tab w:val="left" w:pos="720"/>
        </w:tabs>
        <w:jc w:val="center"/>
        <w:rPr>
          <w:rFonts w:ascii="GOST Common" w:hAnsi="GOST Common"/>
          <w:b/>
          <w:sz w:val="22"/>
          <w:szCs w:val="16"/>
        </w:rPr>
      </w:pPr>
      <w:r w:rsidRPr="00C02AD6">
        <w:rPr>
          <w:rFonts w:ascii="GOST Common" w:hAnsi="GOST Common"/>
          <w:b/>
          <w:sz w:val="22"/>
          <w:szCs w:val="16"/>
        </w:rPr>
        <w:t>ВИДЫ ЗОН С ОСОБЫМИ УСЛОВИЯМИ ИСПОЛЬЗОВАНИЯ ТЕРРИТОРИИ</w:t>
      </w:r>
    </w:p>
    <w:p w14:paraId="49FF9AA6" w14:textId="77777777" w:rsidR="00DC49FD" w:rsidRPr="00C02AD6" w:rsidRDefault="00DC49FD" w:rsidP="00DC49FD">
      <w:pPr>
        <w:pStyle w:val="af3"/>
        <w:widowControl w:val="0"/>
        <w:tabs>
          <w:tab w:val="left" w:pos="720"/>
        </w:tabs>
        <w:jc w:val="center"/>
        <w:rPr>
          <w:rFonts w:ascii="GOST Common" w:hAnsi="GOST Common"/>
          <w:b/>
          <w:sz w:val="22"/>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4"/>
        <w:gridCol w:w="3968"/>
        <w:gridCol w:w="4529"/>
      </w:tblGrid>
      <w:tr w:rsidR="00DC49FD" w:rsidRPr="00C02AD6" w14:paraId="4108DBA4" w14:textId="77777777" w:rsidTr="00DE49E2">
        <w:trPr>
          <w:cantSplit/>
          <w:tblHeader/>
        </w:trPr>
        <w:tc>
          <w:tcPr>
            <w:tcW w:w="713" w:type="pct"/>
            <w:shd w:val="clear" w:color="auto" w:fill="D9D9D9"/>
          </w:tcPr>
          <w:p w14:paraId="6DDCB655"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Виды зон</w:t>
            </w:r>
          </w:p>
        </w:tc>
        <w:tc>
          <w:tcPr>
            <w:tcW w:w="2002" w:type="pct"/>
            <w:shd w:val="clear" w:color="auto" w:fill="D9D9D9"/>
          </w:tcPr>
          <w:p w14:paraId="474BC786"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Разновидности видов зон</w:t>
            </w:r>
          </w:p>
        </w:tc>
        <w:tc>
          <w:tcPr>
            <w:tcW w:w="2285" w:type="pct"/>
            <w:shd w:val="clear" w:color="auto" w:fill="D9D9D9"/>
          </w:tcPr>
          <w:p w14:paraId="41324834"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Нормативно-правовое основание</w:t>
            </w:r>
          </w:p>
        </w:tc>
      </w:tr>
      <w:tr w:rsidR="00DC49FD" w:rsidRPr="00C02AD6" w14:paraId="66CA1ACB" w14:textId="77777777" w:rsidTr="00DE49E2">
        <w:trPr>
          <w:cantSplit/>
          <w:tblHeader/>
        </w:trPr>
        <w:tc>
          <w:tcPr>
            <w:tcW w:w="713" w:type="pct"/>
            <w:shd w:val="clear" w:color="auto" w:fill="auto"/>
          </w:tcPr>
          <w:p w14:paraId="0BDEF9E0"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1</w:t>
            </w:r>
          </w:p>
        </w:tc>
        <w:tc>
          <w:tcPr>
            <w:tcW w:w="2002" w:type="pct"/>
            <w:shd w:val="clear" w:color="auto" w:fill="auto"/>
          </w:tcPr>
          <w:p w14:paraId="0424AAF2"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2</w:t>
            </w:r>
          </w:p>
        </w:tc>
        <w:tc>
          <w:tcPr>
            <w:tcW w:w="2285" w:type="pct"/>
            <w:shd w:val="clear" w:color="auto" w:fill="auto"/>
          </w:tcPr>
          <w:p w14:paraId="0DBEAB9B"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3</w:t>
            </w:r>
          </w:p>
        </w:tc>
      </w:tr>
      <w:tr w:rsidR="00DC49FD" w:rsidRPr="00C02AD6" w14:paraId="0C689185" w14:textId="77777777" w:rsidTr="00DE49E2">
        <w:trPr>
          <w:cantSplit/>
          <w:trHeight w:val="1006"/>
        </w:trPr>
        <w:tc>
          <w:tcPr>
            <w:tcW w:w="713" w:type="pct"/>
            <w:vMerge w:val="restart"/>
            <w:shd w:val="clear" w:color="auto" w:fill="auto"/>
            <w:vAlign w:val="center"/>
          </w:tcPr>
          <w:p w14:paraId="7272D481" w14:textId="77777777" w:rsidR="00DC49FD" w:rsidRPr="00C02AD6" w:rsidRDefault="00DC49FD" w:rsidP="00DE49E2">
            <w:pPr>
              <w:widowControl w:val="0"/>
              <w:ind w:left="137" w:right="152"/>
              <w:jc w:val="both"/>
              <w:rPr>
                <w:rFonts w:ascii="GOST Common" w:hAnsi="GOST Common"/>
                <w:sz w:val="20"/>
                <w:szCs w:val="20"/>
              </w:rPr>
            </w:pPr>
            <w:r w:rsidRPr="00C02AD6">
              <w:rPr>
                <w:rFonts w:ascii="GOST Common" w:hAnsi="GOST Common"/>
                <w:sz w:val="20"/>
                <w:szCs w:val="20"/>
              </w:rPr>
              <w:t xml:space="preserve">Охранные </w:t>
            </w:r>
          </w:p>
          <w:p w14:paraId="3A4F553F" w14:textId="77777777" w:rsidR="00DC49FD" w:rsidRPr="00C02AD6" w:rsidRDefault="00DC49FD" w:rsidP="00DE49E2">
            <w:pPr>
              <w:widowControl w:val="0"/>
              <w:ind w:left="137" w:right="152"/>
              <w:jc w:val="both"/>
              <w:rPr>
                <w:rFonts w:ascii="GOST Common" w:hAnsi="GOST Common"/>
                <w:sz w:val="20"/>
                <w:szCs w:val="20"/>
              </w:rPr>
            </w:pPr>
            <w:r w:rsidRPr="00C02AD6">
              <w:rPr>
                <w:rFonts w:ascii="GOST Common" w:hAnsi="GOST Common"/>
                <w:sz w:val="20"/>
                <w:szCs w:val="20"/>
              </w:rPr>
              <w:t>зоны</w:t>
            </w:r>
          </w:p>
        </w:tc>
        <w:tc>
          <w:tcPr>
            <w:tcW w:w="2002" w:type="pct"/>
            <w:vMerge w:val="restart"/>
            <w:shd w:val="clear" w:color="auto" w:fill="auto"/>
            <w:vAlign w:val="center"/>
          </w:tcPr>
          <w:p w14:paraId="10861972" w14:textId="77777777" w:rsidR="00DC49FD" w:rsidRPr="00C02AD6" w:rsidRDefault="00DC49FD" w:rsidP="00DE49E2">
            <w:pPr>
              <w:widowControl w:val="0"/>
              <w:ind w:left="132" w:right="142"/>
              <w:jc w:val="both"/>
              <w:rPr>
                <w:rFonts w:ascii="GOST Common" w:hAnsi="GOST Common"/>
                <w:sz w:val="20"/>
                <w:szCs w:val="20"/>
              </w:rPr>
            </w:pPr>
            <w:r w:rsidRPr="00C02AD6">
              <w:rPr>
                <w:rFonts w:ascii="GOST Common" w:hAnsi="GOST Common"/>
                <w:sz w:val="20"/>
                <w:szCs w:val="20"/>
              </w:rPr>
              <w:t>ОЗ объектов электросетевого хозяйства;</w:t>
            </w:r>
          </w:p>
          <w:p w14:paraId="038AEFCD" w14:textId="77777777" w:rsidR="00DC49FD" w:rsidRDefault="00DC49FD" w:rsidP="00DE49E2">
            <w:pPr>
              <w:widowControl w:val="0"/>
              <w:ind w:left="132" w:right="142"/>
              <w:jc w:val="both"/>
              <w:rPr>
                <w:rFonts w:ascii="GOST Common" w:hAnsi="GOST Common"/>
                <w:sz w:val="20"/>
                <w:szCs w:val="20"/>
              </w:rPr>
            </w:pPr>
            <w:r w:rsidRPr="00C02AD6">
              <w:rPr>
                <w:rFonts w:ascii="GOST Common" w:hAnsi="GOST Common"/>
                <w:sz w:val="20"/>
                <w:szCs w:val="20"/>
              </w:rPr>
              <w:t>ОЗ линий сооружений связи;</w:t>
            </w:r>
          </w:p>
          <w:p w14:paraId="041E4698" w14:textId="7219B768" w:rsidR="00DC49FD" w:rsidRPr="00C02AD6" w:rsidRDefault="00DC49FD" w:rsidP="00DE49E2">
            <w:pPr>
              <w:widowControl w:val="0"/>
              <w:ind w:left="132" w:right="142"/>
              <w:jc w:val="both"/>
              <w:rPr>
                <w:rFonts w:ascii="GOST Common" w:hAnsi="GOST Common"/>
                <w:sz w:val="20"/>
                <w:szCs w:val="20"/>
              </w:rPr>
            </w:pPr>
          </w:p>
        </w:tc>
        <w:tc>
          <w:tcPr>
            <w:tcW w:w="2285" w:type="pct"/>
            <w:shd w:val="clear" w:color="auto" w:fill="auto"/>
            <w:vAlign w:val="center"/>
          </w:tcPr>
          <w:p w14:paraId="1886F4C3"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DC49FD" w:rsidRPr="00C02AD6" w14:paraId="08702DBC" w14:textId="77777777" w:rsidTr="00DE49E2">
        <w:trPr>
          <w:cantSplit/>
          <w:trHeight w:val="550"/>
        </w:trPr>
        <w:tc>
          <w:tcPr>
            <w:tcW w:w="713" w:type="pct"/>
            <w:vMerge/>
            <w:shd w:val="clear" w:color="auto" w:fill="auto"/>
          </w:tcPr>
          <w:p w14:paraId="22A34308" w14:textId="77777777" w:rsidR="00DC49FD" w:rsidRPr="00C02AD6" w:rsidRDefault="00DC49FD" w:rsidP="00DE49E2">
            <w:pPr>
              <w:widowControl w:val="0"/>
              <w:snapToGrid w:val="0"/>
              <w:ind w:left="137" w:right="152"/>
              <w:jc w:val="both"/>
              <w:rPr>
                <w:rFonts w:ascii="GOST Common" w:hAnsi="GOST Common"/>
                <w:sz w:val="20"/>
                <w:szCs w:val="20"/>
              </w:rPr>
            </w:pPr>
          </w:p>
        </w:tc>
        <w:tc>
          <w:tcPr>
            <w:tcW w:w="2002" w:type="pct"/>
            <w:vMerge/>
            <w:shd w:val="clear" w:color="auto" w:fill="auto"/>
          </w:tcPr>
          <w:p w14:paraId="6C4F47B8" w14:textId="77777777" w:rsidR="00DC49FD" w:rsidRPr="00C02AD6" w:rsidRDefault="00DC49FD" w:rsidP="00DE49E2">
            <w:pPr>
              <w:widowControl w:val="0"/>
              <w:jc w:val="both"/>
              <w:rPr>
                <w:rFonts w:ascii="GOST Common" w:hAnsi="GOST Common"/>
                <w:sz w:val="20"/>
                <w:szCs w:val="20"/>
              </w:rPr>
            </w:pPr>
          </w:p>
        </w:tc>
        <w:tc>
          <w:tcPr>
            <w:tcW w:w="2285" w:type="pct"/>
            <w:shd w:val="clear" w:color="auto" w:fill="auto"/>
            <w:vAlign w:val="center"/>
          </w:tcPr>
          <w:p w14:paraId="387F586D"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Федеральный закон от 07.07.2003г.</w:t>
            </w:r>
            <w:r>
              <w:rPr>
                <w:rFonts w:ascii="GOST Common" w:hAnsi="GOST Common"/>
                <w:sz w:val="20"/>
                <w:szCs w:val="20"/>
              </w:rPr>
              <w:t xml:space="preserve"> </w:t>
            </w:r>
            <w:r w:rsidRPr="00C02AD6">
              <w:rPr>
                <w:rFonts w:ascii="GOST Common" w:hAnsi="GOST Common"/>
                <w:sz w:val="20"/>
                <w:szCs w:val="20"/>
              </w:rPr>
              <w:t xml:space="preserve">№ 126-ФЗ «О связи»; </w:t>
            </w:r>
          </w:p>
        </w:tc>
      </w:tr>
      <w:tr w:rsidR="002C4FC8" w:rsidRPr="00C02AD6" w14:paraId="76893C21" w14:textId="77777777" w:rsidTr="002C4FC8">
        <w:trPr>
          <w:cantSplit/>
          <w:trHeight w:val="890"/>
        </w:trPr>
        <w:tc>
          <w:tcPr>
            <w:tcW w:w="713" w:type="pct"/>
            <w:vMerge/>
            <w:shd w:val="clear" w:color="auto" w:fill="auto"/>
          </w:tcPr>
          <w:p w14:paraId="52973A7F" w14:textId="77777777" w:rsidR="002C4FC8" w:rsidRPr="00C02AD6" w:rsidRDefault="002C4FC8" w:rsidP="00DE49E2">
            <w:pPr>
              <w:widowControl w:val="0"/>
              <w:snapToGrid w:val="0"/>
              <w:ind w:left="137" w:right="152"/>
              <w:jc w:val="both"/>
              <w:rPr>
                <w:rFonts w:ascii="GOST Common" w:hAnsi="GOST Common"/>
                <w:sz w:val="20"/>
                <w:szCs w:val="20"/>
              </w:rPr>
            </w:pPr>
          </w:p>
        </w:tc>
        <w:tc>
          <w:tcPr>
            <w:tcW w:w="2002" w:type="pct"/>
            <w:vMerge/>
            <w:shd w:val="clear" w:color="auto" w:fill="auto"/>
          </w:tcPr>
          <w:p w14:paraId="0EABF2A1" w14:textId="77777777" w:rsidR="002C4FC8" w:rsidRPr="00C02AD6" w:rsidRDefault="002C4FC8" w:rsidP="00DE49E2">
            <w:pPr>
              <w:widowControl w:val="0"/>
              <w:jc w:val="both"/>
              <w:rPr>
                <w:rFonts w:ascii="GOST Common" w:hAnsi="GOST Common"/>
                <w:sz w:val="20"/>
                <w:szCs w:val="20"/>
              </w:rPr>
            </w:pPr>
          </w:p>
        </w:tc>
        <w:tc>
          <w:tcPr>
            <w:tcW w:w="2285" w:type="pct"/>
            <w:shd w:val="clear" w:color="auto" w:fill="auto"/>
            <w:vAlign w:val="center"/>
          </w:tcPr>
          <w:p w14:paraId="7587D1D1" w14:textId="77777777" w:rsidR="002C4FC8" w:rsidRPr="00C02AD6" w:rsidRDefault="002C4FC8" w:rsidP="00DE49E2">
            <w:pPr>
              <w:widowControl w:val="0"/>
              <w:ind w:left="142" w:right="145"/>
              <w:jc w:val="both"/>
              <w:rPr>
                <w:rFonts w:ascii="GOST Common" w:hAnsi="GOST Common"/>
                <w:sz w:val="20"/>
                <w:szCs w:val="20"/>
              </w:rPr>
            </w:pPr>
            <w:r w:rsidRPr="00C02AD6">
              <w:rPr>
                <w:rFonts w:ascii="GOST Common" w:hAnsi="GOST Common"/>
                <w:sz w:val="20"/>
                <w:szCs w:val="20"/>
              </w:rPr>
              <w:t>Постановление Правительства РФ от 09.06.1995г. №578 «Об утверждении Правил охраны линий и сооружений связи Российской Федерации»</w:t>
            </w:r>
          </w:p>
        </w:tc>
      </w:tr>
      <w:tr w:rsidR="00DC49FD" w:rsidRPr="00C02AD6" w14:paraId="5ECD69C3" w14:textId="77777777" w:rsidTr="00DE49E2">
        <w:trPr>
          <w:cantSplit/>
          <w:trHeight w:val="657"/>
        </w:trPr>
        <w:tc>
          <w:tcPr>
            <w:tcW w:w="713" w:type="pct"/>
            <w:vMerge w:val="restart"/>
            <w:shd w:val="clear" w:color="auto" w:fill="auto"/>
            <w:vAlign w:val="center"/>
          </w:tcPr>
          <w:p w14:paraId="3DE31F3C" w14:textId="77777777" w:rsidR="00DC49FD" w:rsidRPr="00C02AD6" w:rsidRDefault="00DC49FD" w:rsidP="00DE49E2">
            <w:pPr>
              <w:ind w:left="137" w:right="152"/>
              <w:jc w:val="both"/>
              <w:rPr>
                <w:rFonts w:ascii="GOST Common" w:hAnsi="GOST Common"/>
                <w:sz w:val="20"/>
                <w:szCs w:val="20"/>
              </w:rPr>
            </w:pPr>
            <w:r w:rsidRPr="00C02AD6">
              <w:rPr>
                <w:rFonts w:ascii="GOST Common" w:hAnsi="GOST Common"/>
                <w:sz w:val="20"/>
                <w:szCs w:val="20"/>
              </w:rPr>
              <w:t>Государственная охрана объектов культурного наследия</w:t>
            </w:r>
          </w:p>
        </w:tc>
        <w:tc>
          <w:tcPr>
            <w:tcW w:w="2002" w:type="pct"/>
            <w:shd w:val="clear" w:color="auto" w:fill="auto"/>
            <w:vAlign w:val="center"/>
          </w:tcPr>
          <w:p w14:paraId="4D32202E" w14:textId="77777777" w:rsidR="00DC49FD" w:rsidRPr="00C02AD6" w:rsidRDefault="00DC49FD" w:rsidP="00DE49E2">
            <w:pPr>
              <w:ind w:left="141" w:right="142"/>
              <w:jc w:val="both"/>
              <w:rPr>
                <w:rFonts w:ascii="GOST Common" w:hAnsi="GOST Common"/>
                <w:sz w:val="20"/>
                <w:szCs w:val="20"/>
              </w:rPr>
            </w:pPr>
            <w:r w:rsidRPr="00C02AD6">
              <w:rPr>
                <w:rFonts w:ascii="GOST Common" w:hAnsi="GOST Common"/>
                <w:sz w:val="20"/>
                <w:szCs w:val="20"/>
              </w:rPr>
              <w:t>Защитная зона объектов культурного наследия</w:t>
            </w:r>
          </w:p>
        </w:tc>
        <w:tc>
          <w:tcPr>
            <w:tcW w:w="2285" w:type="pct"/>
            <w:vMerge w:val="restart"/>
            <w:shd w:val="clear" w:color="auto" w:fill="auto"/>
            <w:vAlign w:val="center"/>
          </w:tcPr>
          <w:p w14:paraId="17096752"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Федеральный закон "Об объектах культурного наследия (памятниках истории и культуры) народов Российской Федерации" от 25.06.2002 №73-ФЗ</w:t>
            </w:r>
          </w:p>
        </w:tc>
      </w:tr>
      <w:tr w:rsidR="00DC49FD" w:rsidRPr="00C02AD6" w14:paraId="3A0A9D98" w14:textId="77777777" w:rsidTr="00DE49E2">
        <w:trPr>
          <w:cantSplit/>
          <w:trHeight w:val="659"/>
        </w:trPr>
        <w:tc>
          <w:tcPr>
            <w:tcW w:w="713" w:type="pct"/>
            <w:vMerge/>
            <w:shd w:val="clear" w:color="auto" w:fill="auto"/>
            <w:vAlign w:val="center"/>
          </w:tcPr>
          <w:p w14:paraId="095F47CB" w14:textId="77777777" w:rsidR="00DC49FD" w:rsidRPr="00C02AD6" w:rsidRDefault="00DC49FD" w:rsidP="00DE49E2">
            <w:pPr>
              <w:widowControl w:val="0"/>
              <w:ind w:left="147"/>
              <w:jc w:val="both"/>
              <w:rPr>
                <w:rFonts w:ascii="GOST Common" w:hAnsi="GOST Common"/>
                <w:sz w:val="20"/>
                <w:szCs w:val="20"/>
              </w:rPr>
            </w:pPr>
          </w:p>
        </w:tc>
        <w:tc>
          <w:tcPr>
            <w:tcW w:w="2002" w:type="pct"/>
            <w:shd w:val="clear" w:color="auto" w:fill="auto"/>
            <w:vAlign w:val="center"/>
          </w:tcPr>
          <w:p w14:paraId="2751E414" w14:textId="77777777" w:rsidR="00DC49FD" w:rsidRPr="00C02AD6" w:rsidRDefault="00DC49FD" w:rsidP="00DE49E2">
            <w:pPr>
              <w:widowControl w:val="0"/>
              <w:ind w:left="141" w:right="142"/>
              <w:jc w:val="both"/>
              <w:rPr>
                <w:rFonts w:ascii="GOST Common" w:hAnsi="GOST Common"/>
                <w:sz w:val="20"/>
                <w:szCs w:val="20"/>
              </w:rPr>
            </w:pPr>
            <w:r w:rsidRPr="00C02AD6">
              <w:rPr>
                <w:rFonts w:ascii="GOST Common" w:hAnsi="GOST Common"/>
                <w:sz w:val="20"/>
                <w:szCs w:val="20"/>
              </w:rPr>
              <w:t>Территория объекта культурного наследия, границы территории объекта культурного наследия</w:t>
            </w:r>
          </w:p>
        </w:tc>
        <w:tc>
          <w:tcPr>
            <w:tcW w:w="2285" w:type="pct"/>
            <w:vMerge/>
            <w:shd w:val="clear" w:color="auto" w:fill="auto"/>
            <w:vAlign w:val="center"/>
          </w:tcPr>
          <w:p w14:paraId="0BA7A8FD" w14:textId="77777777" w:rsidR="00DC49FD" w:rsidRPr="00C02AD6" w:rsidRDefault="00DC49FD" w:rsidP="00DE49E2">
            <w:pPr>
              <w:widowControl w:val="0"/>
              <w:ind w:left="142" w:right="145"/>
              <w:jc w:val="both"/>
              <w:rPr>
                <w:rFonts w:ascii="GOST Common" w:hAnsi="GOST Common"/>
                <w:sz w:val="20"/>
                <w:szCs w:val="20"/>
              </w:rPr>
            </w:pPr>
          </w:p>
        </w:tc>
      </w:tr>
      <w:tr w:rsidR="00802D4A" w:rsidRPr="00802D4A" w14:paraId="257FEBF8" w14:textId="77777777" w:rsidTr="00802D4A">
        <w:trPr>
          <w:cantSplit/>
          <w:trHeight w:val="1266"/>
        </w:trPr>
        <w:tc>
          <w:tcPr>
            <w:tcW w:w="713" w:type="pct"/>
            <w:shd w:val="clear" w:color="auto" w:fill="auto"/>
            <w:vAlign w:val="center"/>
          </w:tcPr>
          <w:p w14:paraId="1B039FE4" w14:textId="3496617A" w:rsidR="002C4FC8" w:rsidRPr="00802D4A" w:rsidRDefault="002C4FC8" w:rsidP="002C4FC8">
            <w:pPr>
              <w:widowControl w:val="0"/>
              <w:ind w:left="147"/>
              <w:jc w:val="both"/>
              <w:rPr>
                <w:rFonts w:ascii="GOST Common" w:hAnsi="GOST Common"/>
                <w:sz w:val="20"/>
                <w:szCs w:val="20"/>
              </w:rPr>
            </w:pPr>
            <w:r w:rsidRPr="00802D4A">
              <w:rPr>
                <w:rFonts w:ascii="GOST Common" w:hAnsi="GOST Common"/>
                <w:sz w:val="20"/>
                <w:szCs w:val="20"/>
              </w:rPr>
              <w:t>ООПТ</w:t>
            </w:r>
          </w:p>
        </w:tc>
        <w:tc>
          <w:tcPr>
            <w:tcW w:w="2002" w:type="pct"/>
            <w:shd w:val="clear" w:color="auto" w:fill="auto"/>
            <w:vAlign w:val="center"/>
          </w:tcPr>
          <w:p w14:paraId="7519B289" w14:textId="1A267512" w:rsidR="002C4FC8" w:rsidRPr="00802D4A" w:rsidRDefault="002C4FC8" w:rsidP="002C4FC8">
            <w:pPr>
              <w:widowControl w:val="0"/>
              <w:ind w:left="141" w:right="142"/>
              <w:jc w:val="both"/>
              <w:rPr>
                <w:rFonts w:ascii="GOST Common" w:hAnsi="GOST Common"/>
                <w:sz w:val="20"/>
                <w:szCs w:val="20"/>
              </w:rPr>
            </w:pPr>
            <w:r w:rsidRPr="00802D4A">
              <w:rPr>
                <w:rFonts w:ascii="GOST Common" w:hAnsi="GOST Common"/>
                <w:sz w:val="20"/>
                <w:szCs w:val="20"/>
              </w:rPr>
              <w:t xml:space="preserve">Территория </w:t>
            </w:r>
            <w:r w:rsidR="00802D4A" w:rsidRPr="00802D4A">
              <w:rPr>
                <w:rFonts w:ascii="GOST Common" w:hAnsi="GOST Common"/>
                <w:sz w:val="20"/>
                <w:szCs w:val="20"/>
              </w:rPr>
              <w:t>государственного природного заказника</w:t>
            </w:r>
          </w:p>
        </w:tc>
        <w:tc>
          <w:tcPr>
            <w:tcW w:w="2285" w:type="pct"/>
            <w:shd w:val="clear" w:color="auto" w:fill="auto"/>
            <w:vAlign w:val="center"/>
          </w:tcPr>
          <w:p w14:paraId="429C1F63" w14:textId="77777777" w:rsidR="002C4FC8" w:rsidRPr="00802D4A" w:rsidRDefault="002C4FC8" w:rsidP="002C4FC8">
            <w:pPr>
              <w:widowControl w:val="0"/>
              <w:ind w:left="142" w:right="145"/>
              <w:jc w:val="both"/>
              <w:rPr>
                <w:rFonts w:ascii="GOST Common" w:hAnsi="GOST Common"/>
                <w:sz w:val="20"/>
                <w:szCs w:val="20"/>
              </w:rPr>
            </w:pPr>
            <w:r w:rsidRPr="00802D4A">
              <w:rPr>
                <w:rFonts w:ascii="GOST Common" w:hAnsi="GOST Common"/>
                <w:sz w:val="20"/>
                <w:szCs w:val="20"/>
              </w:rPr>
              <w:t>Федеральный закон от 14.03.1995 N 33-ФЗ (ред. от 01.05.2022) "Об особо охраняемых природных территориях";</w:t>
            </w:r>
          </w:p>
          <w:p w14:paraId="75E32143" w14:textId="541FB61B" w:rsidR="002C4FC8" w:rsidRPr="00802D4A" w:rsidRDefault="00802D4A" w:rsidP="00802D4A">
            <w:pPr>
              <w:widowControl w:val="0"/>
              <w:ind w:left="142" w:right="145"/>
              <w:jc w:val="both"/>
              <w:rPr>
                <w:rFonts w:ascii="GOST Common" w:hAnsi="GOST Common"/>
                <w:sz w:val="20"/>
                <w:szCs w:val="20"/>
              </w:rPr>
            </w:pPr>
            <w:hyperlink r:id="rId15" w:history="1">
              <w:r w:rsidRPr="00802D4A">
                <w:rPr>
                  <w:rFonts w:ascii="GOST Common" w:hAnsi="GOST Common"/>
                  <w:sz w:val="20"/>
                  <w:szCs w:val="20"/>
                </w:rPr>
                <w:t>Постановление администрации Алтайского края от 26.06.2007 №278</w:t>
              </w:r>
            </w:hyperlink>
            <w:r w:rsidRPr="00802D4A">
              <w:rPr>
                <w:rFonts w:ascii="GOST Common" w:hAnsi="GOST Common"/>
                <w:sz w:val="20"/>
                <w:szCs w:val="20"/>
              </w:rPr>
              <w:t xml:space="preserve"> </w:t>
            </w:r>
          </w:p>
        </w:tc>
      </w:tr>
    </w:tbl>
    <w:p w14:paraId="787F8FD7" w14:textId="15BA7CB0" w:rsidR="00E84B66" w:rsidRPr="00C02AD6" w:rsidRDefault="00E84B66" w:rsidP="007A77D3">
      <w:pPr>
        <w:pStyle w:val="2"/>
        <w:tabs>
          <w:tab w:val="clear" w:pos="576"/>
        </w:tabs>
        <w:ind w:left="0" w:firstLine="709"/>
        <w:jc w:val="both"/>
        <w:rPr>
          <w:rFonts w:ascii="GOST Common" w:hAnsi="GOST Common" w:cs="Times New Roman"/>
          <w:i w:val="0"/>
          <w:lang w:eastAsia="ru-RU"/>
        </w:rPr>
      </w:pPr>
      <w:bookmarkStart w:id="26" w:name="_Toc122447048"/>
      <w:r w:rsidRPr="00C02AD6">
        <w:rPr>
          <w:rFonts w:ascii="GOST Common" w:hAnsi="GOST Common" w:cs="Times New Roman"/>
          <w:i w:val="0"/>
          <w:lang w:eastAsia="ru-RU"/>
        </w:rPr>
        <w:t xml:space="preserve">Статья </w:t>
      </w:r>
      <w:r w:rsidR="00FA6D48" w:rsidRPr="00C02AD6">
        <w:rPr>
          <w:rFonts w:ascii="GOST Common" w:hAnsi="GOST Common" w:cs="Times New Roman"/>
          <w:i w:val="0"/>
          <w:lang w:eastAsia="ru-RU"/>
        </w:rPr>
        <w:t>9</w:t>
      </w:r>
      <w:r w:rsidRPr="00C02AD6">
        <w:rPr>
          <w:rFonts w:ascii="GOST Common" w:hAnsi="GOST Common" w:cs="Times New Roman"/>
          <w:i w:val="0"/>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6"/>
    </w:p>
    <w:p w14:paraId="50BE1CD9" w14:textId="4018AB26" w:rsidR="00E84B66" w:rsidRPr="00C02AD6" w:rsidRDefault="00E84B66" w:rsidP="00FD1E28">
      <w:pPr>
        <w:spacing w:line="276" w:lineRule="auto"/>
        <w:ind w:firstLine="851"/>
        <w:jc w:val="both"/>
        <w:rPr>
          <w:rFonts w:ascii="GOST Common" w:hAnsi="GOST Common"/>
          <w:sz w:val="28"/>
        </w:rPr>
      </w:pPr>
      <w:r w:rsidRPr="00C02AD6">
        <w:rPr>
          <w:rFonts w:ascii="GOST Common" w:hAnsi="GOST Common"/>
          <w:sz w:val="28"/>
        </w:rPr>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DC49FD">
        <w:rPr>
          <w:rFonts w:ascii="GOST Common" w:hAnsi="GOST Common"/>
          <w:sz w:val="28"/>
        </w:rPr>
        <w:t>2</w:t>
      </w:r>
      <w:r w:rsidRPr="00C02AD6">
        <w:rPr>
          <w:rFonts w:ascii="GOST Common" w:hAnsi="GOST Common"/>
          <w:sz w:val="28"/>
        </w:rPr>
        <w:t xml:space="preserve"> статьи </w:t>
      </w:r>
      <w:r w:rsidR="00A7001C" w:rsidRPr="00C02AD6">
        <w:rPr>
          <w:rFonts w:ascii="GOST Common" w:hAnsi="GOST Common"/>
          <w:sz w:val="28"/>
        </w:rPr>
        <w:t>8</w:t>
      </w:r>
      <w:r w:rsidRPr="00C02AD6">
        <w:rPr>
          <w:rFonts w:ascii="GOST Common" w:hAnsi="GOST Common"/>
          <w:sz w:val="28"/>
        </w:rPr>
        <w:t xml:space="preserve"> настоящих правил.</w:t>
      </w:r>
    </w:p>
    <w:p w14:paraId="2865807C" w14:textId="77777777" w:rsidR="00E84B66" w:rsidRPr="00C02AD6" w:rsidRDefault="00E84B66" w:rsidP="00FD1E28">
      <w:pPr>
        <w:spacing w:line="276" w:lineRule="auto"/>
        <w:ind w:firstLine="851"/>
        <w:jc w:val="both"/>
        <w:rPr>
          <w:rFonts w:ascii="GOST Common" w:hAnsi="GOST Common"/>
          <w:sz w:val="28"/>
        </w:rPr>
      </w:pPr>
      <w:r w:rsidRPr="00C02AD6">
        <w:rPr>
          <w:rFonts w:ascii="GOST Common" w:hAnsi="GOST Common"/>
          <w:sz w:val="28"/>
        </w:rPr>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14:paraId="7E6CC175" w14:textId="35F671FE" w:rsidR="00E84B66" w:rsidRPr="00C02AD6" w:rsidRDefault="00DC49FD" w:rsidP="005D1BEE">
      <w:pPr>
        <w:spacing w:line="276" w:lineRule="auto"/>
        <w:ind w:firstLine="851"/>
        <w:jc w:val="both"/>
        <w:rPr>
          <w:rFonts w:ascii="GOST Common" w:hAnsi="GOST Common"/>
          <w:b/>
          <w:sz w:val="28"/>
          <w:szCs w:val="28"/>
        </w:rPr>
      </w:pPr>
      <w:r>
        <w:rPr>
          <w:rFonts w:ascii="GOST Common" w:hAnsi="GOST Common"/>
          <w:b/>
          <w:sz w:val="28"/>
          <w:szCs w:val="28"/>
        </w:rPr>
        <w:lastRenderedPageBreak/>
        <w:t>1</w:t>
      </w:r>
      <w:r w:rsidR="00E84B66" w:rsidRPr="00C02AD6">
        <w:rPr>
          <w:rFonts w:ascii="GOST Common" w:hAnsi="GOST Common"/>
          <w:b/>
          <w:sz w:val="28"/>
          <w:szCs w:val="28"/>
        </w:rPr>
        <w:t>. Охранные зоны объектов инженерной инфраструктуры</w:t>
      </w:r>
    </w:p>
    <w:p w14:paraId="2D46A688" w14:textId="24F10E34" w:rsidR="00E84B66" w:rsidRPr="00C02AD6" w:rsidRDefault="00E84B66" w:rsidP="005D1BEE">
      <w:pPr>
        <w:spacing w:line="276" w:lineRule="auto"/>
        <w:ind w:firstLine="851"/>
        <w:jc w:val="both"/>
        <w:rPr>
          <w:rFonts w:ascii="GOST Common" w:hAnsi="GOST Common"/>
          <w:sz w:val="28"/>
          <w:szCs w:val="28"/>
          <w:u w:val="single"/>
        </w:rPr>
      </w:pPr>
      <w:r w:rsidRPr="00C02AD6">
        <w:rPr>
          <w:rFonts w:ascii="GOST Common" w:hAnsi="GOST Common"/>
          <w:sz w:val="28"/>
          <w:szCs w:val="28"/>
          <w:u w:val="single"/>
        </w:rPr>
        <w:t>Охранные зоны электрических с</w:t>
      </w:r>
      <w:r w:rsidR="00AF5CD6" w:rsidRPr="00C02AD6">
        <w:rPr>
          <w:rFonts w:ascii="GOST Common" w:hAnsi="GOST Common"/>
          <w:sz w:val="28"/>
          <w:szCs w:val="28"/>
          <w:u w:val="single"/>
        </w:rPr>
        <w:t>етей</w:t>
      </w:r>
    </w:p>
    <w:p w14:paraId="0A6F8C8C"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пределах охранных зон ЛЭП без письменного согласия организации, в ведении которых находятся эти сети, запрещается:</w:t>
      </w:r>
    </w:p>
    <w:p w14:paraId="746F81DE"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производить строительство, капитальный ремонт, снос любых зданий и сооружений;</w:t>
      </w:r>
    </w:p>
    <w:p w14:paraId="74D60586"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осуществлять всякого рода горные, взрывные, мелиоративные работы, производить посадку деревьев, полив сельскохозяйственных культур;</w:t>
      </w:r>
    </w:p>
    <w:p w14:paraId="519EEAD4"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размещать автозаправочные станции;</w:t>
      </w:r>
    </w:p>
    <w:p w14:paraId="58A39850"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устраивать свалки снега, мусора и грунта;</w:t>
      </w:r>
    </w:p>
    <w:p w14:paraId="171711FA"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складировать корма, удобрения, солому, разводить огонь;</w:t>
      </w:r>
    </w:p>
    <w:p w14:paraId="6B196049"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устраивать спортивные площадки, стадионы, остановки транспорта, проводить любые мероприятия, связанные с большим скоплением людей.</w:t>
      </w:r>
    </w:p>
    <w:p w14:paraId="478FC0C3" w14:textId="6A3EC4C3" w:rsidR="00E84B66" w:rsidRPr="00C02AD6" w:rsidRDefault="00E84B66" w:rsidP="005D1BEE">
      <w:pPr>
        <w:spacing w:line="276" w:lineRule="auto"/>
        <w:ind w:firstLine="851"/>
        <w:jc w:val="both"/>
        <w:rPr>
          <w:rFonts w:ascii="GOST Common" w:hAnsi="GOST Common"/>
          <w:sz w:val="28"/>
          <w:szCs w:val="28"/>
          <w:u w:val="single"/>
        </w:rPr>
      </w:pPr>
      <w:r w:rsidRPr="00C02AD6">
        <w:rPr>
          <w:rFonts w:ascii="GOST Common" w:hAnsi="GOST Common"/>
          <w:sz w:val="28"/>
          <w:szCs w:val="28"/>
          <w:u w:val="single"/>
        </w:rPr>
        <w:t>Охранны</w:t>
      </w:r>
      <w:r w:rsidR="00AF5CD6" w:rsidRPr="00C02AD6">
        <w:rPr>
          <w:rFonts w:ascii="GOST Common" w:hAnsi="GOST Common"/>
          <w:sz w:val="28"/>
          <w:szCs w:val="28"/>
          <w:u w:val="single"/>
        </w:rPr>
        <w:t>е зоны линий и сооружений связи</w:t>
      </w:r>
    </w:p>
    <w:p w14:paraId="70E2D693"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14:paraId="494EA828"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14:paraId="6995EFF4"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 xml:space="preserve">2) производить геолого-съемочные, поисковые, геодезические и др. изыскательские работы, которые с бурением скважин, </w:t>
      </w:r>
      <w:proofErr w:type="spellStart"/>
      <w:r w:rsidRPr="00C02AD6">
        <w:rPr>
          <w:rFonts w:ascii="GOST Common" w:hAnsi="GOST Common"/>
          <w:sz w:val="28"/>
          <w:szCs w:val="28"/>
        </w:rPr>
        <w:t>шурфованием</w:t>
      </w:r>
      <w:proofErr w:type="spellEnd"/>
      <w:r w:rsidRPr="00C02AD6">
        <w:rPr>
          <w:rFonts w:ascii="GOST Common" w:hAnsi="GOST Common"/>
          <w:sz w:val="28"/>
          <w:szCs w:val="28"/>
        </w:rPr>
        <w:t>, взятием проб грунта, осуществлением взрывных работ;</w:t>
      </w:r>
    </w:p>
    <w:p w14:paraId="3823534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E3EE3B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14:paraId="0DB2FFA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14:paraId="2705B20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6) производить защиту от коррозии без учета проходящих подземных кабельных линий связи;</w:t>
      </w:r>
    </w:p>
    <w:p w14:paraId="208ACD7F" w14:textId="77777777" w:rsidR="007E58F6" w:rsidRPr="00C02AD6" w:rsidRDefault="00E84B66" w:rsidP="007E58F6">
      <w:pPr>
        <w:spacing w:line="276" w:lineRule="auto"/>
        <w:ind w:firstLine="851"/>
        <w:jc w:val="both"/>
        <w:rPr>
          <w:rFonts w:ascii="GOST Common" w:hAnsi="GOST Common"/>
          <w:sz w:val="28"/>
          <w:szCs w:val="28"/>
        </w:rPr>
      </w:pPr>
      <w:r w:rsidRPr="00C02AD6">
        <w:rPr>
          <w:rFonts w:ascii="GOST Common" w:hAnsi="GOST Common"/>
          <w:sz w:val="28"/>
          <w:szCs w:val="28"/>
        </w:rPr>
        <w:lastRenderedPageBreak/>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14:paraId="643801C6" w14:textId="1E9E18B0" w:rsidR="00035926" w:rsidRPr="00C02AD6" w:rsidRDefault="00DC49FD" w:rsidP="005D1BEE">
      <w:pPr>
        <w:shd w:val="clear" w:color="auto" w:fill="FFFFFF"/>
        <w:spacing w:line="276" w:lineRule="auto"/>
        <w:ind w:firstLine="851"/>
        <w:jc w:val="both"/>
        <w:rPr>
          <w:rStyle w:val="blk"/>
          <w:rFonts w:ascii="GOST Common" w:hAnsi="GOST Common"/>
          <w:b/>
          <w:sz w:val="28"/>
          <w:szCs w:val="28"/>
        </w:rPr>
      </w:pPr>
      <w:r>
        <w:rPr>
          <w:rStyle w:val="blk"/>
          <w:rFonts w:ascii="GOST Common" w:hAnsi="GOST Common"/>
          <w:b/>
          <w:sz w:val="28"/>
          <w:szCs w:val="28"/>
        </w:rPr>
        <w:t>3</w:t>
      </w:r>
      <w:r w:rsidR="00035926" w:rsidRPr="00C02AD6">
        <w:rPr>
          <w:rStyle w:val="blk"/>
          <w:rFonts w:ascii="GOST Common" w:hAnsi="GOST Common"/>
          <w:b/>
          <w:sz w:val="28"/>
          <w:szCs w:val="28"/>
        </w:rPr>
        <w:t>. Защитн</w:t>
      </w:r>
      <w:r w:rsidR="00802D4A">
        <w:rPr>
          <w:rStyle w:val="blk"/>
          <w:rFonts w:ascii="GOST Common" w:hAnsi="GOST Common"/>
          <w:b/>
          <w:sz w:val="28"/>
          <w:szCs w:val="28"/>
        </w:rPr>
        <w:t>ые</w:t>
      </w:r>
      <w:r w:rsidR="00035926" w:rsidRPr="00C02AD6">
        <w:rPr>
          <w:rStyle w:val="blk"/>
          <w:rFonts w:ascii="GOST Common" w:hAnsi="GOST Common"/>
          <w:b/>
          <w:sz w:val="28"/>
          <w:szCs w:val="28"/>
        </w:rPr>
        <w:t xml:space="preserve"> зон</w:t>
      </w:r>
      <w:r w:rsidR="00802D4A">
        <w:rPr>
          <w:rStyle w:val="blk"/>
          <w:rFonts w:ascii="GOST Common" w:hAnsi="GOST Common"/>
          <w:b/>
          <w:sz w:val="28"/>
          <w:szCs w:val="28"/>
        </w:rPr>
        <w:t>ы</w:t>
      </w:r>
      <w:r w:rsidR="00035926" w:rsidRPr="00C02AD6">
        <w:rPr>
          <w:rStyle w:val="blk"/>
          <w:rFonts w:ascii="GOST Common" w:hAnsi="GOST Common"/>
          <w:b/>
          <w:sz w:val="28"/>
          <w:szCs w:val="28"/>
        </w:rPr>
        <w:t xml:space="preserve"> объектов культурного наследия</w:t>
      </w:r>
    </w:p>
    <w:p w14:paraId="4136D1DA" w14:textId="574381B4" w:rsidR="00802D4A" w:rsidRPr="00802D4A" w:rsidRDefault="00802D4A" w:rsidP="00802D4A">
      <w:pPr>
        <w:shd w:val="clear" w:color="auto" w:fill="FFFFFF"/>
        <w:spacing w:line="276" w:lineRule="auto"/>
        <w:ind w:firstLine="851"/>
        <w:jc w:val="both"/>
        <w:rPr>
          <w:rFonts w:ascii="GOST Common" w:hAnsi="GOST Common"/>
          <w:sz w:val="30"/>
          <w:szCs w:val="30"/>
          <w:u w:val="single"/>
          <w:shd w:val="clear" w:color="auto" w:fill="FFFFFF"/>
        </w:rPr>
      </w:pPr>
      <w:r w:rsidRPr="00802D4A">
        <w:rPr>
          <w:rFonts w:ascii="GOST Common" w:hAnsi="GOST Common"/>
          <w:sz w:val="30"/>
          <w:szCs w:val="30"/>
          <w:u w:val="single"/>
          <w:shd w:val="clear" w:color="auto" w:fill="FFFFFF"/>
        </w:rPr>
        <w:t>На территории объекта культурного наследия запрещается:</w:t>
      </w:r>
    </w:p>
    <w:p w14:paraId="6F1D7A33" w14:textId="77777777" w:rsidR="00802D4A" w:rsidRPr="00802D4A" w:rsidRDefault="00802D4A" w:rsidP="00802D4A">
      <w:pPr>
        <w:pStyle w:val="aff3"/>
        <w:numPr>
          <w:ilvl w:val="0"/>
          <w:numId w:val="34"/>
        </w:numPr>
        <w:shd w:val="clear" w:color="auto" w:fill="FFFFFF"/>
        <w:tabs>
          <w:tab w:val="left" w:pos="1134"/>
        </w:tabs>
        <w:spacing w:line="276" w:lineRule="auto"/>
        <w:ind w:left="0" w:firstLine="851"/>
        <w:rPr>
          <w:rFonts w:ascii="GOST Common" w:hAnsi="GOST Common"/>
          <w:sz w:val="28"/>
          <w:szCs w:val="30"/>
          <w:shd w:val="clear" w:color="auto" w:fill="FFFFFF"/>
        </w:rPr>
      </w:pPr>
      <w:r w:rsidRPr="00802D4A">
        <w:rPr>
          <w:rFonts w:ascii="GOST Common" w:hAnsi="GOST Common"/>
          <w:sz w:val="28"/>
          <w:szCs w:val="30"/>
          <w:shd w:val="clear" w:color="auto" w:fill="FFFFFF"/>
        </w:rPr>
        <w:t>проведение земляных, строительных, мелиоративных и иных работ, за исключением работ, разрешенных статьей 5.1 Федерального закона от 24.05.2002 № 73-ФЗ «Об объектах культурного наследия (памятниках истории и культуры) народов Российской Федерации»;</w:t>
      </w:r>
    </w:p>
    <w:p w14:paraId="58E5E6D8" w14:textId="77777777" w:rsidR="00802D4A" w:rsidRPr="00802D4A" w:rsidRDefault="00802D4A" w:rsidP="00802D4A">
      <w:pPr>
        <w:pStyle w:val="aff3"/>
        <w:numPr>
          <w:ilvl w:val="0"/>
          <w:numId w:val="34"/>
        </w:numPr>
        <w:shd w:val="clear" w:color="auto" w:fill="FFFFFF"/>
        <w:tabs>
          <w:tab w:val="left" w:pos="1134"/>
        </w:tabs>
        <w:spacing w:line="276" w:lineRule="auto"/>
        <w:ind w:left="0" w:firstLine="851"/>
        <w:rPr>
          <w:rFonts w:ascii="GOST Common" w:hAnsi="GOST Common"/>
          <w:sz w:val="28"/>
          <w:szCs w:val="30"/>
          <w:shd w:val="clear" w:color="auto" w:fill="FFFFFF"/>
        </w:rPr>
      </w:pPr>
      <w:r w:rsidRPr="00802D4A">
        <w:rPr>
          <w:rFonts w:ascii="GOST Common" w:hAnsi="GOST Common"/>
          <w:sz w:val="28"/>
          <w:szCs w:val="30"/>
          <w:shd w:val="clear" w:color="auto" w:fill="FFFFFF"/>
        </w:rPr>
        <w:t xml:space="preserve">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14:paraId="06D5D11A" w14:textId="1327AD0A" w:rsidR="00802D4A" w:rsidRPr="00802D4A" w:rsidRDefault="00802D4A" w:rsidP="00802D4A">
      <w:pPr>
        <w:shd w:val="clear" w:color="auto" w:fill="FFFFFF"/>
        <w:spacing w:line="276" w:lineRule="auto"/>
        <w:ind w:firstLine="851"/>
        <w:jc w:val="both"/>
        <w:rPr>
          <w:rFonts w:ascii="GOST Common" w:hAnsi="GOST Common"/>
          <w:sz w:val="30"/>
          <w:szCs w:val="30"/>
          <w:u w:val="single"/>
          <w:shd w:val="clear" w:color="auto" w:fill="FFFFFF"/>
        </w:rPr>
      </w:pPr>
      <w:r w:rsidRPr="00802D4A">
        <w:rPr>
          <w:rFonts w:ascii="GOST Common" w:hAnsi="GOST Common"/>
          <w:sz w:val="30"/>
          <w:szCs w:val="30"/>
          <w:u w:val="single"/>
          <w:shd w:val="clear" w:color="auto" w:fill="FFFFFF"/>
        </w:rPr>
        <w:t>На территории объекта культурного наследия разрешается:</w:t>
      </w:r>
    </w:p>
    <w:p w14:paraId="53C383BF" w14:textId="77777777" w:rsidR="00802D4A" w:rsidRPr="00802D4A" w:rsidRDefault="00802D4A" w:rsidP="00802D4A">
      <w:pPr>
        <w:pStyle w:val="aff3"/>
        <w:numPr>
          <w:ilvl w:val="0"/>
          <w:numId w:val="34"/>
        </w:numPr>
        <w:shd w:val="clear" w:color="auto" w:fill="FFFFFF"/>
        <w:tabs>
          <w:tab w:val="left" w:pos="1134"/>
        </w:tabs>
        <w:spacing w:line="276" w:lineRule="auto"/>
        <w:ind w:left="0" w:firstLine="851"/>
        <w:rPr>
          <w:rFonts w:ascii="GOST Common" w:hAnsi="GOST Common"/>
          <w:sz w:val="28"/>
          <w:szCs w:val="30"/>
          <w:shd w:val="clear" w:color="auto" w:fill="FFFFFF"/>
        </w:rPr>
      </w:pPr>
      <w:r w:rsidRPr="00802D4A">
        <w:rPr>
          <w:rFonts w:ascii="GOST Common" w:hAnsi="GOST Common"/>
          <w:sz w:val="28"/>
          <w:szCs w:val="30"/>
          <w:shd w:val="clear" w:color="auto" w:fill="FFFFFF"/>
        </w:rPr>
        <w:t>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53A8FAE5" w14:textId="77777777" w:rsidR="00035926" w:rsidRPr="00C02AD6" w:rsidRDefault="00035926" w:rsidP="005D1BEE">
      <w:pPr>
        <w:shd w:val="clear" w:color="auto" w:fill="FFFFFF"/>
        <w:spacing w:line="276" w:lineRule="auto"/>
        <w:ind w:firstLine="851"/>
        <w:jc w:val="both"/>
        <w:rPr>
          <w:rFonts w:ascii="GOST Common" w:hAnsi="GOST Common"/>
          <w:sz w:val="30"/>
          <w:szCs w:val="30"/>
          <w:shd w:val="clear" w:color="auto" w:fill="FFFFFF"/>
        </w:rPr>
      </w:pPr>
      <w:r w:rsidRPr="00C02AD6">
        <w:rPr>
          <w:rFonts w:ascii="GOST Common" w:hAnsi="GOST Common"/>
          <w:sz w:val="30"/>
          <w:szCs w:val="30"/>
          <w:shd w:val="clear" w:color="auto" w:fill="FFFFFF"/>
        </w:rPr>
        <w:t xml:space="preserve">В границах защитных зон </w:t>
      </w:r>
      <w:r w:rsidRPr="00C02AD6">
        <w:rPr>
          <w:rStyle w:val="blk"/>
          <w:rFonts w:ascii="GOST Common" w:hAnsi="GOST Common"/>
          <w:sz w:val="28"/>
          <w:szCs w:val="28"/>
        </w:rPr>
        <w:t>объектов культурного наследия</w:t>
      </w:r>
      <w:r w:rsidRPr="00C02AD6">
        <w:rPr>
          <w:rFonts w:ascii="GOST Common" w:hAnsi="GOST Common"/>
          <w:sz w:val="30"/>
          <w:szCs w:val="30"/>
          <w:shd w:val="clear" w:color="auto" w:fill="FFFFFF"/>
        </w:rPr>
        <w:t xml:space="preserve">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3FF72BD" w14:textId="77777777" w:rsidR="00F441CC" w:rsidRPr="00C02AD6" w:rsidRDefault="00F441CC" w:rsidP="007E7DA2">
      <w:pPr>
        <w:pStyle w:val="1"/>
        <w:tabs>
          <w:tab w:val="clear" w:pos="432"/>
          <w:tab w:val="num" w:pos="709"/>
        </w:tabs>
        <w:spacing w:before="0" w:after="240" w:line="276" w:lineRule="auto"/>
        <w:ind w:left="0" w:firstLine="0"/>
        <w:jc w:val="center"/>
        <w:rPr>
          <w:rFonts w:ascii="GOST Common" w:hAnsi="GOST Common" w:cs="Times New Roman"/>
          <w:caps/>
          <w:sz w:val="28"/>
          <w:szCs w:val="28"/>
          <w:lang w:eastAsia="ru-RU"/>
        </w:rPr>
      </w:pPr>
      <w:r w:rsidRPr="00C02AD6">
        <w:rPr>
          <w:rFonts w:ascii="GOST Common" w:hAnsi="GOST Common" w:cs="Times New Roman"/>
          <w:b w:val="0"/>
          <w:bCs w:val="0"/>
          <w:kern w:val="0"/>
          <w:sz w:val="30"/>
          <w:szCs w:val="30"/>
          <w:shd w:val="clear" w:color="auto" w:fill="FFFFFF"/>
        </w:rPr>
        <w:br w:type="page"/>
      </w:r>
      <w:bookmarkStart w:id="27" w:name="_Toc122447049"/>
      <w:r w:rsidRPr="00C02AD6">
        <w:rPr>
          <w:rFonts w:ascii="GOST Common" w:hAnsi="GOST Common" w:cs="Times New Roman"/>
          <w:caps/>
          <w:sz w:val="28"/>
          <w:szCs w:val="28"/>
          <w:lang w:eastAsia="ru-RU"/>
        </w:rPr>
        <w:lastRenderedPageBreak/>
        <w:t>Глава III. Градостроительные регламенты</w:t>
      </w:r>
      <w:bookmarkEnd w:id="27"/>
    </w:p>
    <w:p w14:paraId="69E1997E" w14:textId="77777777" w:rsidR="00F441CC" w:rsidRPr="00C02AD6" w:rsidRDefault="00706B06" w:rsidP="007A77D3">
      <w:pPr>
        <w:pStyle w:val="2"/>
        <w:tabs>
          <w:tab w:val="clear" w:pos="576"/>
        </w:tabs>
        <w:ind w:left="0" w:firstLine="709"/>
        <w:jc w:val="both"/>
        <w:rPr>
          <w:rFonts w:ascii="GOST Common" w:hAnsi="GOST Common" w:cs="Times New Roman"/>
          <w:i w:val="0"/>
          <w:lang w:eastAsia="ru-RU"/>
        </w:rPr>
      </w:pPr>
      <w:bookmarkStart w:id="28" w:name="_Toc240365970"/>
      <w:bookmarkStart w:id="29" w:name="_Toc309126469"/>
      <w:bookmarkStart w:id="30" w:name="_Toc122447050"/>
      <w:r w:rsidRPr="00C02AD6">
        <w:rPr>
          <w:rFonts w:ascii="GOST Common" w:hAnsi="GOST Common" w:cs="Times New Roman"/>
          <w:i w:val="0"/>
          <w:lang w:eastAsia="ru-RU"/>
        </w:rPr>
        <w:t xml:space="preserve">Статья </w:t>
      </w:r>
      <w:r w:rsidR="006C09B6" w:rsidRPr="00C02AD6">
        <w:rPr>
          <w:rFonts w:ascii="GOST Common" w:hAnsi="GOST Common" w:cs="Times New Roman"/>
          <w:i w:val="0"/>
          <w:lang w:eastAsia="ru-RU"/>
        </w:rPr>
        <w:t>10</w:t>
      </w:r>
      <w:r w:rsidR="00F441CC" w:rsidRPr="00C02AD6">
        <w:rPr>
          <w:rFonts w:ascii="GOST Common" w:hAnsi="GOST Common" w:cs="Times New Roman"/>
          <w:i w:val="0"/>
          <w:lang w:eastAsia="ru-RU"/>
        </w:rPr>
        <w:t>. Порядок применения градостроительных регламентов</w:t>
      </w:r>
      <w:bookmarkEnd w:id="28"/>
      <w:bookmarkEnd w:id="29"/>
      <w:bookmarkEnd w:id="30"/>
    </w:p>
    <w:p w14:paraId="0ECA790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1.</w:t>
      </w:r>
      <w:r w:rsidRPr="00C02AD6">
        <w:rPr>
          <w:rFonts w:ascii="GOST Common" w:hAnsi="GOST Common"/>
          <w:sz w:val="28"/>
          <w:szCs w:val="28"/>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Градостроительные регламенты устанавливаются с учётом:</w:t>
      </w:r>
    </w:p>
    <w:p w14:paraId="3495B436"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B4BDC4" w14:textId="45C6E738"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3) функциональных зон и характеристик их планируемого развития, определённых генеральным планом </w:t>
      </w:r>
      <w:proofErr w:type="spellStart"/>
      <w:r w:rsidR="003C1E00">
        <w:rPr>
          <w:rFonts w:ascii="GOST Common" w:hAnsi="GOST Common"/>
          <w:sz w:val="28"/>
          <w:szCs w:val="28"/>
          <w:lang w:eastAsia="ru-RU"/>
        </w:rPr>
        <w:t>Сусловского</w:t>
      </w:r>
      <w:proofErr w:type="spellEnd"/>
      <w:r w:rsidR="003C1E00">
        <w:rPr>
          <w:rFonts w:ascii="GOST Common" w:hAnsi="GOST Common"/>
          <w:sz w:val="28"/>
          <w:szCs w:val="28"/>
          <w:lang w:eastAsia="ru-RU"/>
        </w:rPr>
        <w:t xml:space="preserve"> </w:t>
      </w:r>
      <w:r w:rsidR="00AD2BCB" w:rsidRPr="00C02AD6">
        <w:rPr>
          <w:rFonts w:ascii="GOST Common" w:hAnsi="GOST Common"/>
          <w:sz w:val="28"/>
          <w:szCs w:val="28"/>
          <w:lang w:eastAsia="ru-RU"/>
        </w:rPr>
        <w:t>сельсовета</w:t>
      </w:r>
      <w:r w:rsidRPr="00C02AD6">
        <w:rPr>
          <w:rFonts w:ascii="GOST Common" w:hAnsi="GOST Common"/>
          <w:sz w:val="28"/>
          <w:szCs w:val="28"/>
          <w:lang w:eastAsia="ru-RU"/>
        </w:rPr>
        <w:t>;</w:t>
      </w:r>
    </w:p>
    <w:p w14:paraId="38E0C11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4) видов территориальных зон;</w:t>
      </w:r>
    </w:p>
    <w:p w14:paraId="215BCA9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5)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3.</w:t>
      </w:r>
      <w:r w:rsidRPr="00C02AD6">
        <w:rPr>
          <w:rFonts w:ascii="GOST Common" w:hAnsi="GOST Common"/>
          <w:sz w:val="28"/>
          <w:szCs w:val="28"/>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Действие градостроительного регламента не распространяется на земельные участки:</w:t>
      </w:r>
    </w:p>
    <w:p w14:paraId="754D1C5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444E5B"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14:paraId="197EC783" w14:textId="77777777"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r w:rsidRPr="00C02AD6">
        <w:rPr>
          <w:rFonts w:ascii="GOST Common" w:hAnsi="GOST Common"/>
          <w:sz w:val="28"/>
          <w:szCs w:val="28"/>
          <w:lang w:eastAsia="ru-RU"/>
        </w:rPr>
        <w:t>3) предназначенные для размещения линейных объектов и (или) занятые линейными объектами;</w:t>
      </w:r>
    </w:p>
    <w:p w14:paraId="2FB8A6E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lastRenderedPageBreak/>
        <w:t>4) предоставленные для добычи полезных ископаемых.</w:t>
      </w:r>
    </w:p>
    <w:p w14:paraId="59E71214"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5.</w:t>
      </w:r>
      <w:r w:rsidRPr="00C02AD6">
        <w:rPr>
          <w:rFonts w:ascii="GOST Common" w:hAnsi="GOST Common"/>
          <w:sz w:val="28"/>
          <w:szCs w:val="28"/>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10AD6B46"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6.</w:t>
      </w:r>
      <w:r w:rsidRPr="00C02AD6">
        <w:rPr>
          <w:rFonts w:ascii="GOST Common" w:hAnsi="GOST Common"/>
          <w:sz w:val="28"/>
          <w:szCs w:val="28"/>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C02AD6">
        <w:rPr>
          <w:rFonts w:ascii="GOST Common" w:hAnsi="GOST Common"/>
          <w:sz w:val="28"/>
          <w:szCs w:val="28"/>
          <w:lang w:eastAsia="ru-RU"/>
        </w:rPr>
        <w:t xml:space="preserve">Алтайского края </w:t>
      </w:r>
      <w:r w:rsidRPr="00C02AD6">
        <w:rPr>
          <w:rFonts w:ascii="GOST Common" w:hAnsi="GOST Common"/>
          <w:sz w:val="28"/>
          <w:szCs w:val="28"/>
          <w:lang w:eastAsia="ru-RU"/>
        </w:rPr>
        <w:t xml:space="preserve">или администрацией </w:t>
      </w:r>
      <w:r w:rsidR="00291320" w:rsidRPr="00C02AD6">
        <w:rPr>
          <w:rFonts w:ascii="GOST Common" w:hAnsi="GOST Common"/>
          <w:sz w:val="28"/>
          <w:szCs w:val="28"/>
          <w:lang w:eastAsia="ru-RU"/>
        </w:rPr>
        <w:t>Мамонтовского района</w:t>
      </w:r>
      <w:r w:rsidR="00AD2BCB" w:rsidRPr="00C02AD6">
        <w:rPr>
          <w:rFonts w:ascii="GOST Common" w:hAnsi="GOST Common"/>
          <w:sz w:val="28"/>
          <w:szCs w:val="28"/>
          <w:lang w:eastAsia="ru-RU"/>
        </w:rPr>
        <w:t xml:space="preserve"> </w:t>
      </w:r>
      <w:r w:rsidRPr="00C02AD6">
        <w:rPr>
          <w:rFonts w:ascii="GOST Common" w:hAnsi="GOST Common"/>
          <w:sz w:val="28"/>
          <w:szCs w:val="28"/>
          <w:lang w:eastAsia="ru-RU"/>
        </w:rPr>
        <w:t>в соответствии с федеральными законами.</w:t>
      </w:r>
    </w:p>
    <w:p w14:paraId="67F92662"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7.</w:t>
      </w:r>
      <w:r w:rsidRPr="00C02AD6">
        <w:rPr>
          <w:rFonts w:ascii="GOST Common" w:hAnsi="GOST Common"/>
          <w:sz w:val="28"/>
          <w:szCs w:val="28"/>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5C426227"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8.</w:t>
      </w:r>
      <w:r w:rsidRPr="00C02AD6">
        <w:rPr>
          <w:rFonts w:ascii="GOST Common" w:hAnsi="GOST Common"/>
          <w:sz w:val="28"/>
          <w:szCs w:val="28"/>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9BC693A" w14:textId="6BBD9632"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bookmarkStart w:id="31" w:name="_Toc240365972"/>
      <w:bookmarkStart w:id="32" w:name="_Toc309126471"/>
      <w:r w:rsidRPr="00C02AD6">
        <w:rPr>
          <w:rFonts w:ascii="GOST Common" w:hAnsi="GOST Common"/>
          <w:b/>
          <w:sz w:val="28"/>
          <w:szCs w:val="28"/>
          <w:lang w:eastAsia="ru-RU"/>
        </w:rPr>
        <w:t>9.</w:t>
      </w:r>
      <w:r w:rsidRPr="00C02AD6">
        <w:rPr>
          <w:rFonts w:ascii="GOST Common" w:hAnsi="GOST Common"/>
          <w:sz w:val="28"/>
          <w:szCs w:val="28"/>
          <w:lang w:eastAsia="ru-RU"/>
        </w:rPr>
        <w:t xml:space="preserve"> Реконструкция указанных в части 8 статьи </w:t>
      </w:r>
      <w:r w:rsidR="009355F8" w:rsidRPr="00C02AD6">
        <w:rPr>
          <w:rFonts w:ascii="GOST Common" w:hAnsi="GOST Common"/>
          <w:sz w:val="28"/>
          <w:szCs w:val="28"/>
          <w:lang w:eastAsia="ru-RU"/>
        </w:rPr>
        <w:t>10</w:t>
      </w:r>
      <w:r w:rsidRPr="00C02AD6">
        <w:rPr>
          <w:rFonts w:ascii="GOST Common" w:hAnsi="GOST Common"/>
          <w:sz w:val="28"/>
          <w:szCs w:val="28"/>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w:t>
      </w:r>
      <w:r w:rsidRPr="00C02AD6">
        <w:rPr>
          <w:rFonts w:ascii="GOST Common" w:hAnsi="GOST Common"/>
          <w:sz w:val="28"/>
          <w:szCs w:val="28"/>
          <w:lang w:eastAsia="ru-RU"/>
        </w:rPr>
        <w:lastRenderedPageBreak/>
        <w:t>градостроительным регламентом.</w:t>
      </w:r>
    </w:p>
    <w:p w14:paraId="4C1DC7F6" w14:textId="4C30B073"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r w:rsidRPr="00C02AD6">
        <w:rPr>
          <w:rFonts w:ascii="GOST Common" w:hAnsi="GOST Common"/>
          <w:b/>
          <w:sz w:val="28"/>
          <w:szCs w:val="28"/>
          <w:lang w:eastAsia="ru-RU"/>
        </w:rPr>
        <w:t>10.</w:t>
      </w:r>
      <w:r w:rsidRPr="00C02AD6">
        <w:rPr>
          <w:rFonts w:ascii="GOST Common" w:hAnsi="GOST Common"/>
          <w:sz w:val="28"/>
          <w:szCs w:val="28"/>
          <w:lang w:eastAsia="ru-RU"/>
        </w:rPr>
        <w:t xml:space="preserve"> В случае, если использование указанных в части 8 статьи </w:t>
      </w:r>
      <w:r w:rsidR="009355F8" w:rsidRPr="00C02AD6">
        <w:rPr>
          <w:rFonts w:ascii="GOST Common" w:hAnsi="GOST Common"/>
          <w:sz w:val="28"/>
          <w:szCs w:val="28"/>
          <w:lang w:eastAsia="ru-RU"/>
        </w:rPr>
        <w:t>10</w:t>
      </w:r>
      <w:r w:rsidRPr="00C02AD6">
        <w:rPr>
          <w:rFonts w:ascii="GOST Common" w:hAnsi="GOST Common"/>
          <w:sz w:val="28"/>
          <w:szCs w:val="28"/>
          <w:lang w:eastAsia="ru-RU"/>
        </w:rPr>
        <w:t xml:space="preserve">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C02AD6" w:rsidRDefault="00F441CC" w:rsidP="007A77D3">
      <w:pPr>
        <w:pStyle w:val="2"/>
        <w:tabs>
          <w:tab w:val="clear" w:pos="576"/>
        </w:tabs>
        <w:ind w:left="0" w:firstLine="709"/>
        <w:jc w:val="both"/>
        <w:rPr>
          <w:rFonts w:ascii="GOST Common" w:hAnsi="GOST Common" w:cs="Times New Roman"/>
          <w:i w:val="0"/>
          <w:lang w:eastAsia="ru-RU"/>
        </w:rPr>
      </w:pPr>
      <w:bookmarkStart w:id="33" w:name="_Toc122447051"/>
      <w:bookmarkEnd w:id="31"/>
      <w:bookmarkEnd w:id="32"/>
      <w:r w:rsidRPr="00C02AD6">
        <w:rPr>
          <w:rFonts w:ascii="GOST Common" w:hAnsi="GOST Common" w:cs="Times New Roman"/>
          <w:i w:val="0"/>
          <w:lang w:eastAsia="ru-RU"/>
        </w:rPr>
        <w:t xml:space="preserve">Статья </w:t>
      </w:r>
      <w:r w:rsidR="006C09B6" w:rsidRPr="00C02AD6">
        <w:rPr>
          <w:rFonts w:ascii="GOST Common" w:hAnsi="GOST Common" w:cs="Times New Roman"/>
          <w:i w:val="0"/>
          <w:lang w:eastAsia="ru-RU"/>
        </w:rPr>
        <w:t>11</w:t>
      </w:r>
      <w:r w:rsidRPr="00C02AD6">
        <w:rPr>
          <w:rFonts w:ascii="GOST Common" w:hAnsi="GOST Common" w:cs="Times New Roman"/>
          <w:i w:val="0"/>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3"/>
    </w:p>
    <w:p w14:paraId="162476B9"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b/>
          <w:bCs/>
          <w:iCs/>
          <w:sz w:val="28"/>
          <w:szCs w:val="28"/>
          <w:lang w:eastAsia="ru-RU"/>
        </w:rPr>
        <w:t>1.</w:t>
      </w:r>
      <w:r w:rsidRPr="00C02AD6">
        <w:rPr>
          <w:rFonts w:ascii="GOST Common" w:hAnsi="GOST Common"/>
          <w:bCs/>
          <w:iCs/>
          <w:sz w:val="28"/>
          <w:szCs w:val="28"/>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02AD6">
        <w:rPr>
          <w:rFonts w:ascii="GOST Common" w:hAnsi="GOST Common"/>
          <w:sz w:val="28"/>
          <w:szCs w:val="28"/>
          <w:lang w:eastAsia="ru-RU"/>
        </w:rPr>
        <w:t xml:space="preserve"> включают в себя:</w:t>
      </w:r>
    </w:p>
    <w:p w14:paraId="0FEB443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1) предельные (минимальные и (или) максимальные) размеры земельных участков, в том числе их площадь;</w:t>
      </w:r>
    </w:p>
    <w:p w14:paraId="4FA5B85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ED0A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3) предельное количество этажей или предельную высоту зданий, строений, сооружений;</w:t>
      </w:r>
    </w:p>
    <w:p w14:paraId="1EB87795"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D056D6" w14:textId="34DC107F"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 xml:space="preserve">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w:t>
      </w:r>
      <w:r w:rsidR="008114D2" w:rsidRPr="00C02AD6">
        <w:rPr>
          <w:rFonts w:ascii="GOST Common" w:hAnsi="GOST Common"/>
          <w:sz w:val="28"/>
          <w:szCs w:val="28"/>
          <w:lang w:eastAsia="ru-RU"/>
        </w:rPr>
        <w:t>настоящ</w:t>
      </w:r>
      <w:r w:rsidR="008114D2">
        <w:rPr>
          <w:rFonts w:ascii="GOST Common" w:hAnsi="GOST Common"/>
          <w:sz w:val="28"/>
          <w:szCs w:val="28"/>
          <w:lang w:eastAsia="ru-RU"/>
        </w:rPr>
        <w:t>ей</w:t>
      </w:r>
      <w:r w:rsidR="008114D2" w:rsidRPr="00C02AD6">
        <w:rPr>
          <w:rFonts w:ascii="GOST Common" w:hAnsi="GOST Common"/>
          <w:sz w:val="28"/>
          <w:szCs w:val="28"/>
          <w:lang w:eastAsia="ru-RU"/>
        </w:rPr>
        <w:t xml:space="preserve"> статьи </w:t>
      </w:r>
      <w:r w:rsidRPr="00C02AD6">
        <w:rPr>
          <w:rFonts w:ascii="GOST Common" w:hAnsi="GOST Common"/>
          <w:sz w:val="28"/>
          <w:szCs w:val="28"/>
          <w:lang w:eastAsia="ru-RU"/>
        </w:rPr>
        <w:t>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4A02310" w14:textId="03C1D920" w:rsidR="00C22700" w:rsidRPr="00C02AD6" w:rsidRDefault="00F441CC" w:rsidP="00C22700">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 xml:space="preserve">Наряду с указанными в пунктах 2-4 части 1 </w:t>
      </w:r>
      <w:r w:rsidR="008114D2" w:rsidRPr="00C02AD6">
        <w:rPr>
          <w:rFonts w:ascii="GOST Common" w:hAnsi="GOST Common"/>
          <w:sz w:val="28"/>
          <w:szCs w:val="28"/>
          <w:lang w:eastAsia="ru-RU"/>
        </w:rPr>
        <w:t>настоящ</w:t>
      </w:r>
      <w:r w:rsidR="008114D2">
        <w:rPr>
          <w:rFonts w:ascii="GOST Common" w:hAnsi="GOST Common"/>
          <w:sz w:val="28"/>
          <w:szCs w:val="28"/>
          <w:lang w:eastAsia="ru-RU"/>
        </w:rPr>
        <w:t>ей</w:t>
      </w:r>
      <w:r w:rsidR="008114D2" w:rsidRPr="00C02AD6">
        <w:rPr>
          <w:rFonts w:ascii="GOST Common" w:hAnsi="GOST Common"/>
          <w:sz w:val="28"/>
          <w:szCs w:val="28"/>
          <w:lang w:eastAsia="ru-RU"/>
        </w:rPr>
        <w:t xml:space="preserve"> </w:t>
      </w:r>
      <w:r w:rsidRPr="00C02AD6">
        <w:rPr>
          <w:rFonts w:ascii="GOST Common" w:hAnsi="GOST Common"/>
          <w:sz w:val="28"/>
          <w:szCs w:val="28"/>
          <w:lang w:eastAsia="ru-RU"/>
        </w:rPr>
        <w:t xml:space="preserve">статьи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w:t>
      </w:r>
      <w:r w:rsidRPr="00C02AD6">
        <w:rPr>
          <w:rFonts w:ascii="GOST Common" w:hAnsi="GOST Common"/>
          <w:sz w:val="28"/>
          <w:szCs w:val="28"/>
          <w:lang w:eastAsia="ru-RU"/>
        </w:rPr>
        <w:lastRenderedPageBreak/>
        <w:t>строительства, реконструкции объектов капитального строительства.</w:t>
      </w:r>
    </w:p>
    <w:p w14:paraId="4E6DF60D" w14:textId="77777777" w:rsidR="00F441CC" w:rsidRPr="00C02AD6" w:rsidRDefault="00F441CC" w:rsidP="00C22700">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В качестве минимальной площади земельных участков устанавливается</w:t>
      </w:r>
      <w:r w:rsidR="008B753D" w:rsidRPr="00C02AD6">
        <w:rPr>
          <w:rFonts w:ascii="GOST Common" w:hAnsi="GOST Common"/>
          <w:sz w:val="28"/>
          <w:szCs w:val="28"/>
          <w:lang w:eastAsia="ru-RU"/>
        </w:rPr>
        <w:t xml:space="preserve"> </w:t>
      </w:r>
      <w:r w:rsidRPr="00C02AD6">
        <w:rPr>
          <w:rFonts w:ascii="GOST Common" w:hAnsi="GOST Common"/>
          <w:sz w:val="28"/>
          <w:szCs w:val="28"/>
          <w:lang w:eastAsia="ru-RU"/>
        </w:rPr>
        <w:t>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B85375F" w14:textId="77777777" w:rsidR="00F441CC" w:rsidRPr="00C02AD6" w:rsidRDefault="00F441CC" w:rsidP="00FD1E28">
      <w:pPr>
        <w:widowControl w:val="0"/>
        <w:autoSpaceDE w:val="0"/>
        <w:autoSpaceDN w:val="0"/>
        <w:adjustRightInd w:val="0"/>
        <w:spacing w:line="276" w:lineRule="auto"/>
        <w:ind w:firstLine="540"/>
        <w:contextualSpacing/>
        <w:jc w:val="both"/>
        <w:rPr>
          <w:rFonts w:ascii="GOST Common" w:hAnsi="GOST Common"/>
          <w:sz w:val="28"/>
          <w:szCs w:val="28"/>
          <w:lang w:eastAsia="ru-RU"/>
        </w:rPr>
      </w:pPr>
      <w:r w:rsidRPr="00C02AD6">
        <w:rPr>
          <w:rFonts w:ascii="GOST Common" w:hAnsi="GOST Common"/>
          <w:b/>
          <w:sz w:val="28"/>
          <w:szCs w:val="28"/>
          <w:lang w:eastAsia="ru-RU"/>
        </w:rPr>
        <w:t>3.</w:t>
      </w:r>
      <w:r w:rsidRPr="00C02AD6">
        <w:rPr>
          <w:rFonts w:ascii="GOST Common" w:hAnsi="GOST Common"/>
          <w:sz w:val="28"/>
          <w:szCs w:val="28"/>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C02AD6">
        <w:rPr>
          <w:rFonts w:ascii="GOST Common" w:hAnsi="GOST Common"/>
          <w:sz w:val="28"/>
          <w:szCs w:val="28"/>
          <w:lang w:eastAsia="ru-RU"/>
        </w:rPr>
        <w:t xml:space="preserve"> технических регламентов, регио</w:t>
      </w:r>
      <w:r w:rsidRPr="00C02AD6">
        <w:rPr>
          <w:rFonts w:ascii="GOST Common" w:hAnsi="GOST Common"/>
          <w:sz w:val="28"/>
          <w:szCs w:val="28"/>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70AA31DE" w14:textId="77777777" w:rsidR="00C22700" w:rsidRPr="00C02AD6" w:rsidRDefault="00F441CC" w:rsidP="00C22700">
      <w:pPr>
        <w:widowControl w:val="0"/>
        <w:autoSpaceDE w:val="0"/>
        <w:autoSpaceDN w:val="0"/>
        <w:adjustRightInd w:val="0"/>
        <w:spacing w:line="276" w:lineRule="auto"/>
        <w:ind w:firstLine="540"/>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C02AD6" w:rsidRDefault="00111C40" w:rsidP="00184BE1">
      <w:pPr>
        <w:ind w:firstLine="851"/>
        <w:jc w:val="both"/>
        <w:rPr>
          <w:rFonts w:ascii="GOST Common" w:hAnsi="GOST Common"/>
        </w:rPr>
      </w:pPr>
      <w:bookmarkStart w:id="34" w:name="_Toc395686536"/>
      <w:bookmarkEnd w:id="4"/>
    </w:p>
    <w:p w14:paraId="01B40309" w14:textId="77777777" w:rsidR="008D7ED2" w:rsidRPr="00C02AD6" w:rsidRDefault="008D7ED2" w:rsidP="00184BE1">
      <w:pPr>
        <w:pStyle w:val="af3"/>
        <w:keepNext/>
        <w:tabs>
          <w:tab w:val="left" w:pos="720"/>
        </w:tabs>
        <w:ind w:firstLine="851"/>
        <w:jc w:val="both"/>
        <w:outlineLvl w:val="2"/>
        <w:rPr>
          <w:rFonts w:ascii="GOST Common" w:hAnsi="GOST Common"/>
          <w:b/>
        </w:rPr>
        <w:sectPr w:rsidR="008D7ED2" w:rsidRPr="00C02AD6" w:rsidSect="007970AD">
          <w:footerReference w:type="default" r:id="rId16"/>
          <w:footerReference w:type="first" r:id="rId17"/>
          <w:pgSz w:w="11906" w:h="16838"/>
          <w:pgMar w:top="1134" w:right="851" w:bottom="993" w:left="1134" w:header="709" w:footer="709" w:gutter="0"/>
          <w:cols w:space="720"/>
          <w:titlePg/>
          <w:docGrid w:linePitch="360"/>
        </w:sectPr>
      </w:pPr>
      <w:bookmarkStart w:id="35" w:name="_Toc395686559"/>
      <w:bookmarkEnd w:id="34"/>
    </w:p>
    <w:p w14:paraId="71E5241E" w14:textId="77777777" w:rsidR="00C71856" w:rsidRPr="00C02AD6" w:rsidRDefault="00F73E27" w:rsidP="007A77D3">
      <w:pPr>
        <w:pStyle w:val="2"/>
        <w:tabs>
          <w:tab w:val="clear" w:pos="576"/>
        </w:tabs>
        <w:ind w:left="0" w:firstLine="851"/>
        <w:jc w:val="both"/>
        <w:rPr>
          <w:rFonts w:ascii="GOST Common" w:hAnsi="GOST Common" w:cs="Times New Roman"/>
          <w:i w:val="0"/>
          <w:lang w:eastAsia="ru-RU"/>
        </w:rPr>
      </w:pPr>
      <w:bookmarkStart w:id="36" w:name="_Toc122447052"/>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2</w:t>
      </w:r>
      <w:r w:rsidRPr="00C02AD6">
        <w:rPr>
          <w:rFonts w:ascii="GOST Common" w:hAnsi="GOST Common" w:cs="Times New Roman"/>
          <w:i w:val="0"/>
          <w:lang w:eastAsia="ru-RU"/>
        </w:rPr>
        <w:t>. Градостроительные регламенты жил</w:t>
      </w:r>
      <w:r w:rsidR="00460B02" w:rsidRPr="00C02AD6">
        <w:rPr>
          <w:rFonts w:ascii="GOST Common" w:hAnsi="GOST Common" w:cs="Times New Roman"/>
          <w:i w:val="0"/>
          <w:lang w:eastAsia="ru-RU"/>
        </w:rPr>
        <w:t>ой</w:t>
      </w:r>
      <w:r w:rsidRPr="00C02AD6">
        <w:rPr>
          <w:rFonts w:ascii="GOST Common" w:hAnsi="GOST Common" w:cs="Times New Roman"/>
          <w:i w:val="0"/>
          <w:lang w:eastAsia="ru-RU"/>
        </w:rPr>
        <w:t xml:space="preserve"> зон</w:t>
      </w:r>
      <w:bookmarkEnd w:id="35"/>
      <w:r w:rsidR="00460B02" w:rsidRPr="00C02AD6">
        <w:rPr>
          <w:rFonts w:ascii="GOST Common" w:hAnsi="GOST Common" w:cs="Times New Roman"/>
          <w:i w:val="0"/>
          <w:lang w:eastAsia="ru-RU"/>
        </w:rPr>
        <w:t>ы</w:t>
      </w:r>
      <w:bookmarkEnd w:id="36"/>
    </w:p>
    <w:p w14:paraId="7EA78769" w14:textId="77777777" w:rsidR="00F73E27" w:rsidRPr="00C02AD6" w:rsidRDefault="006B10DA" w:rsidP="00184BE1">
      <w:pPr>
        <w:pStyle w:val="ConsNormal"/>
        <w:keepNext/>
        <w:shd w:val="clear" w:color="auto" w:fill="FFFFFF"/>
        <w:tabs>
          <w:tab w:val="left" w:pos="360"/>
        </w:tabs>
        <w:ind w:right="-5" w:firstLine="851"/>
        <w:jc w:val="both"/>
        <w:rPr>
          <w:rFonts w:ascii="GOST Common" w:hAnsi="GOST Common" w:cs="Times New Roman"/>
          <w:sz w:val="24"/>
          <w:szCs w:val="24"/>
        </w:rPr>
      </w:pPr>
      <w:r w:rsidRPr="00C02AD6">
        <w:rPr>
          <w:rFonts w:ascii="GOST Common" w:hAnsi="GOST Common" w:cs="Times New Roman"/>
          <w:sz w:val="24"/>
          <w:szCs w:val="24"/>
        </w:rPr>
        <w:t>1</w:t>
      </w:r>
      <w:r w:rsidR="00F73E27" w:rsidRPr="00C02AD6">
        <w:rPr>
          <w:rFonts w:ascii="GOST Common" w:hAnsi="GOST Common" w:cs="Times New Roman"/>
          <w:sz w:val="24"/>
          <w:szCs w:val="24"/>
        </w:rPr>
        <w:t>. Жил</w:t>
      </w:r>
      <w:r w:rsidR="00C1009F" w:rsidRPr="00C02AD6">
        <w:rPr>
          <w:rFonts w:ascii="GOST Common" w:hAnsi="GOST Common" w:cs="Times New Roman"/>
          <w:sz w:val="24"/>
          <w:szCs w:val="24"/>
        </w:rPr>
        <w:t>ая</w:t>
      </w:r>
      <w:r w:rsidR="00F73E27" w:rsidRPr="00C02AD6">
        <w:rPr>
          <w:rFonts w:ascii="GOST Common" w:hAnsi="GOST Common" w:cs="Times New Roman"/>
          <w:sz w:val="24"/>
          <w:szCs w:val="24"/>
        </w:rPr>
        <w:t xml:space="preserve"> зон</w:t>
      </w:r>
      <w:r w:rsidR="00C1009F" w:rsidRPr="00C02AD6">
        <w:rPr>
          <w:rFonts w:ascii="GOST Common" w:hAnsi="GOST Common" w:cs="Times New Roman"/>
          <w:sz w:val="24"/>
          <w:szCs w:val="24"/>
        </w:rPr>
        <w:t>а</w:t>
      </w:r>
      <w:r w:rsidR="00F73E27" w:rsidRPr="00C02AD6">
        <w:rPr>
          <w:rFonts w:ascii="GOST Common" w:hAnsi="GOST Common" w:cs="Times New Roman"/>
          <w:sz w:val="24"/>
          <w:szCs w:val="24"/>
        </w:rPr>
        <w:t xml:space="preserve"> </w:t>
      </w:r>
      <w:r w:rsidR="00C1009F" w:rsidRPr="00C02AD6">
        <w:rPr>
          <w:rFonts w:ascii="GOST Common" w:hAnsi="GOST Common" w:cs="Times New Roman"/>
          <w:sz w:val="24"/>
          <w:szCs w:val="24"/>
        </w:rPr>
        <w:t>предназначена</w:t>
      </w:r>
      <w:r w:rsidR="00F73E27" w:rsidRPr="00C02AD6">
        <w:rPr>
          <w:rFonts w:ascii="GOST Common" w:hAnsi="GOST Commo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C02AD6">
        <w:rPr>
          <w:rFonts w:ascii="GOST Common" w:hAnsi="GOST Common" w:cs="Times New Roman"/>
          <w:sz w:val="24"/>
          <w:szCs w:val="24"/>
        </w:rPr>
        <w:t xml:space="preserve"> </w:t>
      </w:r>
    </w:p>
    <w:p w14:paraId="7C02C94B" w14:textId="77777777" w:rsidR="00F73E27" w:rsidRPr="00C02AD6" w:rsidRDefault="006B10DA" w:rsidP="00184BE1">
      <w:pPr>
        <w:keepNext/>
        <w:shd w:val="clear" w:color="auto" w:fill="FFFFFF"/>
        <w:autoSpaceDE w:val="0"/>
        <w:ind w:firstLine="851"/>
        <w:jc w:val="both"/>
        <w:rPr>
          <w:rFonts w:ascii="GOST Common" w:hAnsi="GOST Common"/>
        </w:rPr>
      </w:pPr>
      <w:r w:rsidRPr="00C02AD6">
        <w:rPr>
          <w:rFonts w:ascii="GOST Common" w:hAnsi="GOST Common"/>
        </w:rPr>
        <w:t>2</w:t>
      </w:r>
      <w:r w:rsidR="00F43655" w:rsidRPr="00C02AD6">
        <w:rPr>
          <w:rFonts w:ascii="GOST Common" w:hAnsi="GOST Common"/>
        </w:rPr>
        <w:t xml:space="preserve">. </w:t>
      </w:r>
      <w:r w:rsidR="002C20ED" w:rsidRPr="00C02AD6">
        <w:rPr>
          <w:rFonts w:ascii="GOST Common" w:hAnsi="GOST Common"/>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77777777" w:rsidR="00F43655" w:rsidRPr="00C02AD6" w:rsidRDefault="00F43655" w:rsidP="00184BE1">
      <w:pPr>
        <w:keepNext/>
        <w:shd w:val="clear" w:color="auto" w:fill="FFFFFF"/>
        <w:autoSpaceDE w:val="0"/>
        <w:ind w:firstLine="851"/>
        <w:jc w:val="both"/>
        <w:rPr>
          <w:rFonts w:ascii="GOST Common" w:hAnsi="GOST Common"/>
          <w:b/>
          <w:bCs/>
        </w:rPr>
      </w:pPr>
      <w:r w:rsidRPr="00C02AD6">
        <w:rPr>
          <w:rFonts w:ascii="GOST Common" w:hAnsi="GOST Common"/>
        </w:rPr>
        <w:t>Жилая зона включает:</w:t>
      </w:r>
    </w:p>
    <w:p w14:paraId="6CC067DA" w14:textId="6102CF93" w:rsidR="00CB254B" w:rsidRPr="00C02AD6" w:rsidRDefault="00F43655" w:rsidP="00184BE1">
      <w:pPr>
        <w:pStyle w:val="af3"/>
        <w:suppressAutoHyphens/>
        <w:ind w:firstLine="851"/>
        <w:jc w:val="both"/>
        <w:rPr>
          <w:rFonts w:ascii="GOST Common" w:hAnsi="GOST Common"/>
        </w:rPr>
      </w:pPr>
      <w:r w:rsidRPr="00C02AD6">
        <w:rPr>
          <w:rFonts w:ascii="GOST Common" w:hAnsi="GOST Common"/>
        </w:rPr>
        <w:t>Ж</w:t>
      </w:r>
      <w:r w:rsidR="00CB254B" w:rsidRPr="00C02AD6">
        <w:rPr>
          <w:rFonts w:ascii="GOST Common" w:hAnsi="GOST Common"/>
        </w:rPr>
        <w:t>-1</w:t>
      </w:r>
      <w:r w:rsidR="00F30540" w:rsidRPr="00C02AD6">
        <w:rPr>
          <w:rFonts w:ascii="GOST Common" w:hAnsi="GOST Common"/>
        </w:rPr>
        <w:t>(1)</w:t>
      </w:r>
      <w:r w:rsidR="00CB254B" w:rsidRPr="00C02AD6">
        <w:rPr>
          <w:rFonts w:ascii="GOST Common" w:hAnsi="GOST Common"/>
        </w:rPr>
        <w:t xml:space="preserve"> </w:t>
      </w:r>
      <w:r w:rsidRPr="00C02AD6">
        <w:rPr>
          <w:rFonts w:ascii="GOST Common" w:hAnsi="GOST Common"/>
        </w:rPr>
        <w:t xml:space="preserve">– зону застройки </w:t>
      </w:r>
      <w:r w:rsidR="00CB254B" w:rsidRPr="00C02AD6">
        <w:rPr>
          <w:rFonts w:ascii="GOST Common" w:hAnsi="GOST Common"/>
        </w:rPr>
        <w:t xml:space="preserve">индивидуальными </w:t>
      </w:r>
      <w:r w:rsidRPr="00C02AD6">
        <w:rPr>
          <w:rFonts w:ascii="GOST Common" w:hAnsi="GOST Common"/>
        </w:rPr>
        <w:t>жилыми домами</w:t>
      </w:r>
      <w:r w:rsidR="00CB254B" w:rsidRPr="00C02AD6">
        <w:rPr>
          <w:rFonts w:ascii="GOST Common" w:hAnsi="GOST Common"/>
        </w:rPr>
        <w:t>;</w:t>
      </w:r>
    </w:p>
    <w:p w14:paraId="617D1DF5" w14:textId="66F94532" w:rsidR="00F30540" w:rsidRPr="00C02AD6" w:rsidRDefault="00F30540" w:rsidP="00F30540">
      <w:pPr>
        <w:pStyle w:val="af3"/>
        <w:suppressAutoHyphens/>
        <w:ind w:firstLine="851"/>
        <w:jc w:val="both"/>
        <w:rPr>
          <w:rFonts w:ascii="GOST Common" w:hAnsi="GOST Common"/>
        </w:rPr>
      </w:pPr>
      <w:r w:rsidRPr="00C02AD6">
        <w:rPr>
          <w:rFonts w:ascii="GOST Common" w:hAnsi="GOST Common"/>
        </w:rPr>
        <w:t>Ж-1(2) – зону застройки индивидуальными жилыми домами;</w:t>
      </w:r>
    </w:p>
    <w:p w14:paraId="0A56770D" w14:textId="77777777" w:rsidR="002E5D91" w:rsidRPr="00C02AD6" w:rsidRDefault="002E5D91" w:rsidP="001D4B4C">
      <w:pPr>
        <w:keepNext/>
        <w:keepLines/>
        <w:ind w:left="720"/>
        <w:jc w:val="center"/>
        <w:rPr>
          <w:rFonts w:ascii="GOST Common" w:hAnsi="GOST Common"/>
          <w:u w:val="single"/>
        </w:rPr>
      </w:pPr>
    </w:p>
    <w:p w14:paraId="3221D18A" w14:textId="2E902082" w:rsidR="001D4B4C" w:rsidRPr="00C02AD6" w:rsidRDefault="001D4B4C" w:rsidP="001D4B4C">
      <w:pPr>
        <w:keepNext/>
        <w:keepLines/>
        <w:ind w:left="720"/>
        <w:jc w:val="center"/>
        <w:rPr>
          <w:rFonts w:ascii="GOST Common" w:hAnsi="GOST Common"/>
          <w:u w:val="single"/>
        </w:rPr>
      </w:pPr>
      <w:r w:rsidRPr="00C02AD6">
        <w:rPr>
          <w:rFonts w:ascii="GOST Common" w:hAnsi="GOST Common"/>
          <w:u w:val="single"/>
        </w:rPr>
        <w:t xml:space="preserve">Зона </w:t>
      </w:r>
      <w:r w:rsidR="00460B02" w:rsidRPr="00C02AD6">
        <w:rPr>
          <w:rFonts w:ascii="GOST Common" w:hAnsi="GOST Common"/>
          <w:u w:val="single"/>
        </w:rPr>
        <w:t xml:space="preserve">застройки </w:t>
      </w:r>
      <w:r w:rsidR="00CB254B" w:rsidRPr="00C02AD6">
        <w:rPr>
          <w:rFonts w:ascii="GOST Common" w:hAnsi="GOST Common"/>
          <w:u w:val="single"/>
        </w:rPr>
        <w:t xml:space="preserve">индивидуальными жилыми домами </w:t>
      </w:r>
      <w:r w:rsidR="009E4D44" w:rsidRPr="00C02AD6">
        <w:rPr>
          <w:rFonts w:ascii="GOST Common" w:hAnsi="GOST Common"/>
          <w:u w:val="single"/>
        </w:rPr>
        <w:t>(Ж</w:t>
      </w:r>
      <w:r w:rsidR="00CB254B" w:rsidRPr="00C02AD6">
        <w:rPr>
          <w:rFonts w:ascii="GOST Common" w:hAnsi="GOST Common"/>
          <w:u w:val="single"/>
        </w:rPr>
        <w:t>-1</w:t>
      </w:r>
      <w:r w:rsidR="00A85574" w:rsidRPr="00C02AD6">
        <w:rPr>
          <w:rFonts w:ascii="GOST Common" w:hAnsi="GOST Common"/>
          <w:u w:val="single"/>
        </w:rPr>
        <w:t>(1)</w:t>
      </w:r>
      <w:r w:rsidR="009E4D44" w:rsidRPr="00C02AD6">
        <w:rPr>
          <w:rFonts w:ascii="GOST Common" w:hAnsi="GOST Common"/>
          <w:u w:val="single"/>
        </w:rPr>
        <w:t xml:space="preserve">) </w:t>
      </w:r>
    </w:p>
    <w:p w14:paraId="56706E3A" w14:textId="75F96880" w:rsidR="001D4B4C" w:rsidRPr="00C02AD6" w:rsidRDefault="001D4B4C" w:rsidP="001D4B4C">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3</w:t>
      </w:r>
    </w:p>
    <w:p w14:paraId="324191C5" w14:textId="77777777" w:rsidR="00A24F4B" w:rsidRPr="00C02AD6" w:rsidRDefault="00A24F4B"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150"/>
        <w:gridCol w:w="1441"/>
        <w:gridCol w:w="1203"/>
        <w:gridCol w:w="1276"/>
        <w:gridCol w:w="2155"/>
        <w:gridCol w:w="1873"/>
        <w:gridCol w:w="18"/>
        <w:gridCol w:w="2190"/>
      </w:tblGrid>
      <w:tr w:rsidR="00072CA1" w:rsidRPr="00C02AD6" w14:paraId="1F3FD1C1" w14:textId="77777777" w:rsidTr="008114D2">
        <w:trPr>
          <w:tblHeader/>
        </w:trPr>
        <w:tc>
          <w:tcPr>
            <w:tcW w:w="1155" w:type="pct"/>
            <w:vMerge w:val="restart"/>
            <w:shd w:val="clear" w:color="auto" w:fill="D9D9D9"/>
            <w:vAlign w:val="center"/>
          </w:tcPr>
          <w:p w14:paraId="1881FF39" w14:textId="59F5DCBF" w:rsidR="00813336" w:rsidRPr="00C02AD6" w:rsidRDefault="009B5C32" w:rsidP="00C5458A">
            <w:pPr>
              <w:jc w:val="center"/>
              <w:rPr>
                <w:rFonts w:ascii="GOST Common" w:hAnsi="GOST Common" w:cs="Arial"/>
                <w:sz w:val="20"/>
                <w:szCs w:val="20"/>
              </w:rPr>
            </w:pPr>
            <w:r>
              <w:rPr>
                <w:rFonts w:ascii="GOST Common" w:hAnsi="GOST Common" w:cs="Arial"/>
                <w:sz w:val="20"/>
                <w:szCs w:val="20"/>
              </w:rPr>
              <w:t>В</w:t>
            </w:r>
            <w:r w:rsidRPr="009B5C32">
              <w:rPr>
                <w:rFonts w:ascii="GOST Common" w:hAnsi="GOST Common" w:cs="Arial"/>
                <w:sz w:val="20"/>
                <w:szCs w:val="20"/>
              </w:rPr>
              <w:t>иды разрешенного использования земельных участков и объектов капитального строительства</w:t>
            </w:r>
          </w:p>
        </w:tc>
        <w:tc>
          <w:tcPr>
            <w:tcW w:w="1724" w:type="pct"/>
            <w:gridSpan w:val="4"/>
            <w:shd w:val="clear" w:color="auto" w:fill="D9D9D9"/>
            <w:vAlign w:val="center"/>
          </w:tcPr>
          <w:p w14:paraId="4E28DA37" w14:textId="55CBBAB7" w:rsidR="00813336" w:rsidRPr="00C02AD6" w:rsidRDefault="009B5C32" w:rsidP="00CB01C4">
            <w:pPr>
              <w:jc w:val="center"/>
              <w:rPr>
                <w:rFonts w:ascii="GOST Common" w:hAnsi="GOST Common" w:cs="Arial"/>
                <w:sz w:val="20"/>
                <w:szCs w:val="20"/>
              </w:rPr>
            </w:pPr>
            <w:r>
              <w:rPr>
                <w:rFonts w:ascii="GOST Common" w:hAnsi="GOST Common" w:cs="Arial"/>
                <w:sz w:val="20"/>
                <w:szCs w:val="20"/>
              </w:rPr>
              <w:t>Предельные (минимальные и (или) максимальные) размеры земельных участков</w:t>
            </w:r>
          </w:p>
        </w:tc>
        <w:tc>
          <w:tcPr>
            <w:tcW w:w="733" w:type="pct"/>
            <w:vMerge w:val="restart"/>
            <w:shd w:val="clear" w:color="auto" w:fill="D9D9D9"/>
            <w:vAlign w:val="center"/>
          </w:tcPr>
          <w:p w14:paraId="104845C7" w14:textId="472EAA51" w:rsidR="00813336" w:rsidRPr="00C02AD6" w:rsidRDefault="009B5C32" w:rsidP="00C5458A">
            <w:pPr>
              <w:jc w:val="center"/>
              <w:rPr>
                <w:rFonts w:ascii="GOST Common" w:hAnsi="GOST Common" w:cs="Arial"/>
                <w:sz w:val="20"/>
                <w:szCs w:val="20"/>
              </w:rPr>
            </w:pPr>
            <w:r>
              <w:rPr>
                <w:rFonts w:ascii="GOST Common" w:hAnsi="GOST Common" w:cs="Arial"/>
                <w:sz w:val="20"/>
                <w:szCs w:val="20"/>
              </w:rPr>
              <w:t>Предельное количество этажей</w:t>
            </w:r>
          </w:p>
        </w:tc>
        <w:tc>
          <w:tcPr>
            <w:tcW w:w="643" w:type="pct"/>
            <w:gridSpan w:val="2"/>
            <w:vMerge w:val="restart"/>
            <w:shd w:val="clear" w:color="auto" w:fill="D9D9D9"/>
            <w:vAlign w:val="center"/>
          </w:tcPr>
          <w:p w14:paraId="3FA995F2" w14:textId="5EA1DE25" w:rsidR="00813336" w:rsidRPr="00C02AD6" w:rsidRDefault="009B5C32" w:rsidP="009B5C32">
            <w:pPr>
              <w:jc w:val="center"/>
              <w:rPr>
                <w:rFonts w:ascii="GOST Common" w:hAnsi="GOST Common" w:cs="Arial"/>
                <w:sz w:val="20"/>
                <w:szCs w:val="20"/>
              </w:rPr>
            </w:pPr>
            <w:r>
              <w:rPr>
                <w:rFonts w:ascii="GOST Common" w:hAnsi="GOST Common" w:cs="Arial"/>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cs="Arial"/>
                <w:sz w:val="20"/>
                <w:szCs w:val="20"/>
              </w:rPr>
              <w:t>**</w:t>
            </w:r>
          </w:p>
        </w:tc>
        <w:tc>
          <w:tcPr>
            <w:tcW w:w="745" w:type="pct"/>
            <w:vMerge w:val="restart"/>
            <w:shd w:val="clear" w:color="auto" w:fill="D9D9D9"/>
            <w:vAlign w:val="center"/>
          </w:tcPr>
          <w:p w14:paraId="67EA36A9"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Максимальный процент застройки в границах земельного участка, %</w:t>
            </w:r>
          </w:p>
        </w:tc>
      </w:tr>
      <w:tr w:rsidR="00072CA1" w:rsidRPr="00C02AD6" w14:paraId="563721A3" w14:textId="77777777" w:rsidTr="008114D2">
        <w:trPr>
          <w:tblHeader/>
        </w:trPr>
        <w:tc>
          <w:tcPr>
            <w:tcW w:w="1155" w:type="pct"/>
            <w:vMerge/>
            <w:vAlign w:val="center"/>
          </w:tcPr>
          <w:p w14:paraId="6E5EA337" w14:textId="77777777" w:rsidR="00813336" w:rsidRPr="00C02AD6" w:rsidRDefault="00813336" w:rsidP="00C5458A">
            <w:pPr>
              <w:jc w:val="center"/>
              <w:rPr>
                <w:rFonts w:ascii="GOST Common" w:hAnsi="GOST Common" w:cs="Arial"/>
                <w:sz w:val="20"/>
                <w:szCs w:val="20"/>
              </w:rPr>
            </w:pPr>
          </w:p>
        </w:tc>
        <w:tc>
          <w:tcPr>
            <w:tcW w:w="881" w:type="pct"/>
            <w:gridSpan w:val="2"/>
            <w:shd w:val="clear" w:color="auto" w:fill="D9D9D9"/>
            <w:vAlign w:val="center"/>
          </w:tcPr>
          <w:p w14:paraId="3FA86779"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 xml:space="preserve">Площадь, </w:t>
            </w:r>
            <w:proofErr w:type="spellStart"/>
            <w:r w:rsidRPr="00C02AD6">
              <w:rPr>
                <w:rFonts w:ascii="GOST Common" w:hAnsi="GOST Common" w:cs="Arial"/>
                <w:sz w:val="20"/>
                <w:szCs w:val="20"/>
              </w:rPr>
              <w:t>кв.м</w:t>
            </w:r>
            <w:proofErr w:type="spellEnd"/>
          </w:p>
        </w:tc>
        <w:tc>
          <w:tcPr>
            <w:tcW w:w="843" w:type="pct"/>
            <w:gridSpan w:val="2"/>
            <w:shd w:val="clear" w:color="auto" w:fill="D9D9D9"/>
            <w:vAlign w:val="center"/>
          </w:tcPr>
          <w:p w14:paraId="3A96556A"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Размер, м</w:t>
            </w:r>
          </w:p>
        </w:tc>
        <w:tc>
          <w:tcPr>
            <w:tcW w:w="733" w:type="pct"/>
            <w:vMerge/>
          </w:tcPr>
          <w:p w14:paraId="34578FC9" w14:textId="77777777" w:rsidR="00813336" w:rsidRPr="00C02AD6" w:rsidRDefault="00813336" w:rsidP="00C5458A">
            <w:pPr>
              <w:jc w:val="both"/>
              <w:rPr>
                <w:rFonts w:ascii="GOST Common" w:hAnsi="GOST Common" w:cs="Arial"/>
                <w:sz w:val="20"/>
                <w:szCs w:val="20"/>
              </w:rPr>
            </w:pPr>
          </w:p>
        </w:tc>
        <w:tc>
          <w:tcPr>
            <w:tcW w:w="643" w:type="pct"/>
            <w:gridSpan w:val="2"/>
            <w:vMerge/>
          </w:tcPr>
          <w:p w14:paraId="1E33E86A" w14:textId="77777777" w:rsidR="00813336" w:rsidRPr="00C02AD6" w:rsidRDefault="00813336" w:rsidP="00C5458A">
            <w:pPr>
              <w:jc w:val="both"/>
              <w:rPr>
                <w:rFonts w:ascii="GOST Common" w:hAnsi="GOST Common" w:cs="Arial"/>
                <w:sz w:val="20"/>
                <w:szCs w:val="20"/>
              </w:rPr>
            </w:pPr>
          </w:p>
        </w:tc>
        <w:tc>
          <w:tcPr>
            <w:tcW w:w="745" w:type="pct"/>
            <w:vMerge/>
          </w:tcPr>
          <w:p w14:paraId="4867EE8B" w14:textId="77777777" w:rsidR="00813336" w:rsidRPr="00C02AD6" w:rsidRDefault="00813336" w:rsidP="00C5458A">
            <w:pPr>
              <w:jc w:val="both"/>
              <w:rPr>
                <w:rFonts w:ascii="GOST Common" w:hAnsi="GOST Common" w:cs="Arial"/>
                <w:sz w:val="20"/>
                <w:szCs w:val="20"/>
              </w:rPr>
            </w:pPr>
          </w:p>
        </w:tc>
      </w:tr>
      <w:tr w:rsidR="00072CA1" w:rsidRPr="00C02AD6" w14:paraId="6FE7618D" w14:textId="77777777" w:rsidTr="008114D2">
        <w:trPr>
          <w:tblHeader/>
        </w:trPr>
        <w:tc>
          <w:tcPr>
            <w:tcW w:w="1155" w:type="pct"/>
            <w:vMerge/>
            <w:vAlign w:val="center"/>
          </w:tcPr>
          <w:p w14:paraId="1C124D93" w14:textId="77777777" w:rsidR="00813336" w:rsidRPr="00C02AD6" w:rsidRDefault="00813336" w:rsidP="00C5458A">
            <w:pPr>
              <w:jc w:val="center"/>
              <w:rPr>
                <w:rFonts w:ascii="GOST Common" w:hAnsi="GOST Common" w:cs="Arial"/>
                <w:sz w:val="20"/>
                <w:szCs w:val="20"/>
              </w:rPr>
            </w:pPr>
          </w:p>
        </w:tc>
        <w:tc>
          <w:tcPr>
            <w:tcW w:w="391" w:type="pct"/>
            <w:shd w:val="clear" w:color="auto" w:fill="D9D9D9"/>
            <w:vAlign w:val="center"/>
          </w:tcPr>
          <w:p w14:paraId="0536AE56"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минимум</w:t>
            </w:r>
          </w:p>
        </w:tc>
        <w:tc>
          <w:tcPr>
            <w:tcW w:w="490" w:type="pct"/>
            <w:shd w:val="clear" w:color="auto" w:fill="D9D9D9"/>
            <w:vAlign w:val="center"/>
          </w:tcPr>
          <w:p w14:paraId="1DCAD9FC"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максимум</w:t>
            </w:r>
          </w:p>
        </w:tc>
        <w:tc>
          <w:tcPr>
            <w:tcW w:w="409" w:type="pct"/>
            <w:shd w:val="clear" w:color="auto" w:fill="D9D9D9"/>
            <w:vAlign w:val="center"/>
          </w:tcPr>
          <w:p w14:paraId="0A1949A1"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минимум</w:t>
            </w:r>
          </w:p>
        </w:tc>
        <w:tc>
          <w:tcPr>
            <w:tcW w:w="434" w:type="pct"/>
            <w:shd w:val="clear" w:color="auto" w:fill="D9D9D9"/>
            <w:vAlign w:val="center"/>
          </w:tcPr>
          <w:p w14:paraId="072A57FE"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максимум</w:t>
            </w:r>
          </w:p>
        </w:tc>
        <w:tc>
          <w:tcPr>
            <w:tcW w:w="733" w:type="pct"/>
            <w:vMerge/>
          </w:tcPr>
          <w:p w14:paraId="7E7E6F14" w14:textId="77777777" w:rsidR="00813336" w:rsidRPr="00C02AD6" w:rsidRDefault="00813336" w:rsidP="00C5458A">
            <w:pPr>
              <w:jc w:val="both"/>
              <w:rPr>
                <w:rFonts w:ascii="GOST Common" w:hAnsi="GOST Common" w:cs="Arial"/>
                <w:sz w:val="20"/>
                <w:szCs w:val="20"/>
              </w:rPr>
            </w:pPr>
          </w:p>
        </w:tc>
        <w:tc>
          <w:tcPr>
            <w:tcW w:w="643" w:type="pct"/>
            <w:gridSpan w:val="2"/>
            <w:vMerge/>
          </w:tcPr>
          <w:p w14:paraId="5378613A" w14:textId="77777777" w:rsidR="00813336" w:rsidRPr="00C02AD6" w:rsidRDefault="00813336" w:rsidP="00C5458A">
            <w:pPr>
              <w:jc w:val="both"/>
              <w:rPr>
                <w:rFonts w:ascii="GOST Common" w:hAnsi="GOST Common" w:cs="Arial"/>
                <w:sz w:val="20"/>
                <w:szCs w:val="20"/>
              </w:rPr>
            </w:pPr>
          </w:p>
        </w:tc>
        <w:tc>
          <w:tcPr>
            <w:tcW w:w="745" w:type="pct"/>
            <w:vMerge/>
          </w:tcPr>
          <w:p w14:paraId="4C36DDCA" w14:textId="77777777" w:rsidR="00813336" w:rsidRPr="00C02AD6" w:rsidRDefault="00813336" w:rsidP="00C5458A">
            <w:pPr>
              <w:jc w:val="both"/>
              <w:rPr>
                <w:rFonts w:ascii="GOST Common" w:hAnsi="GOST Common" w:cs="Arial"/>
                <w:sz w:val="20"/>
                <w:szCs w:val="20"/>
              </w:rPr>
            </w:pPr>
          </w:p>
        </w:tc>
      </w:tr>
      <w:tr w:rsidR="00072CA1" w:rsidRPr="00C02AD6" w14:paraId="1383A670" w14:textId="77777777" w:rsidTr="00EE45ED">
        <w:tc>
          <w:tcPr>
            <w:tcW w:w="5000" w:type="pct"/>
            <w:gridSpan w:val="9"/>
            <w:shd w:val="clear" w:color="auto" w:fill="F2F2F2"/>
          </w:tcPr>
          <w:p w14:paraId="1A964FE4" w14:textId="77777777" w:rsidR="00813336" w:rsidRPr="00C02AD6" w:rsidRDefault="00813336" w:rsidP="00C5458A">
            <w:pPr>
              <w:jc w:val="center"/>
              <w:rPr>
                <w:rFonts w:ascii="GOST Common" w:hAnsi="GOST Common" w:cs="Arial"/>
                <w:sz w:val="20"/>
                <w:szCs w:val="20"/>
              </w:rPr>
            </w:pPr>
            <w:r w:rsidRPr="00C02AD6">
              <w:rPr>
                <w:rFonts w:ascii="GOST Common" w:hAnsi="GOST Common" w:cs="Arial"/>
                <w:i/>
                <w:sz w:val="20"/>
                <w:szCs w:val="20"/>
              </w:rPr>
              <w:t>Основные виды разрешенного использования</w:t>
            </w:r>
          </w:p>
        </w:tc>
      </w:tr>
      <w:tr w:rsidR="00072CA1" w:rsidRPr="00C02AD6" w14:paraId="6A9BD5D3" w14:textId="77777777" w:rsidTr="008114D2">
        <w:trPr>
          <w:trHeight w:val="510"/>
        </w:trPr>
        <w:tc>
          <w:tcPr>
            <w:tcW w:w="1155" w:type="pct"/>
          </w:tcPr>
          <w:p w14:paraId="3C94CA8A" w14:textId="77777777" w:rsidR="00FE3706" w:rsidRPr="00C02AD6" w:rsidRDefault="00FE3706" w:rsidP="00C25058">
            <w:pPr>
              <w:jc w:val="both"/>
              <w:rPr>
                <w:rFonts w:ascii="GOST Common" w:hAnsi="GOST Common" w:cs="Arial"/>
                <w:sz w:val="20"/>
                <w:szCs w:val="20"/>
              </w:rPr>
            </w:pPr>
            <w:r w:rsidRPr="00C02AD6">
              <w:rPr>
                <w:rFonts w:ascii="GOST Common" w:hAnsi="GOST Common" w:cs="Arial"/>
                <w:sz w:val="20"/>
                <w:szCs w:val="20"/>
              </w:rPr>
              <w:t>Для индивидуального жилищного строительства (код 2.1)</w:t>
            </w:r>
          </w:p>
        </w:tc>
        <w:tc>
          <w:tcPr>
            <w:tcW w:w="391" w:type="pct"/>
            <w:vAlign w:val="center"/>
          </w:tcPr>
          <w:p w14:paraId="332ADE49" w14:textId="0AFE2BAA" w:rsidR="00FE3706" w:rsidRPr="00C02AD6" w:rsidRDefault="001E6AE0" w:rsidP="00B1793A">
            <w:pPr>
              <w:jc w:val="center"/>
              <w:rPr>
                <w:rFonts w:ascii="GOST Common" w:hAnsi="GOST Common" w:cs="Arial"/>
                <w:sz w:val="16"/>
                <w:szCs w:val="16"/>
              </w:rPr>
            </w:pPr>
            <w:r w:rsidRPr="00C02AD6">
              <w:rPr>
                <w:rFonts w:ascii="GOST Common" w:hAnsi="GOST Common" w:cs="Arial"/>
                <w:sz w:val="16"/>
                <w:szCs w:val="16"/>
              </w:rPr>
              <w:t>600</w:t>
            </w:r>
          </w:p>
        </w:tc>
        <w:tc>
          <w:tcPr>
            <w:tcW w:w="490" w:type="pct"/>
            <w:vAlign w:val="center"/>
          </w:tcPr>
          <w:p w14:paraId="0E9E5B4F" w14:textId="32D99E9C" w:rsidR="00FE3706" w:rsidRPr="00C02AD6" w:rsidRDefault="001E6AE0" w:rsidP="00B1793A">
            <w:pPr>
              <w:jc w:val="center"/>
              <w:rPr>
                <w:rFonts w:ascii="GOST Common" w:hAnsi="GOST Common" w:cs="Arial"/>
                <w:sz w:val="16"/>
                <w:szCs w:val="16"/>
              </w:rPr>
            </w:pPr>
            <w:r w:rsidRPr="00C02AD6">
              <w:rPr>
                <w:rFonts w:ascii="GOST Common" w:hAnsi="GOST Common" w:cs="Arial"/>
                <w:sz w:val="16"/>
                <w:szCs w:val="16"/>
              </w:rPr>
              <w:t>2500</w:t>
            </w:r>
          </w:p>
        </w:tc>
        <w:tc>
          <w:tcPr>
            <w:tcW w:w="409" w:type="pct"/>
            <w:vAlign w:val="center"/>
          </w:tcPr>
          <w:p w14:paraId="6C218F6F" w14:textId="22B86C8A" w:rsidR="00FE3706" w:rsidRPr="00C02AD6" w:rsidRDefault="00B1793A" w:rsidP="00C5458A">
            <w:pPr>
              <w:jc w:val="center"/>
              <w:rPr>
                <w:rFonts w:ascii="GOST Common" w:hAnsi="GOST Common" w:cs="Arial"/>
                <w:sz w:val="16"/>
                <w:szCs w:val="16"/>
              </w:rPr>
            </w:pPr>
            <w:r w:rsidRPr="00C02AD6">
              <w:rPr>
                <w:rFonts w:ascii="GOST Common" w:hAnsi="GOST Common" w:cs="Arial"/>
                <w:sz w:val="16"/>
                <w:szCs w:val="16"/>
              </w:rPr>
              <w:t>6</w:t>
            </w:r>
          </w:p>
        </w:tc>
        <w:tc>
          <w:tcPr>
            <w:tcW w:w="434" w:type="pct"/>
            <w:vAlign w:val="center"/>
          </w:tcPr>
          <w:p w14:paraId="5E8875D5"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341D446C"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61D6A71E" w14:textId="4FEF970F" w:rsidR="00FE3706" w:rsidRPr="00C02AD6" w:rsidRDefault="009B5C32" w:rsidP="009B5C32">
            <w:pPr>
              <w:jc w:val="center"/>
              <w:rPr>
                <w:rFonts w:ascii="GOST Common" w:hAnsi="GOST Common" w:cs="Arial"/>
                <w:sz w:val="16"/>
                <w:szCs w:val="16"/>
              </w:rPr>
            </w:pPr>
            <w:r>
              <w:rPr>
                <w:rFonts w:ascii="GOST Common" w:hAnsi="GOST Common" w:cs="Arial"/>
                <w:sz w:val="16"/>
                <w:szCs w:val="16"/>
              </w:rPr>
              <w:t>1</w:t>
            </w:r>
          </w:p>
        </w:tc>
        <w:tc>
          <w:tcPr>
            <w:tcW w:w="745" w:type="pct"/>
            <w:vAlign w:val="center"/>
          </w:tcPr>
          <w:p w14:paraId="02D61979"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69877DF6" w14:textId="77777777" w:rsidTr="008114D2">
        <w:trPr>
          <w:trHeight w:val="722"/>
        </w:trPr>
        <w:tc>
          <w:tcPr>
            <w:tcW w:w="1155" w:type="pct"/>
          </w:tcPr>
          <w:p w14:paraId="7766F98F" w14:textId="77777777" w:rsidR="009B5C32" w:rsidRPr="00C02AD6" w:rsidRDefault="009B5C32" w:rsidP="009B5C32">
            <w:pPr>
              <w:jc w:val="both"/>
              <w:rPr>
                <w:rFonts w:ascii="GOST Common" w:hAnsi="GOST Common" w:cs="Arial"/>
                <w:sz w:val="20"/>
                <w:szCs w:val="20"/>
              </w:rPr>
            </w:pPr>
            <w:r w:rsidRPr="00C02AD6">
              <w:rPr>
                <w:rFonts w:ascii="GOST Common" w:hAnsi="GOST Common" w:cs="Arial"/>
                <w:sz w:val="20"/>
                <w:szCs w:val="20"/>
                <w:shd w:val="clear" w:color="auto" w:fill="FFFFFF"/>
              </w:rPr>
              <w:t>Для ведения личного подсобного хозяйства (приусадебный земельный участок) (код 2.2)</w:t>
            </w:r>
          </w:p>
        </w:tc>
        <w:tc>
          <w:tcPr>
            <w:tcW w:w="391" w:type="pct"/>
            <w:vAlign w:val="center"/>
          </w:tcPr>
          <w:p w14:paraId="4480E819" w14:textId="4E448793" w:rsidR="009B5C32" w:rsidRPr="00C02AD6" w:rsidRDefault="004B79C0" w:rsidP="009B5C32">
            <w:pPr>
              <w:jc w:val="center"/>
              <w:rPr>
                <w:rFonts w:ascii="GOST Common" w:hAnsi="GOST Common" w:cs="Arial"/>
                <w:sz w:val="16"/>
                <w:szCs w:val="16"/>
              </w:rPr>
            </w:pPr>
            <w:r>
              <w:rPr>
                <w:rFonts w:ascii="GOST Common" w:hAnsi="GOST Common" w:cs="Arial"/>
                <w:sz w:val="16"/>
                <w:szCs w:val="16"/>
              </w:rPr>
              <w:t>100</w:t>
            </w:r>
            <w:r w:rsidR="009B5C32" w:rsidRPr="00C02AD6">
              <w:rPr>
                <w:rFonts w:ascii="GOST Common" w:hAnsi="GOST Common" w:cs="Arial"/>
                <w:sz w:val="16"/>
                <w:szCs w:val="16"/>
              </w:rPr>
              <w:t>*</w:t>
            </w:r>
          </w:p>
        </w:tc>
        <w:tc>
          <w:tcPr>
            <w:tcW w:w="490" w:type="pct"/>
            <w:vAlign w:val="center"/>
          </w:tcPr>
          <w:p w14:paraId="2054D862" w14:textId="1693B4E5" w:rsidR="009B5C32" w:rsidRPr="00C02AD6" w:rsidRDefault="00CE5FD8" w:rsidP="009B5C32">
            <w:pPr>
              <w:jc w:val="center"/>
              <w:rPr>
                <w:rFonts w:ascii="GOST Common" w:hAnsi="GOST Common" w:cs="Arial"/>
                <w:sz w:val="16"/>
                <w:szCs w:val="16"/>
              </w:rPr>
            </w:pPr>
            <w:r>
              <w:rPr>
                <w:rFonts w:ascii="GOST Common" w:hAnsi="GOST Common" w:cs="Arial"/>
                <w:sz w:val="16"/>
                <w:szCs w:val="16"/>
              </w:rPr>
              <w:t>5000</w:t>
            </w:r>
            <w:r w:rsidR="00111F56">
              <w:rPr>
                <w:rFonts w:ascii="GOST Common" w:hAnsi="GOST Common" w:cs="Arial"/>
                <w:sz w:val="16"/>
                <w:szCs w:val="16"/>
              </w:rPr>
              <w:t>*</w:t>
            </w:r>
          </w:p>
        </w:tc>
        <w:tc>
          <w:tcPr>
            <w:tcW w:w="409" w:type="pct"/>
            <w:vAlign w:val="center"/>
          </w:tcPr>
          <w:p w14:paraId="71FDDE26" w14:textId="0ED06A1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4</w:t>
            </w:r>
          </w:p>
        </w:tc>
        <w:tc>
          <w:tcPr>
            <w:tcW w:w="434" w:type="pct"/>
            <w:vAlign w:val="center"/>
          </w:tcPr>
          <w:p w14:paraId="33403AA3"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4216492B"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6C01DB2C" w14:textId="65C826B2" w:rsidR="009B5C32" w:rsidRPr="00C02AD6" w:rsidRDefault="009B5C32" w:rsidP="009B5C3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1E421E0C"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18DED933" w14:textId="77777777" w:rsidTr="008114D2">
        <w:tc>
          <w:tcPr>
            <w:tcW w:w="1155" w:type="pct"/>
          </w:tcPr>
          <w:p w14:paraId="04071D58" w14:textId="77777777" w:rsidR="009B5C32" w:rsidRPr="00C02AD6" w:rsidRDefault="009B5C32" w:rsidP="009B5C3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Блокированная жилая застройка (</w:t>
            </w:r>
            <w:r w:rsidRPr="00C02AD6">
              <w:rPr>
                <w:rFonts w:ascii="GOST Common" w:hAnsi="GOST Common" w:cs="Arial"/>
                <w:sz w:val="20"/>
                <w:szCs w:val="20"/>
              </w:rPr>
              <w:t>код 2.3)</w:t>
            </w:r>
          </w:p>
        </w:tc>
        <w:tc>
          <w:tcPr>
            <w:tcW w:w="391" w:type="pct"/>
            <w:vAlign w:val="center"/>
          </w:tcPr>
          <w:p w14:paraId="1FFD6B49" w14:textId="32E74549"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90" w:type="pct"/>
            <w:vAlign w:val="center"/>
          </w:tcPr>
          <w:p w14:paraId="58099517" w14:textId="71BE36B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2000</w:t>
            </w:r>
          </w:p>
        </w:tc>
        <w:tc>
          <w:tcPr>
            <w:tcW w:w="409" w:type="pct"/>
            <w:vAlign w:val="center"/>
          </w:tcPr>
          <w:p w14:paraId="02A97315" w14:textId="29BBAC94"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w:t>
            </w:r>
          </w:p>
        </w:tc>
        <w:tc>
          <w:tcPr>
            <w:tcW w:w="434" w:type="pct"/>
            <w:vAlign w:val="center"/>
          </w:tcPr>
          <w:p w14:paraId="39B08EA6" w14:textId="09E2C051"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733" w:type="pct"/>
            <w:vAlign w:val="center"/>
          </w:tcPr>
          <w:p w14:paraId="455D3B9E" w14:textId="7DA012F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24C4E78E" w14:textId="4A815EEB" w:rsidR="009B5C32" w:rsidRPr="00C02AD6" w:rsidRDefault="009B5C32" w:rsidP="009B5C3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30F3ED2E" w14:textId="3E28814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5D5165" w:rsidRPr="00C02AD6" w14:paraId="2C938415" w14:textId="77777777" w:rsidTr="008114D2">
        <w:tc>
          <w:tcPr>
            <w:tcW w:w="1155" w:type="pct"/>
          </w:tcPr>
          <w:p w14:paraId="65404542" w14:textId="77777777" w:rsidR="005D5165" w:rsidRPr="00C02AD6" w:rsidRDefault="005D5165" w:rsidP="005D5165">
            <w:pPr>
              <w:rPr>
                <w:rFonts w:ascii="GOST Common" w:hAnsi="GOST Common" w:cs="Arial"/>
                <w:sz w:val="20"/>
                <w:szCs w:val="20"/>
              </w:rPr>
            </w:pPr>
            <w:r w:rsidRPr="00C02AD6">
              <w:rPr>
                <w:rFonts w:ascii="GOST Common" w:hAnsi="GOST Common" w:cs="Arial"/>
                <w:sz w:val="20"/>
                <w:szCs w:val="20"/>
              </w:rPr>
              <w:lastRenderedPageBreak/>
              <w:t xml:space="preserve">Улично-дорожная сеть </w:t>
            </w:r>
          </w:p>
          <w:p w14:paraId="6A7C2596" w14:textId="1E1FEB35" w:rsidR="005D5165" w:rsidRPr="00C02AD6" w:rsidRDefault="005D5165" w:rsidP="005D5165">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1"/>
            </w:r>
          </w:p>
        </w:tc>
        <w:tc>
          <w:tcPr>
            <w:tcW w:w="391" w:type="pct"/>
            <w:vAlign w:val="center"/>
          </w:tcPr>
          <w:p w14:paraId="37BAE3D4" w14:textId="15343793"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r w:rsidR="00F03239">
              <w:rPr>
                <w:rStyle w:val="ab"/>
                <w:rFonts w:ascii="GOST Common" w:hAnsi="GOST Common" w:cs="Arial"/>
                <w:sz w:val="16"/>
                <w:szCs w:val="16"/>
              </w:rPr>
              <w:footnoteReference w:id="2"/>
            </w:r>
          </w:p>
        </w:tc>
        <w:tc>
          <w:tcPr>
            <w:tcW w:w="490" w:type="pct"/>
            <w:vAlign w:val="center"/>
          </w:tcPr>
          <w:p w14:paraId="17C30AEB"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086971D"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366000CA"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1C0B0347"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6D896F9D"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4C8BDC69"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r>
      <w:tr w:rsidR="005D5165" w:rsidRPr="00C02AD6" w14:paraId="58B9047A" w14:textId="77777777" w:rsidTr="008114D2">
        <w:tc>
          <w:tcPr>
            <w:tcW w:w="1155" w:type="pct"/>
          </w:tcPr>
          <w:p w14:paraId="6CB3C900" w14:textId="77777777" w:rsidR="005D5165" w:rsidRPr="00C02AD6" w:rsidRDefault="005D5165" w:rsidP="005D5165">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4E8B8E3C" w14:textId="405735B2" w:rsidR="005D5165" w:rsidRPr="00C02AD6" w:rsidRDefault="005D5165" w:rsidP="005D5165">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(код 12.0.2)</w:t>
            </w:r>
          </w:p>
        </w:tc>
        <w:tc>
          <w:tcPr>
            <w:tcW w:w="391" w:type="pct"/>
            <w:vAlign w:val="center"/>
          </w:tcPr>
          <w:p w14:paraId="5ADC8071" w14:textId="5D735D4E"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5838576D" w14:textId="2DCF5B7E"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047ECB6A" w14:textId="06F5C8AB"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0F4E5AAE" w14:textId="1E1FFE12"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BF98F64" w14:textId="03CA8B60" w:rsidR="005D5165" w:rsidRPr="00C02AD6" w:rsidRDefault="006F1EEA" w:rsidP="005D5165">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3FFEC26D" w14:textId="04EBB366"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2B7593EF" w14:textId="614E044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20</w:t>
            </w:r>
          </w:p>
        </w:tc>
      </w:tr>
      <w:tr w:rsidR="004B79C0" w:rsidRPr="00EE45ED" w14:paraId="0DFE92DE" w14:textId="77777777" w:rsidTr="008114D2">
        <w:tc>
          <w:tcPr>
            <w:tcW w:w="1155" w:type="pct"/>
          </w:tcPr>
          <w:p w14:paraId="73784F9F" w14:textId="3E00C715" w:rsidR="004B79C0" w:rsidRPr="00EE45ED" w:rsidRDefault="004B79C0" w:rsidP="00E23ABC">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Ведение огородничества</w:t>
            </w:r>
            <w:r w:rsidR="00E23ABC">
              <w:rPr>
                <w:rFonts w:ascii="GOST Common" w:hAnsi="GOST Common" w:cs="Arial"/>
                <w:sz w:val="20"/>
                <w:szCs w:val="20"/>
              </w:rPr>
              <w:t xml:space="preserve"> </w:t>
            </w:r>
            <w:r w:rsidRPr="00EE45ED">
              <w:rPr>
                <w:rFonts w:ascii="GOST Common" w:hAnsi="GOST Common" w:cs="Arial"/>
                <w:sz w:val="20"/>
                <w:szCs w:val="20"/>
              </w:rPr>
              <w:t>(код 13.1)</w:t>
            </w:r>
          </w:p>
        </w:tc>
        <w:tc>
          <w:tcPr>
            <w:tcW w:w="391" w:type="pct"/>
            <w:vAlign w:val="center"/>
          </w:tcPr>
          <w:p w14:paraId="69936DC9" w14:textId="70C80544" w:rsidR="004B79C0" w:rsidRPr="00EE45ED" w:rsidRDefault="004B79C0" w:rsidP="004B79C0">
            <w:pPr>
              <w:jc w:val="center"/>
              <w:rPr>
                <w:rFonts w:ascii="GOST Common" w:hAnsi="GOST Common" w:cs="Arial"/>
                <w:sz w:val="16"/>
                <w:szCs w:val="16"/>
              </w:rPr>
            </w:pPr>
            <w:r>
              <w:rPr>
                <w:rFonts w:ascii="GOST Common" w:hAnsi="GOST Common" w:cs="Arial"/>
                <w:sz w:val="16"/>
                <w:szCs w:val="16"/>
              </w:rPr>
              <w:t>-</w:t>
            </w:r>
          </w:p>
        </w:tc>
        <w:tc>
          <w:tcPr>
            <w:tcW w:w="490" w:type="pct"/>
            <w:vAlign w:val="center"/>
          </w:tcPr>
          <w:p w14:paraId="57E7AEEE" w14:textId="578A3240" w:rsidR="004B79C0" w:rsidRPr="00EE45ED" w:rsidRDefault="004B79C0" w:rsidP="004B79C0">
            <w:pPr>
              <w:jc w:val="center"/>
              <w:rPr>
                <w:rFonts w:ascii="GOST Common" w:hAnsi="GOST Common" w:cs="Arial"/>
                <w:sz w:val="16"/>
                <w:szCs w:val="16"/>
              </w:rPr>
            </w:pPr>
            <w:r>
              <w:rPr>
                <w:rFonts w:ascii="GOST Common" w:hAnsi="GOST Common" w:cs="Arial"/>
                <w:sz w:val="16"/>
                <w:szCs w:val="16"/>
              </w:rPr>
              <w:t>100</w:t>
            </w:r>
          </w:p>
        </w:tc>
        <w:tc>
          <w:tcPr>
            <w:tcW w:w="409" w:type="pct"/>
            <w:vAlign w:val="center"/>
          </w:tcPr>
          <w:p w14:paraId="6E2EC46A" w14:textId="5A6DD03D"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5</w:t>
            </w:r>
          </w:p>
        </w:tc>
        <w:tc>
          <w:tcPr>
            <w:tcW w:w="434" w:type="pct"/>
            <w:vAlign w:val="center"/>
          </w:tcPr>
          <w:p w14:paraId="1331FC30" w14:textId="79106176" w:rsidR="004B79C0" w:rsidRPr="00EE45ED" w:rsidRDefault="004B79C0" w:rsidP="004B79C0">
            <w:pPr>
              <w:jc w:val="center"/>
              <w:rPr>
                <w:rFonts w:ascii="GOST Common" w:hAnsi="GOST Common" w:cs="Arial"/>
                <w:sz w:val="16"/>
                <w:szCs w:val="16"/>
              </w:rPr>
            </w:pPr>
            <w:r>
              <w:rPr>
                <w:rFonts w:ascii="GOST Common" w:hAnsi="GOST Common" w:cs="Arial"/>
                <w:sz w:val="16"/>
                <w:szCs w:val="16"/>
              </w:rPr>
              <w:t>2</w:t>
            </w:r>
            <w:r w:rsidRPr="00EE45ED">
              <w:rPr>
                <w:rFonts w:ascii="GOST Common" w:hAnsi="GOST Common" w:cs="Arial"/>
                <w:sz w:val="16"/>
                <w:szCs w:val="16"/>
              </w:rPr>
              <w:t>0</w:t>
            </w:r>
          </w:p>
        </w:tc>
        <w:tc>
          <w:tcPr>
            <w:tcW w:w="733" w:type="pct"/>
            <w:vAlign w:val="center"/>
          </w:tcPr>
          <w:p w14:paraId="7FA483A4" w14:textId="093BBD18"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w:t>
            </w:r>
          </w:p>
        </w:tc>
        <w:tc>
          <w:tcPr>
            <w:tcW w:w="643" w:type="pct"/>
            <w:gridSpan w:val="2"/>
            <w:vAlign w:val="center"/>
          </w:tcPr>
          <w:p w14:paraId="655B3259" w14:textId="53D1ED8D"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76A75F43" w14:textId="37931E07"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w:t>
            </w:r>
          </w:p>
        </w:tc>
      </w:tr>
      <w:tr w:rsidR="00CC4C50" w:rsidRPr="00EE45ED" w14:paraId="1DDA4341" w14:textId="77777777" w:rsidTr="008114D2">
        <w:tc>
          <w:tcPr>
            <w:tcW w:w="1155" w:type="pct"/>
          </w:tcPr>
          <w:p w14:paraId="29273143" w14:textId="1023C281" w:rsidR="00CC4C50" w:rsidRPr="00EE45ED" w:rsidRDefault="00CC4C50" w:rsidP="00CC4C50">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 xml:space="preserve">Ведение садоводства </w:t>
            </w:r>
            <w:r w:rsidRPr="00EE45ED">
              <w:rPr>
                <w:rFonts w:ascii="GOST Common" w:hAnsi="GOST Common" w:cs="Arial"/>
                <w:sz w:val="20"/>
                <w:szCs w:val="20"/>
              </w:rPr>
              <w:t>(код 13.2)</w:t>
            </w:r>
          </w:p>
        </w:tc>
        <w:tc>
          <w:tcPr>
            <w:tcW w:w="391" w:type="pct"/>
            <w:vAlign w:val="center"/>
          </w:tcPr>
          <w:p w14:paraId="5F999AB3" w14:textId="67C6C311"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600</w:t>
            </w:r>
          </w:p>
        </w:tc>
        <w:tc>
          <w:tcPr>
            <w:tcW w:w="490" w:type="pct"/>
            <w:vAlign w:val="center"/>
          </w:tcPr>
          <w:p w14:paraId="22D0AA2F" w14:textId="4F365404"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2500</w:t>
            </w:r>
          </w:p>
        </w:tc>
        <w:tc>
          <w:tcPr>
            <w:tcW w:w="409" w:type="pct"/>
            <w:vAlign w:val="center"/>
          </w:tcPr>
          <w:p w14:paraId="3A1D88CB" w14:textId="2CB93A76"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w:t>
            </w:r>
          </w:p>
        </w:tc>
        <w:tc>
          <w:tcPr>
            <w:tcW w:w="434" w:type="pct"/>
            <w:vAlign w:val="center"/>
          </w:tcPr>
          <w:p w14:paraId="1A15A4AC" w14:textId="5904801B"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100</w:t>
            </w:r>
          </w:p>
        </w:tc>
        <w:tc>
          <w:tcPr>
            <w:tcW w:w="733" w:type="pct"/>
            <w:vAlign w:val="center"/>
          </w:tcPr>
          <w:p w14:paraId="4B5B148E" w14:textId="1CB37157"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3</w:t>
            </w:r>
          </w:p>
        </w:tc>
        <w:tc>
          <w:tcPr>
            <w:tcW w:w="643" w:type="pct"/>
            <w:gridSpan w:val="2"/>
            <w:vAlign w:val="center"/>
          </w:tcPr>
          <w:p w14:paraId="00305CAA" w14:textId="2B0FCECE"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5A5F8766" w14:textId="187D7128"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60</w:t>
            </w:r>
          </w:p>
        </w:tc>
      </w:tr>
      <w:tr w:rsidR="00CC4C50" w:rsidRPr="00C02AD6" w14:paraId="7D6AB419" w14:textId="77777777" w:rsidTr="00EE45ED">
        <w:tc>
          <w:tcPr>
            <w:tcW w:w="5000" w:type="pct"/>
            <w:gridSpan w:val="9"/>
            <w:shd w:val="clear" w:color="auto" w:fill="F2F2F2"/>
            <w:vAlign w:val="center"/>
          </w:tcPr>
          <w:p w14:paraId="55DC3F06" w14:textId="77777777" w:rsidR="00CC4C50" w:rsidRPr="00C02AD6" w:rsidRDefault="00CC4C50" w:rsidP="00CC4C50">
            <w:pPr>
              <w:jc w:val="center"/>
              <w:rPr>
                <w:rFonts w:ascii="GOST Common" w:hAnsi="GOST Common" w:cs="Arial"/>
                <w:sz w:val="20"/>
                <w:szCs w:val="20"/>
              </w:rPr>
            </w:pPr>
            <w:r w:rsidRPr="00C02AD6">
              <w:rPr>
                <w:rFonts w:ascii="GOST Common" w:hAnsi="GOST Common" w:cs="Arial"/>
                <w:i/>
                <w:sz w:val="20"/>
                <w:szCs w:val="20"/>
              </w:rPr>
              <w:t>Вспомогательные виды разрешенного использования</w:t>
            </w:r>
          </w:p>
        </w:tc>
      </w:tr>
      <w:tr w:rsidR="00CC4C50" w:rsidRPr="00C02AD6" w14:paraId="4B8AA413" w14:textId="77777777" w:rsidTr="008114D2">
        <w:tc>
          <w:tcPr>
            <w:tcW w:w="1155" w:type="pct"/>
          </w:tcPr>
          <w:p w14:paraId="042EF8B3" w14:textId="77777777" w:rsidR="00CC4C50" w:rsidRPr="00C02AD6" w:rsidRDefault="00CC4C50" w:rsidP="00CC4C50">
            <w:pPr>
              <w:rPr>
                <w:rFonts w:ascii="GOST Common" w:hAnsi="GOST Common" w:cs="Arial"/>
                <w:sz w:val="20"/>
                <w:szCs w:val="20"/>
              </w:rPr>
            </w:pPr>
            <w:r w:rsidRPr="00C02AD6">
              <w:rPr>
                <w:rFonts w:ascii="GOST Common" w:hAnsi="GOST Common" w:cs="Arial"/>
                <w:sz w:val="20"/>
                <w:szCs w:val="20"/>
              </w:rPr>
              <w:t>Хранение автотранспорта</w:t>
            </w:r>
          </w:p>
          <w:p w14:paraId="7C9BB0BE" w14:textId="32DA850C" w:rsidR="00CC4C50" w:rsidRPr="00C02AD6" w:rsidRDefault="00CC4C50" w:rsidP="00CC4C50">
            <w:pPr>
              <w:rPr>
                <w:rFonts w:ascii="GOST Common" w:hAnsi="GOST Common" w:cs="Arial"/>
                <w:sz w:val="20"/>
                <w:szCs w:val="20"/>
              </w:rPr>
            </w:pPr>
            <w:r w:rsidRPr="00C02AD6">
              <w:rPr>
                <w:rFonts w:ascii="GOST Common" w:hAnsi="GOST Common" w:cs="Arial"/>
                <w:sz w:val="20"/>
                <w:szCs w:val="20"/>
              </w:rPr>
              <w:t>(код 2.7.1)</w:t>
            </w:r>
          </w:p>
        </w:tc>
        <w:tc>
          <w:tcPr>
            <w:tcW w:w="391" w:type="pct"/>
            <w:vAlign w:val="center"/>
          </w:tcPr>
          <w:p w14:paraId="7BD87057" w14:textId="3DE38A1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95ABB9B" w14:textId="5D35E4BB"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68DC08D7" w14:textId="7794B93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C4C10A5" w14:textId="1F935B2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D278366" w14:textId="731D136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1FE8CAC1" w14:textId="3D7F2D2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40B71AC4" w14:textId="52F39153"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596918DC" w14:textId="77777777" w:rsidTr="008114D2">
        <w:tc>
          <w:tcPr>
            <w:tcW w:w="1155" w:type="pct"/>
          </w:tcPr>
          <w:p w14:paraId="04F779F6" w14:textId="77777777" w:rsidR="00CC4C50" w:rsidRDefault="00CC4C50" w:rsidP="00CC4C50">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4D3F26F8" w14:textId="250E7E0D" w:rsidR="00CC4C50" w:rsidRPr="00C02AD6" w:rsidRDefault="00CC4C50" w:rsidP="00CC4C50">
            <w:pPr>
              <w:rPr>
                <w:rFonts w:ascii="GOST Common" w:hAnsi="GOST Common" w:cs="Arial"/>
                <w:sz w:val="20"/>
                <w:szCs w:val="20"/>
              </w:rPr>
            </w:pPr>
            <w:r w:rsidRPr="00C02AD6">
              <w:rPr>
                <w:rFonts w:ascii="GOST Common" w:hAnsi="GOST Common" w:cs="Arial"/>
                <w:sz w:val="20"/>
                <w:szCs w:val="20"/>
              </w:rPr>
              <w:t>(код 3.1)</w:t>
            </w:r>
          </w:p>
        </w:tc>
        <w:tc>
          <w:tcPr>
            <w:tcW w:w="391" w:type="pct"/>
            <w:vAlign w:val="center"/>
          </w:tcPr>
          <w:p w14:paraId="0AC6DCCD"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0A115CBF"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571FCEA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7A487AA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996D85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3AF5B8B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7FBB8EF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50</w:t>
            </w:r>
          </w:p>
        </w:tc>
      </w:tr>
      <w:tr w:rsidR="00CC4C50" w:rsidRPr="00C02AD6" w14:paraId="5BC27D85" w14:textId="77777777" w:rsidTr="008114D2">
        <w:tc>
          <w:tcPr>
            <w:tcW w:w="1155" w:type="pct"/>
          </w:tcPr>
          <w:p w14:paraId="018C2B02" w14:textId="77777777" w:rsidR="00CC4C50" w:rsidRPr="00C02AD6" w:rsidRDefault="00CC4C50" w:rsidP="00CC4C50">
            <w:pPr>
              <w:rPr>
                <w:rFonts w:ascii="GOST Common" w:hAnsi="GOST Common" w:cs="Arial"/>
                <w:sz w:val="20"/>
                <w:szCs w:val="20"/>
              </w:rPr>
            </w:pPr>
            <w:r w:rsidRPr="00C02AD6">
              <w:rPr>
                <w:rFonts w:ascii="GOST Common" w:hAnsi="GOST Common" w:cs="Arial"/>
                <w:sz w:val="20"/>
                <w:szCs w:val="20"/>
              </w:rPr>
              <w:t>Специальная деятельность</w:t>
            </w:r>
          </w:p>
          <w:p w14:paraId="795A8C04" w14:textId="77777777" w:rsidR="00CC4C50" w:rsidRPr="00C02AD6" w:rsidRDefault="00CC4C50" w:rsidP="00CC4C50">
            <w:pPr>
              <w:jc w:val="both"/>
              <w:rPr>
                <w:rFonts w:ascii="GOST Common" w:hAnsi="GOST Common" w:cs="Arial"/>
                <w:sz w:val="20"/>
                <w:szCs w:val="20"/>
              </w:rPr>
            </w:pPr>
            <w:r w:rsidRPr="00C02AD6">
              <w:rPr>
                <w:rFonts w:ascii="GOST Common" w:hAnsi="GOST Common" w:cs="Arial"/>
                <w:sz w:val="20"/>
                <w:szCs w:val="20"/>
              </w:rPr>
              <w:t>(в части санитарной очистки)</w:t>
            </w:r>
          </w:p>
          <w:p w14:paraId="21BA80AC" w14:textId="77777777" w:rsidR="00CC4C50" w:rsidRPr="00C02AD6" w:rsidRDefault="00CC4C50" w:rsidP="00CC4C50">
            <w:pPr>
              <w:jc w:val="both"/>
              <w:rPr>
                <w:rFonts w:ascii="GOST Common" w:hAnsi="GOST Common" w:cs="Arial"/>
                <w:sz w:val="20"/>
                <w:szCs w:val="20"/>
              </w:rPr>
            </w:pPr>
            <w:r w:rsidRPr="00C02AD6">
              <w:rPr>
                <w:rFonts w:ascii="GOST Common" w:hAnsi="GOST Common" w:cs="Arial"/>
                <w:sz w:val="20"/>
                <w:szCs w:val="20"/>
              </w:rPr>
              <w:t>(код 12.2)</w:t>
            </w:r>
          </w:p>
        </w:tc>
        <w:tc>
          <w:tcPr>
            <w:tcW w:w="391" w:type="pct"/>
            <w:vAlign w:val="center"/>
          </w:tcPr>
          <w:p w14:paraId="0AE7183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4</w:t>
            </w:r>
          </w:p>
        </w:tc>
        <w:tc>
          <w:tcPr>
            <w:tcW w:w="490" w:type="pct"/>
            <w:vAlign w:val="center"/>
          </w:tcPr>
          <w:p w14:paraId="5E996FC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16</w:t>
            </w:r>
          </w:p>
        </w:tc>
        <w:tc>
          <w:tcPr>
            <w:tcW w:w="409" w:type="pct"/>
            <w:vAlign w:val="center"/>
          </w:tcPr>
          <w:p w14:paraId="3F6288D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w:t>
            </w:r>
          </w:p>
        </w:tc>
        <w:tc>
          <w:tcPr>
            <w:tcW w:w="434" w:type="pct"/>
            <w:vAlign w:val="center"/>
          </w:tcPr>
          <w:p w14:paraId="4228DF5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8</w:t>
            </w:r>
          </w:p>
        </w:tc>
        <w:tc>
          <w:tcPr>
            <w:tcW w:w="733" w:type="pct"/>
            <w:vAlign w:val="center"/>
          </w:tcPr>
          <w:p w14:paraId="350C3B9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31579BF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20</w:t>
            </w:r>
          </w:p>
        </w:tc>
        <w:tc>
          <w:tcPr>
            <w:tcW w:w="745" w:type="pct"/>
            <w:vAlign w:val="center"/>
          </w:tcPr>
          <w:p w14:paraId="09068FA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33543CAC" w14:textId="77777777" w:rsidTr="00EE45ED">
        <w:tc>
          <w:tcPr>
            <w:tcW w:w="5000" w:type="pct"/>
            <w:gridSpan w:val="9"/>
            <w:shd w:val="clear" w:color="auto" w:fill="F2F2F2"/>
          </w:tcPr>
          <w:p w14:paraId="323EEE99" w14:textId="77777777" w:rsidR="00CC4C50" w:rsidRPr="00C02AD6" w:rsidRDefault="00CC4C50" w:rsidP="00CC4C50">
            <w:pPr>
              <w:jc w:val="center"/>
              <w:rPr>
                <w:rFonts w:ascii="GOST Common" w:hAnsi="GOST Common" w:cs="Arial"/>
                <w:i/>
                <w:sz w:val="20"/>
                <w:szCs w:val="20"/>
              </w:rPr>
            </w:pPr>
            <w:r w:rsidRPr="00C02AD6">
              <w:rPr>
                <w:rFonts w:ascii="GOST Common" w:hAnsi="GOST Common" w:cs="Arial"/>
                <w:i/>
                <w:sz w:val="20"/>
                <w:szCs w:val="20"/>
              </w:rPr>
              <w:t>Условно разрешенные виды использования</w:t>
            </w:r>
          </w:p>
        </w:tc>
      </w:tr>
      <w:tr w:rsidR="00EE45ED" w:rsidRPr="000248B0" w14:paraId="404CBA9E" w14:textId="77777777" w:rsidTr="008114D2">
        <w:tc>
          <w:tcPr>
            <w:tcW w:w="1155" w:type="pct"/>
          </w:tcPr>
          <w:p w14:paraId="0ED30D86" w14:textId="77777777" w:rsidR="00EE45ED" w:rsidRPr="000248B0" w:rsidRDefault="00EE45ED" w:rsidP="004B79C0">
            <w:pPr>
              <w:rPr>
                <w:rFonts w:ascii="GOST Common" w:hAnsi="GOST Common" w:cs="Arial"/>
                <w:sz w:val="20"/>
                <w:szCs w:val="20"/>
              </w:rPr>
            </w:pPr>
            <w:r w:rsidRPr="000248B0">
              <w:rPr>
                <w:rFonts w:ascii="GOST Common" w:hAnsi="GOST Common" w:cs="Arial"/>
                <w:sz w:val="20"/>
                <w:szCs w:val="20"/>
              </w:rPr>
              <w:t>Обслуживание жилой застройки (код 2.7)</w:t>
            </w:r>
          </w:p>
        </w:tc>
        <w:tc>
          <w:tcPr>
            <w:tcW w:w="391" w:type="pct"/>
            <w:vAlign w:val="center"/>
          </w:tcPr>
          <w:p w14:paraId="51BA8EDE"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w:t>
            </w:r>
          </w:p>
        </w:tc>
        <w:tc>
          <w:tcPr>
            <w:tcW w:w="490" w:type="pct"/>
            <w:vAlign w:val="center"/>
          </w:tcPr>
          <w:p w14:paraId="7D07B588"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w:t>
            </w:r>
          </w:p>
        </w:tc>
        <w:tc>
          <w:tcPr>
            <w:tcW w:w="409" w:type="pct"/>
            <w:vAlign w:val="center"/>
          </w:tcPr>
          <w:p w14:paraId="2BCC2F46"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w:t>
            </w:r>
          </w:p>
        </w:tc>
        <w:tc>
          <w:tcPr>
            <w:tcW w:w="434" w:type="pct"/>
            <w:vAlign w:val="center"/>
          </w:tcPr>
          <w:p w14:paraId="533E567D"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w:t>
            </w:r>
          </w:p>
        </w:tc>
        <w:tc>
          <w:tcPr>
            <w:tcW w:w="733" w:type="pct"/>
            <w:vAlign w:val="center"/>
          </w:tcPr>
          <w:p w14:paraId="1988CCE2"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2</w:t>
            </w:r>
          </w:p>
        </w:tc>
        <w:tc>
          <w:tcPr>
            <w:tcW w:w="643" w:type="pct"/>
            <w:gridSpan w:val="2"/>
            <w:vAlign w:val="center"/>
          </w:tcPr>
          <w:p w14:paraId="3028BAEA"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3</w:t>
            </w:r>
          </w:p>
        </w:tc>
        <w:tc>
          <w:tcPr>
            <w:tcW w:w="745" w:type="pct"/>
            <w:vAlign w:val="center"/>
          </w:tcPr>
          <w:p w14:paraId="2597816B"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w:t>
            </w:r>
          </w:p>
        </w:tc>
      </w:tr>
      <w:tr w:rsidR="00CC4C50" w:rsidRPr="00C02AD6" w14:paraId="00D29ABF" w14:textId="77777777" w:rsidTr="008114D2">
        <w:tc>
          <w:tcPr>
            <w:tcW w:w="1155" w:type="pct"/>
          </w:tcPr>
          <w:p w14:paraId="310F4201" w14:textId="22BB2B5A"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Социальное обслуживание</w:t>
            </w:r>
            <w:r>
              <w:rPr>
                <w:rFonts w:ascii="GOST Common" w:hAnsi="GOST Common" w:cs="Arial"/>
                <w:sz w:val="20"/>
                <w:szCs w:val="20"/>
              </w:rPr>
              <w:t xml:space="preserve"> </w:t>
            </w:r>
            <w:r w:rsidRPr="00C02AD6">
              <w:rPr>
                <w:rFonts w:ascii="GOST Common" w:hAnsi="GOST Common" w:cs="Arial"/>
                <w:sz w:val="20"/>
                <w:szCs w:val="20"/>
              </w:rPr>
              <w:t>(код 3.2)</w:t>
            </w:r>
          </w:p>
        </w:tc>
        <w:tc>
          <w:tcPr>
            <w:tcW w:w="391" w:type="pct"/>
            <w:vAlign w:val="center"/>
          </w:tcPr>
          <w:p w14:paraId="3163F1A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623ABD4E"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27D3C2C"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197A0781"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797E971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087712D1" w14:textId="77777777" w:rsidR="00CC4C50" w:rsidRPr="00C02AD6" w:rsidRDefault="00CC4C50" w:rsidP="00CC4C50">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5B199E1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50</w:t>
            </w:r>
          </w:p>
        </w:tc>
      </w:tr>
      <w:tr w:rsidR="00CC4C50" w:rsidRPr="00C02AD6" w14:paraId="5C84090C" w14:textId="77777777" w:rsidTr="008114D2">
        <w:tc>
          <w:tcPr>
            <w:tcW w:w="1155" w:type="pct"/>
          </w:tcPr>
          <w:p w14:paraId="2A874251" w14:textId="77777777"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Бытовое обслуживание </w:t>
            </w:r>
            <w:r w:rsidRPr="00C02AD6">
              <w:rPr>
                <w:rFonts w:ascii="GOST Common" w:hAnsi="GOST Common" w:cs="Arial"/>
                <w:sz w:val="20"/>
                <w:szCs w:val="20"/>
              </w:rPr>
              <w:t>(код 3.3)</w:t>
            </w:r>
          </w:p>
        </w:tc>
        <w:tc>
          <w:tcPr>
            <w:tcW w:w="391" w:type="pct"/>
            <w:vAlign w:val="center"/>
          </w:tcPr>
          <w:p w14:paraId="2207E85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2469C29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85BD12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457455C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1B0C35E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3E7CEFAE" w14:textId="77777777" w:rsidR="00CC4C50" w:rsidRPr="00C02AD6" w:rsidRDefault="00CC4C50" w:rsidP="00CC4C50">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5A03BD5A"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60</w:t>
            </w:r>
          </w:p>
        </w:tc>
      </w:tr>
      <w:tr w:rsidR="00CC4C50" w:rsidRPr="00C02AD6" w14:paraId="75FFFD38" w14:textId="77777777" w:rsidTr="008114D2">
        <w:tc>
          <w:tcPr>
            <w:tcW w:w="1155" w:type="pct"/>
          </w:tcPr>
          <w:p w14:paraId="505C0C04" w14:textId="77777777"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391" w:type="pct"/>
            <w:vAlign w:val="center"/>
          </w:tcPr>
          <w:p w14:paraId="7645DC8D"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712B0B0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1B52E47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61433E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017EA0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1078EDF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0A4E397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2BAB9735" w14:textId="77777777" w:rsidTr="008114D2">
        <w:tc>
          <w:tcPr>
            <w:tcW w:w="1155" w:type="pct"/>
          </w:tcPr>
          <w:p w14:paraId="78A24FDE"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Амбулаторно-поликлиническое обслуживание (код 3.4.1)</w:t>
            </w:r>
          </w:p>
        </w:tc>
        <w:tc>
          <w:tcPr>
            <w:tcW w:w="391" w:type="pct"/>
            <w:vAlign w:val="center"/>
          </w:tcPr>
          <w:p w14:paraId="05DEE1AD" w14:textId="77777777" w:rsidR="00CC4C50" w:rsidRPr="00C02AD6" w:rsidRDefault="00CC4C50" w:rsidP="00CC4C50">
            <w:pPr>
              <w:jc w:val="center"/>
              <w:rPr>
                <w:rFonts w:ascii="GOST Common" w:hAnsi="GOST Common" w:cs="Arial"/>
                <w:b/>
                <w:sz w:val="16"/>
                <w:szCs w:val="16"/>
              </w:rPr>
            </w:pPr>
            <w:r w:rsidRPr="00C02AD6">
              <w:rPr>
                <w:rFonts w:ascii="GOST Common" w:hAnsi="GOST Common" w:cs="Arial"/>
                <w:sz w:val="16"/>
                <w:szCs w:val="16"/>
              </w:rPr>
              <w:t>-</w:t>
            </w:r>
          </w:p>
        </w:tc>
        <w:tc>
          <w:tcPr>
            <w:tcW w:w="490" w:type="pct"/>
            <w:vAlign w:val="center"/>
          </w:tcPr>
          <w:p w14:paraId="52845E39"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B1F894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43E210BB"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2A8A8A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2B5AFCE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5CA471B8"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0A18D154" w14:textId="77777777" w:rsidTr="008114D2">
        <w:tc>
          <w:tcPr>
            <w:tcW w:w="1155" w:type="pct"/>
          </w:tcPr>
          <w:p w14:paraId="70D48D4A"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Образование и просвещение</w:t>
            </w:r>
          </w:p>
          <w:p w14:paraId="253D4333"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(код 3.5)</w:t>
            </w:r>
          </w:p>
        </w:tc>
        <w:tc>
          <w:tcPr>
            <w:tcW w:w="391" w:type="pct"/>
            <w:vAlign w:val="center"/>
          </w:tcPr>
          <w:p w14:paraId="3A47C3F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6E3666D2"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813830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F972778"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4D204B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480B4CA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25</w:t>
            </w:r>
          </w:p>
        </w:tc>
        <w:tc>
          <w:tcPr>
            <w:tcW w:w="751" w:type="pct"/>
            <w:gridSpan w:val="2"/>
            <w:vAlign w:val="center"/>
          </w:tcPr>
          <w:p w14:paraId="74876ACB"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4AA59485" w14:textId="77777777" w:rsidTr="008114D2">
        <w:trPr>
          <w:trHeight w:val="307"/>
        </w:trPr>
        <w:tc>
          <w:tcPr>
            <w:tcW w:w="1155" w:type="pct"/>
          </w:tcPr>
          <w:p w14:paraId="7523466C"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Культурное развитие (код 3.6)</w:t>
            </w:r>
          </w:p>
        </w:tc>
        <w:tc>
          <w:tcPr>
            <w:tcW w:w="391" w:type="pct"/>
            <w:vAlign w:val="center"/>
          </w:tcPr>
          <w:p w14:paraId="6551A54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083F75C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596485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7161B413"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4C463CE1"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3D9A66DE" w14:textId="77777777" w:rsidR="00CC4C50" w:rsidRPr="00C02AD6" w:rsidRDefault="00CC4C50" w:rsidP="00CC4C50">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67693866" w14:textId="77777777" w:rsidR="00CC4C50" w:rsidRPr="00C02AD6" w:rsidRDefault="00CC4C50" w:rsidP="00CC4C50">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CC4C50" w:rsidRPr="00C02AD6" w14:paraId="2EA1A755" w14:textId="77777777" w:rsidTr="008114D2">
        <w:tc>
          <w:tcPr>
            <w:tcW w:w="1155" w:type="pct"/>
          </w:tcPr>
          <w:p w14:paraId="4D3F88A2" w14:textId="77777777"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Магазины (код 4.4)</w:t>
            </w:r>
          </w:p>
        </w:tc>
        <w:tc>
          <w:tcPr>
            <w:tcW w:w="391" w:type="pct"/>
            <w:vAlign w:val="center"/>
          </w:tcPr>
          <w:p w14:paraId="1969924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021DAF6C"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47DF7EDA"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64124903"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2C87E470"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74536930" w14:textId="77777777" w:rsidR="00CC4C50" w:rsidRPr="00C02AD6" w:rsidRDefault="00CC4C50" w:rsidP="00CC4C50">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3EF741BC"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60</w:t>
            </w:r>
          </w:p>
        </w:tc>
      </w:tr>
      <w:tr w:rsidR="00CC4C50" w:rsidRPr="00C02AD6" w14:paraId="72561FCB" w14:textId="77777777" w:rsidTr="008114D2">
        <w:tc>
          <w:tcPr>
            <w:tcW w:w="1155" w:type="pct"/>
          </w:tcPr>
          <w:p w14:paraId="0A9D4026"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lastRenderedPageBreak/>
              <w:t>Банковская и страховая деятельность (код 4.5)</w:t>
            </w:r>
          </w:p>
        </w:tc>
        <w:tc>
          <w:tcPr>
            <w:tcW w:w="391" w:type="pct"/>
            <w:vAlign w:val="center"/>
          </w:tcPr>
          <w:p w14:paraId="4DB2A43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59534EA3"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6BFCAFEF"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57F6532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1FE16F77"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267DEFB7" w14:textId="77777777" w:rsidR="00CC4C50" w:rsidRPr="00C02AD6" w:rsidRDefault="00CC4C50" w:rsidP="00CC4C50">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4861FDE5"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50</w:t>
            </w:r>
          </w:p>
        </w:tc>
      </w:tr>
      <w:tr w:rsidR="00CC4C50" w:rsidRPr="00C02AD6" w14:paraId="0C53B074" w14:textId="77777777" w:rsidTr="008114D2">
        <w:tc>
          <w:tcPr>
            <w:tcW w:w="1155" w:type="pct"/>
          </w:tcPr>
          <w:p w14:paraId="6D0E9446"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Служебные гаражи (код 4.9)</w:t>
            </w:r>
          </w:p>
        </w:tc>
        <w:tc>
          <w:tcPr>
            <w:tcW w:w="391" w:type="pct"/>
            <w:vAlign w:val="center"/>
          </w:tcPr>
          <w:p w14:paraId="635B201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9E9EF89"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5E973FE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B7C22D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14507CD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w:t>
            </w:r>
          </w:p>
        </w:tc>
        <w:tc>
          <w:tcPr>
            <w:tcW w:w="637" w:type="pct"/>
            <w:vAlign w:val="center"/>
          </w:tcPr>
          <w:p w14:paraId="6ED2714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1A500EC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0A48C51F" w14:textId="77777777" w:rsidTr="008114D2">
        <w:tc>
          <w:tcPr>
            <w:tcW w:w="1155" w:type="pct"/>
          </w:tcPr>
          <w:p w14:paraId="01A5028C"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Спорт (код 5.1)</w:t>
            </w:r>
          </w:p>
        </w:tc>
        <w:tc>
          <w:tcPr>
            <w:tcW w:w="391" w:type="pct"/>
            <w:vAlign w:val="center"/>
          </w:tcPr>
          <w:p w14:paraId="325F756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50</w:t>
            </w:r>
          </w:p>
        </w:tc>
        <w:tc>
          <w:tcPr>
            <w:tcW w:w="490" w:type="pct"/>
            <w:vAlign w:val="center"/>
          </w:tcPr>
          <w:p w14:paraId="1326A66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20000</w:t>
            </w:r>
          </w:p>
        </w:tc>
        <w:tc>
          <w:tcPr>
            <w:tcW w:w="409" w:type="pct"/>
            <w:vAlign w:val="center"/>
          </w:tcPr>
          <w:p w14:paraId="4CCAFAE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w:t>
            </w:r>
          </w:p>
        </w:tc>
        <w:tc>
          <w:tcPr>
            <w:tcW w:w="434" w:type="pct"/>
            <w:vAlign w:val="center"/>
          </w:tcPr>
          <w:p w14:paraId="220734B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097DF74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r w:rsidRPr="00C02AD6">
              <w:rPr>
                <w:rStyle w:val="ab"/>
                <w:rFonts w:ascii="GOST Common" w:hAnsi="GOST Common" w:cs="Arial"/>
                <w:sz w:val="16"/>
                <w:szCs w:val="16"/>
              </w:rPr>
              <w:footnoteReference w:id="3"/>
            </w:r>
          </w:p>
        </w:tc>
        <w:tc>
          <w:tcPr>
            <w:tcW w:w="637" w:type="pct"/>
            <w:vAlign w:val="center"/>
          </w:tcPr>
          <w:p w14:paraId="4084D588" w14:textId="77777777" w:rsidR="00CC4C50" w:rsidRPr="00C02AD6" w:rsidRDefault="00CC4C50" w:rsidP="00CC4C50">
            <w:pPr>
              <w:jc w:val="center"/>
              <w:rPr>
                <w:rFonts w:ascii="GOST Common" w:hAnsi="GOST Common" w:cs="Arial"/>
                <w:sz w:val="16"/>
                <w:szCs w:val="16"/>
              </w:rPr>
            </w:pPr>
            <w:r>
              <w:rPr>
                <w:rFonts w:ascii="GOST Common" w:hAnsi="GOST Common" w:cs="Arial"/>
                <w:sz w:val="16"/>
                <w:szCs w:val="16"/>
              </w:rPr>
              <w:t>1</w:t>
            </w:r>
          </w:p>
        </w:tc>
        <w:tc>
          <w:tcPr>
            <w:tcW w:w="751" w:type="pct"/>
            <w:gridSpan w:val="2"/>
            <w:vAlign w:val="center"/>
          </w:tcPr>
          <w:p w14:paraId="4300A1B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683F8F33" w14:textId="77777777" w:rsidTr="008114D2">
        <w:tc>
          <w:tcPr>
            <w:tcW w:w="1155" w:type="pct"/>
          </w:tcPr>
          <w:p w14:paraId="24BEEF5C"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shd w:val="clear" w:color="auto" w:fill="FFFFFF"/>
              </w:rPr>
              <w:t>Обеспечение внутреннего правопорядка (код 8.3)</w:t>
            </w:r>
          </w:p>
        </w:tc>
        <w:tc>
          <w:tcPr>
            <w:tcW w:w="391" w:type="pct"/>
            <w:vAlign w:val="center"/>
          </w:tcPr>
          <w:p w14:paraId="4BF15FA2"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05EEA112"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2EA5F380"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2F7B45A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272CBEF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7AA6B74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51" w:type="pct"/>
            <w:gridSpan w:val="2"/>
            <w:vAlign w:val="center"/>
          </w:tcPr>
          <w:p w14:paraId="68D25624"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60</w:t>
            </w:r>
          </w:p>
        </w:tc>
      </w:tr>
      <w:tr w:rsidR="00CC4C50" w:rsidRPr="00C02AD6" w14:paraId="5621BF6C" w14:textId="77777777" w:rsidTr="008114D2">
        <w:tc>
          <w:tcPr>
            <w:tcW w:w="1155" w:type="pct"/>
          </w:tcPr>
          <w:p w14:paraId="6965757C" w14:textId="77777777" w:rsidR="00CC4C50" w:rsidRPr="00C02AD6" w:rsidRDefault="00CC4C50" w:rsidP="00CC4C50">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391" w:type="pct"/>
            <w:vAlign w:val="center"/>
          </w:tcPr>
          <w:p w14:paraId="74590DB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176FB5AB"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3991D9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410F3BD"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96350E1"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2222C2E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2A9CA2E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02CB58EF" w14:textId="77777777" w:rsidTr="008114D2">
        <w:tc>
          <w:tcPr>
            <w:tcW w:w="1155" w:type="pct"/>
          </w:tcPr>
          <w:p w14:paraId="0CA58D37" w14:textId="2017EC88"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Легкая промышленность (код 6.3)</w:t>
            </w:r>
          </w:p>
        </w:tc>
        <w:tc>
          <w:tcPr>
            <w:tcW w:w="391" w:type="pct"/>
            <w:vAlign w:val="center"/>
          </w:tcPr>
          <w:p w14:paraId="46272F67" w14:textId="1995B8F6"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685253A3" w14:textId="1FE565A0"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95F9086" w14:textId="3E785DB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2382545" w14:textId="2AAF8D2C"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EFA9192" w14:textId="2BC78F1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4DAF6F25" w14:textId="21C9A22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5E47C7DD" w14:textId="4F5F67FF"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2D92FB78" w14:textId="77777777" w:rsidTr="008114D2">
        <w:tc>
          <w:tcPr>
            <w:tcW w:w="1155" w:type="pct"/>
          </w:tcPr>
          <w:p w14:paraId="1CC0FDBD" w14:textId="77777777"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 xml:space="preserve">Пищевая промышленность </w:t>
            </w:r>
          </w:p>
          <w:p w14:paraId="41A86B33" w14:textId="428C55B6"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(код 6.4)</w:t>
            </w:r>
          </w:p>
        </w:tc>
        <w:tc>
          <w:tcPr>
            <w:tcW w:w="391" w:type="pct"/>
            <w:vAlign w:val="center"/>
          </w:tcPr>
          <w:p w14:paraId="75255FC3" w14:textId="41BF3D4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5D7ACAF" w14:textId="609E989E"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2E087E55" w14:textId="3F51DEB5"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6E344AB" w14:textId="42D9A28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27CE1A08" w14:textId="79F0AB7E"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28C96A71" w14:textId="54A834F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52053A1B" w14:textId="5404517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206D7AB7" w14:textId="77777777" w:rsidTr="008114D2">
        <w:tc>
          <w:tcPr>
            <w:tcW w:w="1155" w:type="pct"/>
          </w:tcPr>
          <w:p w14:paraId="29028093" w14:textId="66BCA096"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391" w:type="pct"/>
            <w:vAlign w:val="center"/>
          </w:tcPr>
          <w:p w14:paraId="600B40DF" w14:textId="365F3DE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2AC49111" w14:textId="7ED6146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51FDFBC9" w14:textId="75DA165F"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7B13A38" w14:textId="4A99420F"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051334EA" w14:textId="7488038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4CE19BD2" w14:textId="20FD2AB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0623A494" w14:textId="2B5C76F0"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bl>
    <w:p w14:paraId="52CA0E7C" w14:textId="77777777" w:rsidR="00BD5D11" w:rsidRPr="00CE3CC6" w:rsidRDefault="00BD5D11" w:rsidP="00BD5D11">
      <w:pPr>
        <w:jc w:val="both"/>
        <w:rPr>
          <w:rFonts w:ascii="GOST Common" w:hAnsi="GOST Common"/>
          <w:i/>
          <w:sz w:val="16"/>
          <w:szCs w:val="16"/>
        </w:rPr>
      </w:pPr>
      <w:r w:rsidRPr="00CE3CC6">
        <w:rPr>
          <w:rFonts w:ascii="GOST Common" w:hAnsi="GOST Common"/>
          <w:i/>
          <w:sz w:val="16"/>
          <w:szCs w:val="16"/>
        </w:rPr>
        <w:t>* или менее, по фактической площади земельного участка, если он находится в сложившейся существующей застройке, и нет возможности изменения его пло</w:t>
      </w:r>
      <w:r w:rsidR="00EE65F6" w:rsidRPr="00CE3CC6">
        <w:rPr>
          <w:rFonts w:ascii="GOST Common" w:hAnsi="GOST Common"/>
          <w:i/>
          <w:sz w:val="16"/>
          <w:szCs w:val="16"/>
        </w:rPr>
        <w:t>щади в сторону увеличения.</w:t>
      </w:r>
    </w:p>
    <w:p w14:paraId="2C9A8E7B" w14:textId="77777777" w:rsidR="00B17E41" w:rsidRPr="00CE3CC6" w:rsidRDefault="00BD5D11" w:rsidP="001D4B4C">
      <w:pPr>
        <w:jc w:val="both"/>
        <w:rPr>
          <w:rFonts w:ascii="GOST Common" w:hAnsi="GOST Common"/>
          <w:sz w:val="16"/>
          <w:szCs w:val="16"/>
        </w:rPr>
      </w:pPr>
      <w:r w:rsidRPr="00CE3CC6">
        <w:rPr>
          <w:rFonts w:ascii="GOST Common" w:hAnsi="GOST Common"/>
          <w:i/>
          <w:sz w:val="16"/>
          <w:szCs w:val="16"/>
        </w:rPr>
        <w:t>**Возможно увеличение минимального отступа с поправкой на противопожарный разрыв.</w:t>
      </w:r>
    </w:p>
    <w:p w14:paraId="4058C7F8" w14:textId="77777777" w:rsidR="00B17E41" w:rsidRPr="00CE3CC6" w:rsidRDefault="00A24F4B" w:rsidP="00A24F4B">
      <w:pPr>
        <w:jc w:val="both"/>
        <w:rPr>
          <w:rFonts w:ascii="GOST Common" w:hAnsi="GOST Common"/>
          <w:sz w:val="16"/>
          <w:szCs w:val="16"/>
        </w:rPr>
      </w:pPr>
      <w:r w:rsidRPr="00CE3CC6">
        <w:rPr>
          <w:rFonts w:ascii="GOST Common" w:hAnsi="GOST Common"/>
          <w:i/>
          <w:sz w:val="16"/>
          <w:szCs w:val="16"/>
        </w:rPr>
        <w:t>***Определяется технологическими требованиями</w:t>
      </w:r>
    </w:p>
    <w:p w14:paraId="28FC5348" w14:textId="77777777" w:rsidR="00274C89" w:rsidRPr="00C02AD6" w:rsidRDefault="00274C89" w:rsidP="009D000B">
      <w:pPr>
        <w:keepNext/>
        <w:keepLines/>
        <w:ind w:left="720"/>
        <w:jc w:val="center"/>
        <w:rPr>
          <w:rFonts w:ascii="GOST Common" w:hAnsi="GOST Common"/>
          <w:sz w:val="14"/>
          <w:szCs w:val="14"/>
          <w:u w:val="single"/>
        </w:rPr>
      </w:pPr>
    </w:p>
    <w:p w14:paraId="5B3E859D" w14:textId="0750B8BD" w:rsidR="00447052" w:rsidRPr="00C02AD6" w:rsidRDefault="00447052">
      <w:pPr>
        <w:rPr>
          <w:rFonts w:ascii="GOST Common" w:hAnsi="GOST Common"/>
          <w:u w:val="single"/>
        </w:rPr>
      </w:pPr>
    </w:p>
    <w:p w14:paraId="3808082C" w14:textId="77777777" w:rsidR="00EE45ED" w:rsidRDefault="00EE45ED">
      <w:pPr>
        <w:rPr>
          <w:rFonts w:ascii="GOST Common" w:hAnsi="GOST Common"/>
          <w:u w:val="single"/>
        </w:rPr>
      </w:pPr>
      <w:r>
        <w:rPr>
          <w:rFonts w:ascii="GOST Common" w:hAnsi="GOST Common"/>
          <w:u w:val="single"/>
        </w:rPr>
        <w:br w:type="page"/>
      </w:r>
    </w:p>
    <w:p w14:paraId="790FAAA9" w14:textId="403E7B2B" w:rsidR="00A85574" w:rsidRPr="00C02AD6" w:rsidRDefault="00A85574" w:rsidP="00A85574">
      <w:pPr>
        <w:keepNext/>
        <w:keepLines/>
        <w:ind w:left="720"/>
        <w:jc w:val="center"/>
        <w:rPr>
          <w:rFonts w:ascii="GOST Common" w:hAnsi="GOST Common"/>
          <w:u w:val="single"/>
        </w:rPr>
      </w:pPr>
      <w:r w:rsidRPr="00C02AD6">
        <w:rPr>
          <w:rFonts w:ascii="GOST Common" w:hAnsi="GOST Common"/>
          <w:u w:val="single"/>
        </w:rPr>
        <w:lastRenderedPageBreak/>
        <w:t xml:space="preserve">Зона застройки индивидуальными жилыми домами (Ж-1(2)) </w:t>
      </w:r>
    </w:p>
    <w:p w14:paraId="69131538" w14:textId="18389E47" w:rsidR="00A85574" w:rsidRDefault="00A85574" w:rsidP="00A85574">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4</w:t>
      </w:r>
    </w:p>
    <w:p w14:paraId="18F55796" w14:textId="77777777" w:rsidR="00EE45ED" w:rsidRDefault="00EE45ED" w:rsidP="00A85574">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150"/>
        <w:gridCol w:w="1441"/>
        <w:gridCol w:w="1203"/>
        <w:gridCol w:w="1276"/>
        <w:gridCol w:w="2155"/>
        <w:gridCol w:w="1873"/>
        <w:gridCol w:w="18"/>
        <w:gridCol w:w="2190"/>
      </w:tblGrid>
      <w:tr w:rsidR="00E55FAF" w:rsidRPr="00C02AD6" w14:paraId="73A2A3EE" w14:textId="77777777" w:rsidTr="00DE49E2">
        <w:trPr>
          <w:tblHeader/>
        </w:trPr>
        <w:tc>
          <w:tcPr>
            <w:tcW w:w="1155" w:type="pct"/>
            <w:vMerge w:val="restart"/>
            <w:shd w:val="clear" w:color="auto" w:fill="D9D9D9"/>
            <w:vAlign w:val="center"/>
          </w:tcPr>
          <w:p w14:paraId="530980E2"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В</w:t>
            </w:r>
            <w:r w:rsidRPr="009B5C32">
              <w:rPr>
                <w:rFonts w:ascii="GOST Common" w:hAnsi="GOST Common" w:cs="Arial"/>
                <w:sz w:val="20"/>
                <w:szCs w:val="20"/>
              </w:rPr>
              <w:t>иды разрешенного использования земельных участков и объектов капитального строительства</w:t>
            </w:r>
          </w:p>
        </w:tc>
        <w:tc>
          <w:tcPr>
            <w:tcW w:w="1724" w:type="pct"/>
            <w:gridSpan w:val="4"/>
            <w:shd w:val="clear" w:color="auto" w:fill="D9D9D9"/>
            <w:vAlign w:val="center"/>
          </w:tcPr>
          <w:p w14:paraId="2EA231F3"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Предельные (минимальные и (или) максимальные) размеры земельных участков</w:t>
            </w:r>
          </w:p>
        </w:tc>
        <w:tc>
          <w:tcPr>
            <w:tcW w:w="733" w:type="pct"/>
            <w:vMerge w:val="restart"/>
            <w:shd w:val="clear" w:color="auto" w:fill="D9D9D9"/>
            <w:vAlign w:val="center"/>
          </w:tcPr>
          <w:p w14:paraId="1F62F492"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Предельное количество этажей</w:t>
            </w:r>
          </w:p>
        </w:tc>
        <w:tc>
          <w:tcPr>
            <w:tcW w:w="643" w:type="pct"/>
            <w:gridSpan w:val="2"/>
            <w:vMerge w:val="restart"/>
            <w:shd w:val="clear" w:color="auto" w:fill="D9D9D9"/>
            <w:vAlign w:val="center"/>
          </w:tcPr>
          <w:p w14:paraId="324D4ED8"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Минимальные отступы от границ земельных участков в целях определения мест допустимого размещения зданий, строений, сооружений**</w:t>
            </w:r>
          </w:p>
        </w:tc>
        <w:tc>
          <w:tcPr>
            <w:tcW w:w="745" w:type="pct"/>
            <w:vMerge w:val="restart"/>
            <w:shd w:val="clear" w:color="auto" w:fill="D9D9D9"/>
            <w:vAlign w:val="center"/>
          </w:tcPr>
          <w:p w14:paraId="5AD68B16"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Максимальный процент застройки в границах земельного участка, %</w:t>
            </w:r>
          </w:p>
        </w:tc>
      </w:tr>
      <w:tr w:rsidR="00E55FAF" w:rsidRPr="00C02AD6" w14:paraId="1AB5EF9F" w14:textId="77777777" w:rsidTr="00DE49E2">
        <w:trPr>
          <w:tblHeader/>
        </w:trPr>
        <w:tc>
          <w:tcPr>
            <w:tcW w:w="1155" w:type="pct"/>
            <w:vMerge/>
            <w:vAlign w:val="center"/>
          </w:tcPr>
          <w:p w14:paraId="4177D29A" w14:textId="77777777" w:rsidR="00E55FAF" w:rsidRPr="00C02AD6" w:rsidRDefault="00E55FAF" w:rsidP="00DE49E2">
            <w:pPr>
              <w:jc w:val="center"/>
              <w:rPr>
                <w:rFonts w:ascii="GOST Common" w:hAnsi="GOST Common" w:cs="Arial"/>
                <w:sz w:val="20"/>
                <w:szCs w:val="20"/>
              </w:rPr>
            </w:pPr>
          </w:p>
        </w:tc>
        <w:tc>
          <w:tcPr>
            <w:tcW w:w="881" w:type="pct"/>
            <w:gridSpan w:val="2"/>
            <w:shd w:val="clear" w:color="auto" w:fill="D9D9D9"/>
            <w:vAlign w:val="center"/>
          </w:tcPr>
          <w:p w14:paraId="2CD74293"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 xml:space="preserve">Площадь, </w:t>
            </w:r>
            <w:proofErr w:type="spellStart"/>
            <w:r w:rsidRPr="00C02AD6">
              <w:rPr>
                <w:rFonts w:ascii="GOST Common" w:hAnsi="GOST Common" w:cs="Arial"/>
                <w:sz w:val="20"/>
                <w:szCs w:val="20"/>
              </w:rPr>
              <w:t>кв.м</w:t>
            </w:r>
            <w:proofErr w:type="spellEnd"/>
          </w:p>
        </w:tc>
        <w:tc>
          <w:tcPr>
            <w:tcW w:w="843" w:type="pct"/>
            <w:gridSpan w:val="2"/>
            <w:shd w:val="clear" w:color="auto" w:fill="D9D9D9"/>
            <w:vAlign w:val="center"/>
          </w:tcPr>
          <w:p w14:paraId="5921D911"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Размер, м</w:t>
            </w:r>
          </w:p>
        </w:tc>
        <w:tc>
          <w:tcPr>
            <w:tcW w:w="733" w:type="pct"/>
            <w:vMerge/>
          </w:tcPr>
          <w:p w14:paraId="02914EF3" w14:textId="77777777" w:rsidR="00E55FAF" w:rsidRPr="00C02AD6" w:rsidRDefault="00E55FAF" w:rsidP="00DE49E2">
            <w:pPr>
              <w:jc w:val="both"/>
              <w:rPr>
                <w:rFonts w:ascii="GOST Common" w:hAnsi="GOST Common" w:cs="Arial"/>
                <w:sz w:val="20"/>
                <w:szCs w:val="20"/>
              </w:rPr>
            </w:pPr>
          </w:p>
        </w:tc>
        <w:tc>
          <w:tcPr>
            <w:tcW w:w="643" w:type="pct"/>
            <w:gridSpan w:val="2"/>
            <w:vMerge/>
          </w:tcPr>
          <w:p w14:paraId="1B8E77BA" w14:textId="77777777" w:rsidR="00E55FAF" w:rsidRPr="00C02AD6" w:rsidRDefault="00E55FAF" w:rsidP="00DE49E2">
            <w:pPr>
              <w:jc w:val="both"/>
              <w:rPr>
                <w:rFonts w:ascii="GOST Common" w:hAnsi="GOST Common" w:cs="Arial"/>
                <w:sz w:val="20"/>
                <w:szCs w:val="20"/>
              </w:rPr>
            </w:pPr>
          </w:p>
        </w:tc>
        <w:tc>
          <w:tcPr>
            <w:tcW w:w="745" w:type="pct"/>
            <w:vMerge/>
          </w:tcPr>
          <w:p w14:paraId="4393DDEF" w14:textId="77777777" w:rsidR="00E55FAF" w:rsidRPr="00C02AD6" w:rsidRDefault="00E55FAF" w:rsidP="00DE49E2">
            <w:pPr>
              <w:jc w:val="both"/>
              <w:rPr>
                <w:rFonts w:ascii="GOST Common" w:hAnsi="GOST Common" w:cs="Arial"/>
                <w:sz w:val="20"/>
                <w:szCs w:val="20"/>
              </w:rPr>
            </w:pPr>
          </w:p>
        </w:tc>
      </w:tr>
      <w:tr w:rsidR="00E55FAF" w:rsidRPr="00C02AD6" w14:paraId="5A79434E" w14:textId="77777777" w:rsidTr="00DE49E2">
        <w:trPr>
          <w:tblHeader/>
        </w:trPr>
        <w:tc>
          <w:tcPr>
            <w:tcW w:w="1155" w:type="pct"/>
            <w:vMerge/>
            <w:vAlign w:val="center"/>
          </w:tcPr>
          <w:p w14:paraId="50B6596A" w14:textId="77777777" w:rsidR="00E55FAF" w:rsidRPr="00C02AD6" w:rsidRDefault="00E55FAF" w:rsidP="00DE49E2">
            <w:pPr>
              <w:jc w:val="center"/>
              <w:rPr>
                <w:rFonts w:ascii="GOST Common" w:hAnsi="GOST Common" w:cs="Arial"/>
                <w:sz w:val="20"/>
                <w:szCs w:val="20"/>
              </w:rPr>
            </w:pPr>
          </w:p>
        </w:tc>
        <w:tc>
          <w:tcPr>
            <w:tcW w:w="391" w:type="pct"/>
            <w:shd w:val="clear" w:color="auto" w:fill="D9D9D9"/>
            <w:vAlign w:val="center"/>
          </w:tcPr>
          <w:p w14:paraId="7E910940"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минимум</w:t>
            </w:r>
          </w:p>
        </w:tc>
        <w:tc>
          <w:tcPr>
            <w:tcW w:w="490" w:type="pct"/>
            <w:shd w:val="clear" w:color="auto" w:fill="D9D9D9"/>
            <w:vAlign w:val="center"/>
          </w:tcPr>
          <w:p w14:paraId="1D1CE2F9"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максимум</w:t>
            </w:r>
          </w:p>
        </w:tc>
        <w:tc>
          <w:tcPr>
            <w:tcW w:w="409" w:type="pct"/>
            <w:shd w:val="clear" w:color="auto" w:fill="D9D9D9"/>
            <w:vAlign w:val="center"/>
          </w:tcPr>
          <w:p w14:paraId="783C34B5"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минимум</w:t>
            </w:r>
          </w:p>
        </w:tc>
        <w:tc>
          <w:tcPr>
            <w:tcW w:w="434" w:type="pct"/>
            <w:shd w:val="clear" w:color="auto" w:fill="D9D9D9"/>
            <w:vAlign w:val="center"/>
          </w:tcPr>
          <w:p w14:paraId="38BF042F"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максимум</w:t>
            </w:r>
          </w:p>
        </w:tc>
        <w:tc>
          <w:tcPr>
            <w:tcW w:w="733" w:type="pct"/>
            <w:vMerge/>
          </w:tcPr>
          <w:p w14:paraId="13103F71" w14:textId="77777777" w:rsidR="00E55FAF" w:rsidRPr="00C02AD6" w:rsidRDefault="00E55FAF" w:rsidP="00DE49E2">
            <w:pPr>
              <w:jc w:val="both"/>
              <w:rPr>
                <w:rFonts w:ascii="GOST Common" w:hAnsi="GOST Common" w:cs="Arial"/>
                <w:sz w:val="20"/>
                <w:szCs w:val="20"/>
              </w:rPr>
            </w:pPr>
          </w:p>
        </w:tc>
        <w:tc>
          <w:tcPr>
            <w:tcW w:w="643" w:type="pct"/>
            <w:gridSpan w:val="2"/>
            <w:vMerge/>
          </w:tcPr>
          <w:p w14:paraId="715E86A6" w14:textId="77777777" w:rsidR="00E55FAF" w:rsidRPr="00C02AD6" w:rsidRDefault="00E55FAF" w:rsidP="00DE49E2">
            <w:pPr>
              <w:jc w:val="both"/>
              <w:rPr>
                <w:rFonts w:ascii="GOST Common" w:hAnsi="GOST Common" w:cs="Arial"/>
                <w:sz w:val="20"/>
                <w:szCs w:val="20"/>
              </w:rPr>
            </w:pPr>
          </w:p>
        </w:tc>
        <w:tc>
          <w:tcPr>
            <w:tcW w:w="745" w:type="pct"/>
            <w:vMerge/>
          </w:tcPr>
          <w:p w14:paraId="52607BC6" w14:textId="77777777" w:rsidR="00E55FAF" w:rsidRPr="00C02AD6" w:rsidRDefault="00E55FAF" w:rsidP="00DE49E2">
            <w:pPr>
              <w:jc w:val="both"/>
              <w:rPr>
                <w:rFonts w:ascii="GOST Common" w:hAnsi="GOST Common" w:cs="Arial"/>
                <w:sz w:val="20"/>
                <w:szCs w:val="20"/>
              </w:rPr>
            </w:pPr>
          </w:p>
        </w:tc>
      </w:tr>
      <w:tr w:rsidR="00E55FAF" w:rsidRPr="00C02AD6" w14:paraId="244BAB57" w14:textId="77777777" w:rsidTr="00DE49E2">
        <w:tc>
          <w:tcPr>
            <w:tcW w:w="5000" w:type="pct"/>
            <w:gridSpan w:val="9"/>
            <w:shd w:val="clear" w:color="auto" w:fill="F2F2F2"/>
          </w:tcPr>
          <w:p w14:paraId="7917E225" w14:textId="77777777" w:rsidR="00E55FAF" w:rsidRPr="00C02AD6" w:rsidRDefault="00E55FAF" w:rsidP="00DE49E2">
            <w:pPr>
              <w:jc w:val="center"/>
              <w:rPr>
                <w:rFonts w:ascii="GOST Common" w:hAnsi="GOST Common" w:cs="Arial"/>
                <w:sz w:val="20"/>
                <w:szCs w:val="20"/>
              </w:rPr>
            </w:pPr>
            <w:r w:rsidRPr="00C02AD6">
              <w:rPr>
                <w:rFonts w:ascii="GOST Common" w:hAnsi="GOST Common" w:cs="Arial"/>
                <w:i/>
                <w:sz w:val="20"/>
                <w:szCs w:val="20"/>
              </w:rPr>
              <w:t>Основные виды разрешенного использования</w:t>
            </w:r>
          </w:p>
        </w:tc>
      </w:tr>
      <w:tr w:rsidR="00E55FAF" w:rsidRPr="00C02AD6" w14:paraId="25DCC82C" w14:textId="77777777" w:rsidTr="00DE49E2">
        <w:trPr>
          <w:trHeight w:val="510"/>
        </w:trPr>
        <w:tc>
          <w:tcPr>
            <w:tcW w:w="1155" w:type="pct"/>
          </w:tcPr>
          <w:p w14:paraId="05F8F2DD"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Для индивидуального жилищного строительства (код 2.1)</w:t>
            </w:r>
          </w:p>
        </w:tc>
        <w:tc>
          <w:tcPr>
            <w:tcW w:w="391" w:type="pct"/>
            <w:vAlign w:val="center"/>
          </w:tcPr>
          <w:p w14:paraId="3A89BBF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600</w:t>
            </w:r>
          </w:p>
        </w:tc>
        <w:tc>
          <w:tcPr>
            <w:tcW w:w="490" w:type="pct"/>
            <w:vAlign w:val="center"/>
          </w:tcPr>
          <w:p w14:paraId="50FD991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2500</w:t>
            </w:r>
          </w:p>
        </w:tc>
        <w:tc>
          <w:tcPr>
            <w:tcW w:w="409" w:type="pct"/>
            <w:vAlign w:val="center"/>
          </w:tcPr>
          <w:p w14:paraId="2BE82DA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w:t>
            </w:r>
          </w:p>
        </w:tc>
        <w:tc>
          <w:tcPr>
            <w:tcW w:w="434" w:type="pct"/>
            <w:vAlign w:val="center"/>
          </w:tcPr>
          <w:p w14:paraId="052C2F05"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0B14940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2F7EC541"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1</w:t>
            </w:r>
          </w:p>
        </w:tc>
        <w:tc>
          <w:tcPr>
            <w:tcW w:w="745" w:type="pct"/>
            <w:vAlign w:val="center"/>
          </w:tcPr>
          <w:p w14:paraId="2D620EC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180094AE" w14:textId="77777777" w:rsidTr="00DE49E2">
        <w:trPr>
          <w:trHeight w:val="722"/>
        </w:trPr>
        <w:tc>
          <w:tcPr>
            <w:tcW w:w="1155" w:type="pct"/>
          </w:tcPr>
          <w:p w14:paraId="21F81375"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shd w:val="clear" w:color="auto" w:fill="FFFFFF"/>
              </w:rPr>
              <w:t>Для ведения личного подсобного хозяйства (приусадебный земельный участок) (код 2.2)</w:t>
            </w:r>
          </w:p>
        </w:tc>
        <w:tc>
          <w:tcPr>
            <w:tcW w:w="391" w:type="pct"/>
            <w:vAlign w:val="center"/>
          </w:tcPr>
          <w:p w14:paraId="450F3051"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100</w:t>
            </w:r>
            <w:r w:rsidRPr="00C02AD6">
              <w:rPr>
                <w:rFonts w:ascii="GOST Common" w:hAnsi="GOST Common" w:cs="Arial"/>
                <w:sz w:val="16"/>
                <w:szCs w:val="16"/>
              </w:rPr>
              <w:t>*</w:t>
            </w:r>
          </w:p>
        </w:tc>
        <w:tc>
          <w:tcPr>
            <w:tcW w:w="490" w:type="pct"/>
            <w:vAlign w:val="center"/>
          </w:tcPr>
          <w:p w14:paraId="72BD71D5"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5000*</w:t>
            </w:r>
          </w:p>
        </w:tc>
        <w:tc>
          <w:tcPr>
            <w:tcW w:w="409" w:type="pct"/>
            <w:vAlign w:val="center"/>
          </w:tcPr>
          <w:p w14:paraId="68C4F37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4</w:t>
            </w:r>
          </w:p>
        </w:tc>
        <w:tc>
          <w:tcPr>
            <w:tcW w:w="434" w:type="pct"/>
            <w:vAlign w:val="center"/>
          </w:tcPr>
          <w:p w14:paraId="66BDC6A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197B7A2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310A9A9D" w14:textId="77777777" w:rsidR="00E55FAF" w:rsidRPr="00C02AD6" w:rsidRDefault="00E55FAF" w:rsidP="00DE49E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7EDA4E7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4DC78E0E" w14:textId="77777777" w:rsidTr="00DE49E2">
        <w:tc>
          <w:tcPr>
            <w:tcW w:w="1155" w:type="pct"/>
          </w:tcPr>
          <w:p w14:paraId="69549746"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Блокированная жилая застройка (</w:t>
            </w:r>
            <w:r w:rsidRPr="00C02AD6">
              <w:rPr>
                <w:rFonts w:ascii="GOST Common" w:hAnsi="GOST Common" w:cs="Arial"/>
                <w:sz w:val="20"/>
                <w:szCs w:val="20"/>
              </w:rPr>
              <w:t>код 2.3)</w:t>
            </w:r>
          </w:p>
        </w:tc>
        <w:tc>
          <w:tcPr>
            <w:tcW w:w="391" w:type="pct"/>
            <w:vAlign w:val="center"/>
          </w:tcPr>
          <w:p w14:paraId="6D3C3DE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w:t>
            </w:r>
          </w:p>
        </w:tc>
        <w:tc>
          <w:tcPr>
            <w:tcW w:w="490" w:type="pct"/>
            <w:vAlign w:val="center"/>
          </w:tcPr>
          <w:p w14:paraId="3B1EDEB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2000</w:t>
            </w:r>
          </w:p>
        </w:tc>
        <w:tc>
          <w:tcPr>
            <w:tcW w:w="409" w:type="pct"/>
            <w:vAlign w:val="center"/>
          </w:tcPr>
          <w:p w14:paraId="2A52132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w:t>
            </w:r>
          </w:p>
        </w:tc>
        <w:tc>
          <w:tcPr>
            <w:tcW w:w="434" w:type="pct"/>
            <w:vAlign w:val="center"/>
          </w:tcPr>
          <w:p w14:paraId="29B68E4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w:t>
            </w:r>
          </w:p>
        </w:tc>
        <w:tc>
          <w:tcPr>
            <w:tcW w:w="733" w:type="pct"/>
            <w:vAlign w:val="center"/>
          </w:tcPr>
          <w:p w14:paraId="5B7BEC1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3C1DFD96" w14:textId="77777777" w:rsidR="00E55FAF" w:rsidRPr="00C02AD6" w:rsidRDefault="00E55FAF" w:rsidP="00DE49E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6596304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69EB54A2" w14:textId="77777777" w:rsidTr="00DE49E2">
        <w:tc>
          <w:tcPr>
            <w:tcW w:w="1155" w:type="pct"/>
          </w:tcPr>
          <w:p w14:paraId="7BA17CA2"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7D3752FA"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4"/>
            </w:r>
          </w:p>
        </w:tc>
        <w:tc>
          <w:tcPr>
            <w:tcW w:w="391" w:type="pct"/>
            <w:vAlign w:val="center"/>
          </w:tcPr>
          <w:p w14:paraId="4E77320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4DC76EC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76F22E5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43E7F20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343DDD1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4457018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58E1CFB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39BE8C72" w14:textId="77777777" w:rsidTr="00DE49E2">
        <w:tc>
          <w:tcPr>
            <w:tcW w:w="1155" w:type="pct"/>
          </w:tcPr>
          <w:p w14:paraId="041AB5EE"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0FC20E3B"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(код 12.0.2)</w:t>
            </w:r>
          </w:p>
        </w:tc>
        <w:tc>
          <w:tcPr>
            <w:tcW w:w="391" w:type="pct"/>
            <w:vAlign w:val="center"/>
          </w:tcPr>
          <w:p w14:paraId="22A8ABB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BCFC9B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2D79791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826855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8D6910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0A87AB3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11C1253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w:t>
            </w:r>
          </w:p>
        </w:tc>
      </w:tr>
      <w:tr w:rsidR="00E55FAF" w:rsidRPr="00EE45ED" w14:paraId="6B904C9E" w14:textId="77777777" w:rsidTr="00DE49E2">
        <w:tc>
          <w:tcPr>
            <w:tcW w:w="1155" w:type="pct"/>
          </w:tcPr>
          <w:p w14:paraId="5E1ED1D8"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Ведение огородничества</w:t>
            </w:r>
          </w:p>
          <w:p w14:paraId="5F6542E7"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rPr>
              <w:t>(код 13.1)</w:t>
            </w:r>
          </w:p>
        </w:tc>
        <w:tc>
          <w:tcPr>
            <w:tcW w:w="391" w:type="pct"/>
            <w:vAlign w:val="center"/>
          </w:tcPr>
          <w:p w14:paraId="4AC48649" w14:textId="77777777" w:rsidR="00E55FAF" w:rsidRPr="00EE45ED" w:rsidRDefault="00E55FAF" w:rsidP="00DE49E2">
            <w:pPr>
              <w:jc w:val="center"/>
              <w:rPr>
                <w:rFonts w:ascii="GOST Common" w:hAnsi="GOST Common" w:cs="Arial"/>
                <w:sz w:val="16"/>
                <w:szCs w:val="16"/>
              </w:rPr>
            </w:pPr>
            <w:r>
              <w:rPr>
                <w:rFonts w:ascii="GOST Common" w:hAnsi="GOST Common" w:cs="Arial"/>
                <w:sz w:val="16"/>
                <w:szCs w:val="16"/>
              </w:rPr>
              <w:t>-</w:t>
            </w:r>
          </w:p>
        </w:tc>
        <w:tc>
          <w:tcPr>
            <w:tcW w:w="490" w:type="pct"/>
            <w:vAlign w:val="center"/>
          </w:tcPr>
          <w:p w14:paraId="70608DB6" w14:textId="77777777" w:rsidR="00E55FAF" w:rsidRPr="00EE45ED" w:rsidRDefault="00E55FAF" w:rsidP="00DE49E2">
            <w:pPr>
              <w:jc w:val="center"/>
              <w:rPr>
                <w:rFonts w:ascii="GOST Common" w:hAnsi="GOST Common" w:cs="Arial"/>
                <w:sz w:val="16"/>
                <w:szCs w:val="16"/>
              </w:rPr>
            </w:pPr>
            <w:r>
              <w:rPr>
                <w:rFonts w:ascii="GOST Common" w:hAnsi="GOST Common" w:cs="Arial"/>
                <w:sz w:val="16"/>
                <w:szCs w:val="16"/>
              </w:rPr>
              <w:t>100</w:t>
            </w:r>
          </w:p>
        </w:tc>
        <w:tc>
          <w:tcPr>
            <w:tcW w:w="409" w:type="pct"/>
            <w:vAlign w:val="center"/>
          </w:tcPr>
          <w:p w14:paraId="43296E3C"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5</w:t>
            </w:r>
          </w:p>
        </w:tc>
        <w:tc>
          <w:tcPr>
            <w:tcW w:w="434" w:type="pct"/>
            <w:vAlign w:val="center"/>
          </w:tcPr>
          <w:p w14:paraId="2776DC06" w14:textId="77777777" w:rsidR="00E55FAF" w:rsidRPr="00EE45ED" w:rsidRDefault="00E55FAF" w:rsidP="00DE49E2">
            <w:pPr>
              <w:jc w:val="center"/>
              <w:rPr>
                <w:rFonts w:ascii="GOST Common" w:hAnsi="GOST Common" w:cs="Arial"/>
                <w:sz w:val="16"/>
                <w:szCs w:val="16"/>
              </w:rPr>
            </w:pPr>
            <w:r>
              <w:rPr>
                <w:rFonts w:ascii="GOST Common" w:hAnsi="GOST Common" w:cs="Arial"/>
                <w:sz w:val="16"/>
                <w:szCs w:val="16"/>
              </w:rPr>
              <w:t>2</w:t>
            </w:r>
            <w:r w:rsidRPr="00EE45ED">
              <w:rPr>
                <w:rFonts w:ascii="GOST Common" w:hAnsi="GOST Common" w:cs="Arial"/>
                <w:sz w:val="16"/>
                <w:szCs w:val="16"/>
              </w:rPr>
              <w:t>0</w:t>
            </w:r>
          </w:p>
        </w:tc>
        <w:tc>
          <w:tcPr>
            <w:tcW w:w="733" w:type="pct"/>
            <w:vAlign w:val="center"/>
          </w:tcPr>
          <w:p w14:paraId="15E39F0F"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w:t>
            </w:r>
          </w:p>
        </w:tc>
        <w:tc>
          <w:tcPr>
            <w:tcW w:w="643" w:type="pct"/>
            <w:gridSpan w:val="2"/>
            <w:vAlign w:val="center"/>
          </w:tcPr>
          <w:p w14:paraId="5859C3DC"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06BBBEB8"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w:t>
            </w:r>
          </w:p>
        </w:tc>
      </w:tr>
      <w:tr w:rsidR="00E55FAF" w:rsidRPr="00EE45ED" w14:paraId="5419ABD5" w14:textId="77777777" w:rsidTr="00DE49E2">
        <w:tc>
          <w:tcPr>
            <w:tcW w:w="1155" w:type="pct"/>
          </w:tcPr>
          <w:p w14:paraId="19D836F2"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 xml:space="preserve">Ведение садоводства </w:t>
            </w:r>
            <w:r w:rsidRPr="00EE45ED">
              <w:rPr>
                <w:rFonts w:ascii="GOST Common" w:hAnsi="GOST Common" w:cs="Arial"/>
                <w:sz w:val="20"/>
                <w:szCs w:val="20"/>
              </w:rPr>
              <w:t>(код 13.2)</w:t>
            </w:r>
          </w:p>
        </w:tc>
        <w:tc>
          <w:tcPr>
            <w:tcW w:w="391" w:type="pct"/>
            <w:vAlign w:val="center"/>
          </w:tcPr>
          <w:p w14:paraId="16C0AAF9"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600</w:t>
            </w:r>
          </w:p>
        </w:tc>
        <w:tc>
          <w:tcPr>
            <w:tcW w:w="490" w:type="pct"/>
            <w:vAlign w:val="center"/>
          </w:tcPr>
          <w:p w14:paraId="786BC9C0"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2500</w:t>
            </w:r>
          </w:p>
        </w:tc>
        <w:tc>
          <w:tcPr>
            <w:tcW w:w="409" w:type="pct"/>
            <w:vAlign w:val="center"/>
          </w:tcPr>
          <w:p w14:paraId="5A27CCE6"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w:t>
            </w:r>
          </w:p>
        </w:tc>
        <w:tc>
          <w:tcPr>
            <w:tcW w:w="434" w:type="pct"/>
            <w:vAlign w:val="center"/>
          </w:tcPr>
          <w:p w14:paraId="43EC8106"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100</w:t>
            </w:r>
          </w:p>
        </w:tc>
        <w:tc>
          <w:tcPr>
            <w:tcW w:w="733" w:type="pct"/>
            <w:vAlign w:val="center"/>
          </w:tcPr>
          <w:p w14:paraId="631EAB7A"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3</w:t>
            </w:r>
          </w:p>
        </w:tc>
        <w:tc>
          <w:tcPr>
            <w:tcW w:w="643" w:type="pct"/>
            <w:gridSpan w:val="2"/>
            <w:vAlign w:val="center"/>
          </w:tcPr>
          <w:p w14:paraId="2AA56188"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259B5BB3"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60</w:t>
            </w:r>
          </w:p>
        </w:tc>
      </w:tr>
      <w:tr w:rsidR="00E55FAF" w:rsidRPr="00C02AD6" w14:paraId="2F816F94" w14:textId="77777777" w:rsidTr="00DE49E2">
        <w:tc>
          <w:tcPr>
            <w:tcW w:w="5000" w:type="pct"/>
            <w:gridSpan w:val="9"/>
            <w:shd w:val="clear" w:color="auto" w:fill="F2F2F2"/>
            <w:vAlign w:val="center"/>
          </w:tcPr>
          <w:p w14:paraId="77E1E0FE" w14:textId="77777777" w:rsidR="00E55FAF" w:rsidRPr="00C02AD6" w:rsidRDefault="00E55FAF" w:rsidP="00DE49E2">
            <w:pPr>
              <w:jc w:val="center"/>
              <w:rPr>
                <w:rFonts w:ascii="GOST Common" w:hAnsi="GOST Common" w:cs="Arial"/>
                <w:sz w:val="20"/>
                <w:szCs w:val="20"/>
              </w:rPr>
            </w:pPr>
            <w:r w:rsidRPr="00C02AD6">
              <w:rPr>
                <w:rFonts w:ascii="GOST Common" w:hAnsi="GOST Common" w:cs="Arial"/>
                <w:i/>
                <w:sz w:val="20"/>
                <w:szCs w:val="20"/>
              </w:rPr>
              <w:t>Вспомогательные виды разрешенного использования</w:t>
            </w:r>
          </w:p>
        </w:tc>
      </w:tr>
      <w:tr w:rsidR="00E55FAF" w:rsidRPr="00C02AD6" w14:paraId="0C54C2AB" w14:textId="77777777" w:rsidTr="00DE49E2">
        <w:tc>
          <w:tcPr>
            <w:tcW w:w="1155" w:type="pct"/>
          </w:tcPr>
          <w:p w14:paraId="13A24B9F"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Хранение автотранспорта</w:t>
            </w:r>
          </w:p>
          <w:p w14:paraId="543BD7D8"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(код 2.7.1)</w:t>
            </w:r>
          </w:p>
        </w:tc>
        <w:tc>
          <w:tcPr>
            <w:tcW w:w="391" w:type="pct"/>
            <w:vAlign w:val="center"/>
          </w:tcPr>
          <w:p w14:paraId="16D4657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6D44701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758C627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5A9654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E9F926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7AC1A24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717ABA9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4E93979F" w14:textId="77777777" w:rsidTr="00DE49E2">
        <w:tc>
          <w:tcPr>
            <w:tcW w:w="1155" w:type="pct"/>
          </w:tcPr>
          <w:p w14:paraId="2ABCDA30" w14:textId="77777777" w:rsidR="00E55FAF" w:rsidRDefault="00E55FAF" w:rsidP="00DE49E2">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2A0B2287"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(код 3.1)</w:t>
            </w:r>
          </w:p>
        </w:tc>
        <w:tc>
          <w:tcPr>
            <w:tcW w:w="391" w:type="pct"/>
            <w:vAlign w:val="center"/>
          </w:tcPr>
          <w:p w14:paraId="08386CA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77AC69A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2C5E0D9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F3C900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16D660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1CEF26E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1DB547E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50</w:t>
            </w:r>
          </w:p>
        </w:tc>
      </w:tr>
      <w:tr w:rsidR="00E55FAF" w:rsidRPr="00C02AD6" w14:paraId="45C83EC0" w14:textId="77777777" w:rsidTr="00DE49E2">
        <w:tc>
          <w:tcPr>
            <w:tcW w:w="1155" w:type="pct"/>
          </w:tcPr>
          <w:p w14:paraId="0F2C8588"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Специальная деятельность</w:t>
            </w:r>
          </w:p>
          <w:p w14:paraId="3A0B72EC"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(в части санитарной очистки)</w:t>
            </w:r>
          </w:p>
          <w:p w14:paraId="64448A45"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(код 12.2)</w:t>
            </w:r>
          </w:p>
        </w:tc>
        <w:tc>
          <w:tcPr>
            <w:tcW w:w="391" w:type="pct"/>
            <w:vAlign w:val="center"/>
          </w:tcPr>
          <w:p w14:paraId="34795E4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4</w:t>
            </w:r>
          </w:p>
        </w:tc>
        <w:tc>
          <w:tcPr>
            <w:tcW w:w="490" w:type="pct"/>
            <w:vAlign w:val="center"/>
          </w:tcPr>
          <w:p w14:paraId="2F234C4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16</w:t>
            </w:r>
          </w:p>
        </w:tc>
        <w:tc>
          <w:tcPr>
            <w:tcW w:w="409" w:type="pct"/>
            <w:vAlign w:val="center"/>
          </w:tcPr>
          <w:p w14:paraId="7832CC68"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w:t>
            </w:r>
          </w:p>
        </w:tc>
        <w:tc>
          <w:tcPr>
            <w:tcW w:w="434" w:type="pct"/>
            <w:vAlign w:val="center"/>
          </w:tcPr>
          <w:p w14:paraId="4FD8B8F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8</w:t>
            </w:r>
          </w:p>
        </w:tc>
        <w:tc>
          <w:tcPr>
            <w:tcW w:w="733" w:type="pct"/>
            <w:vAlign w:val="center"/>
          </w:tcPr>
          <w:p w14:paraId="483C363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48F7CF9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w:t>
            </w:r>
          </w:p>
        </w:tc>
        <w:tc>
          <w:tcPr>
            <w:tcW w:w="745" w:type="pct"/>
            <w:vAlign w:val="center"/>
          </w:tcPr>
          <w:p w14:paraId="65E2B86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070EF839" w14:textId="77777777" w:rsidTr="00DE49E2">
        <w:tc>
          <w:tcPr>
            <w:tcW w:w="5000" w:type="pct"/>
            <w:gridSpan w:val="9"/>
            <w:shd w:val="clear" w:color="auto" w:fill="F2F2F2"/>
          </w:tcPr>
          <w:p w14:paraId="2E1C199A" w14:textId="77777777" w:rsidR="00E55FAF" w:rsidRPr="00C02AD6" w:rsidRDefault="00E55FAF" w:rsidP="00DE49E2">
            <w:pPr>
              <w:jc w:val="center"/>
              <w:rPr>
                <w:rFonts w:ascii="GOST Common" w:hAnsi="GOST Common" w:cs="Arial"/>
                <w:i/>
                <w:sz w:val="20"/>
                <w:szCs w:val="20"/>
              </w:rPr>
            </w:pPr>
            <w:r w:rsidRPr="00C02AD6">
              <w:rPr>
                <w:rFonts w:ascii="GOST Common" w:hAnsi="GOST Common" w:cs="Arial"/>
                <w:i/>
                <w:sz w:val="20"/>
                <w:szCs w:val="20"/>
              </w:rPr>
              <w:lastRenderedPageBreak/>
              <w:t>Условно разрешенные виды использования</w:t>
            </w:r>
          </w:p>
        </w:tc>
      </w:tr>
      <w:tr w:rsidR="00E55FAF" w:rsidRPr="000248B0" w14:paraId="406D69CA" w14:textId="77777777" w:rsidTr="00DE49E2">
        <w:tc>
          <w:tcPr>
            <w:tcW w:w="1155" w:type="pct"/>
          </w:tcPr>
          <w:p w14:paraId="64555CED" w14:textId="77777777" w:rsidR="00E55FAF" w:rsidRPr="000248B0" w:rsidRDefault="00E55FAF" w:rsidP="00DE49E2">
            <w:pPr>
              <w:rPr>
                <w:rFonts w:ascii="GOST Common" w:hAnsi="GOST Common" w:cs="Arial"/>
                <w:sz w:val="20"/>
                <w:szCs w:val="20"/>
              </w:rPr>
            </w:pPr>
            <w:r w:rsidRPr="000248B0">
              <w:rPr>
                <w:rFonts w:ascii="GOST Common" w:hAnsi="GOST Common" w:cs="Arial"/>
                <w:sz w:val="20"/>
                <w:szCs w:val="20"/>
              </w:rPr>
              <w:t>Обслуживание жилой застройки (код 2.7)</w:t>
            </w:r>
          </w:p>
        </w:tc>
        <w:tc>
          <w:tcPr>
            <w:tcW w:w="391" w:type="pct"/>
            <w:vAlign w:val="center"/>
          </w:tcPr>
          <w:p w14:paraId="39DACF1C"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w:t>
            </w:r>
          </w:p>
        </w:tc>
        <w:tc>
          <w:tcPr>
            <w:tcW w:w="490" w:type="pct"/>
            <w:vAlign w:val="center"/>
          </w:tcPr>
          <w:p w14:paraId="1A4824F0"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w:t>
            </w:r>
          </w:p>
        </w:tc>
        <w:tc>
          <w:tcPr>
            <w:tcW w:w="409" w:type="pct"/>
            <w:vAlign w:val="center"/>
          </w:tcPr>
          <w:p w14:paraId="5CBDD4C4"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w:t>
            </w:r>
          </w:p>
        </w:tc>
        <w:tc>
          <w:tcPr>
            <w:tcW w:w="434" w:type="pct"/>
            <w:vAlign w:val="center"/>
          </w:tcPr>
          <w:p w14:paraId="79984B46"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w:t>
            </w:r>
          </w:p>
        </w:tc>
        <w:tc>
          <w:tcPr>
            <w:tcW w:w="733" w:type="pct"/>
            <w:vAlign w:val="center"/>
          </w:tcPr>
          <w:p w14:paraId="628CC818"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2</w:t>
            </w:r>
          </w:p>
        </w:tc>
        <w:tc>
          <w:tcPr>
            <w:tcW w:w="643" w:type="pct"/>
            <w:gridSpan w:val="2"/>
            <w:vAlign w:val="center"/>
          </w:tcPr>
          <w:p w14:paraId="4DE530BC"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3</w:t>
            </w:r>
          </w:p>
        </w:tc>
        <w:tc>
          <w:tcPr>
            <w:tcW w:w="745" w:type="pct"/>
            <w:vAlign w:val="center"/>
          </w:tcPr>
          <w:p w14:paraId="6C8B8B57"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w:t>
            </w:r>
          </w:p>
        </w:tc>
      </w:tr>
      <w:tr w:rsidR="00E55FAF" w:rsidRPr="00C02AD6" w14:paraId="0FB1ADBD" w14:textId="77777777" w:rsidTr="00DE49E2">
        <w:tc>
          <w:tcPr>
            <w:tcW w:w="1155" w:type="pct"/>
          </w:tcPr>
          <w:p w14:paraId="4080347D"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Социальное обслуживание</w:t>
            </w:r>
            <w:r>
              <w:rPr>
                <w:rFonts w:ascii="GOST Common" w:hAnsi="GOST Common" w:cs="Arial"/>
                <w:sz w:val="20"/>
                <w:szCs w:val="20"/>
              </w:rPr>
              <w:t xml:space="preserve"> </w:t>
            </w:r>
            <w:r w:rsidRPr="00C02AD6">
              <w:rPr>
                <w:rFonts w:ascii="GOST Common" w:hAnsi="GOST Common" w:cs="Arial"/>
                <w:sz w:val="20"/>
                <w:szCs w:val="20"/>
              </w:rPr>
              <w:t>(код 3.2)</w:t>
            </w:r>
          </w:p>
        </w:tc>
        <w:tc>
          <w:tcPr>
            <w:tcW w:w="391" w:type="pct"/>
            <w:vAlign w:val="center"/>
          </w:tcPr>
          <w:p w14:paraId="116A6B8A"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3AAC5597"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05C4E23"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702E44BE"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3A10176C"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165F6FC4" w14:textId="77777777" w:rsidR="00E55FAF" w:rsidRPr="00C02AD6" w:rsidRDefault="00E55FAF" w:rsidP="00DE49E2">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664F6A66"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50</w:t>
            </w:r>
          </w:p>
        </w:tc>
      </w:tr>
      <w:tr w:rsidR="00E55FAF" w:rsidRPr="00C02AD6" w14:paraId="05F45A5B" w14:textId="77777777" w:rsidTr="00DE49E2">
        <w:tc>
          <w:tcPr>
            <w:tcW w:w="1155" w:type="pct"/>
          </w:tcPr>
          <w:p w14:paraId="2E62E79B"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Бытовое обслуживание </w:t>
            </w:r>
            <w:r w:rsidRPr="00C02AD6">
              <w:rPr>
                <w:rFonts w:ascii="GOST Common" w:hAnsi="GOST Common" w:cs="Arial"/>
                <w:sz w:val="20"/>
                <w:szCs w:val="20"/>
              </w:rPr>
              <w:t>(код 3.3)</w:t>
            </w:r>
          </w:p>
        </w:tc>
        <w:tc>
          <w:tcPr>
            <w:tcW w:w="391" w:type="pct"/>
            <w:vAlign w:val="center"/>
          </w:tcPr>
          <w:p w14:paraId="235BE4C6"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17645401"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7EF75631"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71B29FF7"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6CAFC4D5"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2E1F1432" w14:textId="77777777" w:rsidR="00E55FAF" w:rsidRPr="00C02AD6" w:rsidRDefault="00E55FAF" w:rsidP="00DE49E2">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79567C88"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60</w:t>
            </w:r>
          </w:p>
        </w:tc>
      </w:tr>
      <w:tr w:rsidR="00E55FAF" w:rsidRPr="00C02AD6" w14:paraId="0F51FF44" w14:textId="77777777" w:rsidTr="00DE49E2">
        <w:tc>
          <w:tcPr>
            <w:tcW w:w="1155" w:type="pct"/>
          </w:tcPr>
          <w:p w14:paraId="0A3B0CBC"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391" w:type="pct"/>
            <w:vAlign w:val="center"/>
          </w:tcPr>
          <w:p w14:paraId="16643A3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1E198F5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559BF9A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BC48235"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1CC41A9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2A3D364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0957FB5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035A7BA9" w14:textId="77777777" w:rsidTr="00DE49E2">
        <w:tc>
          <w:tcPr>
            <w:tcW w:w="1155" w:type="pct"/>
          </w:tcPr>
          <w:p w14:paraId="57BA9231"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Амбулаторно-поликлиническое обслуживание (код 3.4.1)</w:t>
            </w:r>
          </w:p>
        </w:tc>
        <w:tc>
          <w:tcPr>
            <w:tcW w:w="391" w:type="pct"/>
            <w:vAlign w:val="center"/>
          </w:tcPr>
          <w:p w14:paraId="2B874E60" w14:textId="77777777" w:rsidR="00E55FAF" w:rsidRPr="00C02AD6" w:rsidRDefault="00E55FAF" w:rsidP="00DE49E2">
            <w:pPr>
              <w:jc w:val="center"/>
              <w:rPr>
                <w:rFonts w:ascii="GOST Common" w:hAnsi="GOST Common" w:cs="Arial"/>
                <w:b/>
                <w:sz w:val="16"/>
                <w:szCs w:val="16"/>
              </w:rPr>
            </w:pPr>
            <w:r w:rsidRPr="00C02AD6">
              <w:rPr>
                <w:rFonts w:ascii="GOST Common" w:hAnsi="GOST Common" w:cs="Arial"/>
                <w:sz w:val="16"/>
                <w:szCs w:val="16"/>
              </w:rPr>
              <w:t>-</w:t>
            </w:r>
          </w:p>
        </w:tc>
        <w:tc>
          <w:tcPr>
            <w:tcW w:w="490" w:type="pct"/>
            <w:vAlign w:val="center"/>
          </w:tcPr>
          <w:p w14:paraId="00D673E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E29DD4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71BD87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324D594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5C67BEA8"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130A0B2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533B3E48" w14:textId="77777777" w:rsidTr="00DE49E2">
        <w:tc>
          <w:tcPr>
            <w:tcW w:w="1155" w:type="pct"/>
          </w:tcPr>
          <w:p w14:paraId="4146C77B"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Образование и просвещение</w:t>
            </w:r>
          </w:p>
          <w:p w14:paraId="535F7F4B"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(код 3.5)</w:t>
            </w:r>
          </w:p>
        </w:tc>
        <w:tc>
          <w:tcPr>
            <w:tcW w:w="391" w:type="pct"/>
            <w:vAlign w:val="center"/>
          </w:tcPr>
          <w:p w14:paraId="11A3304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C7FA09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0741367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BD3837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2C675F5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14C0A6A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25</w:t>
            </w:r>
          </w:p>
        </w:tc>
        <w:tc>
          <w:tcPr>
            <w:tcW w:w="751" w:type="pct"/>
            <w:gridSpan w:val="2"/>
            <w:vAlign w:val="center"/>
          </w:tcPr>
          <w:p w14:paraId="3DC5402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433E8B5D" w14:textId="77777777" w:rsidTr="00DE49E2">
        <w:trPr>
          <w:trHeight w:val="307"/>
        </w:trPr>
        <w:tc>
          <w:tcPr>
            <w:tcW w:w="1155" w:type="pct"/>
          </w:tcPr>
          <w:p w14:paraId="22D144BF"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Культурное развитие (код 3.6)</w:t>
            </w:r>
          </w:p>
        </w:tc>
        <w:tc>
          <w:tcPr>
            <w:tcW w:w="391" w:type="pct"/>
            <w:vAlign w:val="center"/>
          </w:tcPr>
          <w:p w14:paraId="51471F23"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3082740F"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17AB1DF9"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1AA9879E"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74C467AD"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2DCA494A" w14:textId="77777777" w:rsidR="00E55FAF" w:rsidRPr="00C02AD6" w:rsidRDefault="00E55FAF" w:rsidP="00DE49E2">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446A7606" w14:textId="77777777" w:rsidR="00E55FAF" w:rsidRPr="00C02AD6" w:rsidRDefault="00E55FAF" w:rsidP="00DE49E2">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E55FAF" w:rsidRPr="00C02AD6" w14:paraId="23C6DC17" w14:textId="77777777" w:rsidTr="00DE49E2">
        <w:tc>
          <w:tcPr>
            <w:tcW w:w="1155" w:type="pct"/>
          </w:tcPr>
          <w:p w14:paraId="517537B1"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Магазины (код 4.4)</w:t>
            </w:r>
          </w:p>
        </w:tc>
        <w:tc>
          <w:tcPr>
            <w:tcW w:w="391" w:type="pct"/>
            <w:vAlign w:val="center"/>
          </w:tcPr>
          <w:p w14:paraId="18E65107"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56BF3735"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0B5D8E7"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5B4ED7EE"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7ABEA046"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7E17886C" w14:textId="77777777" w:rsidR="00E55FAF" w:rsidRPr="00C02AD6" w:rsidRDefault="00E55FAF" w:rsidP="00DE49E2">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67D9A61F"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60</w:t>
            </w:r>
          </w:p>
        </w:tc>
      </w:tr>
      <w:tr w:rsidR="00E55FAF" w:rsidRPr="00C02AD6" w14:paraId="214DA988" w14:textId="77777777" w:rsidTr="00DE49E2">
        <w:tc>
          <w:tcPr>
            <w:tcW w:w="1155" w:type="pct"/>
          </w:tcPr>
          <w:p w14:paraId="1EF61641"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Банковская и страховая деятельность (код 4.5)</w:t>
            </w:r>
          </w:p>
        </w:tc>
        <w:tc>
          <w:tcPr>
            <w:tcW w:w="391" w:type="pct"/>
            <w:vAlign w:val="center"/>
          </w:tcPr>
          <w:p w14:paraId="61C0826B"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315835AA"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200F78BA"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0C97335E"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1F9A4EAE"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7DC91F28" w14:textId="77777777" w:rsidR="00E55FAF" w:rsidRPr="00C02AD6" w:rsidRDefault="00E55FAF" w:rsidP="00DE49E2">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27BD3958"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50</w:t>
            </w:r>
          </w:p>
        </w:tc>
      </w:tr>
      <w:tr w:rsidR="00E55FAF" w:rsidRPr="00C02AD6" w14:paraId="37AD90BC" w14:textId="77777777" w:rsidTr="00DE49E2">
        <w:tc>
          <w:tcPr>
            <w:tcW w:w="1155" w:type="pct"/>
          </w:tcPr>
          <w:p w14:paraId="3B6D819A"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Служебные гаражи (код 4.9)</w:t>
            </w:r>
          </w:p>
        </w:tc>
        <w:tc>
          <w:tcPr>
            <w:tcW w:w="391" w:type="pct"/>
            <w:vAlign w:val="center"/>
          </w:tcPr>
          <w:p w14:paraId="7311B77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09B7B41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678371E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38B5653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21F8AE9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w:t>
            </w:r>
          </w:p>
        </w:tc>
        <w:tc>
          <w:tcPr>
            <w:tcW w:w="637" w:type="pct"/>
            <w:vAlign w:val="center"/>
          </w:tcPr>
          <w:p w14:paraId="5C4EDF3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58D67E0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502CD4F9" w14:textId="77777777" w:rsidTr="00DE49E2">
        <w:tc>
          <w:tcPr>
            <w:tcW w:w="1155" w:type="pct"/>
          </w:tcPr>
          <w:p w14:paraId="18964CFF"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Спорт (код 5.1)</w:t>
            </w:r>
          </w:p>
        </w:tc>
        <w:tc>
          <w:tcPr>
            <w:tcW w:w="391" w:type="pct"/>
            <w:vAlign w:val="center"/>
          </w:tcPr>
          <w:p w14:paraId="59149E2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50</w:t>
            </w:r>
          </w:p>
        </w:tc>
        <w:tc>
          <w:tcPr>
            <w:tcW w:w="490" w:type="pct"/>
            <w:vAlign w:val="center"/>
          </w:tcPr>
          <w:p w14:paraId="07048EB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20000</w:t>
            </w:r>
          </w:p>
        </w:tc>
        <w:tc>
          <w:tcPr>
            <w:tcW w:w="409" w:type="pct"/>
            <w:vAlign w:val="center"/>
          </w:tcPr>
          <w:p w14:paraId="54E3098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5</w:t>
            </w:r>
          </w:p>
        </w:tc>
        <w:tc>
          <w:tcPr>
            <w:tcW w:w="434" w:type="pct"/>
            <w:vAlign w:val="center"/>
          </w:tcPr>
          <w:p w14:paraId="24F2134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75D984D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r w:rsidRPr="00C02AD6">
              <w:rPr>
                <w:rStyle w:val="ab"/>
                <w:rFonts w:ascii="GOST Common" w:hAnsi="GOST Common" w:cs="Arial"/>
                <w:sz w:val="16"/>
                <w:szCs w:val="16"/>
              </w:rPr>
              <w:footnoteReference w:id="5"/>
            </w:r>
          </w:p>
        </w:tc>
        <w:tc>
          <w:tcPr>
            <w:tcW w:w="637" w:type="pct"/>
            <w:vAlign w:val="center"/>
          </w:tcPr>
          <w:p w14:paraId="34C94ED2"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1</w:t>
            </w:r>
          </w:p>
        </w:tc>
        <w:tc>
          <w:tcPr>
            <w:tcW w:w="751" w:type="pct"/>
            <w:gridSpan w:val="2"/>
            <w:vAlign w:val="center"/>
          </w:tcPr>
          <w:p w14:paraId="29E1A2B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2E3139AB" w14:textId="77777777" w:rsidTr="00DE49E2">
        <w:tc>
          <w:tcPr>
            <w:tcW w:w="1155" w:type="pct"/>
          </w:tcPr>
          <w:p w14:paraId="62F323A8"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shd w:val="clear" w:color="auto" w:fill="FFFFFF"/>
              </w:rPr>
              <w:t>Обеспечение внутреннего правопорядка (код 8.3)</w:t>
            </w:r>
          </w:p>
        </w:tc>
        <w:tc>
          <w:tcPr>
            <w:tcW w:w="391" w:type="pct"/>
            <w:vAlign w:val="center"/>
          </w:tcPr>
          <w:p w14:paraId="24ABBDA6"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6B974612"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2568064B"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22C63880"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29724464"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1FB68B85"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51" w:type="pct"/>
            <w:gridSpan w:val="2"/>
            <w:vAlign w:val="center"/>
          </w:tcPr>
          <w:p w14:paraId="391322F7"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60</w:t>
            </w:r>
          </w:p>
        </w:tc>
      </w:tr>
      <w:tr w:rsidR="00E55FAF" w:rsidRPr="00C02AD6" w14:paraId="73F58446" w14:textId="77777777" w:rsidTr="00DE49E2">
        <w:tc>
          <w:tcPr>
            <w:tcW w:w="1155" w:type="pct"/>
          </w:tcPr>
          <w:p w14:paraId="317E2A17"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391" w:type="pct"/>
            <w:vAlign w:val="center"/>
          </w:tcPr>
          <w:p w14:paraId="50218D7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23C272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48B5F93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0826F08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8E719D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34D6B43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2BCD099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008E5068" w14:textId="77777777" w:rsidTr="00DE49E2">
        <w:tc>
          <w:tcPr>
            <w:tcW w:w="1155" w:type="pct"/>
          </w:tcPr>
          <w:p w14:paraId="2CE067E5" w14:textId="77777777" w:rsidR="00E55FAF" w:rsidRPr="00C02AD6" w:rsidRDefault="00E55FAF"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Легкая промышленность (код 6.3)</w:t>
            </w:r>
          </w:p>
        </w:tc>
        <w:tc>
          <w:tcPr>
            <w:tcW w:w="391" w:type="pct"/>
            <w:vAlign w:val="center"/>
          </w:tcPr>
          <w:p w14:paraId="37FE766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8117928"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1161B34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C28343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D66FD8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53186FF8"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6B8C4DB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0F6C08E0" w14:textId="77777777" w:rsidTr="00DE49E2">
        <w:tc>
          <w:tcPr>
            <w:tcW w:w="1155" w:type="pct"/>
          </w:tcPr>
          <w:p w14:paraId="6EAF610C" w14:textId="77777777" w:rsidR="00E55FAF" w:rsidRPr="00C02AD6" w:rsidRDefault="00E55FAF"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 xml:space="preserve">Пищевая промышленность </w:t>
            </w:r>
          </w:p>
          <w:p w14:paraId="592AFD33" w14:textId="77777777" w:rsidR="00E55FAF" w:rsidRPr="00C02AD6" w:rsidRDefault="00E55FAF"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(код 6.4)</w:t>
            </w:r>
          </w:p>
        </w:tc>
        <w:tc>
          <w:tcPr>
            <w:tcW w:w="391" w:type="pct"/>
            <w:vAlign w:val="center"/>
          </w:tcPr>
          <w:p w14:paraId="61406BD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7F76CB0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0B58ED1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D8D7CA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7F4DE7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3806C74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7718D9E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02553AEA" w14:textId="77777777" w:rsidTr="00DE49E2">
        <w:tc>
          <w:tcPr>
            <w:tcW w:w="1155" w:type="pct"/>
          </w:tcPr>
          <w:p w14:paraId="3E9D3565" w14:textId="77777777" w:rsidR="00E55FAF" w:rsidRPr="00C02AD6" w:rsidRDefault="00E55FAF"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391" w:type="pct"/>
            <w:vAlign w:val="center"/>
          </w:tcPr>
          <w:p w14:paraId="30162A2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5D5ADD9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01F322F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7918AB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5845E2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521D3225"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45199AD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bl>
    <w:p w14:paraId="573EA38A" w14:textId="77777777" w:rsidR="00A85574" w:rsidRPr="00CE3CC6" w:rsidRDefault="00A85574" w:rsidP="00A85574">
      <w:pPr>
        <w:jc w:val="both"/>
        <w:rPr>
          <w:rFonts w:ascii="GOST Common" w:hAnsi="GOST Common"/>
          <w:i/>
          <w:sz w:val="16"/>
          <w:szCs w:val="18"/>
        </w:rPr>
      </w:pPr>
      <w:r w:rsidRPr="00CE3CC6">
        <w:rPr>
          <w:rFonts w:ascii="GOST Common" w:hAnsi="GOST Common"/>
          <w:i/>
          <w:sz w:val="16"/>
          <w:szCs w:val="18"/>
        </w:rPr>
        <w:t>* 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4A44BA1F" w14:textId="69DDC4F7" w:rsidR="00691ABB" w:rsidRDefault="00A85574" w:rsidP="007411A2">
      <w:pPr>
        <w:jc w:val="both"/>
        <w:rPr>
          <w:rFonts w:ascii="GOST Common" w:hAnsi="GOST Common"/>
          <w:sz w:val="18"/>
          <w:szCs w:val="16"/>
        </w:rPr>
      </w:pPr>
      <w:r w:rsidRPr="00CE3CC6">
        <w:rPr>
          <w:rFonts w:ascii="GOST Common" w:hAnsi="GOST Common"/>
          <w:i/>
          <w:sz w:val="16"/>
          <w:szCs w:val="18"/>
        </w:rPr>
        <w:t>**Возможно увеличение минимального отступа с поправкой на противопожарный разрыв.</w:t>
      </w:r>
      <w:r w:rsidR="007411A2">
        <w:rPr>
          <w:rFonts w:ascii="GOST Common" w:hAnsi="GOST Common"/>
          <w:i/>
          <w:sz w:val="16"/>
          <w:szCs w:val="18"/>
        </w:rPr>
        <w:t xml:space="preserve">                              </w:t>
      </w:r>
      <w:r w:rsidRPr="00CE3CC6">
        <w:rPr>
          <w:rFonts w:ascii="GOST Common" w:hAnsi="GOST Common"/>
          <w:i/>
          <w:sz w:val="16"/>
          <w:szCs w:val="18"/>
        </w:rPr>
        <w:t>***Определяется технологическими требованиями</w:t>
      </w:r>
    </w:p>
    <w:p w14:paraId="1736F9F1" w14:textId="77777777" w:rsidR="00E55FAF" w:rsidRPr="00E55FAF" w:rsidRDefault="00E55FAF" w:rsidP="00E55FAF">
      <w:pPr>
        <w:sectPr w:rsidR="00E55FAF" w:rsidRPr="00E55FAF" w:rsidSect="007970AD">
          <w:pgSz w:w="16838" w:h="11906" w:orient="landscape"/>
          <w:pgMar w:top="1134" w:right="1134" w:bottom="851" w:left="993" w:header="709" w:footer="709" w:gutter="0"/>
          <w:cols w:space="720"/>
          <w:docGrid w:linePitch="360"/>
        </w:sectPr>
      </w:pPr>
    </w:p>
    <w:p w14:paraId="6289FF45" w14:textId="489C0CD5" w:rsidR="00691ABB" w:rsidRPr="00C02AD6" w:rsidRDefault="00691ABB" w:rsidP="00691ABB">
      <w:pPr>
        <w:ind w:firstLine="851"/>
        <w:rPr>
          <w:rFonts w:ascii="GOST Common" w:hAnsi="GOST Common"/>
        </w:rPr>
      </w:pPr>
      <w:r w:rsidRPr="00C02AD6">
        <w:rPr>
          <w:rFonts w:ascii="GOST Common" w:hAnsi="GOST Common" w:cs="Arial"/>
          <w:b/>
        </w:rPr>
        <w:lastRenderedPageBreak/>
        <w:t>Дополнительн</w:t>
      </w:r>
      <w:r w:rsidR="00E55FAF">
        <w:rPr>
          <w:rFonts w:ascii="GOST Common" w:hAnsi="GOST Common" w:cs="Arial"/>
          <w:b/>
        </w:rPr>
        <w:t>ые параметры зон Ж-1(1), Ж-1(2)</w:t>
      </w:r>
    </w:p>
    <w:p w14:paraId="6312EDD5" w14:textId="77777777" w:rsidR="00691ABB" w:rsidRPr="00C02AD6" w:rsidRDefault="00691ABB" w:rsidP="00691ABB">
      <w:pPr>
        <w:ind w:firstLine="851"/>
        <w:jc w:val="both"/>
        <w:rPr>
          <w:rFonts w:ascii="GOST Common" w:hAnsi="GOST Common"/>
        </w:rPr>
      </w:pPr>
      <w:r w:rsidRPr="00C02AD6">
        <w:rPr>
          <w:rFonts w:ascii="GOST Common" w:hAnsi="GOST Common"/>
        </w:rPr>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683AE735" w14:textId="77777777" w:rsidR="00691ABB" w:rsidRPr="00C02AD6" w:rsidRDefault="00691ABB" w:rsidP="00691ABB">
      <w:pPr>
        <w:ind w:firstLine="851"/>
        <w:jc w:val="both"/>
        <w:rPr>
          <w:rFonts w:ascii="GOST Common" w:hAnsi="GOST Common"/>
        </w:rPr>
      </w:pPr>
      <w:r w:rsidRPr="00C02AD6">
        <w:rPr>
          <w:rFonts w:ascii="GOST Common" w:hAnsi="GOST Common"/>
        </w:rPr>
        <w:t>При формировании земельных участков с целью предоставления отдельным категориям граждан, предельные (максимальные и минимальные) размеры устанавливаются в соответствии с действующим законодательством Алтайского края.</w:t>
      </w:r>
    </w:p>
    <w:p w14:paraId="30DCEB07" w14:textId="77777777" w:rsidR="00691ABB" w:rsidRPr="00C02AD6" w:rsidRDefault="00691ABB" w:rsidP="00691ABB">
      <w:pPr>
        <w:ind w:firstLine="851"/>
        <w:jc w:val="both"/>
        <w:rPr>
          <w:rFonts w:ascii="GOST Common" w:hAnsi="GOST Common"/>
        </w:rPr>
      </w:pPr>
      <w:r w:rsidRPr="00C02AD6">
        <w:rPr>
          <w:rFonts w:ascii="GOST Common" w:hAnsi="GOST Common"/>
        </w:rPr>
        <w:t>– минимальные разрывы между стенами зданий без окон из жилых комнат – 6 м;</w:t>
      </w:r>
    </w:p>
    <w:p w14:paraId="263136B3" w14:textId="3272834F" w:rsidR="00691ABB" w:rsidRPr="00C02AD6" w:rsidRDefault="00691ABB" w:rsidP="00691ABB">
      <w:pPr>
        <w:ind w:firstLine="851"/>
        <w:jc w:val="both"/>
        <w:rPr>
          <w:rFonts w:ascii="GOST Common" w:hAnsi="GOST Common"/>
        </w:rPr>
      </w:pPr>
      <w:r w:rsidRPr="00C02AD6">
        <w:rPr>
          <w:rFonts w:ascii="GOST Common" w:hAnsi="GOST Common"/>
        </w:rPr>
        <w:t xml:space="preserve"> – минимальное расстояние здания общеобразовательного учреждения от красной линии не менее 25 м;</w:t>
      </w:r>
    </w:p>
    <w:p w14:paraId="490C2B9F" w14:textId="21450C07" w:rsidR="00691ABB" w:rsidRPr="00C02AD6" w:rsidRDefault="00691ABB" w:rsidP="00691ABB">
      <w:pPr>
        <w:ind w:firstLine="851"/>
        <w:jc w:val="both"/>
        <w:rPr>
          <w:rFonts w:ascii="GOST Common" w:hAnsi="GOST Common"/>
        </w:rPr>
      </w:pPr>
      <w:r w:rsidRPr="00C02AD6">
        <w:rPr>
          <w:rFonts w:ascii="GOST Common" w:hAnsi="GOST Common"/>
        </w:rPr>
        <w:t>– минимальные расстояния до границы соседнего участка:</w:t>
      </w:r>
    </w:p>
    <w:p w14:paraId="72F24E3F"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дома – 3 м;</w:t>
      </w:r>
    </w:p>
    <w:p w14:paraId="54B0BEC5"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постройки для содержания домашних животных – 4 м;</w:t>
      </w:r>
    </w:p>
    <w:p w14:paraId="1B937D63"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 xml:space="preserve">от других построек (бани, гаражи и др.) – 1,0 м; </w:t>
      </w:r>
    </w:p>
    <w:p w14:paraId="043DEF13"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стволов высокорослых деревьев – 2 м;</w:t>
      </w:r>
    </w:p>
    <w:p w14:paraId="5709508B"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кустарников – 1 м;</w:t>
      </w:r>
    </w:p>
    <w:p w14:paraId="1B63B785"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изолированного входа в строение для содержания мелких домашних животных до входа в дом – 7 м;</w:t>
      </w:r>
    </w:p>
    <w:p w14:paraId="5B8426AE" w14:textId="77777777" w:rsidR="00691ABB" w:rsidRPr="00C02AD6" w:rsidRDefault="00691ABB" w:rsidP="00691ABB">
      <w:pPr>
        <w:ind w:firstLine="851"/>
        <w:jc w:val="both"/>
        <w:rPr>
          <w:rFonts w:ascii="GOST Common" w:hAnsi="GOST Common"/>
        </w:rPr>
      </w:pPr>
      <w:r w:rsidRPr="00C02AD6">
        <w:rPr>
          <w:rFonts w:ascii="GOST Common" w:hAnsi="GOST Common"/>
        </w:rPr>
        <w:t>– минимальное расстояние от хозяйственных построек до окон жилого дома, расположенного на соседнем земельном участке – 6 м;</w:t>
      </w:r>
    </w:p>
    <w:p w14:paraId="77CCD858" w14:textId="77777777" w:rsidR="00691ABB" w:rsidRPr="00C02AD6" w:rsidRDefault="00691ABB" w:rsidP="00691ABB">
      <w:pPr>
        <w:ind w:firstLine="851"/>
        <w:jc w:val="both"/>
        <w:rPr>
          <w:rFonts w:ascii="GOST Common" w:hAnsi="GOST Common"/>
        </w:rPr>
      </w:pPr>
      <w:r w:rsidRPr="00C02AD6">
        <w:rPr>
          <w:rFonts w:ascii="GOST Common" w:hAnsi="GOST Common"/>
        </w:rPr>
        <w:t xml:space="preserve">– размещение хозяйственных, одиночных или двойных построек для скота и птицы на расстоянии от окон жилых помещений дома – не менее 15 м;  </w:t>
      </w:r>
    </w:p>
    <w:p w14:paraId="48EABE68" w14:textId="77777777" w:rsidR="00691ABB" w:rsidRPr="00C02AD6" w:rsidRDefault="00691ABB" w:rsidP="00691ABB">
      <w:pPr>
        <w:ind w:firstLine="851"/>
        <w:jc w:val="both"/>
        <w:rPr>
          <w:rFonts w:ascii="GOST Common" w:hAnsi="GOST Common"/>
        </w:rPr>
      </w:pPr>
      <w:r w:rsidRPr="00C02AD6">
        <w:rPr>
          <w:rFonts w:ascii="GOST Common" w:hAnsi="GOST Common"/>
        </w:rPr>
        <w:t>– расстояние от мусоросборников, дворовых туалетов от границ участка домовладения – не менее 4 м;</w:t>
      </w:r>
    </w:p>
    <w:p w14:paraId="70976A01" w14:textId="77777777" w:rsidR="00691ABB" w:rsidRPr="00C02AD6" w:rsidRDefault="00691ABB" w:rsidP="00691ABB">
      <w:pPr>
        <w:ind w:firstLine="851"/>
        <w:jc w:val="both"/>
        <w:rPr>
          <w:rFonts w:ascii="GOST Common" w:hAnsi="GOST Common"/>
        </w:rPr>
      </w:pPr>
      <w:r w:rsidRPr="00C02AD6">
        <w:rPr>
          <w:rFonts w:ascii="GOST Common" w:hAnsi="GOST Common"/>
        </w:rPr>
        <w:t>– размещение дворовых туалетов от окон жилых помещений дома – 8 м;</w:t>
      </w:r>
    </w:p>
    <w:p w14:paraId="41E84F91" w14:textId="77777777" w:rsidR="00CB01C4" w:rsidRPr="00C02AD6" w:rsidRDefault="00691ABB" w:rsidP="00691ABB">
      <w:pPr>
        <w:ind w:firstLine="851"/>
        <w:jc w:val="both"/>
        <w:rPr>
          <w:rFonts w:ascii="GOST Common" w:hAnsi="GOST Common"/>
        </w:rPr>
      </w:pPr>
      <w:r w:rsidRPr="00C02AD6">
        <w:rPr>
          <w:rFonts w:ascii="GOST Common" w:hAnsi="GOST Common"/>
        </w:rPr>
        <w:t>– 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43E21039" w14:textId="576E6A13" w:rsidR="00691ABB" w:rsidRPr="00C02AD6" w:rsidRDefault="00691ABB" w:rsidP="00691ABB">
      <w:pPr>
        <w:ind w:firstLine="851"/>
        <w:jc w:val="both"/>
        <w:rPr>
          <w:rFonts w:ascii="GOST Common" w:hAnsi="GOST Common"/>
        </w:rPr>
      </w:pPr>
      <w:r w:rsidRPr="00C02AD6">
        <w:rPr>
          <w:rFonts w:ascii="GOST Common" w:hAnsi="GOST Common"/>
        </w:rPr>
        <w:t>– для вспомогательных строений максимальная высота от уровня земли до верха плоской кровли – не более 4 м, до конька скатной кровли – не более 7м;</w:t>
      </w:r>
    </w:p>
    <w:p w14:paraId="52953213" w14:textId="77777777" w:rsidR="00691ABB" w:rsidRPr="00C02AD6" w:rsidRDefault="00691ABB" w:rsidP="00691ABB">
      <w:pPr>
        <w:ind w:firstLine="851"/>
        <w:jc w:val="both"/>
        <w:rPr>
          <w:rFonts w:ascii="GOST Common" w:hAnsi="GOST Common"/>
        </w:rPr>
      </w:pPr>
      <w:r w:rsidRPr="00C02AD6">
        <w:rPr>
          <w:rFonts w:ascii="GOST Common" w:hAnsi="GOST Common"/>
        </w:rPr>
        <w:t>– 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40AED4CD" w14:textId="7B5440DD" w:rsidR="00691ABB" w:rsidRPr="00C02AD6" w:rsidRDefault="00691ABB" w:rsidP="00691ABB">
      <w:pPr>
        <w:ind w:firstLine="851"/>
        <w:jc w:val="both"/>
        <w:rPr>
          <w:rFonts w:ascii="GOST Common" w:hAnsi="GOST Common"/>
        </w:rPr>
      </w:pPr>
      <w:r w:rsidRPr="00C02AD6">
        <w:rPr>
          <w:rFonts w:ascii="GOST Common" w:hAnsi="GOST Common"/>
        </w:rP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w:t>
      </w:r>
      <w:r w:rsidR="00CB01C4" w:rsidRPr="00C02AD6">
        <w:rPr>
          <w:rFonts w:ascii="GOST Common" w:hAnsi="GOST Common"/>
        </w:rPr>
        <w:t xml:space="preserve"> квартала с обеих сторон улицы;</w:t>
      </w:r>
    </w:p>
    <w:p w14:paraId="0E268468" w14:textId="77777777" w:rsidR="00691ABB" w:rsidRPr="00C02AD6" w:rsidRDefault="00691ABB" w:rsidP="00691ABB">
      <w:pPr>
        <w:ind w:firstLine="851"/>
        <w:jc w:val="both"/>
        <w:rPr>
          <w:rFonts w:ascii="GOST Common" w:hAnsi="GOST Common"/>
        </w:rPr>
      </w:pPr>
      <w:r w:rsidRPr="00C02AD6">
        <w:rPr>
          <w:rFonts w:ascii="GOST Common" w:hAnsi="GOST Common"/>
        </w:rPr>
        <w:t xml:space="preserve">– высота ограждения земельных участков должна быть не более 2 метров; </w:t>
      </w:r>
    </w:p>
    <w:p w14:paraId="76B24BA4" w14:textId="77777777" w:rsidR="00691ABB" w:rsidRPr="00C02AD6" w:rsidRDefault="00691ABB" w:rsidP="00691ABB">
      <w:pPr>
        <w:ind w:firstLine="851"/>
        <w:jc w:val="both"/>
        <w:rPr>
          <w:rFonts w:ascii="GOST Common" w:hAnsi="GOST Common"/>
        </w:rPr>
      </w:pPr>
      <w:r w:rsidRPr="00C02AD6">
        <w:rPr>
          <w:rFonts w:ascii="GOST Common" w:hAnsi="GOST Common"/>
        </w:rPr>
        <w:t>– 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степени огнестойкости зданий;</w:t>
      </w:r>
    </w:p>
    <w:p w14:paraId="310CC5D2" w14:textId="77777777" w:rsidR="00691ABB" w:rsidRPr="00C02AD6" w:rsidRDefault="00691ABB" w:rsidP="00691ABB">
      <w:pPr>
        <w:ind w:firstLine="851"/>
        <w:jc w:val="both"/>
        <w:rPr>
          <w:rFonts w:ascii="GOST Common" w:hAnsi="GOST Common"/>
        </w:rPr>
      </w:pPr>
      <w:r w:rsidRPr="00C02AD6">
        <w:rPr>
          <w:rFonts w:ascii="GOST Common" w:hAnsi="GOST Common"/>
        </w:rPr>
        <w:t>– обеспечение подъезда пожарной техники к жилым домам хозяйственным постройкам на расстояние не менее 5 м;</w:t>
      </w:r>
    </w:p>
    <w:p w14:paraId="520DCADA" w14:textId="77777777" w:rsidR="00691ABB" w:rsidRPr="00C02AD6" w:rsidRDefault="00691ABB" w:rsidP="00691ABB">
      <w:pPr>
        <w:ind w:firstLine="851"/>
        <w:jc w:val="both"/>
        <w:rPr>
          <w:rFonts w:ascii="GOST Common" w:hAnsi="GOST Common"/>
        </w:rPr>
      </w:pPr>
      <w:r w:rsidRPr="00C02AD6">
        <w:rPr>
          <w:rFonts w:ascii="GOST Common" w:hAnsi="GOST Common"/>
        </w:rPr>
        <w:t>– минимальное расстояние от площадки с контейнером для сбора мусора до жилых домов - 25 м;</w:t>
      </w:r>
    </w:p>
    <w:p w14:paraId="762BE48F" w14:textId="77777777" w:rsidR="00691ABB" w:rsidRPr="00C02AD6" w:rsidRDefault="00691ABB" w:rsidP="00691ABB">
      <w:pPr>
        <w:ind w:firstLine="851"/>
        <w:jc w:val="both"/>
        <w:rPr>
          <w:rFonts w:ascii="GOST Common" w:hAnsi="GOST Common"/>
        </w:rPr>
      </w:pPr>
      <w:r w:rsidRPr="00C02AD6">
        <w:rPr>
          <w:rFonts w:ascii="GOST Common" w:hAnsi="GOST Common"/>
        </w:rPr>
        <w:t>– максимальная высота кустарников, высаженных вдоль ограждения на 1 линии собственного земельного участка – 1,5 м;</w:t>
      </w:r>
    </w:p>
    <w:p w14:paraId="0CEC3A36" w14:textId="77777777" w:rsidR="00691ABB" w:rsidRPr="00C02AD6" w:rsidRDefault="00691ABB" w:rsidP="00691ABB">
      <w:pPr>
        <w:ind w:firstLine="851"/>
        <w:jc w:val="both"/>
        <w:rPr>
          <w:rFonts w:ascii="GOST Common" w:hAnsi="GOST Common"/>
        </w:rPr>
      </w:pPr>
      <w:r w:rsidRPr="00C02AD6">
        <w:rPr>
          <w:rFonts w:ascii="GOST Common" w:hAnsi="GOST Common"/>
        </w:rPr>
        <w:t>– площадь озелененной территории квартала (микрорайона) не менее 6 м</w:t>
      </w:r>
      <w:r w:rsidRPr="00C02AD6">
        <w:rPr>
          <w:rFonts w:ascii="GOST Common" w:hAnsi="GOST Common"/>
          <w:vertAlign w:val="superscript"/>
        </w:rPr>
        <w:t>2</w:t>
      </w:r>
      <w:r w:rsidRPr="00C02AD6">
        <w:rPr>
          <w:rFonts w:ascii="GOST Common" w:hAnsi="GOST Common"/>
        </w:rPr>
        <w:t>на одного человека или не менее 25% площади квартала (микрорайона);</w:t>
      </w:r>
    </w:p>
    <w:p w14:paraId="5D1F4FF4" w14:textId="196F2707" w:rsidR="00691ABB" w:rsidRPr="00C02AD6" w:rsidRDefault="00691ABB" w:rsidP="00691ABB">
      <w:pPr>
        <w:ind w:firstLine="851"/>
        <w:jc w:val="both"/>
        <w:rPr>
          <w:rFonts w:ascii="GOST Common" w:hAnsi="GOST Common"/>
          <w:bCs/>
        </w:rPr>
      </w:pPr>
      <w:r w:rsidRPr="00C02AD6">
        <w:rPr>
          <w:rFonts w:ascii="GOST Common" w:hAnsi="GOST Common"/>
        </w:rPr>
        <w:t xml:space="preserve">В границах зон </w:t>
      </w:r>
      <w:r w:rsidRPr="00C02AD6">
        <w:rPr>
          <w:rFonts w:ascii="GOST Common" w:hAnsi="GOST Common"/>
          <w:bCs/>
        </w:rPr>
        <w:t>застройки</w:t>
      </w:r>
      <w:r w:rsidR="00C02AD6">
        <w:rPr>
          <w:rFonts w:ascii="GOST Common" w:hAnsi="GOST Common"/>
          <w:bCs/>
        </w:rPr>
        <w:t xml:space="preserve"> индивидуальными жилыми домами </w:t>
      </w:r>
      <w:r w:rsidRPr="00C02AD6">
        <w:rPr>
          <w:rFonts w:ascii="GOST Common" w:hAnsi="GOST Common"/>
          <w:bCs/>
        </w:rPr>
        <w:t>не допускается:</w:t>
      </w:r>
    </w:p>
    <w:p w14:paraId="154B32C3" w14:textId="77777777" w:rsidR="00691ABB" w:rsidRPr="00C02AD6" w:rsidRDefault="00691ABB" w:rsidP="00691ABB">
      <w:pPr>
        <w:ind w:firstLine="851"/>
        <w:jc w:val="both"/>
        <w:rPr>
          <w:rFonts w:ascii="GOST Common" w:hAnsi="GOST Common"/>
        </w:rPr>
      </w:pPr>
      <w:r w:rsidRPr="00C02AD6">
        <w:rPr>
          <w:rFonts w:ascii="GOST Common" w:hAnsi="GOST Common"/>
          <w:b/>
          <w:bCs/>
        </w:rPr>
        <w:lastRenderedPageBreak/>
        <w:t>-</w:t>
      </w:r>
      <w:r w:rsidRPr="00C02AD6">
        <w:rPr>
          <w:rFonts w:ascii="GOST Common" w:hAnsi="GOST Common"/>
          <w:bCs/>
        </w:rPr>
        <w:t xml:space="preserve"> размещение в</w:t>
      </w:r>
      <w:r w:rsidRPr="00C02AD6">
        <w:rPr>
          <w:rFonts w:ascii="GOST Common" w:hAnsi="GOST Commo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00E724A2" w14:textId="77777777" w:rsidR="00691ABB" w:rsidRPr="00C02AD6" w:rsidRDefault="00691ABB" w:rsidP="00691ABB">
      <w:pPr>
        <w:ind w:firstLine="851"/>
        <w:jc w:val="both"/>
        <w:rPr>
          <w:rFonts w:ascii="GOST Common" w:hAnsi="GOST Common"/>
        </w:rPr>
      </w:pPr>
      <w:r w:rsidRPr="00C02AD6">
        <w:rPr>
          <w:rFonts w:ascii="GOST Common" w:hAnsi="GOST Common"/>
          <w:b/>
        </w:rPr>
        <w:t>-</w:t>
      </w:r>
      <w:r w:rsidRPr="00C02AD6">
        <w:rPr>
          <w:rFonts w:ascii="GOST Common" w:hAnsi="GOST Common"/>
        </w:rPr>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3E74FA66" w14:textId="5DC57E4D" w:rsidR="00691ABB" w:rsidRPr="00C02AD6" w:rsidRDefault="00691ABB" w:rsidP="00691ABB">
      <w:pPr>
        <w:ind w:firstLine="851"/>
        <w:jc w:val="both"/>
        <w:rPr>
          <w:rFonts w:ascii="GOST Common" w:hAnsi="GOST Common"/>
        </w:rPr>
      </w:pPr>
      <w:r w:rsidRPr="00C02AD6">
        <w:rPr>
          <w:rFonts w:ascii="GOST Common" w:hAnsi="GOST Common"/>
          <w:b/>
        </w:rPr>
        <w:t xml:space="preserve">- </w:t>
      </w:r>
      <w:r w:rsidRPr="00C02AD6">
        <w:rPr>
          <w:rFonts w:ascii="GOST Common" w:hAnsi="GOST Common"/>
        </w:rPr>
        <w:t>размещение рекламы на ограждениях участка, домах, строениях;</w:t>
      </w:r>
    </w:p>
    <w:p w14:paraId="28B6E097" w14:textId="6CB80505" w:rsidR="00691ABB" w:rsidRPr="00C02AD6" w:rsidRDefault="00691ABB" w:rsidP="00691ABB">
      <w:pPr>
        <w:ind w:firstLine="851"/>
        <w:jc w:val="both"/>
        <w:rPr>
          <w:rFonts w:ascii="GOST Common" w:hAnsi="GOST Common"/>
        </w:rPr>
      </w:pPr>
      <w:r w:rsidRPr="00C02AD6">
        <w:rPr>
          <w:rFonts w:ascii="GOST Common" w:hAnsi="GOST Common"/>
          <w:b/>
        </w:rPr>
        <w:t xml:space="preserve">- </w:t>
      </w:r>
      <w:r w:rsidRPr="00C02AD6">
        <w:rPr>
          <w:rFonts w:ascii="GOST Common" w:hAnsi="GOST Common"/>
        </w:rPr>
        <w:t>размещение со стороны улиц вспомогательных строений, за исключением гаражей.</w:t>
      </w:r>
    </w:p>
    <w:p w14:paraId="0AD2D561" w14:textId="77777777" w:rsidR="00691ABB" w:rsidRPr="00C02AD6" w:rsidRDefault="00691ABB" w:rsidP="00691ABB">
      <w:pPr>
        <w:ind w:firstLine="851"/>
        <w:jc w:val="both"/>
        <w:rPr>
          <w:rFonts w:ascii="GOST Common" w:hAnsi="GOST Common"/>
        </w:rPr>
      </w:pPr>
      <w:r w:rsidRPr="00C02AD6">
        <w:rPr>
          <w:rFonts w:ascii="GOST Common" w:hAnsi="GOST Common"/>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E9C9DF0" w14:textId="77777777" w:rsidR="00691ABB" w:rsidRPr="00C02AD6" w:rsidRDefault="00691ABB" w:rsidP="007A77D3">
      <w:pPr>
        <w:pStyle w:val="2"/>
        <w:tabs>
          <w:tab w:val="clear" w:pos="576"/>
        </w:tabs>
        <w:ind w:left="0" w:firstLine="851"/>
        <w:jc w:val="both"/>
        <w:rPr>
          <w:rFonts w:ascii="GOST Common" w:hAnsi="GOST Common"/>
          <w:sz w:val="16"/>
          <w:szCs w:val="16"/>
        </w:rPr>
      </w:pPr>
    </w:p>
    <w:p w14:paraId="3143B4E5" w14:textId="77777777" w:rsidR="00691ABB" w:rsidRPr="00C02AD6" w:rsidRDefault="00691ABB" w:rsidP="007A77D3">
      <w:pPr>
        <w:pStyle w:val="2"/>
        <w:tabs>
          <w:tab w:val="clear" w:pos="576"/>
        </w:tabs>
        <w:ind w:left="0" w:firstLine="851"/>
        <w:jc w:val="both"/>
        <w:rPr>
          <w:rFonts w:ascii="GOST Common" w:hAnsi="GOST Common"/>
          <w:sz w:val="16"/>
          <w:szCs w:val="16"/>
        </w:rPr>
        <w:sectPr w:rsidR="00691ABB" w:rsidRPr="00C02AD6" w:rsidSect="007970AD">
          <w:footerReference w:type="default" r:id="rId18"/>
          <w:pgSz w:w="11906" w:h="16838"/>
          <w:pgMar w:top="993" w:right="1134" w:bottom="1134" w:left="851" w:header="709" w:footer="709" w:gutter="0"/>
          <w:cols w:space="720"/>
          <w:docGrid w:linePitch="360"/>
        </w:sectPr>
      </w:pPr>
    </w:p>
    <w:p w14:paraId="70A95B4A" w14:textId="28A453B3" w:rsidR="000B7B4F" w:rsidRPr="00C02AD6" w:rsidRDefault="007306C9" w:rsidP="007A77D3">
      <w:pPr>
        <w:pStyle w:val="2"/>
        <w:tabs>
          <w:tab w:val="clear" w:pos="576"/>
        </w:tabs>
        <w:ind w:left="0" w:firstLine="851"/>
        <w:jc w:val="both"/>
        <w:rPr>
          <w:rFonts w:ascii="GOST Common" w:hAnsi="GOST Common" w:cs="Times New Roman"/>
          <w:i w:val="0"/>
          <w:lang w:eastAsia="ru-RU"/>
        </w:rPr>
      </w:pPr>
      <w:bookmarkStart w:id="37" w:name="_Toc122447053"/>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3</w:t>
      </w:r>
      <w:r w:rsidRPr="00C02AD6">
        <w:rPr>
          <w:rFonts w:ascii="GOST Common" w:hAnsi="GOST Common" w:cs="Times New Roman"/>
          <w:i w:val="0"/>
          <w:lang w:eastAsia="ru-RU"/>
        </w:rPr>
        <w:t>. Градостроительные регламенты общественно-делов</w:t>
      </w:r>
      <w:r w:rsidR="00921782" w:rsidRPr="00C02AD6">
        <w:rPr>
          <w:rFonts w:ascii="GOST Common" w:hAnsi="GOST Common" w:cs="Times New Roman"/>
          <w:i w:val="0"/>
          <w:lang w:eastAsia="ru-RU"/>
        </w:rPr>
        <w:t>ой</w:t>
      </w:r>
      <w:r w:rsidRPr="00C02AD6">
        <w:rPr>
          <w:rFonts w:ascii="GOST Common" w:hAnsi="GOST Common" w:cs="Times New Roman"/>
          <w:i w:val="0"/>
          <w:lang w:eastAsia="ru-RU"/>
        </w:rPr>
        <w:t xml:space="preserve"> зон</w:t>
      </w:r>
      <w:r w:rsidR="00921782" w:rsidRPr="00C02AD6">
        <w:rPr>
          <w:rFonts w:ascii="GOST Common" w:hAnsi="GOST Common" w:cs="Times New Roman"/>
          <w:i w:val="0"/>
          <w:lang w:eastAsia="ru-RU"/>
        </w:rPr>
        <w:t>ы</w:t>
      </w:r>
      <w:bookmarkEnd w:id="37"/>
    </w:p>
    <w:p w14:paraId="2C2023D7" w14:textId="51D06A7B" w:rsidR="007B6C28" w:rsidRPr="00C02AD6" w:rsidRDefault="0021597B" w:rsidP="0021597B">
      <w:pPr>
        <w:widowControl w:val="0"/>
        <w:ind w:firstLine="851"/>
        <w:jc w:val="both"/>
        <w:rPr>
          <w:rStyle w:val="41"/>
          <w:rFonts w:ascii="GOST Common" w:hAnsi="GOST Common"/>
          <w:i w:val="0"/>
          <w:sz w:val="24"/>
          <w:szCs w:val="24"/>
        </w:rPr>
      </w:pPr>
      <w:r w:rsidRPr="00C02AD6">
        <w:rPr>
          <w:rStyle w:val="41"/>
          <w:rFonts w:ascii="GOST Common" w:hAnsi="GOST Common"/>
          <w:i w:val="0"/>
          <w:iCs w:val="0"/>
        </w:rPr>
        <w:t>1</w:t>
      </w:r>
      <w:r w:rsidRPr="00C02AD6">
        <w:rPr>
          <w:rStyle w:val="41"/>
          <w:rFonts w:ascii="GOST Common" w:hAnsi="GOST Common"/>
          <w:iCs w:val="0"/>
        </w:rPr>
        <w:t>.</w:t>
      </w:r>
      <w:r w:rsidRPr="00C02AD6">
        <w:rPr>
          <w:rStyle w:val="41"/>
          <w:rFonts w:ascii="GOST Common" w:hAnsi="GOST Common"/>
          <w:i w:val="0"/>
          <w:sz w:val="24"/>
          <w:szCs w:val="24"/>
        </w:rPr>
        <w:t xml:space="preserve"> </w:t>
      </w:r>
      <w:r w:rsidR="00E36CC6" w:rsidRPr="00C02AD6">
        <w:rPr>
          <w:rStyle w:val="41"/>
          <w:rFonts w:ascii="GOST Common" w:hAnsi="GOST Common"/>
          <w:i w:val="0"/>
          <w:sz w:val="24"/>
          <w:szCs w:val="24"/>
        </w:rPr>
        <w:t xml:space="preserve">Общественно-деловая </w:t>
      </w:r>
      <w:r w:rsidR="00C625C6" w:rsidRPr="00C02AD6">
        <w:rPr>
          <w:rStyle w:val="41"/>
          <w:rFonts w:ascii="GOST Common" w:hAnsi="GOST Common"/>
          <w:i w:val="0"/>
          <w:sz w:val="24"/>
          <w:szCs w:val="24"/>
        </w:rPr>
        <w:t xml:space="preserve">зона </w:t>
      </w:r>
      <w:r w:rsidR="00E36CC6" w:rsidRPr="00C02AD6">
        <w:rPr>
          <w:rStyle w:val="41"/>
          <w:rFonts w:ascii="GOST Common" w:hAnsi="GOST Common"/>
          <w:i w:val="0"/>
          <w:sz w:val="24"/>
          <w:szCs w:val="24"/>
        </w:rPr>
        <w:t>предназначена для размещения объектов здравоохранения,</w:t>
      </w:r>
      <w:r w:rsidR="000B7B4F" w:rsidRPr="00C02AD6">
        <w:rPr>
          <w:rStyle w:val="41"/>
          <w:rFonts w:ascii="GOST Common" w:hAnsi="GOST Common"/>
          <w:i w:val="0"/>
          <w:sz w:val="24"/>
          <w:szCs w:val="24"/>
        </w:rPr>
        <w:t xml:space="preserve"> образования,</w:t>
      </w:r>
      <w:r w:rsidR="00E36CC6" w:rsidRPr="00C02AD6">
        <w:rPr>
          <w:rStyle w:val="41"/>
          <w:rFonts w:ascii="GOST Common" w:hAnsi="GOST Common"/>
          <w:i w:val="0"/>
          <w:sz w:val="24"/>
          <w:szCs w:val="24"/>
        </w:rPr>
        <w:t xml:space="preserve"> культуры, торговли, общественного питания, социально и коммунально-бытового назначения, предпринимательской деятельности</w:t>
      </w:r>
      <w:r w:rsidR="00EC5840" w:rsidRPr="00C02AD6">
        <w:rPr>
          <w:rStyle w:val="41"/>
          <w:rFonts w:ascii="GOST Common" w:hAnsi="GOST Common"/>
          <w:i w:val="0"/>
          <w:sz w:val="24"/>
          <w:szCs w:val="24"/>
        </w:rPr>
        <w:t xml:space="preserve"> </w:t>
      </w:r>
      <w:r w:rsidR="00E36CC6" w:rsidRPr="00C02AD6">
        <w:rPr>
          <w:rStyle w:val="41"/>
          <w:rFonts w:ascii="GOST Common" w:hAnsi="GOST Common"/>
          <w:i w:val="0"/>
          <w:sz w:val="24"/>
          <w:szCs w:val="24"/>
        </w:rPr>
        <w:t>зона</w:t>
      </w:r>
      <w:r w:rsidR="000B7B4F" w:rsidRPr="00C02AD6">
        <w:rPr>
          <w:rStyle w:val="41"/>
          <w:rFonts w:ascii="GOST Common" w:hAnsi="GOST Common"/>
          <w:i w:val="0"/>
          <w:sz w:val="24"/>
          <w:szCs w:val="24"/>
        </w:rPr>
        <w:t>, культовых зданий, стоянок автомобильного транспорта, объектов</w:t>
      </w:r>
      <w:r w:rsidR="00E36CC6" w:rsidRPr="00C02AD6">
        <w:rPr>
          <w:rStyle w:val="41"/>
          <w:rFonts w:ascii="GOST Common" w:hAnsi="GOST Common"/>
          <w:i w:val="0"/>
          <w:sz w:val="24"/>
          <w:szCs w:val="24"/>
        </w:rPr>
        <w:t xml:space="preserve"> делового, общественного и </w:t>
      </w:r>
      <w:r w:rsidR="000B7B4F" w:rsidRPr="00C02AD6">
        <w:rPr>
          <w:rStyle w:val="41"/>
          <w:rFonts w:ascii="GOST Common" w:hAnsi="GOST Common"/>
          <w:i w:val="0"/>
          <w:sz w:val="24"/>
          <w:szCs w:val="24"/>
        </w:rPr>
        <w:t>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680BAF9E" w14:textId="4391CF51" w:rsidR="00187D4E" w:rsidRPr="00C02AD6" w:rsidRDefault="0021597B" w:rsidP="00FB221A">
      <w:pPr>
        <w:keepNext/>
        <w:shd w:val="clear" w:color="auto" w:fill="FFFFFF"/>
        <w:autoSpaceDE w:val="0"/>
        <w:ind w:firstLine="851"/>
        <w:jc w:val="both"/>
        <w:rPr>
          <w:rFonts w:ascii="GOST Common" w:hAnsi="GOST Common"/>
          <w:b/>
          <w:bCs/>
        </w:rPr>
      </w:pPr>
      <w:r w:rsidRPr="00C02AD6">
        <w:rPr>
          <w:rFonts w:ascii="GOST Common" w:hAnsi="GOST Common"/>
        </w:rPr>
        <w:t xml:space="preserve">2. </w:t>
      </w:r>
      <w:r w:rsidR="00187D4E" w:rsidRPr="00C02AD6">
        <w:rPr>
          <w:rFonts w:ascii="GOST Common" w:hAnsi="GOST Common"/>
        </w:rPr>
        <w:t>Общественно-деловая зона включает:</w:t>
      </w:r>
    </w:p>
    <w:p w14:paraId="235D294D" w14:textId="4DABAA04" w:rsidR="00187D4E" w:rsidRPr="00C02AD6" w:rsidRDefault="00187D4E" w:rsidP="00FB221A">
      <w:pPr>
        <w:pStyle w:val="af3"/>
        <w:suppressAutoHyphens/>
        <w:ind w:firstLine="851"/>
        <w:jc w:val="both"/>
        <w:rPr>
          <w:rFonts w:ascii="GOST Common" w:hAnsi="GOST Common"/>
        </w:rPr>
      </w:pPr>
      <w:r w:rsidRPr="00C02AD6">
        <w:rPr>
          <w:rFonts w:ascii="GOST Common" w:hAnsi="GOST Common"/>
        </w:rPr>
        <w:t>О</w:t>
      </w:r>
      <w:r w:rsidR="00E73AFF" w:rsidRPr="00C02AD6">
        <w:rPr>
          <w:rFonts w:ascii="GOST Common" w:hAnsi="GOST Common"/>
        </w:rPr>
        <w:t>Д</w:t>
      </w:r>
      <w:r w:rsidRPr="00C02AD6">
        <w:rPr>
          <w:rFonts w:ascii="GOST Common" w:hAnsi="GOST Common"/>
        </w:rPr>
        <w:t>-1</w:t>
      </w:r>
      <w:r w:rsidR="00E73AFF" w:rsidRPr="00C02AD6">
        <w:rPr>
          <w:rFonts w:ascii="GOST Common" w:hAnsi="GOST Common"/>
        </w:rPr>
        <w:t>(1)</w:t>
      </w:r>
      <w:r w:rsidRPr="00C02AD6">
        <w:rPr>
          <w:rFonts w:ascii="GOST Common" w:hAnsi="GOST Common"/>
        </w:rPr>
        <w:t xml:space="preserve"> – зону делового, общественного и коммерческого назначения;</w:t>
      </w:r>
    </w:p>
    <w:p w14:paraId="42758D0F" w14:textId="585B2ACB" w:rsidR="00E73AFF" w:rsidRPr="00C02AD6" w:rsidRDefault="00E73AFF" w:rsidP="00E73AFF">
      <w:pPr>
        <w:pStyle w:val="af3"/>
        <w:suppressAutoHyphens/>
        <w:ind w:firstLine="851"/>
        <w:jc w:val="both"/>
        <w:rPr>
          <w:rFonts w:ascii="GOST Common" w:hAnsi="GOST Common"/>
        </w:rPr>
      </w:pPr>
      <w:r w:rsidRPr="00C02AD6">
        <w:rPr>
          <w:rFonts w:ascii="GOST Common" w:hAnsi="GOST Common"/>
        </w:rPr>
        <w:t>ОД-1(2) – зону делового, общественного и коммерческого назначения;</w:t>
      </w:r>
    </w:p>
    <w:p w14:paraId="37CA2109" w14:textId="11961996" w:rsidR="00E73AFF" w:rsidRPr="00C02AD6" w:rsidRDefault="00187D4E" w:rsidP="00FB221A">
      <w:pPr>
        <w:pStyle w:val="af3"/>
        <w:suppressAutoHyphens/>
        <w:ind w:firstLine="851"/>
        <w:jc w:val="both"/>
        <w:rPr>
          <w:rFonts w:ascii="GOST Common" w:hAnsi="GOST Common"/>
        </w:rPr>
      </w:pPr>
      <w:r w:rsidRPr="00C02AD6">
        <w:rPr>
          <w:rFonts w:ascii="GOST Common" w:hAnsi="GOST Common"/>
        </w:rPr>
        <w:t>О</w:t>
      </w:r>
      <w:r w:rsidR="00E73AFF" w:rsidRPr="00C02AD6">
        <w:rPr>
          <w:rFonts w:ascii="GOST Common" w:hAnsi="GOST Common"/>
        </w:rPr>
        <w:t>Д</w:t>
      </w:r>
      <w:r w:rsidRPr="00C02AD6">
        <w:rPr>
          <w:rFonts w:ascii="GOST Common" w:hAnsi="GOST Common"/>
        </w:rPr>
        <w:t xml:space="preserve">-2 – зону размещения объектов социального и </w:t>
      </w:r>
      <w:r w:rsidR="00491221" w:rsidRPr="00C02AD6">
        <w:rPr>
          <w:rFonts w:ascii="GOST Common" w:hAnsi="GOST Common"/>
        </w:rPr>
        <w:t>коммунально</w:t>
      </w:r>
      <w:r w:rsidR="00E55FAF">
        <w:rPr>
          <w:rFonts w:ascii="GOST Common" w:hAnsi="GOST Common"/>
        </w:rPr>
        <w:t>-бытового назначения.</w:t>
      </w:r>
    </w:p>
    <w:p w14:paraId="301953CB" w14:textId="77777777" w:rsidR="00187D4E" w:rsidRPr="00C02AD6" w:rsidRDefault="00187D4E" w:rsidP="00187D4E">
      <w:pPr>
        <w:widowControl w:val="0"/>
        <w:ind w:firstLine="709"/>
        <w:jc w:val="both"/>
        <w:rPr>
          <w:rStyle w:val="41"/>
          <w:rFonts w:ascii="GOST Common" w:hAnsi="GOST Common"/>
          <w:i w:val="0"/>
          <w:sz w:val="24"/>
          <w:szCs w:val="24"/>
        </w:rPr>
      </w:pPr>
    </w:p>
    <w:p w14:paraId="56B05F8C" w14:textId="65C60EB1" w:rsidR="00460B02" w:rsidRPr="00C02AD6" w:rsidRDefault="00BC7ED2" w:rsidP="00460B02">
      <w:pPr>
        <w:keepNext/>
        <w:keepLines/>
        <w:ind w:firstLine="709"/>
        <w:jc w:val="center"/>
        <w:rPr>
          <w:rStyle w:val="41"/>
          <w:rFonts w:ascii="GOST Common" w:hAnsi="GOST Common"/>
          <w:i w:val="0"/>
          <w:sz w:val="24"/>
          <w:szCs w:val="24"/>
          <w:u w:val="single"/>
        </w:rPr>
      </w:pPr>
      <w:r w:rsidRPr="00C02AD6">
        <w:rPr>
          <w:rFonts w:ascii="GOST Common" w:hAnsi="GOST Common"/>
          <w:u w:val="single"/>
        </w:rPr>
        <w:t>Зона делового, общественного и коммерческого назначения</w:t>
      </w:r>
      <w:r w:rsidRPr="00C02AD6">
        <w:rPr>
          <w:rStyle w:val="41"/>
          <w:rFonts w:ascii="GOST Common" w:hAnsi="GOST Common"/>
          <w:i w:val="0"/>
          <w:sz w:val="24"/>
          <w:szCs w:val="24"/>
          <w:u w:val="single"/>
        </w:rPr>
        <w:t xml:space="preserve"> </w:t>
      </w:r>
      <w:r w:rsidR="00460B02" w:rsidRPr="00C02AD6">
        <w:rPr>
          <w:rStyle w:val="41"/>
          <w:rFonts w:ascii="GOST Common" w:hAnsi="GOST Common"/>
          <w:i w:val="0"/>
          <w:sz w:val="24"/>
          <w:szCs w:val="24"/>
          <w:u w:val="single"/>
        </w:rPr>
        <w:t>(О</w:t>
      </w:r>
      <w:r w:rsidR="00E73AFF" w:rsidRPr="00C02AD6">
        <w:rPr>
          <w:rStyle w:val="41"/>
          <w:rFonts w:ascii="GOST Common" w:hAnsi="GOST Common"/>
          <w:i w:val="0"/>
          <w:sz w:val="24"/>
          <w:szCs w:val="24"/>
          <w:u w:val="single"/>
        </w:rPr>
        <w:t>Д</w:t>
      </w:r>
      <w:r w:rsidR="00187D4E" w:rsidRPr="00C02AD6">
        <w:rPr>
          <w:rStyle w:val="41"/>
          <w:rFonts w:ascii="GOST Common" w:hAnsi="GOST Common"/>
          <w:i w:val="0"/>
          <w:sz w:val="24"/>
          <w:szCs w:val="24"/>
          <w:u w:val="single"/>
        </w:rPr>
        <w:t>-1</w:t>
      </w:r>
      <w:r w:rsidR="00E73AFF" w:rsidRPr="00C02AD6">
        <w:rPr>
          <w:rStyle w:val="41"/>
          <w:rFonts w:ascii="GOST Common" w:hAnsi="GOST Common"/>
          <w:i w:val="0"/>
          <w:sz w:val="24"/>
          <w:szCs w:val="24"/>
          <w:u w:val="single"/>
        </w:rPr>
        <w:t>(1)</w:t>
      </w:r>
      <w:r w:rsidR="00460B02" w:rsidRPr="00C02AD6">
        <w:rPr>
          <w:rStyle w:val="41"/>
          <w:rFonts w:ascii="GOST Common" w:hAnsi="GOST Common"/>
          <w:i w:val="0"/>
          <w:sz w:val="24"/>
          <w:szCs w:val="24"/>
          <w:u w:val="single"/>
        </w:rPr>
        <w:t>)</w:t>
      </w:r>
    </w:p>
    <w:p w14:paraId="474E5EAB" w14:textId="7C16CF36" w:rsidR="001D4B4C" w:rsidRPr="00C02AD6" w:rsidRDefault="00394426" w:rsidP="001D4B4C">
      <w:pPr>
        <w:keepNext/>
        <w:keepLines/>
        <w:ind w:left="720"/>
        <w:jc w:val="right"/>
        <w:rPr>
          <w:rFonts w:ascii="GOST Common" w:hAnsi="GOST Common"/>
          <w:spacing w:val="-13"/>
        </w:rPr>
      </w:pPr>
      <w:r w:rsidRPr="00C02AD6">
        <w:rPr>
          <w:rFonts w:ascii="GOST Common" w:hAnsi="GOST Common"/>
          <w:spacing w:val="-13"/>
        </w:rPr>
        <w:t>Т</w:t>
      </w:r>
      <w:r w:rsidR="001D4B4C" w:rsidRPr="00C02AD6">
        <w:rPr>
          <w:rFonts w:ascii="GOST Common" w:hAnsi="GOST Common"/>
          <w:spacing w:val="-13"/>
        </w:rPr>
        <w:t xml:space="preserve">аблица </w:t>
      </w:r>
      <w:r w:rsidR="007411A2">
        <w:rPr>
          <w:rFonts w:ascii="GOST Common" w:hAnsi="GOST Common"/>
          <w:spacing w:val="-13"/>
        </w:rPr>
        <w:t>5</w:t>
      </w:r>
    </w:p>
    <w:p w14:paraId="249293AD" w14:textId="77777777" w:rsidR="00962C5E" w:rsidRPr="00C02AD6" w:rsidRDefault="00962C5E"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167"/>
        <w:gridCol w:w="1297"/>
        <w:gridCol w:w="2214"/>
        <w:gridCol w:w="1841"/>
        <w:gridCol w:w="2232"/>
      </w:tblGrid>
      <w:tr w:rsidR="00072CA1" w:rsidRPr="00C02AD6" w14:paraId="299F6DF1" w14:textId="77777777" w:rsidTr="00555BC6">
        <w:trPr>
          <w:tblHeader/>
        </w:trPr>
        <w:tc>
          <w:tcPr>
            <w:tcW w:w="1155" w:type="pct"/>
            <w:vMerge w:val="restart"/>
            <w:shd w:val="clear" w:color="auto" w:fill="D9D9D9"/>
            <w:vAlign w:val="center"/>
          </w:tcPr>
          <w:p w14:paraId="26380740" w14:textId="2DB3ADD1" w:rsidR="00962C5E" w:rsidRPr="00C02AD6" w:rsidRDefault="006E3BED" w:rsidP="00C5458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07" w:type="pct"/>
            <w:gridSpan w:val="4"/>
            <w:shd w:val="clear" w:color="auto" w:fill="D9D9D9"/>
            <w:vAlign w:val="center"/>
          </w:tcPr>
          <w:p w14:paraId="4E7AECF4" w14:textId="631999C0" w:rsidR="00962C5E" w:rsidRPr="00C02AD6" w:rsidRDefault="009B5C32" w:rsidP="00C5458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5CE12A26" w14:textId="7BDD556A" w:rsidR="00962C5E" w:rsidRPr="00C02AD6" w:rsidRDefault="009B5C32" w:rsidP="00C5458A">
            <w:pPr>
              <w:jc w:val="center"/>
              <w:rPr>
                <w:rFonts w:ascii="GOST Common" w:hAnsi="GOST Common"/>
                <w:sz w:val="20"/>
                <w:szCs w:val="16"/>
              </w:rPr>
            </w:pPr>
            <w:r>
              <w:rPr>
                <w:rFonts w:ascii="GOST Common" w:hAnsi="GOST Common"/>
                <w:sz w:val="20"/>
                <w:szCs w:val="16"/>
              </w:rPr>
              <w:t>Предельное количество этажей</w:t>
            </w:r>
          </w:p>
        </w:tc>
        <w:tc>
          <w:tcPr>
            <w:tcW w:w="626" w:type="pct"/>
            <w:vMerge w:val="restart"/>
            <w:shd w:val="clear" w:color="auto" w:fill="D9D9D9"/>
            <w:vAlign w:val="center"/>
          </w:tcPr>
          <w:p w14:paraId="451AE805" w14:textId="1402F339" w:rsidR="00962C5E" w:rsidRPr="00C02AD6" w:rsidRDefault="009B5C32" w:rsidP="00C5458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sz w:val="20"/>
                <w:szCs w:val="16"/>
              </w:rPr>
              <w:t>**</w:t>
            </w:r>
          </w:p>
        </w:tc>
        <w:tc>
          <w:tcPr>
            <w:tcW w:w="759" w:type="pct"/>
            <w:vMerge w:val="restart"/>
            <w:shd w:val="clear" w:color="auto" w:fill="D9D9D9"/>
            <w:vAlign w:val="center"/>
          </w:tcPr>
          <w:p w14:paraId="3443D717"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555BC6" w:rsidRPr="00C02AD6" w14:paraId="79F77DFD" w14:textId="77777777" w:rsidTr="00555BC6">
        <w:trPr>
          <w:tblHeader/>
        </w:trPr>
        <w:tc>
          <w:tcPr>
            <w:tcW w:w="1155" w:type="pct"/>
            <w:vMerge/>
            <w:vAlign w:val="center"/>
          </w:tcPr>
          <w:p w14:paraId="64496F32" w14:textId="77777777" w:rsidR="00962C5E" w:rsidRPr="00C02AD6" w:rsidRDefault="00962C5E" w:rsidP="00C5458A">
            <w:pPr>
              <w:jc w:val="center"/>
              <w:rPr>
                <w:rFonts w:ascii="GOST Common" w:hAnsi="GOST Common"/>
                <w:sz w:val="20"/>
                <w:szCs w:val="16"/>
              </w:rPr>
            </w:pPr>
          </w:p>
        </w:tc>
        <w:tc>
          <w:tcPr>
            <w:tcW w:w="869" w:type="pct"/>
            <w:gridSpan w:val="2"/>
            <w:shd w:val="clear" w:color="auto" w:fill="D9D9D9"/>
            <w:vAlign w:val="center"/>
          </w:tcPr>
          <w:p w14:paraId="703BB74A"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38" w:type="pct"/>
            <w:gridSpan w:val="2"/>
            <w:shd w:val="clear" w:color="auto" w:fill="D9D9D9"/>
            <w:vAlign w:val="center"/>
          </w:tcPr>
          <w:p w14:paraId="3DF381D3"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41C863E1" w14:textId="77777777" w:rsidR="00962C5E" w:rsidRPr="00C02AD6" w:rsidRDefault="00962C5E" w:rsidP="00C5458A">
            <w:pPr>
              <w:jc w:val="both"/>
              <w:rPr>
                <w:rFonts w:ascii="GOST Common" w:hAnsi="GOST Common"/>
                <w:sz w:val="20"/>
                <w:szCs w:val="16"/>
              </w:rPr>
            </w:pPr>
          </w:p>
        </w:tc>
        <w:tc>
          <w:tcPr>
            <w:tcW w:w="626" w:type="pct"/>
            <w:vMerge/>
          </w:tcPr>
          <w:p w14:paraId="3FAC7B9D" w14:textId="77777777" w:rsidR="00962C5E" w:rsidRPr="00C02AD6" w:rsidRDefault="00962C5E" w:rsidP="00C5458A">
            <w:pPr>
              <w:jc w:val="both"/>
              <w:rPr>
                <w:rFonts w:ascii="GOST Common" w:hAnsi="GOST Common"/>
                <w:sz w:val="20"/>
                <w:szCs w:val="16"/>
              </w:rPr>
            </w:pPr>
          </w:p>
        </w:tc>
        <w:tc>
          <w:tcPr>
            <w:tcW w:w="759" w:type="pct"/>
            <w:vMerge/>
          </w:tcPr>
          <w:p w14:paraId="570F1DCF" w14:textId="77777777" w:rsidR="00962C5E" w:rsidRPr="00C02AD6" w:rsidRDefault="00962C5E" w:rsidP="00C5458A">
            <w:pPr>
              <w:jc w:val="both"/>
              <w:rPr>
                <w:rFonts w:ascii="GOST Common" w:hAnsi="GOST Common"/>
                <w:sz w:val="20"/>
                <w:szCs w:val="16"/>
              </w:rPr>
            </w:pPr>
          </w:p>
        </w:tc>
      </w:tr>
      <w:tr w:rsidR="00555BC6" w:rsidRPr="00C02AD6" w14:paraId="37E19D4C" w14:textId="77777777" w:rsidTr="00555BC6">
        <w:trPr>
          <w:tblHeader/>
        </w:trPr>
        <w:tc>
          <w:tcPr>
            <w:tcW w:w="1155" w:type="pct"/>
            <w:vMerge/>
            <w:vAlign w:val="center"/>
          </w:tcPr>
          <w:p w14:paraId="26A9536A" w14:textId="77777777" w:rsidR="00962C5E" w:rsidRPr="00C02AD6" w:rsidRDefault="00962C5E" w:rsidP="00C5458A">
            <w:pPr>
              <w:jc w:val="center"/>
              <w:rPr>
                <w:rFonts w:ascii="GOST Common" w:hAnsi="GOST Common"/>
                <w:sz w:val="20"/>
                <w:szCs w:val="16"/>
              </w:rPr>
            </w:pPr>
          </w:p>
        </w:tc>
        <w:tc>
          <w:tcPr>
            <w:tcW w:w="435" w:type="pct"/>
            <w:shd w:val="clear" w:color="auto" w:fill="D9D9D9"/>
            <w:vAlign w:val="center"/>
          </w:tcPr>
          <w:p w14:paraId="48F1D0C4"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7FE2BF13"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максимум</w:t>
            </w:r>
          </w:p>
        </w:tc>
        <w:tc>
          <w:tcPr>
            <w:tcW w:w="397" w:type="pct"/>
            <w:shd w:val="clear" w:color="auto" w:fill="D9D9D9"/>
            <w:vAlign w:val="center"/>
          </w:tcPr>
          <w:p w14:paraId="38C92DDE"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8F18221"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0419F5B9" w14:textId="77777777" w:rsidR="00962C5E" w:rsidRPr="00C02AD6" w:rsidRDefault="00962C5E" w:rsidP="00C5458A">
            <w:pPr>
              <w:jc w:val="both"/>
              <w:rPr>
                <w:rFonts w:ascii="GOST Common" w:hAnsi="GOST Common"/>
                <w:sz w:val="20"/>
                <w:szCs w:val="16"/>
              </w:rPr>
            </w:pPr>
          </w:p>
        </w:tc>
        <w:tc>
          <w:tcPr>
            <w:tcW w:w="626" w:type="pct"/>
            <w:vMerge/>
          </w:tcPr>
          <w:p w14:paraId="72F4637D" w14:textId="77777777" w:rsidR="00962C5E" w:rsidRPr="00C02AD6" w:rsidRDefault="00962C5E" w:rsidP="00C5458A">
            <w:pPr>
              <w:jc w:val="both"/>
              <w:rPr>
                <w:rFonts w:ascii="GOST Common" w:hAnsi="GOST Common"/>
                <w:sz w:val="20"/>
                <w:szCs w:val="16"/>
              </w:rPr>
            </w:pPr>
          </w:p>
        </w:tc>
        <w:tc>
          <w:tcPr>
            <w:tcW w:w="759" w:type="pct"/>
            <w:vMerge/>
          </w:tcPr>
          <w:p w14:paraId="2499B5D6" w14:textId="77777777" w:rsidR="00962C5E" w:rsidRPr="00C02AD6" w:rsidRDefault="00962C5E" w:rsidP="00C5458A">
            <w:pPr>
              <w:jc w:val="both"/>
              <w:rPr>
                <w:rFonts w:ascii="GOST Common" w:hAnsi="GOST Common"/>
                <w:sz w:val="20"/>
                <w:szCs w:val="16"/>
              </w:rPr>
            </w:pPr>
          </w:p>
        </w:tc>
      </w:tr>
      <w:tr w:rsidR="00072CA1" w:rsidRPr="00C02AD6" w14:paraId="1E7DAD2B" w14:textId="77777777" w:rsidTr="004F597B">
        <w:tc>
          <w:tcPr>
            <w:tcW w:w="5000" w:type="pct"/>
            <w:gridSpan w:val="8"/>
            <w:shd w:val="clear" w:color="auto" w:fill="F2F2F2"/>
          </w:tcPr>
          <w:p w14:paraId="655C3C2E" w14:textId="77777777" w:rsidR="00962C5E" w:rsidRPr="00C02AD6" w:rsidRDefault="00962C5E" w:rsidP="00C5458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555BC6" w:rsidRPr="00C02AD6" w14:paraId="11722E79" w14:textId="77777777" w:rsidTr="00555BC6">
        <w:tc>
          <w:tcPr>
            <w:tcW w:w="1155" w:type="pct"/>
          </w:tcPr>
          <w:p w14:paraId="3D1EA626" w14:textId="77777777" w:rsidR="00855C13" w:rsidRPr="00C02AD6" w:rsidRDefault="00BC7004" w:rsidP="0010079F">
            <w:pPr>
              <w:jc w:val="both"/>
              <w:rPr>
                <w:rFonts w:ascii="GOST Common" w:hAnsi="GOST Common"/>
                <w:sz w:val="20"/>
                <w:szCs w:val="20"/>
              </w:rPr>
            </w:pPr>
            <w:r w:rsidRPr="00C02AD6">
              <w:rPr>
                <w:rFonts w:ascii="GOST Common" w:hAnsi="GOST Common"/>
                <w:sz w:val="20"/>
                <w:szCs w:val="20"/>
              </w:rPr>
              <w:t xml:space="preserve">Хранение автотранспорта </w:t>
            </w:r>
          </w:p>
          <w:p w14:paraId="017E3F10" w14:textId="5BD8CF14" w:rsidR="00BC7004" w:rsidRPr="00C02AD6" w:rsidRDefault="00BC7004" w:rsidP="0010079F">
            <w:pPr>
              <w:jc w:val="both"/>
              <w:rPr>
                <w:rFonts w:ascii="GOST Common" w:hAnsi="GOST Common"/>
                <w:sz w:val="20"/>
                <w:szCs w:val="20"/>
              </w:rPr>
            </w:pPr>
            <w:r w:rsidRPr="00C02AD6">
              <w:rPr>
                <w:rFonts w:ascii="GOST Common" w:hAnsi="GOST Common"/>
                <w:sz w:val="20"/>
                <w:szCs w:val="20"/>
              </w:rPr>
              <w:t>(код 2.7.1)</w:t>
            </w:r>
          </w:p>
        </w:tc>
        <w:tc>
          <w:tcPr>
            <w:tcW w:w="435" w:type="pct"/>
            <w:vAlign w:val="center"/>
          </w:tcPr>
          <w:p w14:paraId="6345F23F" w14:textId="69B11642"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D6B45E4" w14:textId="49AFC8EE"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6764E317" w14:textId="77BC1BF6"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468CA17" w14:textId="0689B3D7"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31D9AF0" w14:textId="576B20AB" w:rsidR="00BC7004" w:rsidRPr="00C02AD6" w:rsidRDefault="00AA5340" w:rsidP="0010079F">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01CDC714" w14:textId="7FF0F4E6"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4E5AEE3B" w14:textId="59F00E45" w:rsidR="00BC7004" w:rsidRPr="00C02AD6" w:rsidRDefault="00BC7004" w:rsidP="0010079F">
            <w:pPr>
              <w:jc w:val="center"/>
              <w:rPr>
                <w:rFonts w:ascii="GOST Common" w:hAnsi="GOST Common"/>
                <w:sz w:val="16"/>
                <w:szCs w:val="16"/>
              </w:rPr>
            </w:pPr>
            <w:r w:rsidRPr="00C02AD6">
              <w:rPr>
                <w:rFonts w:ascii="GOST Common" w:hAnsi="GOST Common"/>
                <w:sz w:val="16"/>
                <w:szCs w:val="16"/>
              </w:rPr>
              <w:t>60</w:t>
            </w:r>
          </w:p>
        </w:tc>
      </w:tr>
      <w:tr w:rsidR="00555BC6" w:rsidRPr="00C02AD6" w14:paraId="1C1F9A01" w14:textId="77777777" w:rsidTr="00555BC6">
        <w:tc>
          <w:tcPr>
            <w:tcW w:w="1155" w:type="pct"/>
          </w:tcPr>
          <w:p w14:paraId="0B9B9B1F"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p>
          <w:p w14:paraId="07B9E083" w14:textId="59B18DD9"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3.2)</w:t>
            </w:r>
          </w:p>
        </w:tc>
        <w:tc>
          <w:tcPr>
            <w:tcW w:w="435" w:type="pct"/>
            <w:vAlign w:val="center"/>
          </w:tcPr>
          <w:p w14:paraId="00E6A962" w14:textId="67EA743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2BFCB306" w14:textId="69BA794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86CBD48" w14:textId="128FFF06"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EA638CE" w14:textId="163BB4E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9DDF729" w14:textId="74AE7DB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035FCA8F" w14:textId="478B4D9E" w:rsidR="009B5C32" w:rsidRPr="00C02AD6" w:rsidRDefault="009B5C32" w:rsidP="009B5C32">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0CEA85E7"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50</w:t>
            </w:r>
          </w:p>
        </w:tc>
      </w:tr>
      <w:tr w:rsidR="00555BC6" w:rsidRPr="00C02AD6" w14:paraId="2891D93D" w14:textId="77777777" w:rsidTr="00555BC6">
        <w:tc>
          <w:tcPr>
            <w:tcW w:w="1155" w:type="pct"/>
          </w:tcPr>
          <w:p w14:paraId="08D33081" w14:textId="078EED09"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35" w:type="pct"/>
            <w:vAlign w:val="center"/>
          </w:tcPr>
          <w:p w14:paraId="28F8806F" w14:textId="4D8DFC5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063E54F" w14:textId="15DE2BE3"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360F05F" w14:textId="758FEAD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8F26332" w14:textId="70ABD6ED"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5D46A94" w14:textId="50E77987" w:rsidR="009B5C32" w:rsidRPr="00C02AD6" w:rsidRDefault="009B5C32" w:rsidP="009B5C3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6" w:type="pct"/>
            <w:vAlign w:val="center"/>
          </w:tcPr>
          <w:p w14:paraId="31097B72" w14:textId="5BC58883" w:rsidR="009B5C32" w:rsidRPr="00C02AD6" w:rsidRDefault="009B5C32" w:rsidP="009B5C32">
            <w:pPr>
              <w:jc w:val="center"/>
              <w:rPr>
                <w:rFonts w:ascii="GOST Common" w:hAnsi="GOST Common"/>
                <w:spacing w:val="2"/>
                <w:sz w:val="16"/>
                <w:szCs w:val="16"/>
                <w:shd w:val="clear" w:color="auto" w:fill="FFFFFF"/>
              </w:rPr>
            </w:pPr>
            <w:r w:rsidRPr="00DE0CF6">
              <w:rPr>
                <w:rFonts w:ascii="GOST Common" w:hAnsi="GOST Common" w:cs="Arial"/>
                <w:sz w:val="16"/>
                <w:szCs w:val="16"/>
              </w:rPr>
              <w:t>1</w:t>
            </w:r>
          </w:p>
        </w:tc>
        <w:tc>
          <w:tcPr>
            <w:tcW w:w="759" w:type="pct"/>
            <w:vAlign w:val="center"/>
          </w:tcPr>
          <w:p w14:paraId="53D1896C" w14:textId="66048719" w:rsidR="009B5C32" w:rsidRPr="00C02AD6" w:rsidRDefault="009B5C32" w:rsidP="009B5C32">
            <w:pPr>
              <w:jc w:val="center"/>
              <w:rPr>
                <w:rFonts w:ascii="GOST Common" w:hAnsi="GOST Common"/>
                <w:spacing w:val="2"/>
                <w:sz w:val="16"/>
                <w:szCs w:val="16"/>
                <w:shd w:val="clear" w:color="auto" w:fill="FFFFFF"/>
              </w:rPr>
            </w:pPr>
            <w:r w:rsidRPr="00C02AD6">
              <w:rPr>
                <w:rFonts w:ascii="GOST Common" w:hAnsi="GOST Common"/>
                <w:sz w:val="16"/>
                <w:szCs w:val="16"/>
              </w:rPr>
              <w:t>60</w:t>
            </w:r>
          </w:p>
        </w:tc>
      </w:tr>
      <w:tr w:rsidR="00555BC6" w:rsidRPr="00C02AD6" w14:paraId="68BD24A1" w14:textId="77777777" w:rsidTr="00555BC6">
        <w:tc>
          <w:tcPr>
            <w:tcW w:w="1155" w:type="pct"/>
          </w:tcPr>
          <w:p w14:paraId="1F77DF60" w14:textId="12717B4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742C0164" w14:textId="269320A5"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35" w:type="pct"/>
            <w:vAlign w:val="center"/>
          </w:tcPr>
          <w:p w14:paraId="573E3E7B" w14:textId="5643EBF0"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9EFD6EB" w14:textId="73B89F23"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114ADDE" w14:textId="2959A26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15EF5D7" w14:textId="370B6CEF"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30A0AED" w14:textId="1057D39D"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43520D6D" w14:textId="233BA9AE" w:rsidR="009B5C32" w:rsidRPr="00C02AD6" w:rsidRDefault="009B5C32" w:rsidP="009B5C32">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3DD9D495" w14:textId="01C6E6E3" w:rsidR="009B5C32" w:rsidRPr="00C02AD6" w:rsidRDefault="009B5C32" w:rsidP="009B5C32">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555BC6" w:rsidRPr="00C02AD6" w14:paraId="1528B72B" w14:textId="77777777" w:rsidTr="00555BC6">
        <w:tc>
          <w:tcPr>
            <w:tcW w:w="1155" w:type="pct"/>
          </w:tcPr>
          <w:p w14:paraId="7DA402A1"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 xml:space="preserve">Общественное управление </w:t>
            </w:r>
          </w:p>
          <w:p w14:paraId="56691925" w14:textId="16A61C9A" w:rsidR="009B5C32" w:rsidRPr="00C02AD6" w:rsidRDefault="009B5C32" w:rsidP="009B5C32">
            <w:pPr>
              <w:jc w:val="both"/>
              <w:rPr>
                <w:rFonts w:ascii="GOST Common" w:hAnsi="GOST Common"/>
                <w:sz w:val="16"/>
                <w:szCs w:val="16"/>
              </w:rPr>
            </w:pPr>
            <w:r w:rsidRPr="00C02AD6">
              <w:rPr>
                <w:rFonts w:ascii="GOST Common" w:hAnsi="GOST Common"/>
                <w:sz w:val="20"/>
                <w:szCs w:val="20"/>
              </w:rPr>
              <w:t>(код 3.8)</w:t>
            </w:r>
          </w:p>
        </w:tc>
        <w:tc>
          <w:tcPr>
            <w:tcW w:w="435" w:type="pct"/>
            <w:vAlign w:val="center"/>
          </w:tcPr>
          <w:p w14:paraId="18F68812" w14:textId="7C3B0C52"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44CED608" w14:textId="49993CA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DF5D349" w14:textId="376C8E8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B78450" w14:textId="0B730B8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D5BE760" w14:textId="3B716D6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9C82072" w14:textId="72E9272D"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3D9195B3"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07DBBBA8" w14:textId="77777777" w:rsidTr="00555BC6">
        <w:tc>
          <w:tcPr>
            <w:tcW w:w="1155" w:type="pct"/>
          </w:tcPr>
          <w:p w14:paraId="545597AA" w14:textId="77777777" w:rsidR="009B5C32" w:rsidRPr="00C02AD6" w:rsidRDefault="009B5C32" w:rsidP="009B5C32">
            <w:pPr>
              <w:jc w:val="both"/>
              <w:rPr>
                <w:rFonts w:ascii="GOST Common" w:hAnsi="GOST Common" w:cs="Arial"/>
                <w:color w:val="444444"/>
                <w:sz w:val="20"/>
                <w:szCs w:val="20"/>
                <w:shd w:val="clear" w:color="auto" w:fill="FFFFFF"/>
              </w:rPr>
            </w:pPr>
            <w:r w:rsidRPr="00C02AD6">
              <w:rPr>
                <w:rStyle w:val="searchresult"/>
                <w:rFonts w:ascii="GOST Common" w:hAnsi="GOST Common" w:cs="Arial"/>
                <w:color w:val="444444"/>
                <w:sz w:val="20"/>
                <w:szCs w:val="20"/>
                <w:bdr w:val="none" w:sz="0" w:space="0" w:color="auto" w:frame="1"/>
              </w:rPr>
              <w:t>Ветери</w:t>
            </w:r>
            <w:r w:rsidRPr="00C02AD6">
              <w:rPr>
                <w:rFonts w:ascii="GOST Common" w:hAnsi="GOST Common" w:cs="Arial"/>
                <w:color w:val="444444"/>
                <w:sz w:val="20"/>
                <w:szCs w:val="20"/>
              </w:rPr>
              <w:t>нарное</w:t>
            </w:r>
            <w:r w:rsidRPr="00C02AD6">
              <w:rPr>
                <w:rFonts w:ascii="GOST Common" w:hAnsi="GOST Common" w:cs="Arial"/>
                <w:color w:val="444444"/>
                <w:sz w:val="20"/>
                <w:szCs w:val="20"/>
                <w:shd w:val="clear" w:color="auto" w:fill="FFFFFF"/>
              </w:rPr>
              <w:t xml:space="preserve"> обслуживание</w:t>
            </w:r>
          </w:p>
          <w:p w14:paraId="01C431E1" w14:textId="50D346F2" w:rsidR="009B5C32" w:rsidRPr="00C02AD6" w:rsidRDefault="009B5C32" w:rsidP="009B5C32">
            <w:pPr>
              <w:jc w:val="both"/>
              <w:rPr>
                <w:rFonts w:ascii="GOST Common" w:hAnsi="GOST Common"/>
                <w:sz w:val="20"/>
                <w:szCs w:val="20"/>
              </w:rPr>
            </w:pPr>
            <w:r w:rsidRPr="00C02AD6">
              <w:rPr>
                <w:rFonts w:ascii="GOST Common" w:hAnsi="GOST Common" w:cs="Arial"/>
                <w:color w:val="444444"/>
                <w:sz w:val="20"/>
                <w:szCs w:val="20"/>
                <w:shd w:val="clear" w:color="auto" w:fill="FFFFFF"/>
              </w:rPr>
              <w:lastRenderedPageBreak/>
              <w:t>(код 3.10)</w:t>
            </w:r>
          </w:p>
        </w:tc>
        <w:tc>
          <w:tcPr>
            <w:tcW w:w="435" w:type="pct"/>
            <w:vAlign w:val="center"/>
          </w:tcPr>
          <w:p w14:paraId="5EBA35F7" w14:textId="3A8178BE" w:rsidR="009B5C32" w:rsidRPr="00C02AD6" w:rsidRDefault="009B5C32" w:rsidP="009B5C32">
            <w:pPr>
              <w:jc w:val="center"/>
              <w:rPr>
                <w:rFonts w:ascii="GOST Common" w:hAnsi="GOST Common"/>
                <w:sz w:val="16"/>
                <w:szCs w:val="16"/>
              </w:rPr>
            </w:pPr>
            <w:r w:rsidRPr="00C02AD6">
              <w:rPr>
                <w:rFonts w:ascii="GOST Common" w:hAnsi="GOST Common"/>
                <w:sz w:val="16"/>
                <w:szCs w:val="16"/>
              </w:rPr>
              <w:lastRenderedPageBreak/>
              <w:t>-</w:t>
            </w:r>
          </w:p>
        </w:tc>
        <w:tc>
          <w:tcPr>
            <w:tcW w:w="434" w:type="pct"/>
            <w:vAlign w:val="center"/>
          </w:tcPr>
          <w:p w14:paraId="28B52B89" w14:textId="251DFA2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953F957" w14:textId="712768D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5915EE4" w14:textId="4946C7C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4F213F7" w14:textId="5050CF41"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75F4BAFA" w14:textId="5048FB67"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48B5F744" w14:textId="4BA2C32B"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3F8127A4" w14:textId="77777777" w:rsidTr="00555BC6">
        <w:tc>
          <w:tcPr>
            <w:tcW w:w="1155" w:type="pct"/>
          </w:tcPr>
          <w:p w14:paraId="0DD1D33E" w14:textId="35FAFE4F" w:rsidR="009B5C32" w:rsidRPr="00C02AD6" w:rsidRDefault="009B5C32" w:rsidP="009B5C32">
            <w:pPr>
              <w:jc w:val="both"/>
              <w:rPr>
                <w:rFonts w:ascii="GOST Common" w:hAnsi="GOST Common"/>
                <w:sz w:val="20"/>
                <w:szCs w:val="20"/>
              </w:rPr>
            </w:pPr>
            <w:r w:rsidRPr="00C02AD6">
              <w:rPr>
                <w:rFonts w:ascii="GOST Common" w:hAnsi="GOST Common"/>
                <w:sz w:val="20"/>
                <w:szCs w:val="20"/>
              </w:rPr>
              <w:t>Деловое управление (код 4.1)</w:t>
            </w:r>
          </w:p>
        </w:tc>
        <w:tc>
          <w:tcPr>
            <w:tcW w:w="435" w:type="pct"/>
            <w:vAlign w:val="center"/>
          </w:tcPr>
          <w:p w14:paraId="45A1AB98" w14:textId="28250AD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640B74A" w14:textId="169767B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BC48040" w14:textId="3A0C7310"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C790672" w14:textId="446969D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9F90C2B" w14:textId="7467884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254B5C6" w14:textId="5A4A658E"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6CE32D6" w14:textId="03DC45B0"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1A675362" w14:textId="77777777" w:rsidTr="00555BC6">
        <w:tc>
          <w:tcPr>
            <w:tcW w:w="1155" w:type="pct"/>
          </w:tcPr>
          <w:p w14:paraId="1BC8913C" w14:textId="391D96DE" w:rsidR="009B5C32" w:rsidRPr="00C02AD6" w:rsidRDefault="009B5C32" w:rsidP="009B5C32">
            <w:pPr>
              <w:jc w:val="both"/>
              <w:rPr>
                <w:rFonts w:ascii="GOST Common" w:hAnsi="GOST Common"/>
                <w:sz w:val="20"/>
                <w:szCs w:val="20"/>
              </w:rPr>
            </w:pPr>
            <w:r w:rsidRPr="00C02AD6">
              <w:rPr>
                <w:rFonts w:ascii="GOST Common" w:hAnsi="GOST Common"/>
                <w:sz w:val="20"/>
                <w:szCs w:val="20"/>
              </w:rPr>
              <w:t>Рынки (код 4.3)</w:t>
            </w:r>
          </w:p>
        </w:tc>
        <w:tc>
          <w:tcPr>
            <w:tcW w:w="435" w:type="pct"/>
            <w:vAlign w:val="center"/>
          </w:tcPr>
          <w:p w14:paraId="78787B7E" w14:textId="5D69C6C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412682AA" w14:textId="1216F35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D6F9131" w14:textId="2A12FFF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C21F20C" w14:textId="3F69D64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D4F89E7" w14:textId="662E030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F6A510F" w14:textId="375743BF"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CB4AD40" w14:textId="21E2F72A" w:rsidR="009B5C32" w:rsidRPr="00C02AD6" w:rsidRDefault="009B5C32" w:rsidP="009B5C32">
            <w:pPr>
              <w:jc w:val="center"/>
              <w:rPr>
                <w:rFonts w:ascii="GOST Common" w:hAnsi="GOST Common"/>
                <w:sz w:val="16"/>
                <w:szCs w:val="16"/>
              </w:rPr>
            </w:pPr>
            <w:r w:rsidRPr="00C02AD6">
              <w:rPr>
                <w:rFonts w:ascii="GOST Common" w:hAnsi="GOST Common"/>
                <w:sz w:val="16"/>
                <w:szCs w:val="16"/>
              </w:rPr>
              <w:t>20</w:t>
            </w:r>
          </w:p>
        </w:tc>
      </w:tr>
      <w:tr w:rsidR="00555BC6" w:rsidRPr="00C02AD6" w14:paraId="418FF465" w14:textId="77777777" w:rsidTr="00555BC6">
        <w:tc>
          <w:tcPr>
            <w:tcW w:w="1155" w:type="pct"/>
          </w:tcPr>
          <w:p w14:paraId="56079681" w14:textId="77777777" w:rsidR="009B5C32" w:rsidRPr="00C02AD6" w:rsidRDefault="009B5C32" w:rsidP="009B5C32">
            <w:pPr>
              <w:jc w:val="both"/>
              <w:rPr>
                <w:rFonts w:ascii="GOST Common" w:hAnsi="GOST Common"/>
                <w:sz w:val="16"/>
                <w:szCs w:val="16"/>
              </w:rPr>
            </w:pPr>
            <w:r w:rsidRPr="00C02AD6">
              <w:rPr>
                <w:rFonts w:ascii="GOST Common" w:hAnsi="GOST Common"/>
                <w:sz w:val="20"/>
                <w:szCs w:val="20"/>
              </w:rPr>
              <w:t>Магазины (код 4.4)</w:t>
            </w:r>
          </w:p>
        </w:tc>
        <w:tc>
          <w:tcPr>
            <w:tcW w:w="435" w:type="pct"/>
            <w:vAlign w:val="center"/>
          </w:tcPr>
          <w:p w14:paraId="7C25C14E" w14:textId="4C5E7F6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4F75C37F" w14:textId="2DF229D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3D9CA35" w14:textId="46434836"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52F42C0" w14:textId="1EC0150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1207E05" w14:textId="63D9068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568F371E" w14:textId="7F1F86D7"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4F4267AB"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57E49218" w14:textId="77777777" w:rsidTr="00555BC6">
        <w:tc>
          <w:tcPr>
            <w:tcW w:w="1155" w:type="pct"/>
          </w:tcPr>
          <w:p w14:paraId="4A9FA866"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Банковская и страховая деятельность (код 4.5)</w:t>
            </w:r>
          </w:p>
        </w:tc>
        <w:tc>
          <w:tcPr>
            <w:tcW w:w="435" w:type="pct"/>
            <w:vAlign w:val="center"/>
          </w:tcPr>
          <w:p w14:paraId="6A0C257F" w14:textId="359BDDC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F076E2C" w14:textId="740D11D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B1A838D" w14:textId="42C56BD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3356B8D" w14:textId="335A3D6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36BC3F6" w14:textId="2181ABA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58496FA2" w14:textId="411F6F76"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144C8DB2"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50</w:t>
            </w:r>
          </w:p>
        </w:tc>
      </w:tr>
      <w:tr w:rsidR="00555BC6" w:rsidRPr="00C02AD6" w14:paraId="56072327" w14:textId="77777777" w:rsidTr="00555BC6">
        <w:tc>
          <w:tcPr>
            <w:tcW w:w="1155" w:type="pct"/>
          </w:tcPr>
          <w:p w14:paraId="76C597E7" w14:textId="77777777" w:rsidR="009B5C32" w:rsidRPr="00C02AD6" w:rsidRDefault="009B5C32" w:rsidP="009B5C32">
            <w:pPr>
              <w:rPr>
                <w:rFonts w:ascii="GOST Common" w:hAnsi="GOST Common"/>
                <w:sz w:val="20"/>
                <w:szCs w:val="20"/>
              </w:rPr>
            </w:pPr>
            <w:r w:rsidRPr="00C02AD6">
              <w:rPr>
                <w:rFonts w:ascii="GOST Common" w:hAnsi="GOST Common"/>
                <w:spacing w:val="2"/>
                <w:sz w:val="20"/>
                <w:szCs w:val="20"/>
                <w:shd w:val="clear" w:color="auto" w:fill="FFFFFF"/>
              </w:rPr>
              <w:t>Общественное питание</w:t>
            </w:r>
            <w:r w:rsidRPr="00C02AD6">
              <w:rPr>
                <w:rFonts w:ascii="GOST Common" w:hAnsi="GOST Common"/>
                <w:sz w:val="20"/>
                <w:szCs w:val="20"/>
              </w:rPr>
              <w:t xml:space="preserve"> (код 4.6)</w:t>
            </w:r>
          </w:p>
        </w:tc>
        <w:tc>
          <w:tcPr>
            <w:tcW w:w="435" w:type="pct"/>
            <w:vAlign w:val="center"/>
          </w:tcPr>
          <w:p w14:paraId="15617C6C" w14:textId="48BEAE2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57EEE651" w14:textId="6EDD75F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3069C47" w14:textId="3819D17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FA60405" w14:textId="15DC92D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EF4FE73" w14:textId="3B1357A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7D248F5" w14:textId="2732A7DB"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0945CE47" w14:textId="4EF9DFD8"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0996E419" w14:textId="77777777" w:rsidTr="00555BC6">
        <w:tc>
          <w:tcPr>
            <w:tcW w:w="1155" w:type="pct"/>
          </w:tcPr>
          <w:p w14:paraId="491CD51C" w14:textId="51D72A41" w:rsidR="009B5C32" w:rsidRPr="00C02AD6" w:rsidRDefault="009B5C32" w:rsidP="00794A7A">
            <w:pPr>
              <w:rPr>
                <w:rFonts w:ascii="GOST Common" w:hAnsi="GOST Common"/>
                <w:spacing w:val="2"/>
                <w:sz w:val="20"/>
                <w:szCs w:val="20"/>
                <w:shd w:val="clear" w:color="auto" w:fill="FFFFFF"/>
              </w:rPr>
            </w:pPr>
            <w:r w:rsidRPr="00C02AD6">
              <w:rPr>
                <w:rFonts w:ascii="GOST Common" w:hAnsi="GOST Common" w:cs="Arial"/>
                <w:sz w:val="20"/>
                <w:szCs w:val="20"/>
                <w:shd w:val="clear" w:color="auto" w:fill="FFFFFF"/>
              </w:rPr>
              <w:t>Гостиничное обслуживание</w:t>
            </w:r>
            <w:r w:rsidR="00794A7A">
              <w:rPr>
                <w:rFonts w:ascii="GOST Common" w:hAnsi="GOST Common" w:cs="Arial"/>
                <w:sz w:val="20"/>
                <w:szCs w:val="20"/>
                <w:shd w:val="clear" w:color="auto" w:fill="FFFFFF"/>
              </w:rPr>
              <w:t xml:space="preserve"> </w:t>
            </w:r>
            <w:r w:rsidRPr="00C02AD6">
              <w:rPr>
                <w:rFonts w:ascii="GOST Common" w:hAnsi="GOST Common" w:cs="Arial"/>
                <w:sz w:val="20"/>
                <w:szCs w:val="20"/>
                <w:shd w:val="clear" w:color="auto" w:fill="FFFFFF"/>
              </w:rPr>
              <w:t>(код 4.7)</w:t>
            </w:r>
          </w:p>
        </w:tc>
        <w:tc>
          <w:tcPr>
            <w:tcW w:w="435" w:type="pct"/>
            <w:vAlign w:val="center"/>
          </w:tcPr>
          <w:p w14:paraId="722866A4" w14:textId="46CC1D6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12F688C2" w14:textId="007A67F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6E9329A" w14:textId="17C78A5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B46F34C" w14:textId="4B4F5C1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BF06AAC" w14:textId="19CC115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1392DF1" w14:textId="04B874AA"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9A427C7" w14:textId="0D641A7A"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57135AD0" w14:textId="77777777" w:rsidTr="00555BC6">
        <w:tc>
          <w:tcPr>
            <w:tcW w:w="1155" w:type="pct"/>
          </w:tcPr>
          <w:p w14:paraId="1C5163E7" w14:textId="64C79D25" w:rsidR="00794A7A" w:rsidRPr="00C02AD6" w:rsidRDefault="00794A7A" w:rsidP="00794A7A">
            <w:pPr>
              <w:jc w:val="both"/>
              <w:rPr>
                <w:rFonts w:ascii="GOST Common" w:hAnsi="GOST Common"/>
                <w:sz w:val="20"/>
                <w:szCs w:val="20"/>
              </w:rPr>
            </w:pPr>
            <w:r w:rsidRPr="00C02AD6">
              <w:rPr>
                <w:rFonts w:ascii="GOST Common" w:hAnsi="GOST Common"/>
                <w:sz w:val="20"/>
                <w:szCs w:val="20"/>
              </w:rPr>
              <w:t>Обеспечение спортивно-зрелищных мероприятий (</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35" w:type="pct"/>
            <w:vAlign w:val="center"/>
          </w:tcPr>
          <w:p w14:paraId="79724FE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16F8F6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FDE526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F0BA19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C4300D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6"/>
            </w:r>
          </w:p>
        </w:tc>
        <w:tc>
          <w:tcPr>
            <w:tcW w:w="626" w:type="pct"/>
            <w:vAlign w:val="center"/>
          </w:tcPr>
          <w:p w14:paraId="6183E98E" w14:textId="77777777" w:rsidR="00794A7A" w:rsidRPr="00C02AD6" w:rsidRDefault="00794A7A" w:rsidP="00DE49E2">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1CA3E84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555BC6" w:rsidRPr="00C02AD6" w14:paraId="038D2B32" w14:textId="77777777" w:rsidTr="00555BC6">
        <w:tc>
          <w:tcPr>
            <w:tcW w:w="1155" w:type="pct"/>
          </w:tcPr>
          <w:p w14:paraId="1C8FC80A"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52F9DF6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56FB6B7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656D5A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C4E3EB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0C8689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7"/>
            </w:r>
          </w:p>
        </w:tc>
        <w:tc>
          <w:tcPr>
            <w:tcW w:w="626" w:type="pct"/>
            <w:vAlign w:val="center"/>
          </w:tcPr>
          <w:p w14:paraId="53614398" w14:textId="77777777" w:rsidR="00794A7A" w:rsidRPr="00C02AD6" w:rsidRDefault="00794A7A" w:rsidP="00DE49E2">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556AF6D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555BC6" w:rsidRPr="00C02AD6" w14:paraId="503A4B41" w14:textId="77777777" w:rsidTr="00555BC6">
        <w:tc>
          <w:tcPr>
            <w:tcW w:w="1155" w:type="pct"/>
          </w:tcPr>
          <w:p w14:paraId="59BEC566"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06A7C8A7"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vAlign w:val="center"/>
          </w:tcPr>
          <w:p w14:paraId="6DC9660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25C706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F506F6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BCE189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C92E4E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8"/>
            </w:r>
          </w:p>
        </w:tc>
        <w:tc>
          <w:tcPr>
            <w:tcW w:w="626" w:type="pct"/>
            <w:vAlign w:val="center"/>
          </w:tcPr>
          <w:p w14:paraId="3A6334CD"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0AED64A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555BC6" w:rsidRPr="00C02AD6" w14:paraId="754F36B7" w14:textId="77777777" w:rsidTr="00555BC6">
        <w:tc>
          <w:tcPr>
            <w:tcW w:w="1155" w:type="pct"/>
          </w:tcPr>
          <w:p w14:paraId="6765E37D"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vAlign w:val="center"/>
          </w:tcPr>
          <w:p w14:paraId="4AD51B4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C858AED"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A2F8F2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D9371C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C7FE7D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1EEA86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1BBE79B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555BC6" w:rsidRPr="00C02AD6" w14:paraId="2FD3FCEF" w14:textId="77777777" w:rsidTr="00555BC6">
        <w:tc>
          <w:tcPr>
            <w:tcW w:w="1155" w:type="pct"/>
          </w:tcPr>
          <w:p w14:paraId="5E898109" w14:textId="77777777" w:rsidR="00555BC6" w:rsidRPr="00C02AD6" w:rsidRDefault="00555BC6" w:rsidP="00DE49E2">
            <w:pPr>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5C280BF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0760BAF6"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24F11EE0"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13A30F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0767443"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B570F13"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75EA127B"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75</w:t>
            </w:r>
          </w:p>
        </w:tc>
      </w:tr>
      <w:tr w:rsidR="00555BC6" w:rsidRPr="00C02AD6" w14:paraId="35AE1007" w14:textId="77777777" w:rsidTr="00555BC6">
        <w:tc>
          <w:tcPr>
            <w:tcW w:w="1155" w:type="pct"/>
          </w:tcPr>
          <w:p w14:paraId="5B01F335" w14:textId="1DBB3FD0" w:rsidR="00AA5340" w:rsidRPr="00C02AD6" w:rsidRDefault="00AA5340" w:rsidP="00AA5340">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Обеспечение внутреннего правопорядка (код 8.3)</w:t>
            </w:r>
          </w:p>
        </w:tc>
        <w:tc>
          <w:tcPr>
            <w:tcW w:w="435" w:type="pct"/>
            <w:vAlign w:val="center"/>
          </w:tcPr>
          <w:p w14:paraId="74DC28A5" w14:textId="3DFBD5B2"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D102D77" w14:textId="0141E03D"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30ACFAE2" w14:textId="57443E14"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72182F8" w14:textId="700E6EC3"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BAA6040" w14:textId="6808888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323B5057" w14:textId="72AD676F"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2885F253" w14:textId="62BA9746" w:rsidR="00AA5340" w:rsidRPr="00C02AD6" w:rsidRDefault="00AA5340" w:rsidP="00AA5340">
            <w:pPr>
              <w:jc w:val="center"/>
              <w:rPr>
                <w:rFonts w:ascii="GOST Common" w:hAnsi="GOST Common"/>
                <w:sz w:val="16"/>
                <w:szCs w:val="16"/>
              </w:rPr>
            </w:pPr>
            <w:r w:rsidRPr="00C02AD6">
              <w:rPr>
                <w:rFonts w:ascii="GOST Common" w:hAnsi="GOST Common"/>
                <w:sz w:val="16"/>
                <w:szCs w:val="16"/>
              </w:rPr>
              <w:t>60</w:t>
            </w:r>
          </w:p>
        </w:tc>
      </w:tr>
      <w:tr w:rsidR="004F597B" w:rsidRPr="00C02AD6" w14:paraId="6B4CEA0E" w14:textId="77777777" w:rsidTr="00555BC6">
        <w:tc>
          <w:tcPr>
            <w:tcW w:w="1155" w:type="pct"/>
          </w:tcPr>
          <w:p w14:paraId="15123068" w14:textId="77777777" w:rsidR="004F597B" w:rsidRPr="00C02AD6" w:rsidRDefault="004F597B"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35" w:type="pct"/>
            <w:vAlign w:val="center"/>
          </w:tcPr>
          <w:p w14:paraId="75D7BA4E"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701328D6"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397" w:type="pct"/>
            <w:vAlign w:val="center"/>
          </w:tcPr>
          <w:p w14:paraId="2A12862A"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441" w:type="pct"/>
            <w:vAlign w:val="center"/>
          </w:tcPr>
          <w:p w14:paraId="23B1CCCE"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753" w:type="pct"/>
            <w:vAlign w:val="center"/>
          </w:tcPr>
          <w:p w14:paraId="770AC29D"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626" w:type="pct"/>
            <w:vAlign w:val="center"/>
          </w:tcPr>
          <w:p w14:paraId="72D901AF"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759" w:type="pct"/>
            <w:vAlign w:val="center"/>
          </w:tcPr>
          <w:p w14:paraId="0A229222"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r>
      <w:tr w:rsidR="00555BC6" w:rsidRPr="00C02AD6" w14:paraId="4FB9C23C" w14:textId="77777777" w:rsidTr="00555BC6">
        <w:tc>
          <w:tcPr>
            <w:tcW w:w="1155" w:type="pct"/>
          </w:tcPr>
          <w:p w14:paraId="7BCE5322" w14:textId="77777777" w:rsidR="00AA5340" w:rsidRPr="00C02AD6" w:rsidRDefault="00AA5340" w:rsidP="00AA5340">
            <w:pPr>
              <w:rPr>
                <w:rFonts w:ascii="GOST Common" w:hAnsi="GOST Common"/>
                <w:sz w:val="20"/>
                <w:szCs w:val="20"/>
              </w:rPr>
            </w:pPr>
            <w:r w:rsidRPr="00C02AD6">
              <w:rPr>
                <w:rFonts w:ascii="GOST Common" w:hAnsi="GOST Common"/>
                <w:sz w:val="20"/>
                <w:szCs w:val="20"/>
              </w:rPr>
              <w:t>Улично-дорожная сеть</w:t>
            </w:r>
          </w:p>
          <w:p w14:paraId="6ADC7332" w14:textId="5062DD3D" w:rsidR="00AA5340" w:rsidRPr="00C02AD6" w:rsidRDefault="00AA5340" w:rsidP="00AA5340">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9"/>
            </w:r>
          </w:p>
        </w:tc>
        <w:tc>
          <w:tcPr>
            <w:tcW w:w="435" w:type="pct"/>
            <w:vAlign w:val="center"/>
          </w:tcPr>
          <w:p w14:paraId="263C31D0"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E4FBAB9"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3BB33F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FC51572"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6D48F48"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238980F8"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6D256C54"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r>
      <w:tr w:rsidR="00AA5340" w:rsidRPr="00C02AD6" w14:paraId="4464C50A" w14:textId="77777777" w:rsidTr="004F597B">
        <w:tc>
          <w:tcPr>
            <w:tcW w:w="5000" w:type="pct"/>
            <w:gridSpan w:val="8"/>
            <w:shd w:val="clear" w:color="auto" w:fill="F2F2F2"/>
          </w:tcPr>
          <w:p w14:paraId="6D572CF6" w14:textId="77777777" w:rsidR="00AA5340" w:rsidRPr="00C02AD6" w:rsidRDefault="00AA5340" w:rsidP="00AA5340">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555BC6" w:rsidRPr="00C02AD6" w14:paraId="601CA683" w14:textId="77777777" w:rsidTr="00555BC6">
        <w:tc>
          <w:tcPr>
            <w:tcW w:w="1155" w:type="pct"/>
          </w:tcPr>
          <w:p w14:paraId="68E7EB38" w14:textId="77777777" w:rsidR="00231CA3" w:rsidRPr="00C02AD6" w:rsidRDefault="00231CA3" w:rsidP="00231CA3">
            <w:pPr>
              <w:rPr>
                <w:rFonts w:ascii="GOST Common" w:hAnsi="GOST Common"/>
                <w:sz w:val="20"/>
                <w:szCs w:val="20"/>
              </w:rPr>
            </w:pPr>
            <w:r w:rsidRPr="00C02AD6">
              <w:rPr>
                <w:rFonts w:ascii="GOST Common" w:hAnsi="GOST Common"/>
                <w:sz w:val="20"/>
                <w:szCs w:val="20"/>
              </w:rPr>
              <w:lastRenderedPageBreak/>
              <w:t xml:space="preserve">Коммунальное обслуживание </w:t>
            </w:r>
          </w:p>
          <w:p w14:paraId="2437B456" w14:textId="77777777" w:rsidR="00231CA3" w:rsidRPr="00C02AD6" w:rsidRDefault="00231CA3" w:rsidP="00231CA3">
            <w:pPr>
              <w:rPr>
                <w:rFonts w:ascii="GOST Common" w:hAnsi="GOST Common"/>
                <w:sz w:val="20"/>
                <w:szCs w:val="20"/>
              </w:rPr>
            </w:pPr>
            <w:r w:rsidRPr="00C02AD6">
              <w:rPr>
                <w:rFonts w:ascii="GOST Common" w:hAnsi="GOST Common"/>
                <w:sz w:val="20"/>
                <w:szCs w:val="20"/>
              </w:rPr>
              <w:t>(код 3.1)</w:t>
            </w:r>
          </w:p>
        </w:tc>
        <w:tc>
          <w:tcPr>
            <w:tcW w:w="435" w:type="pct"/>
            <w:vAlign w:val="center"/>
          </w:tcPr>
          <w:p w14:paraId="080E1DCA" w14:textId="3FF17BB2"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209979FE" w14:textId="17BA082F"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3AE9D42C" w14:textId="537F7E1B"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77D8017" w14:textId="23EDEAE6"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4A7BF9B" w14:textId="5E79861C" w:rsidR="00231CA3" w:rsidRPr="00C02AD6" w:rsidRDefault="00E955C8" w:rsidP="00231CA3">
            <w:pPr>
              <w:jc w:val="center"/>
              <w:rPr>
                <w:rFonts w:ascii="GOST Common" w:hAnsi="GOST Common"/>
                <w:sz w:val="16"/>
                <w:szCs w:val="16"/>
              </w:rPr>
            </w:pPr>
            <w:r w:rsidRPr="00C02AD6">
              <w:rPr>
                <w:rFonts w:ascii="GOST Common" w:hAnsi="GOST Common"/>
                <w:sz w:val="16"/>
                <w:szCs w:val="16"/>
              </w:rPr>
              <w:t>-**</w:t>
            </w:r>
            <w:r w:rsidR="00EE45ED">
              <w:rPr>
                <w:rFonts w:ascii="GOST Common" w:hAnsi="GOST Common"/>
                <w:sz w:val="16"/>
                <w:szCs w:val="16"/>
              </w:rPr>
              <w:t>*</w:t>
            </w:r>
          </w:p>
        </w:tc>
        <w:tc>
          <w:tcPr>
            <w:tcW w:w="626" w:type="pct"/>
            <w:vAlign w:val="center"/>
          </w:tcPr>
          <w:p w14:paraId="126E8191" w14:textId="27892F36" w:rsidR="00231CA3" w:rsidRPr="00C02AD6" w:rsidRDefault="00231CA3" w:rsidP="00A06F8B">
            <w:pPr>
              <w:jc w:val="center"/>
              <w:rPr>
                <w:rFonts w:ascii="GOST Common" w:hAnsi="GOST Common"/>
                <w:sz w:val="16"/>
                <w:szCs w:val="16"/>
              </w:rPr>
            </w:pPr>
            <w:r w:rsidRPr="00C02AD6">
              <w:rPr>
                <w:rFonts w:ascii="GOST Common" w:hAnsi="GOST Common"/>
                <w:sz w:val="16"/>
                <w:szCs w:val="16"/>
              </w:rPr>
              <w:t>3</w:t>
            </w:r>
          </w:p>
        </w:tc>
        <w:tc>
          <w:tcPr>
            <w:tcW w:w="759" w:type="pct"/>
            <w:vAlign w:val="center"/>
          </w:tcPr>
          <w:p w14:paraId="346D4C80" w14:textId="4F22F580" w:rsidR="00231CA3" w:rsidRPr="00C02AD6" w:rsidRDefault="00231CA3" w:rsidP="00231CA3">
            <w:pPr>
              <w:jc w:val="center"/>
              <w:rPr>
                <w:rFonts w:ascii="GOST Common" w:hAnsi="GOST Common"/>
                <w:sz w:val="16"/>
                <w:szCs w:val="16"/>
              </w:rPr>
            </w:pPr>
            <w:r w:rsidRPr="00C02AD6">
              <w:rPr>
                <w:rFonts w:ascii="GOST Common" w:hAnsi="GOST Common"/>
                <w:sz w:val="16"/>
                <w:szCs w:val="16"/>
              </w:rPr>
              <w:t>50</w:t>
            </w:r>
          </w:p>
        </w:tc>
      </w:tr>
      <w:tr w:rsidR="00555BC6" w:rsidRPr="00C02AD6" w14:paraId="5D9444D0" w14:textId="77777777" w:rsidTr="00555BC6">
        <w:tc>
          <w:tcPr>
            <w:tcW w:w="1155" w:type="pct"/>
          </w:tcPr>
          <w:p w14:paraId="462CCB87" w14:textId="77777777" w:rsidR="00231CA3" w:rsidRPr="00C02AD6" w:rsidRDefault="00231CA3" w:rsidP="00231CA3">
            <w:pPr>
              <w:jc w:val="both"/>
              <w:rPr>
                <w:rFonts w:ascii="GOST Common" w:hAnsi="GOST Common"/>
                <w:sz w:val="20"/>
                <w:szCs w:val="20"/>
              </w:rPr>
            </w:pPr>
            <w:r w:rsidRPr="00C02AD6">
              <w:rPr>
                <w:rFonts w:ascii="GOST Common" w:hAnsi="GOST Common"/>
                <w:sz w:val="20"/>
                <w:szCs w:val="20"/>
              </w:rPr>
              <w:t>Служебные гаражи (код 4.9)</w:t>
            </w:r>
          </w:p>
        </w:tc>
        <w:tc>
          <w:tcPr>
            <w:tcW w:w="435" w:type="pct"/>
            <w:vAlign w:val="center"/>
          </w:tcPr>
          <w:p w14:paraId="3F88CF03" w14:textId="5A6EC1CD"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434" w:type="pct"/>
            <w:vAlign w:val="center"/>
          </w:tcPr>
          <w:p w14:paraId="7E7A7F2D" w14:textId="36D8E887"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397" w:type="pct"/>
            <w:vAlign w:val="center"/>
          </w:tcPr>
          <w:p w14:paraId="3C6DE06D" w14:textId="274BC39C"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5E4791D5" w14:textId="19061D91"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7AB28938" w14:textId="5E946B0C"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2E471850" w14:textId="47667DA1"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759" w:type="pct"/>
            <w:vAlign w:val="center"/>
          </w:tcPr>
          <w:p w14:paraId="787C8F59" w14:textId="719EDC99"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60</w:t>
            </w:r>
          </w:p>
        </w:tc>
      </w:tr>
      <w:tr w:rsidR="00555BC6" w:rsidRPr="00C02AD6" w14:paraId="0F908DE4" w14:textId="77777777" w:rsidTr="00555BC6">
        <w:tc>
          <w:tcPr>
            <w:tcW w:w="1155" w:type="pct"/>
          </w:tcPr>
          <w:p w14:paraId="7F6E3B6E" w14:textId="77777777" w:rsidR="00AA5340" w:rsidRPr="00C02AD6" w:rsidRDefault="00AA5340" w:rsidP="00AA5340">
            <w:pPr>
              <w:rPr>
                <w:rFonts w:ascii="GOST Common" w:hAnsi="GOST Common"/>
                <w:sz w:val="20"/>
                <w:szCs w:val="20"/>
              </w:rPr>
            </w:pPr>
            <w:r w:rsidRPr="00C02AD6">
              <w:rPr>
                <w:rFonts w:ascii="GOST Common" w:hAnsi="GOST Common"/>
                <w:sz w:val="20"/>
                <w:szCs w:val="20"/>
              </w:rPr>
              <w:t>Автомобильный транспорт</w:t>
            </w:r>
          </w:p>
          <w:p w14:paraId="42EAEB17" w14:textId="77777777" w:rsidR="00AA5340" w:rsidRPr="00C02AD6" w:rsidRDefault="00AA5340" w:rsidP="00AA5340">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35" w:type="pct"/>
            <w:vAlign w:val="center"/>
          </w:tcPr>
          <w:p w14:paraId="49499C35"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0"/>
            </w:r>
          </w:p>
        </w:tc>
        <w:tc>
          <w:tcPr>
            <w:tcW w:w="434" w:type="pct"/>
            <w:vAlign w:val="center"/>
          </w:tcPr>
          <w:p w14:paraId="27FA88B4"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15B2700"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0F3FB0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AF1EEB9"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3</w:t>
            </w:r>
          </w:p>
        </w:tc>
        <w:tc>
          <w:tcPr>
            <w:tcW w:w="626" w:type="pct"/>
            <w:vAlign w:val="center"/>
          </w:tcPr>
          <w:p w14:paraId="4E5FE501"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4FE1413C"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30</w:t>
            </w:r>
          </w:p>
        </w:tc>
      </w:tr>
      <w:tr w:rsidR="00555BC6" w:rsidRPr="00C02AD6" w14:paraId="7468DDB5" w14:textId="77777777" w:rsidTr="00555BC6">
        <w:tc>
          <w:tcPr>
            <w:tcW w:w="1155" w:type="pct"/>
          </w:tcPr>
          <w:p w14:paraId="61883047" w14:textId="77777777" w:rsidR="00AA5340" w:rsidRPr="00C02AD6" w:rsidRDefault="00AA5340" w:rsidP="00AA5340">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678A20B6" w14:textId="49FBF238" w:rsidR="00AA5340" w:rsidRPr="00C02AD6" w:rsidRDefault="00AA5340" w:rsidP="00AA5340">
            <w:pPr>
              <w:rPr>
                <w:rFonts w:ascii="GOST Common" w:hAnsi="GOST Common"/>
                <w:sz w:val="20"/>
                <w:szCs w:val="20"/>
              </w:rPr>
            </w:pPr>
            <w:r w:rsidRPr="00C02AD6">
              <w:rPr>
                <w:rFonts w:ascii="GOST Common" w:hAnsi="GOST Common"/>
                <w:sz w:val="20"/>
                <w:szCs w:val="20"/>
              </w:rPr>
              <w:t>(код 12.0.2)</w:t>
            </w:r>
          </w:p>
        </w:tc>
        <w:tc>
          <w:tcPr>
            <w:tcW w:w="435" w:type="pct"/>
            <w:vAlign w:val="center"/>
          </w:tcPr>
          <w:p w14:paraId="3915D323" w14:textId="4EE43718"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434" w:type="pct"/>
            <w:vAlign w:val="center"/>
          </w:tcPr>
          <w:p w14:paraId="1551CA92" w14:textId="24228084"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397" w:type="pct"/>
            <w:vAlign w:val="center"/>
          </w:tcPr>
          <w:p w14:paraId="7DD5093E" w14:textId="5AA917E6"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70D0974A" w14:textId="2406CB7E"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0D48F72F" w14:textId="33B95AB2"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433F7EF2" w14:textId="68D921CC"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759" w:type="pct"/>
            <w:vAlign w:val="center"/>
          </w:tcPr>
          <w:p w14:paraId="75F5DE94" w14:textId="6CF285B8"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20</w:t>
            </w:r>
          </w:p>
        </w:tc>
      </w:tr>
      <w:tr w:rsidR="00555BC6" w:rsidRPr="00C02AD6" w14:paraId="1F814C2A" w14:textId="77777777" w:rsidTr="00555BC6">
        <w:tc>
          <w:tcPr>
            <w:tcW w:w="1155" w:type="pct"/>
          </w:tcPr>
          <w:p w14:paraId="1C20C697" w14:textId="77777777" w:rsidR="00AA5340" w:rsidRPr="00C02AD6" w:rsidRDefault="00AA5340" w:rsidP="00AA5340">
            <w:pPr>
              <w:rPr>
                <w:rFonts w:ascii="GOST Common" w:hAnsi="GOST Common"/>
                <w:sz w:val="20"/>
                <w:szCs w:val="20"/>
              </w:rPr>
            </w:pPr>
            <w:r w:rsidRPr="00C02AD6">
              <w:rPr>
                <w:rFonts w:ascii="GOST Common" w:hAnsi="GOST Common"/>
                <w:sz w:val="20"/>
                <w:szCs w:val="20"/>
              </w:rPr>
              <w:t>Специальная деятельность</w:t>
            </w:r>
          </w:p>
          <w:p w14:paraId="306F5F54" w14:textId="77777777" w:rsidR="00AA5340" w:rsidRPr="00C02AD6" w:rsidRDefault="00AA5340" w:rsidP="00AA5340">
            <w:pPr>
              <w:jc w:val="both"/>
              <w:rPr>
                <w:rFonts w:ascii="GOST Common" w:hAnsi="GOST Common"/>
                <w:sz w:val="20"/>
                <w:szCs w:val="20"/>
              </w:rPr>
            </w:pPr>
            <w:r w:rsidRPr="00C02AD6">
              <w:rPr>
                <w:rFonts w:ascii="GOST Common" w:hAnsi="GOST Common"/>
                <w:sz w:val="20"/>
                <w:szCs w:val="20"/>
              </w:rPr>
              <w:t xml:space="preserve">(в части санитарной очистки) </w:t>
            </w:r>
          </w:p>
          <w:p w14:paraId="3BA8F681" w14:textId="77777777" w:rsidR="00AA5340" w:rsidRPr="00C02AD6" w:rsidRDefault="00AA5340" w:rsidP="00AA5340">
            <w:pPr>
              <w:jc w:val="both"/>
              <w:rPr>
                <w:rFonts w:ascii="GOST Common" w:hAnsi="GOST Common"/>
                <w:sz w:val="20"/>
                <w:szCs w:val="20"/>
              </w:rPr>
            </w:pPr>
            <w:r w:rsidRPr="00C02AD6">
              <w:rPr>
                <w:rFonts w:ascii="GOST Common" w:hAnsi="GOST Common"/>
                <w:sz w:val="20"/>
                <w:szCs w:val="20"/>
              </w:rPr>
              <w:t>(код 12.2)</w:t>
            </w:r>
          </w:p>
        </w:tc>
        <w:tc>
          <w:tcPr>
            <w:tcW w:w="435" w:type="pct"/>
            <w:vAlign w:val="center"/>
          </w:tcPr>
          <w:p w14:paraId="5C05764C"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4</w:t>
            </w:r>
          </w:p>
        </w:tc>
        <w:tc>
          <w:tcPr>
            <w:tcW w:w="434" w:type="pct"/>
            <w:vAlign w:val="center"/>
          </w:tcPr>
          <w:p w14:paraId="58982DBB"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16</w:t>
            </w:r>
          </w:p>
        </w:tc>
        <w:tc>
          <w:tcPr>
            <w:tcW w:w="397" w:type="pct"/>
            <w:vAlign w:val="center"/>
          </w:tcPr>
          <w:p w14:paraId="611F3CE4"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2</w:t>
            </w:r>
          </w:p>
        </w:tc>
        <w:tc>
          <w:tcPr>
            <w:tcW w:w="441" w:type="pct"/>
            <w:vAlign w:val="center"/>
          </w:tcPr>
          <w:p w14:paraId="066FEE7E"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8</w:t>
            </w:r>
          </w:p>
        </w:tc>
        <w:tc>
          <w:tcPr>
            <w:tcW w:w="753" w:type="pct"/>
            <w:vAlign w:val="center"/>
          </w:tcPr>
          <w:p w14:paraId="0F1D0E53"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8BB429E" w14:textId="674A1744" w:rsidR="00AA5340" w:rsidRPr="00C02AD6" w:rsidRDefault="00AA5340" w:rsidP="00AA5340">
            <w:pPr>
              <w:jc w:val="center"/>
              <w:rPr>
                <w:rFonts w:ascii="GOST Common" w:hAnsi="GOST Common"/>
                <w:sz w:val="16"/>
                <w:szCs w:val="16"/>
              </w:rPr>
            </w:pPr>
            <w:r w:rsidRPr="00C02AD6">
              <w:rPr>
                <w:rFonts w:ascii="GOST Common" w:hAnsi="GOST Common"/>
                <w:sz w:val="16"/>
                <w:szCs w:val="16"/>
              </w:rPr>
              <w:t>20</w:t>
            </w:r>
          </w:p>
        </w:tc>
        <w:tc>
          <w:tcPr>
            <w:tcW w:w="759" w:type="pct"/>
            <w:vAlign w:val="center"/>
          </w:tcPr>
          <w:p w14:paraId="72F797A3"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r>
      <w:tr w:rsidR="00AA5340" w:rsidRPr="00C02AD6" w14:paraId="2A14B745" w14:textId="77777777" w:rsidTr="004F597B">
        <w:tc>
          <w:tcPr>
            <w:tcW w:w="5000" w:type="pct"/>
            <w:gridSpan w:val="8"/>
            <w:shd w:val="clear" w:color="auto" w:fill="F2F2F2"/>
          </w:tcPr>
          <w:p w14:paraId="245D4B0B" w14:textId="77777777" w:rsidR="00AA5340" w:rsidRPr="00C02AD6" w:rsidRDefault="00AA5340" w:rsidP="00AA5340">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555BC6" w:rsidRPr="00C02AD6" w14:paraId="638FE1E8" w14:textId="77777777" w:rsidTr="00555BC6">
        <w:tc>
          <w:tcPr>
            <w:tcW w:w="1155" w:type="pct"/>
          </w:tcPr>
          <w:p w14:paraId="5ABCEB56" w14:textId="0E1B569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z w:val="20"/>
                <w:szCs w:val="20"/>
              </w:rPr>
              <w:t>Для индивидуального жилищного строительства (код 2.1)</w:t>
            </w:r>
          </w:p>
        </w:tc>
        <w:tc>
          <w:tcPr>
            <w:tcW w:w="435" w:type="pct"/>
            <w:vAlign w:val="center"/>
          </w:tcPr>
          <w:p w14:paraId="1C9D1737" w14:textId="49D59EEB"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600</w:t>
            </w:r>
          </w:p>
        </w:tc>
        <w:tc>
          <w:tcPr>
            <w:tcW w:w="434" w:type="pct"/>
            <w:vAlign w:val="center"/>
          </w:tcPr>
          <w:p w14:paraId="51904BB5" w14:textId="233E82D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2500</w:t>
            </w:r>
          </w:p>
        </w:tc>
        <w:tc>
          <w:tcPr>
            <w:tcW w:w="397" w:type="pct"/>
            <w:vAlign w:val="center"/>
          </w:tcPr>
          <w:p w14:paraId="27B53779" w14:textId="302DB03F"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w:t>
            </w:r>
          </w:p>
        </w:tc>
        <w:tc>
          <w:tcPr>
            <w:tcW w:w="441" w:type="pct"/>
            <w:vAlign w:val="center"/>
          </w:tcPr>
          <w:p w14:paraId="6E1DD2D4" w14:textId="63CF215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100</w:t>
            </w:r>
          </w:p>
        </w:tc>
        <w:tc>
          <w:tcPr>
            <w:tcW w:w="753" w:type="pct"/>
            <w:vAlign w:val="center"/>
          </w:tcPr>
          <w:p w14:paraId="092DFFDC" w14:textId="1C3E4F16"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3</w:t>
            </w:r>
          </w:p>
        </w:tc>
        <w:tc>
          <w:tcPr>
            <w:tcW w:w="626" w:type="pct"/>
            <w:vAlign w:val="center"/>
          </w:tcPr>
          <w:p w14:paraId="44BD63AD" w14:textId="7DBDD774" w:rsidR="009B5C32" w:rsidRPr="00C02AD6" w:rsidRDefault="009B5C32" w:rsidP="009B5C32">
            <w:pPr>
              <w:jc w:val="center"/>
              <w:rPr>
                <w:rFonts w:ascii="GOST Common" w:hAnsi="GOST Common"/>
                <w:sz w:val="16"/>
                <w:szCs w:val="16"/>
              </w:rPr>
            </w:pPr>
            <w:r w:rsidRPr="00251E30">
              <w:rPr>
                <w:rFonts w:ascii="GOST Common" w:hAnsi="GOST Common" w:cs="Arial"/>
                <w:sz w:val="16"/>
                <w:szCs w:val="16"/>
              </w:rPr>
              <w:t>1</w:t>
            </w:r>
          </w:p>
        </w:tc>
        <w:tc>
          <w:tcPr>
            <w:tcW w:w="759" w:type="pct"/>
            <w:vAlign w:val="center"/>
          </w:tcPr>
          <w:p w14:paraId="30A5CC00" w14:textId="705A7C7E"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w:t>
            </w:r>
          </w:p>
        </w:tc>
      </w:tr>
      <w:tr w:rsidR="00555BC6" w:rsidRPr="00C02AD6" w14:paraId="6B339609" w14:textId="77777777" w:rsidTr="00555BC6">
        <w:tc>
          <w:tcPr>
            <w:tcW w:w="1155" w:type="pct"/>
          </w:tcPr>
          <w:p w14:paraId="0E5EE88B" w14:textId="2FAFC55D" w:rsidR="009B5C32" w:rsidRPr="00C02AD6" w:rsidRDefault="009B5C32" w:rsidP="009B5C32">
            <w:pPr>
              <w:rPr>
                <w:rFonts w:ascii="GOST Common" w:hAnsi="GOST Common"/>
                <w:sz w:val="20"/>
                <w:szCs w:val="20"/>
              </w:rPr>
            </w:pPr>
            <w:r w:rsidRPr="00C02AD6">
              <w:rPr>
                <w:rFonts w:ascii="GOST Common" w:hAnsi="GOST Common"/>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6A0BD943" w14:textId="1EA107E0" w:rsidR="009B5C32" w:rsidRPr="00C02AD6" w:rsidRDefault="004B79C0" w:rsidP="009B5C32">
            <w:pPr>
              <w:jc w:val="center"/>
              <w:rPr>
                <w:rFonts w:ascii="GOST Common" w:hAnsi="GOST Common" w:cs="Arial"/>
                <w:sz w:val="16"/>
                <w:szCs w:val="16"/>
              </w:rPr>
            </w:pPr>
            <w:r>
              <w:rPr>
                <w:rFonts w:ascii="GOST Common" w:hAnsi="GOST Common" w:cs="Arial"/>
                <w:sz w:val="16"/>
                <w:szCs w:val="16"/>
              </w:rPr>
              <w:t>100</w:t>
            </w:r>
            <w:r w:rsidR="009B5C32" w:rsidRPr="00C02AD6">
              <w:rPr>
                <w:rFonts w:ascii="GOST Common" w:hAnsi="GOST Common" w:cs="Arial"/>
                <w:sz w:val="16"/>
                <w:szCs w:val="16"/>
              </w:rPr>
              <w:t>*</w:t>
            </w:r>
          </w:p>
        </w:tc>
        <w:tc>
          <w:tcPr>
            <w:tcW w:w="434" w:type="pct"/>
            <w:vAlign w:val="center"/>
          </w:tcPr>
          <w:p w14:paraId="639AC517" w14:textId="5C75205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5000</w:t>
            </w:r>
          </w:p>
        </w:tc>
        <w:tc>
          <w:tcPr>
            <w:tcW w:w="397" w:type="pct"/>
            <w:vAlign w:val="center"/>
          </w:tcPr>
          <w:p w14:paraId="4387F6D2" w14:textId="051E980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4</w:t>
            </w:r>
          </w:p>
        </w:tc>
        <w:tc>
          <w:tcPr>
            <w:tcW w:w="441" w:type="pct"/>
            <w:vAlign w:val="center"/>
          </w:tcPr>
          <w:p w14:paraId="5214AC9B" w14:textId="01BC0DA2"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100</w:t>
            </w:r>
          </w:p>
        </w:tc>
        <w:tc>
          <w:tcPr>
            <w:tcW w:w="753" w:type="pct"/>
            <w:vAlign w:val="center"/>
          </w:tcPr>
          <w:p w14:paraId="7E2E99BC" w14:textId="2663AA56"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5CCCC2EC" w14:textId="42F9C4D2" w:rsidR="009B5C32" w:rsidRPr="00C02AD6" w:rsidRDefault="009B5C32" w:rsidP="009B5C3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365EBADE" w14:textId="542BD1F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555BC6" w:rsidRPr="00C02AD6" w14:paraId="059575D3" w14:textId="77777777" w:rsidTr="00555BC6">
        <w:tc>
          <w:tcPr>
            <w:tcW w:w="1155" w:type="pct"/>
          </w:tcPr>
          <w:p w14:paraId="07FC365F" w14:textId="7387A428" w:rsidR="009B5C32" w:rsidRPr="00C02AD6" w:rsidRDefault="009B5C32" w:rsidP="009B5C32">
            <w:pPr>
              <w:rPr>
                <w:rFonts w:ascii="GOST Common" w:hAnsi="GOST Common"/>
                <w:sz w:val="20"/>
                <w:szCs w:val="20"/>
                <w:shd w:val="clear" w:color="auto" w:fill="FFFFFF"/>
              </w:rPr>
            </w:pPr>
            <w:r w:rsidRPr="00C02AD6">
              <w:rPr>
                <w:rFonts w:ascii="GOST Common" w:hAnsi="GOST Common" w:cs="Arial"/>
                <w:sz w:val="20"/>
                <w:szCs w:val="20"/>
                <w:lang w:eastAsia="ru-RU"/>
              </w:rPr>
              <w:t>Блокированная жилая застройка (</w:t>
            </w:r>
            <w:r w:rsidRPr="00C02AD6">
              <w:rPr>
                <w:rFonts w:ascii="GOST Common" w:hAnsi="GOST Common"/>
                <w:sz w:val="20"/>
                <w:szCs w:val="20"/>
              </w:rPr>
              <w:t>код 2.3)</w:t>
            </w:r>
          </w:p>
        </w:tc>
        <w:tc>
          <w:tcPr>
            <w:tcW w:w="435" w:type="pct"/>
            <w:vAlign w:val="center"/>
          </w:tcPr>
          <w:p w14:paraId="71BE93FB" w14:textId="35B18865"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34" w:type="pct"/>
            <w:vAlign w:val="center"/>
          </w:tcPr>
          <w:p w14:paraId="373FEA3D" w14:textId="76CA59E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2000</w:t>
            </w:r>
          </w:p>
        </w:tc>
        <w:tc>
          <w:tcPr>
            <w:tcW w:w="397" w:type="pct"/>
            <w:vAlign w:val="center"/>
          </w:tcPr>
          <w:p w14:paraId="2A09E8EC" w14:textId="4BE75971"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w:t>
            </w:r>
          </w:p>
        </w:tc>
        <w:tc>
          <w:tcPr>
            <w:tcW w:w="441" w:type="pct"/>
            <w:vAlign w:val="center"/>
          </w:tcPr>
          <w:p w14:paraId="59397981" w14:textId="055F272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753" w:type="pct"/>
            <w:vAlign w:val="center"/>
          </w:tcPr>
          <w:p w14:paraId="0CF7268E" w14:textId="2E6EF5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008EBD27" w14:textId="470C6750" w:rsidR="009B5C32" w:rsidRPr="00C02AD6" w:rsidRDefault="009B5C32" w:rsidP="009B5C3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7EFB310B" w14:textId="2C45CA3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555BC6" w:rsidRPr="00C02AD6" w14:paraId="6871D797" w14:textId="77777777" w:rsidTr="00555BC6">
        <w:tc>
          <w:tcPr>
            <w:tcW w:w="1155" w:type="pct"/>
          </w:tcPr>
          <w:p w14:paraId="43A08B91" w14:textId="77777777" w:rsidR="00AA5340" w:rsidRPr="00C02AD6" w:rsidRDefault="00AA5340" w:rsidP="00AA5340">
            <w:pPr>
              <w:rPr>
                <w:rFonts w:ascii="GOST Common" w:hAnsi="GOST Common"/>
                <w:sz w:val="20"/>
                <w:szCs w:val="20"/>
              </w:rPr>
            </w:pPr>
            <w:r w:rsidRPr="00C02AD6">
              <w:rPr>
                <w:rFonts w:ascii="GOST Common" w:hAnsi="GOST Common"/>
                <w:spacing w:val="2"/>
                <w:sz w:val="20"/>
                <w:szCs w:val="20"/>
                <w:shd w:val="clear" w:color="auto" w:fill="FFFFFF"/>
              </w:rPr>
              <w:t>Дошкольное, начальное и среднее общее образование (код 3.5.1)</w:t>
            </w:r>
          </w:p>
        </w:tc>
        <w:tc>
          <w:tcPr>
            <w:tcW w:w="435" w:type="pct"/>
            <w:vAlign w:val="center"/>
          </w:tcPr>
          <w:p w14:paraId="01170369"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AEA7C6D"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0B4650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3946D1F"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02B253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223F787D"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25</w:t>
            </w:r>
          </w:p>
        </w:tc>
        <w:tc>
          <w:tcPr>
            <w:tcW w:w="759" w:type="pct"/>
            <w:vAlign w:val="center"/>
          </w:tcPr>
          <w:p w14:paraId="77FE0E27"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50</w:t>
            </w:r>
          </w:p>
        </w:tc>
      </w:tr>
      <w:tr w:rsidR="00555BC6" w:rsidRPr="00C02AD6" w14:paraId="7920B6A4" w14:textId="77777777" w:rsidTr="00555BC6">
        <w:tc>
          <w:tcPr>
            <w:tcW w:w="1155" w:type="pct"/>
          </w:tcPr>
          <w:p w14:paraId="7268AB92" w14:textId="77777777" w:rsidR="00231CA3" w:rsidRPr="00C02AD6" w:rsidRDefault="00231CA3" w:rsidP="00231CA3">
            <w:pPr>
              <w:rPr>
                <w:rFonts w:ascii="GOST Common" w:hAnsi="GOST Common"/>
                <w:spacing w:val="2"/>
                <w:sz w:val="20"/>
                <w:szCs w:val="20"/>
                <w:shd w:val="clear" w:color="auto" w:fill="FFFFFF"/>
              </w:rPr>
            </w:pPr>
            <w:r w:rsidRPr="00C02AD6">
              <w:rPr>
                <w:rFonts w:ascii="GOST Common" w:hAnsi="GOST Common"/>
                <w:sz w:val="20"/>
                <w:szCs w:val="20"/>
              </w:rPr>
              <w:t>Культурное развитие (код 3.6)</w:t>
            </w:r>
          </w:p>
        </w:tc>
        <w:tc>
          <w:tcPr>
            <w:tcW w:w="435" w:type="pct"/>
            <w:vAlign w:val="center"/>
          </w:tcPr>
          <w:p w14:paraId="348AF993" w14:textId="6BF59FAF"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34" w:type="pct"/>
            <w:vAlign w:val="center"/>
          </w:tcPr>
          <w:p w14:paraId="529547DB" w14:textId="054599AB"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397" w:type="pct"/>
            <w:vAlign w:val="center"/>
          </w:tcPr>
          <w:p w14:paraId="43F27307" w14:textId="553E2447"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47339E8C" w14:textId="1C938341"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225633E2" w14:textId="5E85A97F"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6" w:type="pct"/>
            <w:vAlign w:val="center"/>
          </w:tcPr>
          <w:p w14:paraId="60112277" w14:textId="712C42A7" w:rsidR="00231CA3" w:rsidRPr="00C02AD6" w:rsidRDefault="009B5C32" w:rsidP="00231CA3">
            <w:pPr>
              <w:jc w:val="center"/>
              <w:rPr>
                <w:rFonts w:ascii="GOST Common" w:hAnsi="GOST Common"/>
                <w:spacing w:val="2"/>
                <w:sz w:val="16"/>
                <w:szCs w:val="16"/>
                <w:shd w:val="clear" w:color="auto" w:fill="FFFFFF"/>
              </w:rPr>
            </w:pPr>
            <w:r>
              <w:rPr>
                <w:rFonts w:ascii="GOST Common" w:hAnsi="GOST Common"/>
                <w:spacing w:val="2"/>
                <w:sz w:val="16"/>
                <w:szCs w:val="16"/>
                <w:shd w:val="clear" w:color="auto" w:fill="FFFFFF"/>
              </w:rPr>
              <w:t>1</w:t>
            </w:r>
          </w:p>
        </w:tc>
        <w:tc>
          <w:tcPr>
            <w:tcW w:w="759" w:type="pct"/>
            <w:vAlign w:val="center"/>
          </w:tcPr>
          <w:p w14:paraId="0C64265F" w14:textId="57511E51"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60</w:t>
            </w:r>
          </w:p>
        </w:tc>
      </w:tr>
      <w:tr w:rsidR="00555BC6" w:rsidRPr="00C02AD6" w14:paraId="046F61C2" w14:textId="77777777" w:rsidTr="00555BC6">
        <w:tc>
          <w:tcPr>
            <w:tcW w:w="1155" w:type="pct"/>
          </w:tcPr>
          <w:p w14:paraId="28B2731F" w14:textId="77777777" w:rsidR="00C36406" w:rsidRPr="00C02AD6" w:rsidRDefault="00C36406" w:rsidP="00C36406">
            <w:pPr>
              <w:rPr>
                <w:rFonts w:ascii="GOST Common" w:hAnsi="GOST Common"/>
                <w:sz w:val="20"/>
                <w:szCs w:val="20"/>
              </w:rPr>
            </w:pPr>
            <w:r w:rsidRPr="00C02AD6">
              <w:rPr>
                <w:rFonts w:ascii="GOST Common" w:hAnsi="GOST Common"/>
                <w:sz w:val="20"/>
                <w:szCs w:val="20"/>
              </w:rPr>
              <w:t>Пищевая промышленность</w:t>
            </w:r>
          </w:p>
          <w:p w14:paraId="25F96E03" w14:textId="60F73A1C" w:rsidR="00C36406" w:rsidRPr="00C02AD6" w:rsidRDefault="00C36406" w:rsidP="00C36406">
            <w:pPr>
              <w:rPr>
                <w:rFonts w:ascii="GOST Common" w:hAnsi="GOST Common"/>
                <w:sz w:val="20"/>
                <w:szCs w:val="20"/>
              </w:rPr>
            </w:pPr>
            <w:r w:rsidRPr="00C02AD6">
              <w:rPr>
                <w:rFonts w:ascii="GOST Common" w:hAnsi="GOST Common"/>
                <w:sz w:val="20"/>
                <w:szCs w:val="20"/>
              </w:rPr>
              <w:t>(код 6.4)</w:t>
            </w:r>
          </w:p>
        </w:tc>
        <w:tc>
          <w:tcPr>
            <w:tcW w:w="435" w:type="pct"/>
            <w:vAlign w:val="center"/>
          </w:tcPr>
          <w:p w14:paraId="6CFE3D4F" w14:textId="09465F81" w:rsidR="00C36406" w:rsidRPr="00C02AD6" w:rsidRDefault="00C36406" w:rsidP="00C36406">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7082DFD4" w14:textId="52F1AA0E" w:rsidR="00C36406" w:rsidRPr="00C02AD6" w:rsidRDefault="00C36406" w:rsidP="00C36406">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67D1CA04" w14:textId="0854B391" w:rsidR="00C36406" w:rsidRPr="00C02AD6" w:rsidRDefault="00C36406" w:rsidP="00C3640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63FDAFC" w14:textId="3198F5F7" w:rsidR="00C36406" w:rsidRPr="00C02AD6" w:rsidRDefault="00C36406" w:rsidP="00C3640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AC0E618" w14:textId="07950BED" w:rsidR="00C36406" w:rsidRPr="00C02AD6" w:rsidRDefault="00C36406" w:rsidP="00C3640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6" w:type="pct"/>
            <w:vAlign w:val="center"/>
          </w:tcPr>
          <w:p w14:paraId="2547D39A" w14:textId="58FD9428" w:rsidR="00C36406" w:rsidRPr="00C02AD6" w:rsidRDefault="00C36406" w:rsidP="00C3640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9" w:type="pct"/>
            <w:vAlign w:val="center"/>
          </w:tcPr>
          <w:p w14:paraId="4F8D8D37" w14:textId="3E49BB38" w:rsidR="00C36406" w:rsidRPr="00C02AD6" w:rsidRDefault="00C36406" w:rsidP="00C36406">
            <w:pPr>
              <w:jc w:val="center"/>
              <w:rPr>
                <w:rFonts w:ascii="GOST Common" w:hAnsi="GOST Common"/>
                <w:spacing w:val="2"/>
                <w:sz w:val="16"/>
                <w:szCs w:val="16"/>
                <w:shd w:val="clear" w:color="auto" w:fill="FFFFFF"/>
              </w:rPr>
            </w:pPr>
            <w:r w:rsidRPr="00C02AD6">
              <w:rPr>
                <w:rFonts w:ascii="GOST Common" w:hAnsi="GOST Common"/>
                <w:sz w:val="16"/>
                <w:szCs w:val="16"/>
              </w:rPr>
              <w:t>75</w:t>
            </w:r>
          </w:p>
        </w:tc>
      </w:tr>
    </w:tbl>
    <w:p w14:paraId="66A029F3" w14:textId="39F3BD72" w:rsidR="00A06F8B" w:rsidRPr="00CE3CC6" w:rsidRDefault="006C2974" w:rsidP="006C2974">
      <w:pPr>
        <w:jc w:val="both"/>
        <w:rPr>
          <w:rFonts w:ascii="GOST Common" w:hAnsi="GOST Common"/>
          <w:bCs/>
          <w:i/>
          <w:sz w:val="16"/>
          <w:szCs w:val="14"/>
        </w:rPr>
      </w:pPr>
      <w:r w:rsidRPr="00CE3CC6">
        <w:rPr>
          <w:rFonts w:ascii="GOST Common" w:hAnsi="GOST Common"/>
          <w:i/>
          <w:sz w:val="16"/>
          <w:szCs w:val="14"/>
        </w:rPr>
        <w:t>*</w:t>
      </w:r>
      <w:r w:rsidRPr="00CE3CC6">
        <w:rPr>
          <w:rFonts w:ascii="GOST Common" w:hAnsi="GOST Common"/>
          <w:sz w:val="16"/>
          <w:szCs w:val="14"/>
        </w:rPr>
        <w:t xml:space="preserve"> </w:t>
      </w:r>
      <w:r w:rsidR="00A06F8B" w:rsidRPr="00CE3CC6">
        <w:rPr>
          <w:rFonts w:ascii="GOST Common" w:hAnsi="GOST Common"/>
          <w:i/>
          <w:sz w:val="16"/>
          <w:szCs w:val="14"/>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54A59ECF" w14:textId="514E4035" w:rsidR="006C2974" w:rsidRPr="00CE3CC6" w:rsidRDefault="006C2974" w:rsidP="00555BC6">
      <w:pPr>
        <w:jc w:val="both"/>
        <w:rPr>
          <w:rFonts w:ascii="GOST Common" w:hAnsi="GOST Common"/>
          <w:sz w:val="16"/>
          <w:szCs w:val="14"/>
          <w:u w:val="single"/>
        </w:rPr>
      </w:pPr>
      <w:r w:rsidRPr="00CE3CC6">
        <w:rPr>
          <w:rFonts w:ascii="GOST Common" w:hAnsi="GOST Common"/>
          <w:i/>
          <w:sz w:val="16"/>
          <w:szCs w:val="14"/>
        </w:rPr>
        <w:t>**</w:t>
      </w:r>
      <w:r w:rsidR="00EE45ED" w:rsidRPr="00CE3CC6">
        <w:rPr>
          <w:rFonts w:ascii="GOST Common" w:hAnsi="GOST Common"/>
          <w:i/>
          <w:sz w:val="16"/>
          <w:szCs w:val="14"/>
        </w:rPr>
        <w:t>Возможно увеличение минимального отступа с поправкой на противопожарный разрыв</w:t>
      </w:r>
      <w:r w:rsidR="00555BC6">
        <w:rPr>
          <w:rFonts w:ascii="GOST Common" w:hAnsi="GOST Common"/>
          <w:i/>
          <w:sz w:val="16"/>
          <w:szCs w:val="14"/>
        </w:rPr>
        <w:t xml:space="preserve">                               </w:t>
      </w:r>
      <w:r w:rsidR="00EE45ED" w:rsidRPr="00CE3CC6">
        <w:rPr>
          <w:rFonts w:ascii="GOST Common" w:hAnsi="GOST Common"/>
          <w:i/>
          <w:sz w:val="16"/>
          <w:szCs w:val="14"/>
        </w:rPr>
        <w:t>***</w:t>
      </w:r>
      <w:r w:rsidRPr="00CE3CC6">
        <w:rPr>
          <w:rFonts w:ascii="GOST Common" w:hAnsi="GOST Common"/>
          <w:i/>
          <w:sz w:val="16"/>
          <w:szCs w:val="14"/>
        </w:rPr>
        <w:t>Определяется технологическими требованиями</w:t>
      </w:r>
      <w:r w:rsidRPr="00CE3CC6">
        <w:rPr>
          <w:rFonts w:ascii="GOST Common" w:hAnsi="GOST Common"/>
          <w:sz w:val="16"/>
          <w:szCs w:val="14"/>
          <w:u w:val="single"/>
        </w:rPr>
        <w:t xml:space="preserve"> </w:t>
      </w:r>
    </w:p>
    <w:p w14:paraId="48E21E6A" w14:textId="77777777" w:rsidR="004F597B" w:rsidRDefault="004F597B">
      <w:pPr>
        <w:rPr>
          <w:rFonts w:ascii="GOST Common" w:hAnsi="GOST Common"/>
          <w:u w:val="single"/>
        </w:rPr>
      </w:pPr>
      <w:r>
        <w:rPr>
          <w:rFonts w:ascii="GOST Common" w:hAnsi="GOST Common"/>
          <w:u w:val="single"/>
        </w:rPr>
        <w:br w:type="page"/>
      </w:r>
    </w:p>
    <w:p w14:paraId="1B79DF90" w14:textId="1B4BE021" w:rsidR="00D84097" w:rsidRPr="00C02AD6" w:rsidRDefault="00D84097" w:rsidP="00D84097">
      <w:pPr>
        <w:keepNext/>
        <w:keepLines/>
        <w:ind w:firstLine="709"/>
        <w:jc w:val="center"/>
        <w:rPr>
          <w:rStyle w:val="41"/>
          <w:rFonts w:ascii="GOST Common" w:hAnsi="GOST Common"/>
          <w:i w:val="0"/>
          <w:sz w:val="24"/>
          <w:szCs w:val="24"/>
          <w:u w:val="single"/>
        </w:rPr>
      </w:pPr>
      <w:r w:rsidRPr="00C02AD6">
        <w:rPr>
          <w:rFonts w:ascii="GOST Common" w:hAnsi="GOST Common"/>
          <w:u w:val="single"/>
        </w:rPr>
        <w:lastRenderedPageBreak/>
        <w:t>Зона делового, общественного и коммерческого назначения</w:t>
      </w:r>
      <w:r w:rsidRPr="00C02AD6">
        <w:rPr>
          <w:rStyle w:val="41"/>
          <w:rFonts w:ascii="GOST Common" w:hAnsi="GOST Common"/>
          <w:i w:val="0"/>
          <w:sz w:val="24"/>
          <w:szCs w:val="24"/>
          <w:u w:val="single"/>
        </w:rPr>
        <w:t xml:space="preserve"> (ОД-1(2))</w:t>
      </w:r>
    </w:p>
    <w:p w14:paraId="2D8248EB" w14:textId="474BFF6F" w:rsidR="00D84097" w:rsidRDefault="00D84097" w:rsidP="00D84097">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6</w:t>
      </w:r>
    </w:p>
    <w:p w14:paraId="485DE647" w14:textId="77777777" w:rsidR="004F597B" w:rsidRPr="00C02AD6" w:rsidRDefault="004F597B" w:rsidP="00D8409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167"/>
        <w:gridCol w:w="1297"/>
        <w:gridCol w:w="2214"/>
        <w:gridCol w:w="1841"/>
        <w:gridCol w:w="2232"/>
      </w:tblGrid>
      <w:tr w:rsidR="00794A7A" w:rsidRPr="00C02AD6" w14:paraId="77B112FE" w14:textId="77777777" w:rsidTr="00555BC6">
        <w:trPr>
          <w:tblHeader/>
        </w:trPr>
        <w:tc>
          <w:tcPr>
            <w:tcW w:w="1155" w:type="pct"/>
            <w:vMerge w:val="restart"/>
            <w:shd w:val="clear" w:color="auto" w:fill="D9D9D9"/>
            <w:vAlign w:val="center"/>
          </w:tcPr>
          <w:p w14:paraId="5DFB89DC" w14:textId="77777777" w:rsidR="00794A7A" w:rsidRPr="00C02AD6" w:rsidRDefault="00794A7A" w:rsidP="00DE49E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07" w:type="pct"/>
            <w:gridSpan w:val="4"/>
            <w:shd w:val="clear" w:color="auto" w:fill="D9D9D9"/>
            <w:vAlign w:val="center"/>
          </w:tcPr>
          <w:p w14:paraId="15E4A6A6" w14:textId="77777777" w:rsidR="00794A7A" w:rsidRPr="00C02AD6" w:rsidRDefault="00794A7A" w:rsidP="00DE49E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7FD9ED17" w14:textId="77777777" w:rsidR="00794A7A" w:rsidRPr="00C02AD6" w:rsidRDefault="00794A7A" w:rsidP="00DE49E2">
            <w:pPr>
              <w:jc w:val="center"/>
              <w:rPr>
                <w:rFonts w:ascii="GOST Common" w:hAnsi="GOST Common"/>
                <w:sz w:val="20"/>
                <w:szCs w:val="16"/>
              </w:rPr>
            </w:pPr>
            <w:r>
              <w:rPr>
                <w:rFonts w:ascii="GOST Common" w:hAnsi="GOST Common"/>
                <w:sz w:val="20"/>
                <w:szCs w:val="16"/>
              </w:rPr>
              <w:t>Предельное количество этажей</w:t>
            </w:r>
          </w:p>
        </w:tc>
        <w:tc>
          <w:tcPr>
            <w:tcW w:w="625" w:type="pct"/>
            <w:vMerge w:val="restart"/>
            <w:shd w:val="clear" w:color="auto" w:fill="D9D9D9"/>
            <w:vAlign w:val="center"/>
          </w:tcPr>
          <w:p w14:paraId="666993CC" w14:textId="77777777" w:rsidR="00794A7A" w:rsidRPr="00C02AD6" w:rsidRDefault="00794A7A" w:rsidP="00DE49E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60" w:type="pct"/>
            <w:vMerge w:val="restart"/>
            <w:shd w:val="clear" w:color="auto" w:fill="D9D9D9"/>
            <w:vAlign w:val="center"/>
          </w:tcPr>
          <w:p w14:paraId="7B57F078"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794A7A" w:rsidRPr="00C02AD6" w14:paraId="1367B044" w14:textId="77777777" w:rsidTr="00555BC6">
        <w:trPr>
          <w:tblHeader/>
        </w:trPr>
        <w:tc>
          <w:tcPr>
            <w:tcW w:w="1155" w:type="pct"/>
            <w:vMerge/>
            <w:vAlign w:val="center"/>
          </w:tcPr>
          <w:p w14:paraId="5F328D96" w14:textId="77777777" w:rsidR="00794A7A" w:rsidRPr="00C02AD6" w:rsidRDefault="00794A7A" w:rsidP="00DE49E2">
            <w:pPr>
              <w:jc w:val="center"/>
              <w:rPr>
                <w:rFonts w:ascii="GOST Common" w:hAnsi="GOST Common"/>
                <w:sz w:val="20"/>
                <w:szCs w:val="16"/>
              </w:rPr>
            </w:pPr>
          </w:p>
        </w:tc>
        <w:tc>
          <w:tcPr>
            <w:tcW w:w="869" w:type="pct"/>
            <w:gridSpan w:val="2"/>
            <w:shd w:val="clear" w:color="auto" w:fill="D9D9D9"/>
            <w:vAlign w:val="center"/>
          </w:tcPr>
          <w:p w14:paraId="316EA250"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38" w:type="pct"/>
            <w:gridSpan w:val="2"/>
            <w:shd w:val="clear" w:color="auto" w:fill="D9D9D9"/>
            <w:vAlign w:val="center"/>
          </w:tcPr>
          <w:p w14:paraId="7C55A356"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7C6816FF" w14:textId="77777777" w:rsidR="00794A7A" w:rsidRPr="00C02AD6" w:rsidRDefault="00794A7A" w:rsidP="00DE49E2">
            <w:pPr>
              <w:jc w:val="both"/>
              <w:rPr>
                <w:rFonts w:ascii="GOST Common" w:hAnsi="GOST Common"/>
                <w:sz w:val="20"/>
                <w:szCs w:val="16"/>
              </w:rPr>
            </w:pPr>
          </w:p>
        </w:tc>
        <w:tc>
          <w:tcPr>
            <w:tcW w:w="625" w:type="pct"/>
            <w:vMerge/>
          </w:tcPr>
          <w:p w14:paraId="40471F1C" w14:textId="77777777" w:rsidR="00794A7A" w:rsidRPr="00C02AD6" w:rsidRDefault="00794A7A" w:rsidP="00DE49E2">
            <w:pPr>
              <w:jc w:val="both"/>
              <w:rPr>
                <w:rFonts w:ascii="GOST Common" w:hAnsi="GOST Common"/>
                <w:sz w:val="20"/>
                <w:szCs w:val="16"/>
              </w:rPr>
            </w:pPr>
          </w:p>
        </w:tc>
        <w:tc>
          <w:tcPr>
            <w:tcW w:w="760" w:type="pct"/>
            <w:vMerge/>
          </w:tcPr>
          <w:p w14:paraId="0381535C" w14:textId="77777777" w:rsidR="00794A7A" w:rsidRPr="00C02AD6" w:rsidRDefault="00794A7A" w:rsidP="00DE49E2">
            <w:pPr>
              <w:jc w:val="both"/>
              <w:rPr>
                <w:rFonts w:ascii="GOST Common" w:hAnsi="GOST Common"/>
                <w:sz w:val="20"/>
                <w:szCs w:val="16"/>
              </w:rPr>
            </w:pPr>
          </w:p>
        </w:tc>
      </w:tr>
      <w:tr w:rsidR="00794A7A" w:rsidRPr="00C02AD6" w14:paraId="4382B912" w14:textId="77777777" w:rsidTr="00555BC6">
        <w:trPr>
          <w:tblHeader/>
        </w:trPr>
        <w:tc>
          <w:tcPr>
            <w:tcW w:w="1155" w:type="pct"/>
            <w:vMerge/>
            <w:vAlign w:val="center"/>
          </w:tcPr>
          <w:p w14:paraId="0BE1CAE4" w14:textId="77777777" w:rsidR="00794A7A" w:rsidRPr="00C02AD6" w:rsidRDefault="00794A7A" w:rsidP="00DE49E2">
            <w:pPr>
              <w:jc w:val="center"/>
              <w:rPr>
                <w:rFonts w:ascii="GOST Common" w:hAnsi="GOST Common"/>
                <w:sz w:val="20"/>
                <w:szCs w:val="16"/>
              </w:rPr>
            </w:pPr>
          </w:p>
        </w:tc>
        <w:tc>
          <w:tcPr>
            <w:tcW w:w="435" w:type="pct"/>
            <w:shd w:val="clear" w:color="auto" w:fill="D9D9D9"/>
            <w:vAlign w:val="center"/>
          </w:tcPr>
          <w:p w14:paraId="70314A6B"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2E00D08D"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максимум</w:t>
            </w:r>
          </w:p>
        </w:tc>
        <w:tc>
          <w:tcPr>
            <w:tcW w:w="397" w:type="pct"/>
            <w:shd w:val="clear" w:color="auto" w:fill="D9D9D9"/>
            <w:vAlign w:val="center"/>
          </w:tcPr>
          <w:p w14:paraId="704D776E"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66EB985E"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77412D14" w14:textId="77777777" w:rsidR="00794A7A" w:rsidRPr="00C02AD6" w:rsidRDefault="00794A7A" w:rsidP="00DE49E2">
            <w:pPr>
              <w:jc w:val="both"/>
              <w:rPr>
                <w:rFonts w:ascii="GOST Common" w:hAnsi="GOST Common"/>
                <w:sz w:val="20"/>
                <w:szCs w:val="16"/>
              </w:rPr>
            </w:pPr>
          </w:p>
        </w:tc>
        <w:tc>
          <w:tcPr>
            <w:tcW w:w="625" w:type="pct"/>
            <w:vMerge/>
          </w:tcPr>
          <w:p w14:paraId="1A6B5DCA" w14:textId="77777777" w:rsidR="00794A7A" w:rsidRPr="00C02AD6" w:rsidRDefault="00794A7A" w:rsidP="00DE49E2">
            <w:pPr>
              <w:jc w:val="both"/>
              <w:rPr>
                <w:rFonts w:ascii="GOST Common" w:hAnsi="GOST Common"/>
                <w:sz w:val="20"/>
                <w:szCs w:val="16"/>
              </w:rPr>
            </w:pPr>
          </w:p>
        </w:tc>
        <w:tc>
          <w:tcPr>
            <w:tcW w:w="760" w:type="pct"/>
            <w:vMerge/>
          </w:tcPr>
          <w:p w14:paraId="23F9DC3C" w14:textId="77777777" w:rsidR="00794A7A" w:rsidRPr="00C02AD6" w:rsidRDefault="00794A7A" w:rsidP="00DE49E2">
            <w:pPr>
              <w:jc w:val="both"/>
              <w:rPr>
                <w:rFonts w:ascii="GOST Common" w:hAnsi="GOST Common"/>
                <w:sz w:val="20"/>
                <w:szCs w:val="16"/>
              </w:rPr>
            </w:pPr>
          </w:p>
        </w:tc>
      </w:tr>
      <w:tr w:rsidR="00794A7A" w:rsidRPr="00C02AD6" w14:paraId="4AC42C45" w14:textId="77777777" w:rsidTr="00DE49E2">
        <w:tc>
          <w:tcPr>
            <w:tcW w:w="5000" w:type="pct"/>
            <w:gridSpan w:val="8"/>
            <w:shd w:val="clear" w:color="auto" w:fill="F2F2F2"/>
          </w:tcPr>
          <w:p w14:paraId="0902C820" w14:textId="77777777" w:rsidR="00794A7A" w:rsidRPr="00C02AD6" w:rsidRDefault="00794A7A" w:rsidP="00DE49E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794A7A" w:rsidRPr="00C02AD6" w14:paraId="167BFFED" w14:textId="77777777" w:rsidTr="00555BC6">
        <w:tc>
          <w:tcPr>
            <w:tcW w:w="1155" w:type="pct"/>
          </w:tcPr>
          <w:p w14:paraId="62E33931"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 xml:space="preserve">Хранение автотранспорта </w:t>
            </w:r>
          </w:p>
          <w:p w14:paraId="4215FCBE"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(код 2.7.1)</w:t>
            </w:r>
          </w:p>
        </w:tc>
        <w:tc>
          <w:tcPr>
            <w:tcW w:w="435" w:type="pct"/>
            <w:vAlign w:val="center"/>
          </w:tcPr>
          <w:p w14:paraId="608DED1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FCDBD6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2E7489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DD9C47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652043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43793BD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1CF8F92D"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6008B96F" w14:textId="77777777" w:rsidTr="00555BC6">
        <w:tc>
          <w:tcPr>
            <w:tcW w:w="1155" w:type="pct"/>
          </w:tcPr>
          <w:p w14:paraId="2E15F300"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p>
          <w:p w14:paraId="1B1820EB"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3.2)</w:t>
            </w:r>
          </w:p>
        </w:tc>
        <w:tc>
          <w:tcPr>
            <w:tcW w:w="435" w:type="pct"/>
            <w:vAlign w:val="center"/>
          </w:tcPr>
          <w:p w14:paraId="07B389A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DB47A9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FCF280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93E769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C5882F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4AA4AD65" w14:textId="77777777" w:rsidR="00794A7A" w:rsidRPr="00C02AD6" w:rsidRDefault="00794A7A" w:rsidP="00DE49E2">
            <w:pPr>
              <w:jc w:val="center"/>
              <w:rPr>
                <w:rFonts w:ascii="GOST Common" w:hAnsi="GOST Common"/>
                <w:sz w:val="16"/>
                <w:szCs w:val="16"/>
              </w:rPr>
            </w:pPr>
            <w:r w:rsidRPr="00DE0CF6">
              <w:rPr>
                <w:rFonts w:ascii="GOST Common" w:hAnsi="GOST Common" w:cs="Arial"/>
                <w:sz w:val="16"/>
                <w:szCs w:val="16"/>
              </w:rPr>
              <w:t>1</w:t>
            </w:r>
          </w:p>
        </w:tc>
        <w:tc>
          <w:tcPr>
            <w:tcW w:w="760" w:type="pct"/>
            <w:vAlign w:val="center"/>
          </w:tcPr>
          <w:p w14:paraId="2A9CE4F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w:t>
            </w:r>
          </w:p>
        </w:tc>
      </w:tr>
      <w:tr w:rsidR="00794A7A" w:rsidRPr="00C02AD6" w14:paraId="41B896E2" w14:textId="77777777" w:rsidTr="00555BC6">
        <w:tc>
          <w:tcPr>
            <w:tcW w:w="1155" w:type="pct"/>
          </w:tcPr>
          <w:p w14:paraId="49BED222"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35" w:type="pct"/>
            <w:vAlign w:val="center"/>
          </w:tcPr>
          <w:p w14:paraId="3890310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EB5A8B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6A175AA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CFD025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14FCFB9"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5" w:type="pct"/>
            <w:vAlign w:val="center"/>
          </w:tcPr>
          <w:p w14:paraId="5DE0B94F" w14:textId="77777777" w:rsidR="00794A7A" w:rsidRPr="00C02AD6" w:rsidRDefault="00794A7A" w:rsidP="00DE49E2">
            <w:pPr>
              <w:jc w:val="center"/>
              <w:rPr>
                <w:rFonts w:ascii="GOST Common" w:hAnsi="GOST Common"/>
                <w:spacing w:val="2"/>
                <w:sz w:val="16"/>
                <w:szCs w:val="16"/>
                <w:shd w:val="clear" w:color="auto" w:fill="FFFFFF"/>
              </w:rPr>
            </w:pPr>
            <w:r w:rsidRPr="00DE0CF6">
              <w:rPr>
                <w:rFonts w:ascii="GOST Common" w:hAnsi="GOST Common" w:cs="Arial"/>
                <w:sz w:val="16"/>
                <w:szCs w:val="16"/>
              </w:rPr>
              <w:t>1</w:t>
            </w:r>
          </w:p>
        </w:tc>
        <w:tc>
          <w:tcPr>
            <w:tcW w:w="760" w:type="pct"/>
            <w:vAlign w:val="center"/>
          </w:tcPr>
          <w:p w14:paraId="1131E205"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60</w:t>
            </w:r>
          </w:p>
        </w:tc>
      </w:tr>
      <w:tr w:rsidR="00794A7A" w:rsidRPr="00C02AD6" w14:paraId="630E334A" w14:textId="77777777" w:rsidTr="00555BC6">
        <w:tc>
          <w:tcPr>
            <w:tcW w:w="1155" w:type="pct"/>
          </w:tcPr>
          <w:p w14:paraId="6181375D"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3535CDC4"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35" w:type="pct"/>
            <w:vAlign w:val="center"/>
          </w:tcPr>
          <w:p w14:paraId="6C23B00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024852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4154B8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FFFB83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04AC99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60251EEA" w14:textId="77777777" w:rsidR="00794A7A" w:rsidRPr="00C02AD6" w:rsidRDefault="00794A7A" w:rsidP="00DE49E2">
            <w:pPr>
              <w:jc w:val="center"/>
              <w:rPr>
                <w:rFonts w:ascii="GOST Common" w:hAnsi="GOST Common"/>
                <w:sz w:val="16"/>
                <w:szCs w:val="16"/>
              </w:rPr>
            </w:pPr>
            <w:r w:rsidRPr="00DE0CF6">
              <w:rPr>
                <w:rFonts w:ascii="GOST Common" w:hAnsi="GOST Common" w:cs="Arial"/>
                <w:sz w:val="16"/>
                <w:szCs w:val="16"/>
              </w:rPr>
              <w:t>1</w:t>
            </w:r>
          </w:p>
        </w:tc>
        <w:tc>
          <w:tcPr>
            <w:tcW w:w="760" w:type="pct"/>
            <w:vAlign w:val="center"/>
          </w:tcPr>
          <w:p w14:paraId="0B1FEE86" w14:textId="77777777" w:rsidR="00794A7A" w:rsidRPr="00C02AD6" w:rsidRDefault="00794A7A" w:rsidP="00DE49E2">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794A7A" w:rsidRPr="00C02AD6" w14:paraId="4E25575A" w14:textId="77777777" w:rsidTr="00555BC6">
        <w:tc>
          <w:tcPr>
            <w:tcW w:w="1155" w:type="pct"/>
          </w:tcPr>
          <w:p w14:paraId="32D288F5"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 xml:space="preserve">Общественное управление </w:t>
            </w:r>
          </w:p>
          <w:p w14:paraId="51DCE822" w14:textId="77777777" w:rsidR="00794A7A" w:rsidRPr="00C02AD6" w:rsidRDefault="00794A7A" w:rsidP="00DE49E2">
            <w:pPr>
              <w:jc w:val="both"/>
              <w:rPr>
                <w:rFonts w:ascii="GOST Common" w:hAnsi="GOST Common"/>
                <w:sz w:val="16"/>
                <w:szCs w:val="16"/>
              </w:rPr>
            </w:pPr>
            <w:r w:rsidRPr="00C02AD6">
              <w:rPr>
                <w:rFonts w:ascii="GOST Common" w:hAnsi="GOST Common"/>
                <w:sz w:val="20"/>
                <w:szCs w:val="20"/>
              </w:rPr>
              <w:t>(код 3.8)</w:t>
            </w:r>
          </w:p>
        </w:tc>
        <w:tc>
          <w:tcPr>
            <w:tcW w:w="435" w:type="pct"/>
            <w:vAlign w:val="center"/>
          </w:tcPr>
          <w:p w14:paraId="22C244F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11DD28D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6C74FA9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EBEC3C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768ACD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65BB72E5"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63339D4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1C51F0B5" w14:textId="77777777" w:rsidTr="00555BC6">
        <w:tc>
          <w:tcPr>
            <w:tcW w:w="1155" w:type="pct"/>
          </w:tcPr>
          <w:p w14:paraId="0994F822" w14:textId="77777777" w:rsidR="00794A7A" w:rsidRPr="00C02AD6" w:rsidRDefault="00794A7A" w:rsidP="00DE49E2">
            <w:pPr>
              <w:jc w:val="both"/>
              <w:rPr>
                <w:rFonts w:ascii="GOST Common" w:hAnsi="GOST Common" w:cs="Arial"/>
                <w:color w:val="444444"/>
                <w:sz w:val="20"/>
                <w:szCs w:val="20"/>
                <w:shd w:val="clear" w:color="auto" w:fill="FFFFFF"/>
              </w:rPr>
            </w:pPr>
            <w:r w:rsidRPr="00C02AD6">
              <w:rPr>
                <w:rStyle w:val="searchresult"/>
                <w:rFonts w:ascii="GOST Common" w:hAnsi="GOST Common" w:cs="Arial"/>
                <w:color w:val="444444"/>
                <w:sz w:val="20"/>
                <w:szCs w:val="20"/>
                <w:bdr w:val="none" w:sz="0" w:space="0" w:color="auto" w:frame="1"/>
              </w:rPr>
              <w:t>Ветери</w:t>
            </w:r>
            <w:r w:rsidRPr="00C02AD6">
              <w:rPr>
                <w:rFonts w:ascii="GOST Common" w:hAnsi="GOST Common" w:cs="Arial"/>
                <w:color w:val="444444"/>
                <w:sz w:val="20"/>
                <w:szCs w:val="20"/>
              </w:rPr>
              <w:t>нарное</w:t>
            </w:r>
            <w:r w:rsidRPr="00C02AD6">
              <w:rPr>
                <w:rFonts w:ascii="GOST Common" w:hAnsi="GOST Common" w:cs="Arial"/>
                <w:color w:val="444444"/>
                <w:sz w:val="20"/>
                <w:szCs w:val="20"/>
                <w:shd w:val="clear" w:color="auto" w:fill="FFFFFF"/>
              </w:rPr>
              <w:t xml:space="preserve"> обслуживание</w:t>
            </w:r>
          </w:p>
          <w:p w14:paraId="32FFDB10" w14:textId="77777777" w:rsidR="00794A7A" w:rsidRPr="00C02AD6" w:rsidRDefault="00794A7A" w:rsidP="00DE49E2">
            <w:pPr>
              <w:jc w:val="both"/>
              <w:rPr>
                <w:rFonts w:ascii="GOST Common" w:hAnsi="GOST Common"/>
                <w:sz w:val="20"/>
                <w:szCs w:val="20"/>
              </w:rPr>
            </w:pPr>
            <w:r w:rsidRPr="00C02AD6">
              <w:rPr>
                <w:rFonts w:ascii="GOST Common" w:hAnsi="GOST Common" w:cs="Arial"/>
                <w:color w:val="444444"/>
                <w:sz w:val="20"/>
                <w:szCs w:val="20"/>
                <w:shd w:val="clear" w:color="auto" w:fill="FFFFFF"/>
              </w:rPr>
              <w:t>(код 3.10)</w:t>
            </w:r>
          </w:p>
        </w:tc>
        <w:tc>
          <w:tcPr>
            <w:tcW w:w="435" w:type="pct"/>
            <w:vAlign w:val="center"/>
          </w:tcPr>
          <w:p w14:paraId="1C83BCD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4EF8D2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505A70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4E52C9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6ECFC5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1C9A75B2"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6CA1F57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22179BCE" w14:textId="77777777" w:rsidTr="00555BC6">
        <w:tc>
          <w:tcPr>
            <w:tcW w:w="1155" w:type="pct"/>
          </w:tcPr>
          <w:p w14:paraId="0E8BFE96"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Деловое управление (код 4.1)</w:t>
            </w:r>
          </w:p>
        </w:tc>
        <w:tc>
          <w:tcPr>
            <w:tcW w:w="435" w:type="pct"/>
            <w:vAlign w:val="center"/>
          </w:tcPr>
          <w:p w14:paraId="2BB2882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7B1CFFF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2294F72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7DB862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BB5D22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194C9337"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29B8656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1676880B" w14:textId="77777777" w:rsidTr="00555BC6">
        <w:tc>
          <w:tcPr>
            <w:tcW w:w="1155" w:type="pct"/>
          </w:tcPr>
          <w:p w14:paraId="7EC0F0D1"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Рынки (код 4.3)</w:t>
            </w:r>
          </w:p>
        </w:tc>
        <w:tc>
          <w:tcPr>
            <w:tcW w:w="435" w:type="pct"/>
            <w:vAlign w:val="center"/>
          </w:tcPr>
          <w:p w14:paraId="4AE390F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173D242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F9FDC0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2C8004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DBFB5E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1EB24067"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375D6EF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20</w:t>
            </w:r>
          </w:p>
        </w:tc>
      </w:tr>
      <w:tr w:rsidR="00794A7A" w:rsidRPr="00C02AD6" w14:paraId="491333D3" w14:textId="77777777" w:rsidTr="00555BC6">
        <w:tc>
          <w:tcPr>
            <w:tcW w:w="1155" w:type="pct"/>
          </w:tcPr>
          <w:p w14:paraId="5C4DDC12" w14:textId="77777777" w:rsidR="00794A7A" w:rsidRPr="00C02AD6" w:rsidRDefault="00794A7A" w:rsidP="00DE49E2">
            <w:pPr>
              <w:jc w:val="both"/>
              <w:rPr>
                <w:rFonts w:ascii="GOST Common" w:hAnsi="GOST Common"/>
                <w:sz w:val="16"/>
                <w:szCs w:val="16"/>
              </w:rPr>
            </w:pPr>
            <w:r w:rsidRPr="00C02AD6">
              <w:rPr>
                <w:rFonts w:ascii="GOST Common" w:hAnsi="GOST Common"/>
                <w:sz w:val="20"/>
                <w:szCs w:val="20"/>
              </w:rPr>
              <w:t>Магазины (код 4.4)</w:t>
            </w:r>
          </w:p>
        </w:tc>
        <w:tc>
          <w:tcPr>
            <w:tcW w:w="435" w:type="pct"/>
            <w:vAlign w:val="center"/>
          </w:tcPr>
          <w:p w14:paraId="320082B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58A3A11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866C2F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951997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A79B5D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7A40B3E4"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1F422F0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4FC54010" w14:textId="77777777" w:rsidTr="00555BC6">
        <w:tc>
          <w:tcPr>
            <w:tcW w:w="1155" w:type="pct"/>
          </w:tcPr>
          <w:p w14:paraId="00B81167"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Банковская и страховая деятельность (код 4.5)</w:t>
            </w:r>
          </w:p>
        </w:tc>
        <w:tc>
          <w:tcPr>
            <w:tcW w:w="435" w:type="pct"/>
            <w:vAlign w:val="center"/>
          </w:tcPr>
          <w:p w14:paraId="3080578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46AB08A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2A78950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EF9E3F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3AA697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3B9C0C9C"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6C9CA07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w:t>
            </w:r>
          </w:p>
        </w:tc>
      </w:tr>
      <w:tr w:rsidR="00794A7A" w:rsidRPr="00C02AD6" w14:paraId="048D8330" w14:textId="77777777" w:rsidTr="00555BC6">
        <w:tc>
          <w:tcPr>
            <w:tcW w:w="1155" w:type="pct"/>
          </w:tcPr>
          <w:p w14:paraId="5D377443" w14:textId="77777777" w:rsidR="00794A7A" w:rsidRPr="00C02AD6" w:rsidRDefault="00794A7A" w:rsidP="00DE49E2">
            <w:pPr>
              <w:rPr>
                <w:rFonts w:ascii="GOST Common" w:hAnsi="GOST Common"/>
                <w:sz w:val="20"/>
                <w:szCs w:val="20"/>
              </w:rPr>
            </w:pPr>
            <w:r w:rsidRPr="00C02AD6">
              <w:rPr>
                <w:rFonts w:ascii="GOST Common" w:hAnsi="GOST Common"/>
                <w:spacing w:val="2"/>
                <w:sz w:val="20"/>
                <w:szCs w:val="20"/>
                <w:shd w:val="clear" w:color="auto" w:fill="FFFFFF"/>
              </w:rPr>
              <w:t>Общественное питание</w:t>
            </w:r>
            <w:r w:rsidRPr="00C02AD6">
              <w:rPr>
                <w:rFonts w:ascii="GOST Common" w:hAnsi="GOST Common"/>
                <w:sz w:val="20"/>
                <w:szCs w:val="20"/>
              </w:rPr>
              <w:t xml:space="preserve"> (код 4.6)</w:t>
            </w:r>
          </w:p>
        </w:tc>
        <w:tc>
          <w:tcPr>
            <w:tcW w:w="435" w:type="pct"/>
            <w:vAlign w:val="center"/>
          </w:tcPr>
          <w:p w14:paraId="33740F0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670329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952930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FDFD6F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9460CD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2F671814"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211382C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361F07BD" w14:textId="77777777" w:rsidTr="00555BC6">
        <w:tc>
          <w:tcPr>
            <w:tcW w:w="1155" w:type="pct"/>
          </w:tcPr>
          <w:p w14:paraId="43EE68F5"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cs="Arial"/>
                <w:sz w:val="20"/>
                <w:szCs w:val="20"/>
                <w:shd w:val="clear" w:color="auto" w:fill="FFFFFF"/>
              </w:rPr>
              <w:t>Гостиничное обслуживание</w:t>
            </w:r>
            <w:r>
              <w:rPr>
                <w:rFonts w:ascii="GOST Common" w:hAnsi="GOST Common" w:cs="Arial"/>
                <w:sz w:val="20"/>
                <w:szCs w:val="20"/>
                <w:shd w:val="clear" w:color="auto" w:fill="FFFFFF"/>
              </w:rPr>
              <w:t xml:space="preserve"> </w:t>
            </w:r>
            <w:r w:rsidRPr="00C02AD6">
              <w:rPr>
                <w:rFonts w:ascii="GOST Common" w:hAnsi="GOST Common" w:cs="Arial"/>
                <w:sz w:val="20"/>
                <w:szCs w:val="20"/>
                <w:shd w:val="clear" w:color="auto" w:fill="FFFFFF"/>
              </w:rPr>
              <w:t>(код 4.7)</w:t>
            </w:r>
          </w:p>
        </w:tc>
        <w:tc>
          <w:tcPr>
            <w:tcW w:w="435" w:type="pct"/>
            <w:vAlign w:val="center"/>
          </w:tcPr>
          <w:p w14:paraId="2C3D526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478EF34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21733D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F2DC66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A20654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47DB5B05"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453FA80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32FC27B2" w14:textId="77777777" w:rsidTr="00555BC6">
        <w:tc>
          <w:tcPr>
            <w:tcW w:w="1155" w:type="pct"/>
          </w:tcPr>
          <w:p w14:paraId="5F78B1A7"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Обеспечение спортивно-зрелищных мероприятий (</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35" w:type="pct"/>
            <w:vAlign w:val="center"/>
          </w:tcPr>
          <w:p w14:paraId="3444454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A21DCE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024614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EB4FF6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0B773C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1"/>
            </w:r>
          </w:p>
        </w:tc>
        <w:tc>
          <w:tcPr>
            <w:tcW w:w="625" w:type="pct"/>
            <w:vAlign w:val="center"/>
          </w:tcPr>
          <w:p w14:paraId="68E267B2" w14:textId="77777777" w:rsidR="00794A7A" w:rsidRPr="00C02AD6" w:rsidRDefault="00794A7A" w:rsidP="00DE49E2">
            <w:pPr>
              <w:jc w:val="center"/>
              <w:rPr>
                <w:rFonts w:ascii="GOST Common" w:hAnsi="GOST Common"/>
                <w:sz w:val="16"/>
                <w:szCs w:val="16"/>
              </w:rPr>
            </w:pPr>
            <w:r w:rsidRPr="00153BCE">
              <w:rPr>
                <w:rFonts w:ascii="GOST Common" w:hAnsi="GOST Common" w:cs="Arial"/>
                <w:sz w:val="16"/>
                <w:szCs w:val="16"/>
              </w:rPr>
              <w:t>1</w:t>
            </w:r>
          </w:p>
        </w:tc>
        <w:tc>
          <w:tcPr>
            <w:tcW w:w="760" w:type="pct"/>
            <w:vAlign w:val="center"/>
          </w:tcPr>
          <w:p w14:paraId="50B10AE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67A697DA" w14:textId="77777777" w:rsidTr="00555BC6">
        <w:tc>
          <w:tcPr>
            <w:tcW w:w="1155" w:type="pct"/>
          </w:tcPr>
          <w:p w14:paraId="0E8BA119"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lastRenderedPageBreak/>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1DAFEFD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191921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89EDEB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1D2E23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23CD46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2"/>
            </w:r>
          </w:p>
        </w:tc>
        <w:tc>
          <w:tcPr>
            <w:tcW w:w="625" w:type="pct"/>
            <w:vAlign w:val="center"/>
          </w:tcPr>
          <w:p w14:paraId="52AC983B" w14:textId="77777777" w:rsidR="00794A7A" w:rsidRPr="00C02AD6" w:rsidRDefault="00794A7A" w:rsidP="00DE49E2">
            <w:pPr>
              <w:jc w:val="center"/>
              <w:rPr>
                <w:rFonts w:ascii="GOST Common" w:hAnsi="GOST Common"/>
                <w:sz w:val="16"/>
                <w:szCs w:val="16"/>
              </w:rPr>
            </w:pPr>
            <w:r w:rsidRPr="00153BCE">
              <w:rPr>
                <w:rFonts w:ascii="GOST Common" w:hAnsi="GOST Common" w:cs="Arial"/>
                <w:sz w:val="16"/>
                <w:szCs w:val="16"/>
              </w:rPr>
              <w:t>1</w:t>
            </w:r>
          </w:p>
        </w:tc>
        <w:tc>
          <w:tcPr>
            <w:tcW w:w="760" w:type="pct"/>
            <w:vAlign w:val="center"/>
          </w:tcPr>
          <w:p w14:paraId="4258E71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7DB29330" w14:textId="77777777" w:rsidTr="00555BC6">
        <w:tc>
          <w:tcPr>
            <w:tcW w:w="1155" w:type="pct"/>
          </w:tcPr>
          <w:p w14:paraId="7D1C6401"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45356416"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vAlign w:val="center"/>
          </w:tcPr>
          <w:p w14:paraId="2C4D853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4FC9E6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A55557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6BDA39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43958A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3"/>
            </w:r>
          </w:p>
        </w:tc>
        <w:tc>
          <w:tcPr>
            <w:tcW w:w="625" w:type="pct"/>
            <w:vAlign w:val="center"/>
          </w:tcPr>
          <w:p w14:paraId="270BE4F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0E5C158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794A7A" w:rsidRPr="00C02AD6" w14:paraId="310B5869" w14:textId="77777777" w:rsidTr="00555BC6">
        <w:tc>
          <w:tcPr>
            <w:tcW w:w="1155" w:type="pct"/>
          </w:tcPr>
          <w:p w14:paraId="46C58CA7"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vAlign w:val="center"/>
          </w:tcPr>
          <w:p w14:paraId="23B1B20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73072B0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509A04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D559DD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8949B1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680FA43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3B1BB56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555BC6" w:rsidRPr="00C02AD6" w14:paraId="05C8970F" w14:textId="77777777" w:rsidTr="00DE49E2">
        <w:tc>
          <w:tcPr>
            <w:tcW w:w="1155" w:type="pct"/>
          </w:tcPr>
          <w:p w14:paraId="4202021A" w14:textId="77777777" w:rsidR="00555BC6" w:rsidRPr="00C02AD6" w:rsidRDefault="00555BC6" w:rsidP="00DE49E2">
            <w:pPr>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621778E8"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398657D7"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1E49AB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111103"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BC67D87"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78CA6AE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0874D97F"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75</w:t>
            </w:r>
          </w:p>
        </w:tc>
      </w:tr>
      <w:tr w:rsidR="00794A7A" w:rsidRPr="00C02AD6" w14:paraId="1B719AC2" w14:textId="77777777" w:rsidTr="00555BC6">
        <w:tc>
          <w:tcPr>
            <w:tcW w:w="1155" w:type="pct"/>
          </w:tcPr>
          <w:p w14:paraId="1B4B70C4"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Обеспечение внутреннего правопорядка (код 8.3)</w:t>
            </w:r>
          </w:p>
        </w:tc>
        <w:tc>
          <w:tcPr>
            <w:tcW w:w="435" w:type="pct"/>
            <w:vAlign w:val="center"/>
          </w:tcPr>
          <w:p w14:paraId="3831C0A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7B8C25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3605B27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39B838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01189C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4BDFE99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6812271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411F07A5" w14:textId="77777777" w:rsidTr="00555BC6">
        <w:tc>
          <w:tcPr>
            <w:tcW w:w="1155" w:type="pct"/>
          </w:tcPr>
          <w:p w14:paraId="704AC74F" w14:textId="77777777" w:rsidR="00794A7A" w:rsidRPr="00C02AD6" w:rsidRDefault="00794A7A"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35" w:type="pct"/>
            <w:vAlign w:val="center"/>
          </w:tcPr>
          <w:p w14:paraId="7FCD22CC"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7BBCEB1C"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397" w:type="pct"/>
            <w:vAlign w:val="center"/>
          </w:tcPr>
          <w:p w14:paraId="19948CE2"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441" w:type="pct"/>
            <w:vAlign w:val="center"/>
          </w:tcPr>
          <w:p w14:paraId="72ED6961"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753" w:type="pct"/>
            <w:vAlign w:val="center"/>
          </w:tcPr>
          <w:p w14:paraId="18F09FAF"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625" w:type="pct"/>
            <w:vAlign w:val="center"/>
          </w:tcPr>
          <w:p w14:paraId="622AB059"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760" w:type="pct"/>
            <w:vAlign w:val="center"/>
          </w:tcPr>
          <w:p w14:paraId="1ABC33E1"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r>
      <w:tr w:rsidR="00794A7A" w:rsidRPr="00C02AD6" w14:paraId="5F444826" w14:textId="77777777" w:rsidTr="00555BC6">
        <w:tc>
          <w:tcPr>
            <w:tcW w:w="1155" w:type="pct"/>
          </w:tcPr>
          <w:p w14:paraId="5E7514AA" w14:textId="77777777" w:rsidR="00794A7A" w:rsidRPr="00C02AD6" w:rsidRDefault="00794A7A" w:rsidP="00DE49E2">
            <w:pPr>
              <w:rPr>
                <w:rFonts w:ascii="GOST Common" w:hAnsi="GOST Common"/>
                <w:sz w:val="20"/>
                <w:szCs w:val="20"/>
              </w:rPr>
            </w:pPr>
            <w:r w:rsidRPr="00C02AD6">
              <w:rPr>
                <w:rFonts w:ascii="GOST Common" w:hAnsi="GOST Common"/>
                <w:sz w:val="20"/>
                <w:szCs w:val="20"/>
              </w:rPr>
              <w:t>Улично-дорожная сеть</w:t>
            </w:r>
          </w:p>
          <w:p w14:paraId="4CA6A1C9" w14:textId="77777777" w:rsidR="00794A7A" w:rsidRPr="00C02AD6" w:rsidRDefault="00794A7A" w:rsidP="00DE49E2">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14"/>
            </w:r>
          </w:p>
        </w:tc>
        <w:tc>
          <w:tcPr>
            <w:tcW w:w="435" w:type="pct"/>
            <w:vAlign w:val="center"/>
          </w:tcPr>
          <w:p w14:paraId="2F9988A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01CCA2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B83552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8670BC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43C34E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14C73B3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3A36B18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794A7A" w:rsidRPr="00C02AD6" w14:paraId="23FCFC6E" w14:textId="77777777" w:rsidTr="00DE49E2">
        <w:tc>
          <w:tcPr>
            <w:tcW w:w="5000" w:type="pct"/>
            <w:gridSpan w:val="8"/>
            <w:shd w:val="clear" w:color="auto" w:fill="F2F2F2"/>
          </w:tcPr>
          <w:p w14:paraId="5990D30A" w14:textId="77777777" w:rsidR="00794A7A" w:rsidRPr="00C02AD6" w:rsidRDefault="00794A7A" w:rsidP="00DE49E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794A7A" w:rsidRPr="00C02AD6" w14:paraId="256B64EB" w14:textId="77777777" w:rsidTr="00555BC6">
        <w:tc>
          <w:tcPr>
            <w:tcW w:w="1155" w:type="pct"/>
          </w:tcPr>
          <w:p w14:paraId="3B6CBA9D" w14:textId="77777777" w:rsidR="00794A7A" w:rsidRPr="00C02AD6" w:rsidRDefault="00794A7A" w:rsidP="00DE49E2">
            <w:pPr>
              <w:rPr>
                <w:rFonts w:ascii="GOST Common" w:hAnsi="GOST Common"/>
                <w:sz w:val="20"/>
                <w:szCs w:val="20"/>
              </w:rPr>
            </w:pPr>
            <w:r w:rsidRPr="00C02AD6">
              <w:rPr>
                <w:rFonts w:ascii="GOST Common" w:hAnsi="GOST Common"/>
                <w:sz w:val="20"/>
                <w:szCs w:val="20"/>
              </w:rPr>
              <w:t xml:space="preserve">Коммунальное обслуживание </w:t>
            </w:r>
          </w:p>
          <w:p w14:paraId="553FEAC8" w14:textId="77777777" w:rsidR="00794A7A" w:rsidRPr="00C02AD6" w:rsidRDefault="00794A7A" w:rsidP="00DE49E2">
            <w:pPr>
              <w:rPr>
                <w:rFonts w:ascii="GOST Common" w:hAnsi="GOST Common"/>
                <w:sz w:val="20"/>
                <w:szCs w:val="20"/>
              </w:rPr>
            </w:pPr>
            <w:r w:rsidRPr="00C02AD6">
              <w:rPr>
                <w:rFonts w:ascii="GOST Common" w:hAnsi="GOST Common"/>
                <w:sz w:val="20"/>
                <w:szCs w:val="20"/>
              </w:rPr>
              <w:t>(код 3.1)</w:t>
            </w:r>
          </w:p>
        </w:tc>
        <w:tc>
          <w:tcPr>
            <w:tcW w:w="435" w:type="pct"/>
            <w:vAlign w:val="center"/>
          </w:tcPr>
          <w:p w14:paraId="101EDB0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AC4F29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09A241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466DBB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908147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Pr>
                <w:rFonts w:ascii="GOST Common" w:hAnsi="GOST Common"/>
                <w:sz w:val="16"/>
                <w:szCs w:val="16"/>
              </w:rPr>
              <w:t>*</w:t>
            </w:r>
          </w:p>
        </w:tc>
        <w:tc>
          <w:tcPr>
            <w:tcW w:w="625" w:type="pct"/>
            <w:vAlign w:val="center"/>
          </w:tcPr>
          <w:p w14:paraId="3606AF9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3</w:t>
            </w:r>
          </w:p>
        </w:tc>
        <w:tc>
          <w:tcPr>
            <w:tcW w:w="760" w:type="pct"/>
            <w:vAlign w:val="center"/>
          </w:tcPr>
          <w:p w14:paraId="398B05D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w:t>
            </w:r>
          </w:p>
        </w:tc>
      </w:tr>
      <w:tr w:rsidR="00794A7A" w:rsidRPr="00C02AD6" w14:paraId="404C5D33" w14:textId="77777777" w:rsidTr="00555BC6">
        <w:tc>
          <w:tcPr>
            <w:tcW w:w="1155" w:type="pct"/>
          </w:tcPr>
          <w:p w14:paraId="240B491D"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Служебные гаражи (код 4.9)</w:t>
            </w:r>
          </w:p>
        </w:tc>
        <w:tc>
          <w:tcPr>
            <w:tcW w:w="435" w:type="pct"/>
            <w:vAlign w:val="center"/>
          </w:tcPr>
          <w:p w14:paraId="6000AAC9"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434" w:type="pct"/>
            <w:vAlign w:val="center"/>
          </w:tcPr>
          <w:p w14:paraId="14A4C547"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397" w:type="pct"/>
            <w:vAlign w:val="center"/>
          </w:tcPr>
          <w:p w14:paraId="1030E99F"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3F7F2E69"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0D244E16"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1</w:t>
            </w:r>
          </w:p>
        </w:tc>
        <w:tc>
          <w:tcPr>
            <w:tcW w:w="625" w:type="pct"/>
            <w:vAlign w:val="center"/>
          </w:tcPr>
          <w:p w14:paraId="44D45099"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760" w:type="pct"/>
            <w:vAlign w:val="center"/>
          </w:tcPr>
          <w:p w14:paraId="2024D6AD"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60</w:t>
            </w:r>
          </w:p>
        </w:tc>
      </w:tr>
      <w:tr w:rsidR="00794A7A" w:rsidRPr="00C02AD6" w14:paraId="320AF6AE" w14:textId="77777777" w:rsidTr="00555BC6">
        <w:tc>
          <w:tcPr>
            <w:tcW w:w="1155" w:type="pct"/>
          </w:tcPr>
          <w:p w14:paraId="4CA049C3" w14:textId="77777777" w:rsidR="00794A7A" w:rsidRPr="00C02AD6" w:rsidRDefault="00794A7A" w:rsidP="00DE49E2">
            <w:pPr>
              <w:rPr>
                <w:rFonts w:ascii="GOST Common" w:hAnsi="GOST Common"/>
                <w:sz w:val="20"/>
                <w:szCs w:val="20"/>
              </w:rPr>
            </w:pPr>
            <w:r w:rsidRPr="00C02AD6">
              <w:rPr>
                <w:rFonts w:ascii="GOST Common" w:hAnsi="GOST Common"/>
                <w:sz w:val="20"/>
                <w:szCs w:val="20"/>
              </w:rPr>
              <w:t>Автомобильный транспорт</w:t>
            </w:r>
          </w:p>
          <w:p w14:paraId="3C3AAEAF"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35" w:type="pct"/>
            <w:vAlign w:val="center"/>
          </w:tcPr>
          <w:p w14:paraId="324C382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5"/>
            </w:r>
          </w:p>
        </w:tc>
        <w:tc>
          <w:tcPr>
            <w:tcW w:w="434" w:type="pct"/>
            <w:vAlign w:val="center"/>
          </w:tcPr>
          <w:p w14:paraId="311416ED"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6AC0503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ED36C0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FE4655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3</w:t>
            </w:r>
          </w:p>
        </w:tc>
        <w:tc>
          <w:tcPr>
            <w:tcW w:w="625" w:type="pct"/>
            <w:vAlign w:val="center"/>
          </w:tcPr>
          <w:p w14:paraId="3811A7B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185C8FF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30</w:t>
            </w:r>
          </w:p>
        </w:tc>
      </w:tr>
      <w:tr w:rsidR="00794A7A" w:rsidRPr="00C02AD6" w14:paraId="11210D9A" w14:textId="77777777" w:rsidTr="00555BC6">
        <w:tc>
          <w:tcPr>
            <w:tcW w:w="1155" w:type="pct"/>
          </w:tcPr>
          <w:p w14:paraId="69A63ACA" w14:textId="77777777" w:rsidR="00794A7A" w:rsidRPr="00C02AD6" w:rsidRDefault="00794A7A" w:rsidP="00DE49E2">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292A3F76" w14:textId="77777777" w:rsidR="00794A7A" w:rsidRPr="00C02AD6" w:rsidRDefault="00794A7A" w:rsidP="00DE49E2">
            <w:pPr>
              <w:rPr>
                <w:rFonts w:ascii="GOST Common" w:hAnsi="GOST Common"/>
                <w:sz w:val="20"/>
                <w:szCs w:val="20"/>
              </w:rPr>
            </w:pPr>
            <w:r w:rsidRPr="00C02AD6">
              <w:rPr>
                <w:rFonts w:ascii="GOST Common" w:hAnsi="GOST Common"/>
                <w:sz w:val="20"/>
                <w:szCs w:val="20"/>
              </w:rPr>
              <w:t>(код 12.0.2)</w:t>
            </w:r>
          </w:p>
        </w:tc>
        <w:tc>
          <w:tcPr>
            <w:tcW w:w="435" w:type="pct"/>
            <w:vAlign w:val="center"/>
          </w:tcPr>
          <w:p w14:paraId="54D150CE"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434" w:type="pct"/>
            <w:vAlign w:val="center"/>
          </w:tcPr>
          <w:p w14:paraId="7D15DEDA"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397" w:type="pct"/>
            <w:vAlign w:val="center"/>
          </w:tcPr>
          <w:p w14:paraId="4B13403D"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3C94457E"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1F3ACABE"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1</w:t>
            </w:r>
          </w:p>
        </w:tc>
        <w:tc>
          <w:tcPr>
            <w:tcW w:w="625" w:type="pct"/>
            <w:vAlign w:val="center"/>
          </w:tcPr>
          <w:p w14:paraId="2D8097F1"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760" w:type="pct"/>
            <w:vAlign w:val="center"/>
          </w:tcPr>
          <w:p w14:paraId="3951C5E1"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20</w:t>
            </w:r>
          </w:p>
        </w:tc>
      </w:tr>
      <w:tr w:rsidR="00794A7A" w:rsidRPr="00C02AD6" w14:paraId="53E15525" w14:textId="77777777" w:rsidTr="00555BC6">
        <w:tc>
          <w:tcPr>
            <w:tcW w:w="1155" w:type="pct"/>
          </w:tcPr>
          <w:p w14:paraId="3C137DA6" w14:textId="77777777" w:rsidR="00794A7A" w:rsidRPr="00C02AD6" w:rsidRDefault="00794A7A" w:rsidP="00DE49E2">
            <w:pPr>
              <w:rPr>
                <w:rFonts w:ascii="GOST Common" w:hAnsi="GOST Common"/>
                <w:sz w:val="20"/>
                <w:szCs w:val="20"/>
              </w:rPr>
            </w:pPr>
            <w:r w:rsidRPr="00C02AD6">
              <w:rPr>
                <w:rFonts w:ascii="GOST Common" w:hAnsi="GOST Common"/>
                <w:sz w:val="20"/>
                <w:szCs w:val="20"/>
              </w:rPr>
              <w:t>Специальная деятельность</w:t>
            </w:r>
          </w:p>
          <w:p w14:paraId="52C825B1"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 xml:space="preserve">(в части санитарной очистки) </w:t>
            </w:r>
          </w:p>
          <w:p w14:paraId="635ACFB7"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lastRenderedPageBreak/>
              <w:t>(код 12.2)</w:t>
            </w:r>
          </w:p>
        </w:tc>
        <w:tc>
          <w:tcPr>
            <w:tcW w:w="435" w:type="pct"/>
            <w:vAlign w:val="center"/>
          </w:tcPr>
          <w:p w14:paraId="2DDF863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lastRenderedPageBreak/>
              <w:t>4</w:t>
            </w:r>
          </w:p>
        </w:tc>
        <w:tc>
          <w:tcPr>
            <w:tcW w:w="434" w:type="pct"/>
            <w:vAlign w:val="center"/>
          </w:tcPr>
          <w:p w14:paraId="732C7A3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16</w:t>
            </w:r>
          </w:p>
        </w:tc>
        <w:tc>
          <w:tcPr>
            <w:tcW w:w="397" w:type="pct"/>
            <w:vAlign w:val="center"/>
          </w:tcPr>
          <w:p w14:paraId="0C597D7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w:t>
            </w:r>
          </w:p>
        </w:tc>
        <w:tc>
          <w:tcPr>
            <w:tcW w:w="441" w:type="pct"/>
            <w:vAlign w:val="center"/>
          </w:tcPr>
          <w:p w14:paraId="602E8D2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8</w:t>
            </w:r>
          </w:p>
        </w:tc>
        <w:tc>
          <w:tcPr>
            <w:tcW w:w="753" w:type="pct"/>
            <w:vAlign w:val="center"/>
          </w:tcPr>
          <w:p w14:paraId="74E9EBF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4D0EDBB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20</w:t>
            </w:r>
          </w:p>
        </w:tc>
        <w:tc>
          <w:tcPr>
            <w:tcW w:w="760" w:type="pct"/>
            <w:vAlign w:val="center"/>
          </w:tcPr>
          <w:p w14:paraId="4E0FEC1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794A7A" w:rsidRPr="00C02AD6" w14:paraId="5059B3D8" w14:textId="77777777" w:rsidTr="00DE49E2">
        <w:tc>
          <w:tcPr>
            <w:tcW w:w="5000" w:type="pct"/>
            <w:gridSpan w:val="8"/>
            <w:shd w:val="clear" w:color="auto" w:fill="F2F2F2"/>
          </w:tcPr>
          <w:p w14:paraId="068C5306" w14:textId="77777777" w:rsidR="00794A7A" w:rsidRPr="00C02AD6" w:rsidRDefault="00794A7A" w:rsidP="00DE49E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794A7A" w:rsidRPr="00C02AD6" w14:paraId="6DBB9169" w14:textId="77777777" w:rsidTr="00555BC6">
        <w:tc>
          <w:tcPr>
            <w:tcW w:w="1155" w:type="pct"/>
          </w:tcPr>
          <w:p w14:paraId="1C5534D2"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z w:val="20"/>
                <w:szCs w:val="20"/>
              </w:rPr>
              <w:t>Для индивидуального жилищного строительства (код 2.1)</w:t>
            </w:r>
          </w:p>
        </w:tc>
        <w:tc>
          <w:tcPr>
            <w:tcW w:w="435" w:type="pct"/>
            <w:vAlign w:val="center"/>
          </w:tcPr>
          <w:p w14:paraId="0BD81D7B"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600</w:t>
            </w:r>
          </w:p>
        </w:tc>
        <w:tc>
          <w:tcPr>
            <w:tcW w:w="434" w:type="pct"/>
            <w:vAlign w:val="center"/>
          </w:tcPr>
          <w:p w14:paraId="7CEFAC34"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2500</w:t>
            </w:r>
          </w:p>
        </w:tc>
        <w:tc>
          <w:tcPr>
            <w:tcW w:w="397" w:type="pct"/>
            <w:vAlign w:val="center"/>
          </w:tcPr>
          <w:p w14:paraId="11AE53C2"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w:t>
            </w:r>
          </w:p>
        </w:tc>
        <w:tc>
          <w:tcPr>
            <w:tcW w:w="441" w:type="pct"/>
            <w:vAlign w:val="center"/>
          </w:tcPr>
          <w:p w14:paraId="67CFFF88"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100</w:t>
            </w:r>
          </w:p>
        </w:tc>
        <w:tc>
          <w:tcPr>
            <w:tcW w:w="753" w:type="pct"/>
            <w:vAlign w:val="center"/>
          </w:tcPr>
          <w:p w14:paraId="318AFE3E"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3</w:t>
            </w:r>
          </w:p>
        </w:tc>
        <w:tc>
          <w:tcPr>
            <w:tcW w:w="625" w:type="pct"/>
            <w:vAlign w:val="center"/>
          </w:tcPr>
          <w:p w14:paraId="3C485156" w14:textId="77777777" w:rsidR="00794A7A" w:rsidRPr="00C02AD6" w:rsidRDefault="00794A7A" w:rsidP="00DE49E2">
            <w:pPr>
              <w:jc w:val="center"/>
              <w:rPr>
                <w:rFonts w:ascii="GOST Common" w:hAnsi="GOST Common"/>
                <w:sz w:val="16"/>
                <w:szCs w:val="16"/>
              </w:rPr>
            </w:pPr>
            <w:r w:rsidRPr="00251E30">
              <w:rPr>
                <w:rFonts w:ascii="GOST Common" w:hAnsi="GOST Common" w:cs="Arial"/>
                <w:sz w:val="16"/>
                <w:szCs w:val="16"/>
              </w:rPr>
              <w:t>1</w:t>
            </w:r>
          </w:p>
        </w:tc>
        <w:tc>
          <w:tcPr>
            <w:tcW w:w="760" w:type="pct"/>
            <w:vAlign w:val="center"/>
          </w:tcPr>
          <w:p w14:paraId="3D652EA7"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60</w:t>
            </w:r>
          </w:p>
        </w:tc>
      </w:tr>
      <w:tr w:rsidR="00794A7A" w:rsidRPr="00C02AD6" w14:paraId="7EECCB7C" w14:textId="77777777" w:rsidTr="00555BC6">
        <w:tc>
          <w:tcPr>
            <w:tcW w:w="1155" w:type="pct"/>
          </w:tcPr>
          <w:p w14:paraId="4FC653B1" w14:textId="77777777" w:rsidR="00794A7A" w:rsidRPr="00C02AD6" w:rsidRDefault="00794A7A" w:rsidP="00DE49E2">
            <w:pPr>
              <w:rPr>
                <w:rFonts w:ascii="GOST Common" w:hAnsi="GOST Common"/>
                <w:sz w:val="20"/>
                <w:szCs w:val="20"/>
              </w:rPr>
            </w:pPr>
            <w:r w:rsidRPr="00C02AD6">
              <w:rPr>
                <w:rFonts w:ascii="GOST Common" w:hAnsi="GOST Common"/>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06859288" w14:textId="77777777" w:rsidR="00794A7A" w:rsidRPr="00C02AD6" w:rsidRDefault="00794A7A" w:rsidP="00DE49E2">
            <w:pPr>
              <w:jc w:val="center"/>
              <w:rPr>
                <w:rFonts w:ascii="GOST Common" w:hAnsi="GOST Common" w:cs="Arial"/>
                <w:sz w:val="16"/>
                <w:szCs w:val="16"/>
              </w:rPr>
            </w:pPr>
            <w:r>
              <w:rPr>
                <w:rFonts w:ascii="GOST Common" w:hAnsi="GOST Common" w:cs="Arial"/>
                <w:sz w:val="16"/>
                <w:szCs w:val="16"/>
              </w:rPr>
              <w:t>100</w:t>
            </w:r>
            <w:r w:rsidRPr="00C02AD6">
              <w:rPr>
                <w:rFonts w:ascii="GOST Common" w:hAnsi="GOST Common" w:cs="Arial"/>
                <w:sz w:val="16"/>
                <w:szCs w:val="16"/>
              </w:rPr>
              <w:t>*</w:t>
            </w:r>
          </w:p>
        </w:tc>
        <w:tc>
          <w:tcPr>
            <w:tcW w:w="434" w:type="pct"/>
            <w:vAlign w:val="center"/>
          </w:tcPr>
          <w:p w14:paraId="4D532E18"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5000</w:t>
            </w:r>
          </w:p>
        </w:tc>
        <w:tc>
          <w:tcPr>
            <w:tcW w:w="397" w:type="pct"/>
            <w:vAlign w:val="center"/>
          </w:tcPr>
          <w:p w14:paraId="0B1C1B86"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4</w:t>
            </w:r>
          </w:p>
        </w:tc>
        <w:tc>
          <w:tcPr>
            <w:tcW w:w="441" w:type="pct"/>
            <w:vAlign w:val="center"/>
          </w:tcPr>
          <w:p w14:paraId="50589E20"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100</w:t>
            </w:r>
          </w:p>
        </w:tc>
        <w:tc>
          <w:tcPr>
            <w:tcW w:w="753" w:type="pct"/>
            <w:vAlign w:val="center"/>
          </w:tcPr>
          <w:p w14:paraId="72B6FF2C"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3</w:t>
            </w:r>
          </w:p>
        </w:tc>
        <w:tc>
          <w:tcPr>
            <w:tcW w:w="625" w:type="pct"/>
            <w:vAlign w:val="center"/>
          </w:tcPr>
          <w:p w14:paraId="71683B1C" w14:textId="77777777" w:rsidR="00794A7A" w:rsidRPr="00C02AD6" w:rsidRDefault="00794A7A" w:rsidP="00DE49E2">
            <w:pPr>
              <w:jc w:val="center"/>
              <w:rPr>
                <w:rFonts w:ascii="GOST Common" w:hAnsi="GOST Common" w:cs="Arial"/>
                <w:sz w:val="16"/>
                <w:szCs w:val="16"/>
              </w:rPr>
            </w:pPr>
            <w:r w:rsidRPr="00251E30">
              <w:rPr>
                <w:rFonts w:ascii="GOST Common" w:hAnsi="GOST Common" w:cs="Arial"/>
                <w:sz w:val="16"/>
                <w:szCs w:val="16"/>
              </w:rPr>
              <w:t>1</w:t>
            </w:r>
          </w:p>
        </w:tc>
        <w:tc>
          <w:tcPr>
            <w:tcW w:w="760" w:type="pct"/>
            <w:vAlign w:val="center"/>
          </w:tcPr>
          <w:p w14:paraId="46B09263"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60</w:t>
            </w:r>
          </w:p>
        </w:tc>
      </w:tr>
      <w:tr w:rsidR="00794A7A" w:rsidRPr="00C02AD6" w14:paraId="0F213862" w14:textId="77777777" w:rsidTr="00555BC6">
        <w:tc>
          <w:tcPr>
            <w:tcW w:w="1155" w:type="pct"/>
          </w:tcPr>
          <w:p w14:paraId="5D4746FC" w14:textId="77777777" w:rsidR="00794A7A" w:rsidRPr="00C02AD6" w:rsidRDefault="00794A7A" w:rsidP="00DE49E2">
            <w:pPr>
              <w:rPr>
                <w:rFonts w:ascii="GOST Common" w:hAnsi="GOST Common"/>
                <w:sz w:val="20"/>
                <w:szCs w:val="20"/>
                <w:shd w:val="clear" w:color="auto" w:fill="FFFFFF"/>
              </w:rPr>
            </w:pPr>
            <w:r w:rsidRPr="00C02AD6">
              <w:rPr>
                <w:rFonts w:ascii="GOST Common" w:hAnsi="GOST Common" w:cs="Arial"/>
                <w:sz w:val="20"/>
                <w:szCs w:val="20"/>
                <w:lang w:eastAsia="ru-RU"/>
              </w:rPr>
              <w:t>Блокированная жилая застройка (</w:t>
            </w:r>
            <w:r w:rsidRPr="00C02AD6">
              <w:rPr>
                <w:rFonts w:ascii="GOST Common" w:hAnsi="GOST Common"/>
                <w:sz w:val="20"/>
                <w:szCs w:val="20"/>
              </w:rPr>
              <w:t>код 2.3)</w:t>
            </w:r>
          </w:p>
        </w:tc>
        <w:tc>
          <w:tcPr>
            <w:tcW w:w="435" w:type="pct"/>
            <w:vAlign w:val="center"/>
          </w:tcPr>
          <w:p w14:paraId="127B23F7"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w:t>
            </w:r>
          </w:p>
        </w:tc>
        <w:tc>
          <w:tcPr>
            <w:tcW w:w="434" w:type="pct"/>
            <w:vAlign w:val="center"/>
          </w:tcPr>
          <w:p w14:paraId="191F7C38"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2000</w:t>
            </w:r>
          </w:p>
        </w:tc>
        <w:tc>
          <w:tcPr>
            <w:tcW w:w="397" w:type="pct"/>
            <w:vAlign w:val="center"/>
          </w:tcPr>
          <w:p w14:paraId="67ED40BD"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10</w:t>
            </w:r>
          </w:p>
        </w:tc>
        <w:tc>
          <w:tcPr>
            <w:tcW w:w="441" w:type="pct"/>
            <w:vAlign w:val="center"/>
          </w:tcPr>
          <w:p w14:paraId="13D98F0B"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w:t>
            </w:r>
          </w:p>
        </w:tc>
        <w:tc>
          <w:tcPr>
            <w:tcW w:w="753" w:type="pct"/>
            <w:vAlign w:val="center"/>
          </w:tcPr>
          <w:p w14:paraId="1C51608E"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3</w:t>
            </w:r>
          </w:p>
        </w:tc>
        <w:tc>
          <w:tcPr>
            <w:tcW w:w="625" w:type="pct"/>
            <w:vAlign w:val="center"/>
          </w:tcPr>
          <w:p w14:paraId="78F1ECF7" w14:textId="77777777" w:rsidR="00794A7A" w:rsidRPr="00C02AD6" w:rsidRDefault="00794A7A" w:rsidP="00DE49E2">
            <w:pPr>
              <w:jc w:val="center"/>
              <w:rPr>
                <w:rFonts w:ascii="GOST Common" w:hAnsi="GOST Common" w:cs="Arial"/>
                <w:sz w:val="16"/>
                <w:szCs w:val="16"/>
              </w:rPr>
            </w:pPr>
            <w:r w:rsidRPr="00251E30">
              <w:rPr>
                <w:rFonts w:ascii="GOST Common" w:hAnsi="GOST Common" w:cs="Arial"/>
                <w:sz w:val="16"/>
                <w:szCs w:val="16"/>
              </w:rPr>
              <w:t>1</w:t>
            </w:r>
          </w:p>
        </w:tc>
        <w:tc>
          <w:tcPr>
            <w:tcW w:w="760" w:type="pct"/>
            <w:vAlign w:val="center"/>
          </w:tcPr>
          <w:p w14:paraId="741CC793"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60</w:t>
            </w:r>
          </w:p>
        </w:tc>
      </w:tr>
      <w:tr w:rsidR="00794A7A" w:rsidRPr="00C02AD6" w14:paraId="00C208B5" w14:textId="77777777" w:rsidTr="00555BC6">
        <w:tc>
          <w:tcPr>
            <w:tcW w:w="1155" w:type="pct"/>
          </w:tcPr>
          <w:p w14:paraId="087CC353" w14:textId="77777777" w:rsidR="00794A7A" w:rsidRPr="00C02AD6" w:rsidRDefault="00794A7A" w:rsidP="00DE49E2">
            <w:pPr>
              <w:rPr>
                <w:rFonts w:ascii="GOST Common" w:hAnsi="GOST Common"/>
                <w:sz w:val="20"/>
                <w:szCs w:val="20"/>
              </w:rPr>
            </w:pPr>
            <w:r w:rsidRPr="00C02AD6">
              <w:rPr>
                <w:rFonts w:ascii="GOST Common" w:hAnsi="GOST Common"/>
                <w:spacing w:val="2"/>
                <w:sz w:val="20"/>
                <w:szCs w:val="20"/>
                <w:shd w:val="clear" w:color="auto" w:fill="FFFFFF"/>
              </w:rPr>
              <w:t>Дошкольное, начальное и среднее общее образование (код 3.5.1)</w:t>
            </w:r>
          </w:p>
        </w:tc>
        <w:tc>
          <w:tcPr>
            <w:tcW w:w="435" w:type="pct"/>
            <w:vAlign w:val="center"/>
          </w:tcPr>
          <w:p w14:paraId="355DF1B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700EB38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F0AF94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30AA0C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9C6560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38DFD1D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25</w:t>
            </w:r>
          </w:p>
        </w:tc>
        <w:tc>
          <w:tcPr>
            <w:tcW w:w="760" w:type="pct"/>
            <w:vAlign w:val="center"/>
          </w:tcPr>
          <w:p w14:paraId="7D8209E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w:t>
            </w:r>
          </w:p>
        </w:tc>
      </w:tr>
      <w:tr w:rsidR="00794A7A" w:rsidRPr="00C02AD6" w14:paraId="41DE8CAA" w14:textId="77777777" w:rsidTr="00555BC6">
        <w:tc>
          <w:tcPr>
            <w:tcW w:w="1155" w:type="pct"/>
          </w:tcPr>
          <w:p w14:paraId="2ED4C6EB"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z w:val="20"/>
                <w:szCs w:val="20"/>
              </w:rPr>
              <w:t>Культурное развитие (код 3.6)</w:t>
            </w:r>
          </w:p>
        </w:tc>
        <w:tc>
          <w:tcPr>
            <w:tcW w:w="435" w:type="pct"/>
            <w:vAlign w:val="center"/>
          </w:tcPr>
          <w:p w14:paraId="33E003EF"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34" w:type="pct"/>
            <w:vAlign w:val="center"/>
          </w:tcPr>
          <w:p w14:paraId="3403AFA5"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397" w:type="pct"/>
            <w:vAlign w:val="center"/>
          </w:tcPr>
          <w:p w14:paraId="0C761789"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2971A2A6"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07797B29"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5" w:type="pct"/>
            <w:vAlign w:val="center"/>
          </w:tcPr>
          <w:p w14:paraId="5A767C3E" w14:textId="77777777" w:rsidR="00794A7A" w:rsidRPr="00C02AD6" w:rsidRDefault="00794A7A" w:rsidP="00DE49E2">
            <w:pPr>
              <w:jc w:val="center"/>
              <w:rPr>
                <w:rFonts w:ascii="GOST Common" w:hAnsi="GOST Common"/>
                <w:spacing w:val="2"/>
                <w:sz w:val="16"/>
                <w:szCs w:val="16"/>
                <w:shd w:val="clear" w:color="auto" w:fill="FFFFFF"/>
              </w:rPr>
            </w:pPr>
            <w:r>
              <w:rPr>
                <w:rFonts w:ascii="GOST Common" w:hAnsi="GOST Common"/>
                <w:spacing w:val="2"/>
                <w:sz w:val="16"/>
                <w:szCs w:val="16"/>
                <w:shd w:val="clear" w:color="auto" w:fill="FFFFFF"/>
              </w:rPr>
              <w:t>1</w:t>
            </w:r>
          </w:p>
        </w:tc>
        <w:tc>
          <w:tcPr>
            <w:tcW w:w="760" w:type="pct"/>
            <w:vAlign w:val="center"/>
          </w:tcPr>
          <w:p w14:paraId="0E893C64"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60</w:t>
            </w:r>
          </w:p>
        </w:tc>
      </w:tr>
      <w:tr w:rsidR="00794A7A" w:rsidRPr="00C02AD6" w14:paraId="4F7AAE14" w14:textId="77777777" w:rsidTr="00555BC6">
        <w:tc>
          <w:tcPr>
            <w:tcW w:w="1155" w:type="pct"/>
          </w:tcPr>
          <w:p w14:paraId="11C7226A" w14:textId="77777777" w:rsidR="00794A7A" w:rsidRPr="00C02AD6" w:rsidRDefault="00794A7A" w:rsidP="00DE49E2">
            <w:pPr>
              <w:rPr>
                <w:rFonts w:ascii="GOST Common" w:hAnsi="GOST Common"/>
                <w:sz w:val="20"/>
                <w:szCs w:val="20"/>
              </w:rPr>
            </w:pPr>
            <w:r w:rsidRPr="00C02AD6">
              <w:rPr>
                <w:rFonts w:ascii="GOST Common" w:hAnsi="GOST Common"/>
                <w:sz w:val="20"/>
                <w:szCs w:val="20"/>
              </w:rPr>
              <w:t>Пищевая промышленность</w:t>
            </w:r>
          </w:p>
          <w:p w14:paraId="1F7FE904" w14:textId="77777777" w:rsidR="00794A7A" w:rsidRPr="00C02AD6" w:rsidRDefault="00794A7A" w:rsidP="00DE49E2">
            <w:pPr>
              <w:rPr>
                <w:rFonts w:ascii="GOST Common" w:hAnsi="GOST Common"/>
                <w:sz w:val="20"/>
                <w:szCs w:val="20"/>
              </w:rPr>
            </w:pPr>
            <w:r w:rsidRPr="00C02AD6">
              <w:rPr>
                <w:rFonts w:ascii="GOST Common" w:hAnsi="GOST Common"/>
                <w:sz w:val="20"/>
                <w:szCs w:val="20"/>
              </w:rPr>
              <w:t>(код 6.4)</w:t>
            </w:r>
          </w:p>
        </w:tc>
        <w:tc>
          <w:tcPr>
            <w:tcW w:w="435" w:type="pct"/>
            <w:vAlign w:val="center"/>
          </w:tcPr>
          <w:p w14:paraId="091B144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6EE48DE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124A8A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667623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72EC2E0"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5" w:type="pct"/>
            <w:vAlign w:val="center"/>
          </w:tcPr>
          <w:p w14:paraId="67F6D361"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60" w:type="pct"/>
            <w:vAlign w:val="center"/>
          </w:tcPr>
          <w:p w14:paraId="03181F70"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75</w:t>
            </w:r>
          </w:p>
        </w:tc>
      </w:tr>
    </w:tbl>
    <w:p w14:paraId="7A341C49" w14:textId="77777777" w:rsidR="00D84097" w:rsidRPr="00C02AD6" w:rsidRDefault="00D84097" w:rsidP="00D84097">
      <w:pPr>
        <w:keepNext/>
        <w:keepLines/>
        <w:ind w:left="720"/>
        <w:jc w:val="right"/>
        <w:rPr>
          <w:rFonts w:ascii="GOST Common" w:hAnsi="GOST Common"/>
          <w:spacing w:val="-13"/>
        </w:rPr>
      </w:pPr>
    </w:p>
    <w:p w14:paraId="5A867A61" w14:textId="77777777" w:rsidR="00A06F8B" w:rsidRPr="00CE3CC6" w:rsidRDefault="00A06F8B" w:rsidP="00A06F8B">
      <w:pPr>
        <w:jc w:val="both"/>
        <w:rPr>
          <w:rFonts w:ascii="GOST Common" w:hAnsi="GOST Common"/>
          <w:bCs/>
          <w:i/>
          <w:sz w:val="16"/>
          <w:szCs w:val="14"/>
        </w:rPr>
      </w:pPr>
      <w:r w:rsidRPr="00CE3CC6">
        <w:rPr>
          <w:rFonts w:ascii="GOST Common" w:hAnsi="GOST Common"/>
          <w:i/>
          <w:sz w:val="16"/>
          <w:szCs w:val="14"/>
        </w:rPr>
        <w:t>*</w:t>
      </w:r>
      <w:r w:rsidRPr="00CE3CC6">
        <w:rPr>
          <w:rFonts w:ascii="GOST Common" w:hAnsi="GOST Common"/>
          <w:sz w:val="16"/>
          <w:szCs w:val="14"/>
        </w:rPr>
        <w:t xml:space="preserve"> </w:t>
      </w:r>
      <w:r w:rsidRPr="00CE3CC6">
        <w:rPr>
          <w:rFonts w:ascii="GOST Common" w:hAnsi="GOST Common"/>
          <w:i/>
          <w:sz w:val="16"/>
          <w:szCs w:val="14"/>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7411CA81"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6992ACF3" w14:textId="77777777" w:rsidR="00A06F8B" w:rsidRPr="00CE3CC6" w:rsidRDefault="00A06F8B" w:rsidP="00A06F8B">
      <w:pPr>
        <w:keepNext/>
        <w:keepLines/>
        <w:rPr>
          <w:rFonts w:ascii="GOST Common" w:hAnsi="GOST Common"/>
          <w:sz w:val="16"/>
          <w:szCs w:val="14"/>
          <w:u w:val="single"/>
        </w:rPr>
      </w:pPr>
      <w:r w:rsidRPr="00CE3CC6">
        <w:rPr>
          <w:rFonts w:ascii="GOST Common" w:hAnsi="GOST Common"/>
          <w:i/>
          <w:sz w:val="16"/>
          <w:szCs w:val="14"/>
        </w:rPr>
        <w:t>***Определяется технологическими требованиями</w:t>
      </w:r>
      <w:r w:rsidRPr="00CE3CC6">
        <w:rPr>
          <w:rFonts w:ascii="GOST Common" w:hAnsi="GOST Common"/>
          <w:sz w:val="16"/>
          <w:szCs w:val="14"/>
          <w:u w:val="single"/>
        </w:rPr>
        <w:t xml:space="preserve"> </w:t>
      </w:r>
    </w:p>
    <w:p w14:paraId="28ADAE76" w14:textId="77777777" w:rsidR="00EE45ED" w:rsidRPr="00CE3CC6" w:rsidRDefault="00EE45ED" w:rsidP="006C2974">
      <w:pPr>
        <w:keepNext/>
        <w:keepLines/>
        <w:ind w:firstLine="709"/>
        <w:jc w:val="center"/>
        <w:rPr>
          <w:rStyle w:val="41"/>
          <w:rFonts w:ascii="GOST Common" w:hAnsi="GOST Common"/>
          <w:i w:val="0"/>
          <w:sz w:val="28"/>
          <w:szCs w:val="24"/>
          <w:u w:val="single"/>
        </w:rPr>
      </w:pPr>
    </w:p>
    <w:p w14:paraId="45B46FE6" w14:textId="77777777" w:rsidR="004F597B" w:rsidRDefault="004F597B">
      <w:pPr>
        <w:rPr>
          <w:rStyle w:val="41"/>
          <w:rFonts w:ascii="GOST Common" w:hAnsi="GOST Common"/>
          <w:i w:val="0"/>
          <w:sz w:val="24"/>
          <w:szCs w:val="24"/>
          <w:u w:val="single"/>
        </w:rPr>
      </w:pPr>
      <w:r>
        <w:rPr>
          <w:rStyle w:val="41"/>
          <w:rFonts w:ascii="GOST Common" w:hAnsi="GOST Common"/>
          <w:i w:val="0"/>
          <w:sz w:val="24"/>
          <w:szCs w:val="24"/>
          <w:u w:val="single"/>
        </w:rPr>
        <w:br w:type="page"/>
      </w:r>
    </w:p>
    <w:p w14:paraId="70CA3C7E" w14:textId="3301129C" w:rsidR="004A09E7" w:rsidRPr="00C02AD6" w:rsidRDefault="004A09E7" w:rsidP="006C2974">
      <w:pPr>
        <w:keepNext/>
        <w:keepLines/>
        <w:ind w:firstLine="709"/>
        <w:jc w:val="center"/>
        <w:rPr>
          <w:rStyle w:val="41"/>
          <w:rFonts w:ascii="GOST Common" w:hAnsi="GOST Common"/>
          <w:i w:val="0"/>
          <w:sz w:val="24"/>
          <w:szCs w:val="24"/>
          <w:u w:val="single"/>
        </w:rPr>
      </w:pPr>
      <w:r w:rsidRPr="00C02AD6">
        <w:rPr>
          <w:rStyle w:val="41"/>
          <w:rFonts w:ascii="GOST Common" w:hAnsi="GOST Common"/>
          <w:i w:val="0"/>
          <w:sz w:val="24"/>
          <w:szCs w:val="24"/>
          <w:u w:val="single"/>
        </w:rPr>
        <w:lastRenderedPageBreak/>
        <w:t>Зона размещения объектов социального и коммун</w:t>
      </w:r>
      <w:r w:rsidR="00535E58" w:rsidRPr="00C02AD6">
        <w:rPr>
          <w:rStyle w:val="41"/>
          <w:rFonts w:ascii="GOST Common" w:hAnsi="GOST Common"/>
          <w:i w:val="0"/>
          <w:sz w:val="24"/>
          <w:szCs w:val="24"/>
          <w:u w:val="single"/>
        </w:rPr>
        <w:t>ально-бытового назначения (О</w:t>
      </w:r>
      <w:r w:rsidR="00D84097" w:rsidRPr="00C02AD6">
        <w:rPr>
          <w:rStyle w:val="41"/>
          <w:rFonts w:ascii="GOST Common" w:hAnsi="GOST Common"/>
          <w:i w:val="0"/>
          <w:sz w:val="24"/>
          <w:szCs w:val="24"/>
          <w:u w:val="single"/>
        </w:rPr>
        <w:t>Д</w:t>
      </w:r>
      <w:r w:rsidR="00535E58" w:rsidRPr="00C02AD6">
        <w:rPr>
          <w:rStyle w:val="41"/>
          <w:rFonts w:ascii="GOST Common" w:hAnsi="GOST Common"/>
          <w:i w:val="0"/>
          <w:sz w:val="24"/>
          <w:szCs w:val="24"/>
          <w:u w:val="single"/>
        </w:rPr>
        <w:t>-2)</w:t>
      </w:r>
    </w:p>
    <w:p w14:paraId="197FB10D" w14:textId="2DC02D2E" w:rsidR="004A09E7" w:rsidRPr="00C02AD6" w:rsidRDefault="004A09E7" w:rsidP="004A09E7">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7</w:t>
      </w:r>
    </w:p>
    <w:p w14:paraId="52B7FC30" w14:textId="77777777" w:rsidR="0046366D" w:rsidRPr="00C02AD6" w:rsidRDefault="0046366D" w:rsidP="004A09E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132"/>
        <w:gridCol w:w="1335"/>
        <w:gridCol w:w="2214"/>
        <w:gridCol w:w="1841"/>
        <w:gridCol w:w="2229"/>
      </w:tblGrid>
      <w:tr w:rsidR="00072CA1" w:rsidRPr="00C02AD6" w14:paraId="67E89AF6" w14:textId="77777777" w:rsidTr="00E23ABC">
        <w:trPr>
          <w:tblHeader/>
        </w:trPr>
        <w:tc>
          <w:tcPr>
            <w:tcW w:w="1155" w:type="pct"/>
            <w:vMerge w:val="restart"/>
            <w:shd w:val="clear" w:color="auto" w:fill="D9D9D9"/>
            <w:vAlign w:val="center"/>
          </w:tcPr>
          <w:p w14:paraId="7752ADAD" w14:textId="64768467" w:rsidR="0046366D"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08" w:type="pct"/>
            <w:gridSpan w:val="4"/>
            <w:shd w:val="clear" w:color="auto" w:fill="D9D9D9"/>
            <w:vAlign w:val="center"/>
          </w:tcPr>
          <w:p w14:paraId="39DDC9CC" w14:textId="4F3D09F6" w:rsidR="0046366D"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0C936C02" w14:textId="502E04A2" w:rsidR="0046366D"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626" w:type="pct"/>
            <w:vMerge w:val="restart"/>
            <w:shd w:val="clear" w:color="auto" w:fill="D9D9D9"/>
            <w:vAlign w:val="center"/>
          </w:tcPr>
          <w:p w14:paraId="0EA3347D" w14:textId="543DE832" w:rsidR="0046366D" w:rsidRPr="00C02AD6" w:rsidRDefault="009B5C32" w:rsidP="00803F4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sz w:val="20"/>
                <w:szCs w:val="16"/>
              </w:rPr>
              <w:t>**</w:t>
            </w:r>
          </w:p>
        </w:tc>
        <w:tc>
          <w:tcPr>
            <w:tcW w:w="758" w:type="pct"/>
            <w:vMerge w:val="restart"/>
            <w:shd w:val="clear" w:color="auto" w:fill="D9D9D9"/>
            <w:vAlign w:val="center"/>
          </w:tcPr>
          <w:p w14:paraId="262155E3"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36134F9" w14:textId="77777777" w:rsidTr="00E23ABC">
        <w:trPr>
          <w:tblHeader/>
        </w:trPr>
        <w:tc>
          <w:tcPr>
            <w:tcW w:w="1155" w:type="pct"/>
            <w:vMerge/>
            <w:vAlign w:val="center"/>
          </w:tcPr>
          <w:p w14:paraId="618DC3BB" w14:textId="77777777" w:rsidR="0046366D" w:rsidRPr="00C02AD6" w:rsidRDefault="0046366D" w:rsidP="00803F42">
            <w:pPr>
              <w:jc w:val="center"/>
              <w:rPr>
                <w:rFonts w:ascii="GOST Common" w:hAnsi="GOST Common"/>
                <w:sz w:val="20"/>
                <w:szCs w:val="16"/>
              </w:rPr>
            </w:pPr>
          </w:p>
        </w:tc>
        <w:tc>
          <w:tcPr>
            <w:tcW w:w="869" w:type="pct"/>
            <w:gridSpan w:val="2"/>
            <w:shd w:val="clear" w:color="auto" w:fill="D9D9D9"/>
            <w:vAlign w:val="center"/>
          </w:tcPr>
          <w:p w14:paraId="169ABA26"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39" w:type="pct"/>
            <w:gridSpan w:val="2"/>
            <w:shd w:val="clear" w:color="auto" w:fill="D9D9D9"/>
            <w:vAlign w:val="center"/>
          </w:tcPr>
          <w:p w14:paraId="48E3F5C8"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6C58D96A" w14:textId="77777777" w:rsidR="0046366D" w:rsidRPr="00C02AD6" w:rsidRDefault="0046366D" w:rsidP="00803F42">
            <w:pPr>
              <w:jc w:val="both"/>
              <w:rPr>
                <w:rFonts w:ascii="GOST Common" w:hAnsi="GOST Common"/>
                <w:sz w:val="20"/>
                <w:szCs w:val="16"/>
              </w:rPr>
            </w:pPr>
          </w:p>
        </w:tc>
        <w:tc>
          <w:tcPr>
            <w:tcW w:w="626" w:type="pct"/>
            <w:vMerge/>
          </w:tcPr>
          <w:p w14:paraId="27999698" w14:textId="77777777" w:rsidR="0046366D" w:rsidRPr="00C02AD6" w:rsidRDefault="0046366D" w:rsidP="00803F42">
            <w:pPr>
              <w:jc w:val="both"/>
              <w:rPr>
                <w:rFonts w:ascii="GOST Common" w:hAnsi="GOST Common"/>
                <w:sz w:val="20"/>
                <w:szCs w:val="16"/>
              </w:rPr>
            </w:pPr>
          </w:p>
        </w:tc>
        <w:tc>
          <w:tcPr>
            <w:tcW w:w="758" w:type="pct"/>
            <w:vMerge/>
          </w:tcPr>
          <w:p w14:paraId="4A330C07" w14:textId="77777777" w:rsidR="0046366D" w:rsidRPr="00C02AD6" w:rsidRDefault="0046366D" w:rsidP="00803F42">
            <w:pPr>
              <w:jc w:val="both"/>
              <w:rPr>
                <w:rFonts w:ascii="GOST Common" w:hAnsi="GOST Common"/>
                <w:sz w:val="20"/>
                <w:szCs w:val="16"/>
              </w:rPr>
            </w:pPr>
          </w:p>
        </w:tc>
      </w:tr>
      <w:tr w:rsidR="00072CA1" w:rsidRPr="00C02AD6" w14:paraId="7398C935" w14:textId="77777777" w:rsidTr="00E23ABC">
        <w:trPr>
          <w:tblHeader/>
        </w:trPr>
        <w:tc>
          <w:tcPr>
            <w:tcW w:w="1155" w:type="pct"/>
            <w:vMerge/>
            <w:vAlign w:val="center"/>
          </w:tcPr>
          <w:p w14:paraId="6339F26C" w14:textId="77777777" w:rsidR="0046366D" w:rsidRPr="00C02AD6" w:rsidRDefault="0046366D" w:rsidP="00803F42">
            <w:pPr>
              <w:jc w:val="center"/>
              <w:rPr>
                <w:rFonts w:ascii="GOST Common" w:hAnsi="GOST Common"/>
                <w:sz w:val="20"/>
                <w:szCs w:val="16"/>
              </w:rPr>
            </w:pPr>
          </w:p>
        </w:tc>
        <w:tc>
          <w:tcPr>
            <w:tcW w:w="435" w:type="pct"/>
            <w:shd w:val="clear" w:color="auto" w:fill="D9D9D9"/>
            <w:vAlign w:val="center"/>
          </w:tcPr>
          <w:p w14:paraId="4115FB64"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035A0339"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максимум</w:t>
            </w:r>
          </w:p>
        </w:tc>
        <w:tc>
          <w:tcPr>
            <w:tcW w:w="385" w:type="pct"/>
            <w:shd w:val="clear" w:color="auto" w:fill="D9D9D9"/>
            <w:vAlign w:val="center"/>
          </w:tcPr>
          <w:p w14:paraId="2F3A57A8"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минимум</w:t>
            </w:r>
          </w:p>
        </w:tc>
        <w:tc>
          <w:tcPr>
            <w:tcW w:w="454" w:type="pct"/>
            <w:shd w:val="clear" w:color="auto" w:fill="D9D9D9"/>
            <w:vAlign w:val="center"/>
          </w:tcPr>
          <w:p w14:paraId="6C41997A"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2BA9C82B" w14:textId="77777777" w:rsidR="0046366D" w:rsidRPr="00C02AD6" w:rsidRDefault="0046366D" w:rsidP="00803F42">
            <w:pPr>
              <w:jc w:val="both"/>
              <w:rPr>
                <w:rFonts w:ascii="GOST Common" w:hAnsi="GOST Common"/>
                <w:sz w:val="20"/>
                <w:szCs w:val="16"/>
              </w:rPr>
            </w:pPr>
          </w:p>
        </w:tc>
        <w:tc>
          <w:tcPr>
            <w:tcW w:w="626" w:type="pct"/>
            <w:vMerge/>
          </w:tcPr>
          <w:p w14:paraId="2B70F45C" w14:textId="77777777" w:rsidR="0046366D" w:rsidRPr="00C02AD6" w:rsidRDefault="0046366D" w:rsidP="00803F42">
            <w:pPr>
              <w:jc w:val="both"/>
              <w:rPr>
                <w:rFonts w:ascii="GOST Common" w:hAnsi="GOST Common"/>
                <w:sz w:val="20"/>
                <w:szCs w:val="16"/>
              </w:rPr>
            </w:pPr>
          </w:p>
        </w:tc>
        <w:tc>
          <w:tcPr>
            <w:tcW w:w="758" w:type="pct"/>
            <w:vMerge/>
          </w:tcPr>
          <w:p w14:paraId="275B45FD" w14:textId="77777777" w:rsidR="0046366D" w:rsidRPr="00C02AD6" w:rsidRDefault="0046366D" w:rsidP="00803F42">
            <w:pPr>
              <w:jc w:val="both"/>
              <w:rPr>
                <w:rFonts w:ascii="GOST Common" w:hAnsi="GOST Common"/>
                <w:sz w:val="20"/>
                <w:szCs w:val="16"/>
              </w:rPr>
            </w:pPr>
          </w:p>
        </w:tc>
      </w:tr>
      <w:tr w:rsidR="00072CA1" w:rsidRPr="00C02AD6" w14:paraId="12C9A477" w14:textId="77777777" w:rsidTr="00794A7A">
        <w:tc>
          <w:tcPr>
            <w:tcW w:w="5000" w:type="pct"/>
            <w:gridSpan w:val="8"/>
            <w:shd w:val="clear" w:color="auto" w:fill="F2F2F2"/>
          </w:tcPr>
          <w:p w14:paraId="476BEF57" w14:textId="77777777" w:rsidR="0046366D" w:rsidRPr="00C02AD6" w:rsidRDefault="0046366D"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794A7A" w:rsidRPr="00C02AD6" w14:paraId="629AAF8E" w14:textId="77777777" w:rsidTr="00E23ABC">
        <w:tc>
          <w:tcPr>
            <w:tcW w:w="1155" w:type="pct"/>
          </w:tcPr>
          <w:p w14:paraId="0C3AA5B8" w14:textId="3B67F939" w:rsidR="00794A7A" w:rsidRPr="00C02AD6" w:rsidRDefault="00794A7A" w:rsidP="00794A7A">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r>
              <w:rPr>
                <w:rFonts w:ascii="GOST Common" w:hAnsi="GOST Common"/>
                <w:spacing w:val="2"/>
                <w:sz w:val="20"/>
                <w:szCs w:val="20"/>
                <w:shd w:val="clear" w:color="auto" w:fill="FFFFFF"/>
              </w:rPr>
              <w:t xml:space="preserve"> </w:t>
            </w:r>
            <w:r w:rsidRPr="00C02AD6">
              <w:rPr>
                <w:rFonts w:ascii="GOST Common" w:hAnsi="GOST Common"/>
                <w:spacing w:val="2"/>
                <w:sz w:val="20"/>
                <w:szCs w:val="20"/>
                <w:shd w:val="clear" w:color="auto" w:fill="FFFFFF"/>
              </w:rPr>
              <w:t>(код 3.2)</w:t>
            </w:r>
          </w:p>
        </w:tc>
        <w:tc>
          <w:tcPr>
            <w:tcW w:w="435" w:type="pct"/>
            <w:vAlign w:val="center"/>
          </w:tcPr>
          <w:p w14:paraId="40F4290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71D60F2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3C10852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60D0899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B3C86E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C104C93" w14:textId="77777777" w:rsidR="00794A7A" w:rsidRPr="00C02AD6" w:rsidRDefault="00794A7A" w:rsidP="00DE49E2">
            <w:pPr>
              <w:jc w:val="center"/>
              <w:rPr>
                <w:rFonts w:ascii="GOST Common" w:hAnsi="GOST Common"/>
                <w:sz w:val="16"/>
                <w:szCs w:val="16"/>
              </w:rPr>
            </w:pPr>
            <w:r w:rsidRPr="00DE0CF6">
              <w:rPr>
                <w:rFonts w:ascii="GOST Common" w:hAnsi="GOST Common" w:cs="Arial"/>
                <w:sz w:val="16"/>
                <w:szCs w:val="16"/>
              </w:rPr>
              <w:t>1</w:t>
            </w:r>
          </w:p>
        </w:tc>
        <w:tc>
          <w:tcPr>
            <w:tcW w:w="758" w:type="pct"/>
            <w:vAlign w:val="center"/>
          </w:tcPr>
          <w:p w14:paraId="3856522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w:t>
            </w:r>
          </w:p>
        </w:tc>
      </w:tr>
      <w:tr w:rsidR="00E955C8" w:rsidRPr="00C02AD6" w14:paraId="70499509" w14:textId="77777777" w:rsidTr="00E23ABC">
        <w:tc>
          <w:tcPr>
            <w:tcW w:w="1155" w:type="pct"/>
          </w:tcPr>
          <w:p w14:paraId="47995AF7" w14:textId="77777777" w:rsidR="00E955C8" w:rsidRPr="00C02AD6" w:rsidRDefault="00E955C8" w:rsidP="00E955C8">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35" w:type="pct"/>
            <w:vAlign w:val="center"/>
          </w:tcPr>
          <w:p w14:paraId="6143938A" w14:textId="16FEFF63"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787FFEDA" w14:textId="1E3B0237"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6160FCB6" w14:textId="581D9B60"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60CBB459" w14:textId="2D91A971"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1D29932" w14:textId="443041EA"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074BC4FF" w14:textId="17BDCC00" w:rsidR="00E955C8" w:rsidRPr="00C02AD6" w:rsidRDefault="009B5C32" w:rsidP="00E955C8">
            <w:pPr>
              <w:jc w:val="center"/>
              <w:rPr>
                <w:rFonts w:ascii="GOST Common" w:hAnsi="GOST Common"/>
                <w:sz w:val="16"/>
                <w:szCs w:val="16"/>
              </w:rPr>
            </w:pPr>
            <w:r>
              <w:rPr>
                <w:rFonts w:ascii="GOST Common" w:hAnsi="GOST Common"/>
                <w:sz w:val="16"/>
                <w:szCs w:val="16"/>
              </w:rPr>
              <w:t>1</w:t>
            </w:r>
          </w:p>
        </w:tc>
        <w:tc>
          <w:tcPr>
            <w:tcW w:w="758" w:type="pct"/>
            <w:vAlign w:val="center"/>
          </w:tcPr>
          <w:p w14:paraId="00D1161A" w14:textId="05E03702" w:rsidR="00E955C8" w:rsidRPr="00C02AD6" w:rsidRDefault="00E955C8" w:rsidP="00E955C8">
            <w:pPr>
              <w:jc w:val="center"/>
              <w:rPr>
                <w:rFonts w:ascii="GOST Common" w:hAnsi="GOST Common"/>
                <w:sz w:val="16"/>
                <w:szCs w:val="16"/>
              </w:rPr>
            </w:pPr>
            <w:r w:rsidRPr="00C02AD6">
              <w:rPr>
                <w:rFonts w:ascii="GOST Common" w:hAnsi="GOST Common"/>
                <w:sz w:val="16"/>
                <w:szCs w:val="16"/>
              </w:rPr>
              <w:t>60</w:t>
            </w:r>
          </w:p>
        </w:tc>
      </w:tr>
      <w:tr w:rsidR="005847E9" w:rsidRPr="00C02AD6" w14:paraId="06F3FA14" w14:textId="77777777" w:rsidTr="00E23ABC">
        <w:tc>
          <w:tcPr>
            <w:tcW w:w="1155" w:type="pct"/>
          </w:tcPr>
          <w:p w14:paraId="51E774A8" w14:textId="1A224EF0" w:rsidR="005847E9" w:rsidRPr="00C02AD6" w:rsidRDefault="005847E9" w:rsidP="005847E9">
            <w:pPr>
              <w:rPr>
                <w:rFonts w:ascii="GOST Common" w:hAnsi="GOST Common"/>
                <w:spacing w:val="2"/>
                <w:sz w:val="20"/>
                <w:szCs w:val="20"/>
                <w:shd w:val="clear" w:color="auto" w:fill="FFFFFF"/>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35" w:type="pct"/>
            <w:vAlign w:val="center"/>
          </w:tcPr>
          <w:p w14:paraId="37732F38" w14:textId="42E82526"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434" w:type="pct"/>
            <w:vAlign w:val="center"/>
          </w:tcPr>
          <w:p w14:paraId="58E7372E" w14:textId="3933CAF1"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385" w:type="pct"/>
            <w:vAlign w:val="center"/>
          </w:tcPr>
          <w:p w14:paraId="393CD69F" w14:textId="1941C6B2"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454" w:type="pct"/>
            <w:vAlign w:val="center"/>
          </w:tcPr>
          <w:p w14:paraId="6E0275B7" w14:textId="721BA296"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753" w:type="pct"/>
            <w:vAlign w:val="center"/>
          </w:tcPr>
          <w:p w14:paraId="6F6AD328" w14:textId="1745047C"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626" w:type="pct"/>
            <w:vAlign w:val="center"/>
          </w:tcPr>
          <w:p w14:paraId="7033921A" w14:textId="4EAE59B9"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758" w:type="pct"/>
            <w:vAlign w:val="center"/>
          </w:tcPr>
          <w:p w14:paraId="0578D0EE" w14:textId="64DABEA8"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r>
      <w:tr w:rsidR="00072CA1" w:rsidRPr="00C02AD6" w14:paraId="3D883F40" w14:textId="77777777" w:rsidTr="00E23ABC">
        <w:tc>
          <w:tcPr>
            <w:tcW w:w="1155" w:type="pct"/>
          </w:tcPr>
          <w:p w14:paraId="78726E03" w14:textId="77777777" w:rsidR="00332E2A"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Дошкольное, начальное и среднее общее образование </w:t>
            </w:r>
          </w:p>
          <w:p w14:paraId="58CD8CE8" w14:textId="5058C460"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3.5.1)</w:t>
            </w:r>
          </w:p>
        </w:tc>
        <w:tc>
          <w:tcPr>
            <w:tcW w:w="435" w:type="pct"/>
            <w:vAlign w:val="center"/>
          </w:tcPr>
          <w:p w14:paraId="60A39099"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34" w:type="pct"/>
            <w:vAlign w:val="center"/>
          </w:tcPr>
          <w:p w14:paraId="7DEF2222"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385" w:type="pct"/>
            <w:vAlign w:val="center"/>
          </w:tcPr>
          <w:p w14:paraId="59FD6969"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54" w:type="pct"/>
            <w:vAlign w:val="center"/>
          </w:tcPr>
          <w:p w14:paraId="69C1D31C"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4BCCBD93"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6" w:type="pct"/>
            <w:vAlign w:val="center"/>
          </w:tcPr>
          <w:p w14:paraId="08919988"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25</w:t>
            </w:r>
          </w:p>
        </w:tc>
        <w:tc>
          <w:tcPr>
            <w:tcW w:w="758" w:type="pct"/>
            <w:vAlign w:val="center"/>
          </w:tcPr>
          <w:p w14:paraId="54BBA3D0"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50</w:t>
            </w:r>
          </w:p>
        </w:tc>
      </w:tr>
      <w:tr w:rsidR="00E955C8" w:rsidRPr="00C02AD6" w14:paraId="44CE5509" w14:textId="77777777" w:rsidTr="00E23ABC">
        <w:tc>
          <w:tcPr>
            <w:tcW w:w="1155" w:type="pct"/>
          </w:tcPr>
          <w:p w14:paraId="779AE87D" w14:textId="77777777" w:rsidR="00E955C8" w:rsidRPr="00C02AD6" w:rsidRDefault="00E955C8" w:rsidP="00E955C8">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2EEF482D" w14:textId="0CD5EBF0" w:rsidR="00E955C8" w:rsidRPr="00C02AD6" w:rsidRDefault="00E955C8" w:rsidP="00E955C8">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35" w:type="pct"/>
            <w:vAlign w:val="center"/>
          </w:tcPr>
          <w:p w14:paraId="2CB0BC97" w14:textId="26A9CCE9"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133FC952" w14:textId="792658C4"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111B07D0" w14:textId="57273FB3"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550772CE" w14:textId="477286CA"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9CC242D" w14:textId="01F62114"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479495EF" w14:textId="47BE9AB3" w:rsidR="00E955C8" w:rsidRPr="00C02AD6" w:rsidRDefault="009B5C32" w:rsidP="00E955C8">
            <w:pPr>
              <w:jc w:val="center"/>
              <w:rPr>
                <w:rFonts w:ascii="GOST Common" w:hAnsi="GOST Common"/>
                <w:sz w:val="16"/>
                <w:szCs w:val="16"/>
              </w:rPr>
            </w:pPr>
            <w:r>
              <w:rPr>
                <w:rFonts w:ascii="GOST Common" w:hAnsi="GOST Common"/>
                <w:spacing w:val="2"/>
                <w:sz w:val="16"/>
                <w:szCs w:val="16"/>
                <w:shd w:val="clear" w:color="auto" w:fill="FFFFFF"/>
              </w:rPr>
              <w:t>1</w:t>
            </w:r>
          </w:p>
        </w:tc>
        <w:tc>
          <w:tcPr>
            <w:tcW w:w="758" w:type="pct"/>
            <w:vAlign w:val="center"/>
          </w:tcPr>
          <w:p w14:paraId="2A48C585" w14:textId="702C4F61" w:rsidR="00E955C8" w:rsidRPr="00C02AD6" w:rsidRDefault="00E955C8" w:rsidP="00E955C8">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932785" w:rsidRPr="00C02AD6" w14:paraId="3C5AB2C4" w14:textId="77777777" w:rsidTr="00A05BF4">
        <w:tc>
          <w:tcPr>
            <w:tcW w:w="1155" w:type="pct"/>
          </w:tcPr>
          <w:p w14:paraId="66A2301A" w14:textId="77777777" w:rsidR="00932785" w:rsidRPr="00C02AD6" w:rsidRDefault="00932785" w:rsidP="00A05BF4">
            <w:pPr>
              <w:jc w:val="both"/>
              <w:rPr>
                <w:rFonts w:ascii="GOST Common" w:hAnsi="GOST Common"/>
                <w:sz w:val="16"/>
                <w:szCs w:val="16"/>
              </w:rPr>
            </w:pPr>
            <w:r w:rsidRPr="00C02AD6">
              <w:rPr>
                <w:rFonts w:ascii="GOST Common" w:hAnsi="GOST Common"/>
                <w:sz w:val="20"/>
                <w:szCs w:val="20"/>
              </w:rPr>
              <w:t>Общественное управление (код 3.8)</w:t>
            </w:r>
          </w:p>
        </w:tc>
        <w:tc>
          <w:tcPr>
            <w:tcW w:w="435" w:type="pct"/>
            <w:vAlign w:val="center"/>
          </w:tcPr>
          <w:p w14:paraId="771C33B4" w14:textId="77777777" w:rsidR="00932785" w:rsidRPr="00C02AD6" w:rsidRDefault="00932785" w:rsidP="00A05BF4">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FF86D90" w14:textId="77777777" w:rsidR="00932785" w:rsidRPr="00C02AD6" w:rsidRDefault="00932785" w:rsidP="00A05BF4">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488FF9D0" w14:textId="77777777" w:rsidR="00932785" w:rsidRPr="00C02AD6" w:rsidRDefault="00932785" w:rsidP="00A05BF4">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566F8BDC" w14:textId="77777777" w:rsidR="00932785" w:rsidRPr="00C02AD6" w:rsidRDefault="00932785" w:rsidP="00A05BF4">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05554F6" w14:textId="77777777" w:rsidR="00932785" w:rsidRPr="00C02AD6" w:rsidRDefault="00932785" w:rsidP="00A05BF4">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34A91345" w14:textId="77777777" w:rsidR="00932785" w:rsidRPr="00C02AD6" w:rsidRDefault="00932785" w:rsidP="00A05BF4">
            <w:pPr>
              <w:jc w:val="center"/>
              <w:rPr>
                <w:rFonts w:ascii="GOST Common" w:hAnsi="GOST Common"/>
                <w:sz w:val="16"/>
                <w:szCs w:val="16"/>
              </w:rPr>
            </w:pPr>
            <w:r>
              <w:rPr>
                <w:rFonts w:ascii="GOST Common" w:hAnsi="GOST Common"/>
                <w:sz w:val="16"/>
                <w:szCs w:val="16"/>
              </w:rPr>
              <w:t>1</w:t>
            </w:r>
          </w:p>
        </w:tc>
        <w:tc>
          <w:tcPr>
            <w:tcW w:w="758" w:type="pct"/>
            <w:vAlign w:val="center"/>
          </w:tcPr>
          <w:p w14:paraId="555516DB" w14:textId="77777777" w:rsidR="00932785" w:rsidRPr="00C02AD6" w:rsidRDefault="00932785" w:rsidP="00A05BF4">
            <w:pPr>
              <w:jc w:val="center"/>
              <w:rPr>
                <w:rFonts w:ascii="GOST Common" w:hAnsi="GOST Common"/>
                <w:sz w:val="16"/>
                <w:szCs w:val="16"/>
              </w:rPr>
            </w:pPr>
            <w:r w:rsidRPr="00C02AD6">
              <w:rPr>
                <w:rFonts w:ascii="GOST Common" w:hAnsi="GOST Common"/>
                <w:sz w:val="16"/>
                <w:szCs w:val="16"/>
              </w:rPr>
              <w:t>60</w:t>
            </w:r>
          </w:p>
        </w:tc>
      </w:tr>
      <w:tr w:rsidR="009B5C32" w:rsidRPr="00C02AD6" w14:paraId="416B510B" w14:textId="77777777" w:rsidTr="00E23ABC">
        <w:tc>
          <w:tcPr>
            <w:tcW w:w="1155" w:type="pct"/>
          </w:tcPr>
          <w:p w14:paraId="394F3F7B" w14:textId="77A840EC" w:rsidR="009B5C32" w:rsidRPr="00C02AD6" w:rsidRDefault="009B5C32" w:rsidP="00794A7A">
            <w:pPr>
              <w:jc w:val="both"/>
              <w:rPr>
                <w:rFonts w:ascii="GOST Common" w:hAnsi="GOST Common"/>
                <w:sz w:val="20"/>
                <w:szCs w:val="20"/>
              </w:rPr>
            </w:pPr>
            <w:r w:rsidRPr="00C02AD6">
              <w:rPr>
                <w:rFonts w:ascii="GOST Common" w:hAnsi="GOST Common"/>
                <w:sz w:val="20"/>
                <w:szCs w:val="20"/>
              </w:rPr>
              <w:t>Обеспечение спортивно-зрелищных мероприятий (</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35" w:type="pct"/>
            <w:vAlign w:val="center"/>
          </w:tcPr>
          <w:p w14:paraId="30432EF8" w14:textId="18211C6F"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1C6DBF68" w14:textId="195B4D4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3954AE0E" w14:textId="35A9952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00A62E8C" w14:textId="3EBCF11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2547413"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6"/>
            </w:r>
          </w:p>
        </w:tc>
        <w:tc>
          <w:tcPr>
            <w:tcW w:w="626" w:type="pct"/>
            <w:vAlign w:val="center"/>
          </w:tcPr>
          <w:p w14:paraId="7CF5ADC1" w14:textId="0B7B1FE6" w:rsidR="009B5C32" w:rsidRPr="00C02AD6" w:rsidRDefault="009B5C32" w:rsidP="009B5C32">
            <w:pPr>
              <w:jc w:val="center"/>
              <w:rPr>
                <w:rFonts w:ascii="GOST Common" w:hAnsi="GOST Common"/>
                <w:sz w:val="16"/>
                <w:szCs w:val="16"/>
              </w:rPr>
            </w:pPr>
            <w:r w:rsidRPr="00153BCE">
              <w:rPr>
                <w:rFonts w:ascii="GOST Common" w:hAnsi="GOST Common" w:cs="Arial"/>
                <w:sz w:val="16"/>
                <w:szCs w:val="16"/>
              </w:rPr>
              <w:t>1</w:t>
            </w:r>
          </w:p>
        </w:tc>
        <w:tc>
          <w:tcPr>
            <w:tcW w:w="758" w:type="pct"/>
            <w:vAlign w:val="center"/>
          </w:tcPr>
          <w:p w14:paraId="7817BAE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72340ACA" w14:textId="77777777" w:rsidTr="00E23ABC">
        <w:tc>
          <w:tcPr>
            <w:tcW w:w="1155" w:type="pct"/>
          </w:tcPr>
          <w:p w14:paraId="4D10F454"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1E7A127C" w14:textId="089E71E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4C23DBF7" w14:textId="109B9E0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16BA600F" w14:textId="630997F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0703E450" w14:textId="775AC10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B5A81C4"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7"/>
            </w:r>
          </w:p>
        </w:tc>
        <w:tc>
          <w:tcPr>
            <w:tcW w:w="626" w:type="pct"/>
            <w:vAlign w:val="center"/>
          </w:tcPr>
          <w:p w14:paraId="1A311898" w14:textId="0668D759" w:rsidR="009B5C32" w:rsidRPr="00C02AD6" w:rsidRDefault="009B5C32" w:rsidP="009B5C32">
            <w:pPr>
              <w:jc w:val="center"/>
              <w:rPr>
                <w:rFonts w:ascii="GOST Common" w:hAnsi="GOST Common"/>
                <w:sz w:val="16"/>
                <w:szCs w:val="16"/>
              </w:rPr>
            </w:pPr>
            <w:r w:rsidRPr="00153BCE">
              <w:rPr>
                <w:rFonts w:ascii="GOST Common" w:hAnsi="GOST Common" w:cs="Arial"/>
                <w:sz w:val="16"/>
                <w:szCs w:val="16"/>
              </w:rPr>
              <w:t>1</w:t>
            </w:r>
          </w:p>
        </w:tc>
        <w:tc>
          <w:tcPr>
            <w:tcW w:w="758" w:type="pct"/>
            <w:vAlign w:val="center"/>
          </w:tcPr>
          <w:p w14:paraId="68893145"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072CA1" w:rsidRPr="00C02AD6" w14:paraId="16AF7A0D" w14:textId="77777777" w:rsidTr="00E23ABC">
        <w:tc>
          <w:tcPr>
            <w:tcW w:w="1155" w:type="pct"/>
          </w:tcPr>
          <w:p w14:paraId="518EE8B5" w14:textId="77777777"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7282555F" w14:textId="77777777"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vAlign w:val="center"/>
          </w:tcPr>
          <w:p w14:paraId="0D1213C1"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98C7882"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6CF7B8D7"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767AF0FC"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57BEE81"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8"/>
            </w:r>
          </w:p>
        </w:tc>
        <w:tc>
          <w:tcPr>
            <w:tcW w:w="626" w:type="pct"/>
            <w:vAlign w:val="center"/>
          </w:tcPr>
          <w:p w14:paraId="5E79A78C"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c>
          <w:tcPr>
            <w:tcW w:w="758" w:type="pct"/>
            <w:vAlign w:val="center"/>
          </w:tcPr>
          <w:p w14:paraId="7C1D9A25"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r>
      <w:tr w:rsidR="00072CA1" w:rsidRPr="00C02AD6" w14:paraId="016D4FA6" w14:textId="77777777" w:rsidTr="00E23ABC">
        <w:tc>
          <w:tcPr>
            <w:tcW w:w="1155" w:type="pct"/>
          </w:tcPr>
          <w:p w14:paraId="64E9FAE5" w14:textId="77777777"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vAlign w:val="center"/>
          </w:tcPr>
          <w:p w14:paraId="7F4B098A"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7CB9F7FA"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056B33FA"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7CB59E90"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E90E29C"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775274E0"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c>
          <w:tcPr>
            <w:tcW w:w="758" w:type="pct"/>
            <w:vAlign w:val="center"/>
          </w:tcPr>
          <w:p w14:paraId="315ABF65"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r>
      <w:tr w:rsidR="00555BC6" w:rsidRPr="00C02AD6" w14:paraId="07BADD5C" w14:textId="77777777" w:rsidTr="00E23ABC">
        <w:tc>
          <w:tcPr>
            <w:tcW w:w="1155" w:type="pct"/>
          </w:tcPr>
          <w:p w14:paraId="7B57DD95" w14:textId="77777777" w:rsidR="00555BC6" w:rsidRPr="00C02AD6" w:rsidRDefault="00555BC6" w:rsidP="00DE49E2">
            <w:pPr>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74DC93BD"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4D1CA82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5F6CC38D"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6A96E611"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A04FEF4"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CB5BC3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8" w:type="pct"/>
            <w:vAlign w:val="center"/>
          </w:tcPr>
          <w:p w14:paraId="13037C0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75</w:t>
            </w:r>
          </w:p>
        </w:tc>
      </w:tr>
      <w:tr w:rsidR="00E955C8" w:rsidRPr="00C02AD6" w14:paraId="1004F688" w14:textId="77777777" w:rsidTr="00E23ABC">
        <w:tc>
          <w:tcPr>
            <w:tcW w:w="1155" w:type="pct"/>
          </w:tcPr>
          <w:p w14:paraId="31D68C85" w14:textId="33452165" w:rsidR="00E955C8" w:rsidRPr="00C02AD6" w:rsidRDefault="00E955C8" w:rsidP="00E955C8">
            <w:pPr>
              <w:rPr>
                <w:rFonts w:ascii="GOST Common" w:hAnsi="GOST Common"/>
                <w:sz w:val="20"/>
                <w:szCs w:val="20"/>
              </w:rPr>
            </w:pPr>
            <w:r w:rsidRPr="00C02AD6">
              <w:rPr>
                <w:rFonts w:ascii="GOST Common" w:hAnsi="GOST Common"/>
                <w:sz w:val="20"/>
                <w:szCs w:val="20"/>
              </w:rPr>
              <w:lastRenderedPageBreak/>
              <w:t>Историко-культурная деятельность</w:t>
            </w:r>
            <w:r w:rsidRPr="00C02AD6">
              <w:rPr>
                <w:rStyle w:val="ab"/>
                <w:rFonts w:ascii="GOST Common" w:hAnsi="GOST Common"/>
                <w:sz w:val="20"/>
                <w:szCs w:val="20"/>
              </w:rPr>
              <w:footnoteReference w:id="19"/>
            </w:r>
            <w:r w:rsidRPr="00C02AD6">
              <w:rPr>
                <w:rFonts w:ascii="GOST Common" w:hAnsi="GOST Common"/>
                <w:sz w:val="20"/>
                <w:szCs w:val="20"/>
                <w:shd w:val="clear" w:color="auto" w:fill="FFFFFF"/>
              </w:rPr>
              <w:t xml:space="preserve"> (код 9.3)</w:t>
            </w:r>
          </w:p>
        </w:tc>
        <w:tc>
          <w:tcPr>
            <w:tcW w:w="435" w:type="pct"/>
            <w:vAlign w:val="center"/>
          </w:tcPr>
          <w:p w14:paraId="0ED9989F" w14:textId="1689908E"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434" w:type="pct"/>
            <w:vAlign w:val="center"/>
          </w:tcPr>
          <w:p w14:paraId="4CC0B81E" w14:textId="33E72BE1"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385" w:type="pct"/>
            <w:vAlign w:val="center"/>
          </w:tcPr>
          <w:p w14:paraId="1864451F" w14:textId="65DBE38A"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454" w:type="pct"/>
            <w:vAlign w:val="center"/>
          </w:tcPr>
          <w:p w14:paraId="59BC7127" w14:textId="1E41A126"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2D4DDC88" w14:textId="013CA96B"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626" w:type="pct"/>
            <w:vAlign w:val="center"/>
          </w:tcPr>
          <w:p w14:paraId="1F120E72" w14:textId="0EFAFA7A"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758" w:type="pct"/>
            <w:vAlign w:val="center"/>
          </w:tcPr>
          <w:p w14:paraId="12C0F85E" w14:textId="22FFA4D4"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r>
      <w:tr w:rsidR="00072CA1" w:rsidRPr="00C02AD6" w14:paraId="140510B6" w14:textId="77777777" w:rsidTr="00E23ABC">
        <w:tc>
          <w:tcPr>
            <w:tcW w:w="1155" w:type="pct"/>
          </w:tcPr>
          <w:p w14:paraId="5995517E" w14:textId="22412360" w:rsidR="00001BBE" w:rsidRPr="00C02AD6" w:rsidRDefault="00001BBE" w:rsidP="00794A7A">
            <w:pPr>
              <w:rPr>
                <w:rFonts w:ascii="GOST Common" w:hAnsi="GOST Common"/>
                <w:sz w:val="20"/>
                <w:szCs w:val="20"/>
              </w:rPr>
            </w:pPr>
            <w:r w:rsidRPr="00C02AD6">
              <w:rPr>
                <w:rFonts w:ascii="GOST Common" w:hAnsi="GOST Common"/>
                <w:sz w:val="20"/>
                <w:szCs w:val="20"/>
              </w:rPr>
              <w:t>Улично-дорожная сеть</w:t>
            </w:r>
            <w:r w:rsidR="00794A7A">
              <w:rPr>
                <w:rFonts w:ascii="GOST Common" w:hAnsi="GOST Common"/>
                <w:sz w:val="20"/>
                <w:szCs w:val="20"/>
              </w:rPr>
              <w:t xml:space="preserve"> </w:t>
            </w:r>
            <w:r w:rsidRPr="00C02AD6">
              <w:rPr>
                <w:rFonts w:ascii="GOST Common" w:hAnsi="GOST Common"/>
                <w:sz w:val="20"/>
                <w:szCs w:val="20"/>
              </w:rPr>
              <w:t>(код 12.0.1)</w:t>
            </w:r>
            <w:r w:rsidRPr="00C02AD6">
              <w:rPr>
                <w:rStyle w:val="ab"/>
                <w:rFonts w:ascii="GOST Common" w:hAnsi="GOST Common"/>
                <w:sz w:val="20"/>
                <w:szCs w:val="20"/>
              </w:rPr>
              <w:footnoteReference w:id="20"/>
            </w:r>
          </w:p>
        </w:tc>
        <w:tc>
          <w:tcPr>
            <w:tcW w:w="435" w:type="pct"/>
            <w:vAlign w:val="center"/>
          </w:tcPr>
          <w:p w14:paraId="506445D6"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1D7F9BC"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459476B7"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6B9B2704"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A34AACE"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1897F79"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758" w:type="pct"/>
            <w:vAlign w:val="center"/>
          </w:tcPr>
          <w:p w14:paraId="62EC083E"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r>
      <w:tr w:rsidR="00447052" w:rsidRPr="00C02AD6" w14:paraId="5EC87D37" w14:textId="77777777" w:rsidTr="00794A7A">
        <w:tc>
          <w:tcPr>
            <w:tcW w:w="5000" w:type="pct"/>
            <w:gridSpan w:val="8"/>
            <w:shd w:val="clear" w:color="auto" w:fill="F2F2F2"/>
          </w:tcPr>
          <w:p w14:paraId="2BDD2B07"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447052" w:rsidRPr="00C02AD6" w14:paraId="339DA62D" w14:textId="77777777" w:rsidTr="00E23ABC">
        <w:tc>
          <w:tcPr>
            <w:tcW w:w="1155" w:type="pct"/>
          </w:tcPr>
          <w:p w14:paraId="4C78805F" w14:textId="77777777" w:rsidR="00447052" w:rsidRPr="00C02AD6" w:rsidRDefault="00447052" w:rsidP="00447052">
            <w:pPr>
              <w:rPr>
                <w:rFonts w:ascii="GOST Common" w:hAnsi="GOST Common"/>
                <w:sz w:val="20"/>
                <w:szCs w:val="20"/>
              </w:rPr>
            </w:pPr>
            <w:r w:rsidRPr="00C02AD6">
              <w:rPr>
                <w:rFonts w:ascii="GOST Common" w:hAnsi="GOST Common"/>
                <w:sz w:val="20"/>
                <w:szCs w:val="20"/>
              </w:rPr>
              <w:t xml:space="preserve">Коммунальное обслуживание </w:t>
            </w:r>
          </w:p>
          <w:p w14:paraId="45E18ABD" w14:textId="77777777" w:rsidR="00447052" w:rsidRPr="00C02AD6" w:rsidRDefault="00447052" w:rsidP="00447052">
            <w:pPr>
              <w:rPr>
                <w:rFonts w:ascii="GOST Common" w:hAnsi="GOST Common"/>
                <w:sz w:val="20"/>
                <w:szCs w:val="20"/>
              </w:rPr>
            </w:pPr>
            <w:r w:rsidRPr="00C02AD6">
              <w:rPr>
                <w:rFonts w:ascii="GOST Common" w:hAnsi="GOST Common"/>
                <w:sz w:val="20"/>
                <w:szCs w:val="20"/>
              </w:rPr>
              <w:t>(код 3.1)</w:t>
            </w:r>
          </w:p>
        </w:tc>
        <w:tc>
          <w:tcPr>
            <w:tcW w:w="435" w:type="pct"/>
            <w:vAlign w:val="center"/>
          </w:tcPr>
          <w:p w14:paraId="78944069"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A77EE7C"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1604EC15"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55E19DB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B6C8F9C" w14:textId="3B01CA4F" w:rsidR="00447052" w:rsidRPr="00C02AD6" w:rsidRDefault="00E955C8" w:rsidP="0044705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ECE1F80" w14:textId="6AD69054" w:rsidR="00447052" w:rsidRPr="00C02AD6" w:rsidRDefault="00EE45ED" w:rsidP="00447052">
            <w:pPr>
              <w:jc w:val="center"/>
              <w:rPr>
                <w:rFonts w:ascii="GOST Common" w:hAnsi="GOST Common"/>
                <w:sz w:val="16"/>
                <w:szCs w:val="16"/>
              </w:rPr>
            </w:pPr>
            <w:r>
              <w:rPr>
                <w:rFonts w:ascii="GOST Common" w:hAnsi="GOST Common"/>
                <w:sz w:val="16"/>
                <w:szCs w:val="16"/>
              </w:rPr>
              <w:t>3</w:t>
            </w:r>
          </w:p>
        </w:tc>
        <w:tc>
          <w:tcPr>
            <w:tcW w:w="758" w:type="pct"/>
            <w:vAlign w:val="center"/>
          </w:tcPr>
          <w:p w14:paraId="649B4472"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50</w:t>
            </w:r>
          </w:p>
        </w:tc>
      </w:tr>
      <w:tr w:rsidR="00447052" w:rsidRPr="00C02AD6" w14:paraId="08AC82BD" w14:textId="77777777" w:rsidTr="00E23ABC">
        <w:tc>
          <w:tcPr>
            <w:tcW w:w="1155" w:type="pct"/>
          </w:tcPr>
          <w:p w14:paraId="41FCE13E" w14:textId="77777777" w:rsidR="00447052" w:rsidRPr="00C02AD6" w:rsidRDefault="00447052" w:rsidP="00447052">
            <w:pPr>
              <w:rPr>
                <w:rFonts w:ascii="GOST Common" w:hAnsi="GOST Common"/>
                <w:sz w:val="20"/>
                <w:szCs w:val="20"/>
              </w:rPr>
            </w:pPr>
            <w:r w:rsidRPr="00C02AD6">
              <w:rPr>
                <w:rFonts w:ascii="GOST Common" w:hAnsi="GOST Common"/>
                <w:sz w:val="20"/>
                <w:szCs w:val="20"/>
              </w:rPr>
              <w:t>Специальная деятельность (в части санитарной очистки)</w:t>
            </w:r>
          </w:p>
          <w:p w14:paraId="1D59D9A6" w14:textId="77777777" w:rsidR="00447052" w:rsidRPr="00C02AD6" w:rsidRDefault="00447052" w:rsidP="00447052">
            <w:pPr>
              <w:rPr>
                <w:rFonts w:ascii="GOST Common" w:hAnsi="GOST Common"/>
                <w:sz w:val="20"/>
                <w:szCs w:val="20"/>
              </w:rPr>
            </w:pPr>
            <w:r w:rsidRPr="00C02AD6">
              <w:rPr>
                <w:rFonts w:ascii="GOST Common" w:hAnsi="GOST Common"/>
                <w:sz w:val="20"/>
                <w:szCs w:val="20"/>
              </w:rPr>
              <w:t>(код 12.2)</w:t>
            </w:r>
          </w:p>
        </w:tc>
        <w:tc>
          <w:tcPr>
            <w:tcW w:w="435" w:type="pct"/>
            <w:vAlign w:val="center"/>
          </w:tcPr>
          <w:p w14:paraId="1AFF6BC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4</w:t>
            </w:r>
          </w:p>
        </w:tc>
        <w:tc>
          <w:tcPr>
            <w:tcW w:w="434" w:type="pct"/>
            <w:vAlign w:val="center"/>
          </w:tcPr>
          <w:p w14:paraId="53D68D27"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16</w:t>
            </w:r>
          </w:p>
        </w:tc>
        <w:tc>
          <w:tcPr>
            <w:tcW w:w="385" w:type="pct"/>
            <w:vAlign w:val="center"/>
          </w:tcPr>
          <w:p w14:paraId="68F2058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2</w:t>
            </w:r>
          </w:p>
        </w:tc>
        <w:tc>
          <w:tcPr>
            <w:tcW w:w="454" w:type="pct"/>
            <w:vAlign w:val="center"/>
          </w:tcPr>
          <w:p w14:paraId="27CB0F9E"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8</w:t>
            </w:r>
          </w:p>
        </w:tc>
        <w:tc>
          <w:tcPr>
            <w:tcW w:w="753" w:type="pct"/>
            <w:vAlign w:val="center"/>
          </w:tcPr>
          <w:p w14:paraId="3422F8BD"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3CAD4A6B"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20</w:t>
            </w:r>
          </w:p>
        </w:tc>
        <w:tc>
          <w:tcPr>
            <w:tcW w:w="758" w:type="pct"/>
            <w:vAlign w:val="center"/>
          </w:tcPr>
          <w:p w14:paraId="5F0CC9F4"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r>
      <w:tr w:rsidR="00072CA1" w:rsidRPr="00C02AD6" w14:paraId="4E42E88D" w14:textId="77777777" w:rsidTr="00794A7A">
        <w:tc>
          <w:tcPr>
            <w:tcW w:w="5000" w:type="pct"/>
            <w:gridSpan w:val="8"/>
            <w:shd w:val="clear" w:color="auto" w:fill="F2F2F2"/>
          </w:tcPr>
          <w:p w14:paraId="215ED5F5" w14:textId="77777777" w:rsidR="00001BBE" w:rsidRPr="00C02AD6" w:rsidRDefault="00001BBE" w:rsidP="00001BBE">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9B5C32" w:rsidRPr="00C02AD6" w14:paraId="2CDAE266" w14:textId="77777777" w:rsidTr="00E23ABC">
        <w:tc>
          <w:tcPr>
            <w:tcW w:w="1155" w:type="pct"/>
          </w:tcPr>
          <w:p w14:paraId="4B2DD4BF" w14:textId="77777777" w:rsidR="009B5C32" w:rsidRPr="00C02AD6" w:rsidRDefault="009B5C32" w:rsidP="009B5C32">
            <w:pPr>
              <w:rPr>
                <w:rFonts w:ascii="GOST Common" w:hAnsi="GOST Common"/>
                <w:sz w:val="20"/>
                <w:szCs w:val="20"/>
              </w:rPr>
            </w:pPr>
            <w:r w:rsidRPr="00C02AD6">
              <w:rPr>
                <w:rFonts w:ascii="GOST Common" w:hAnsi="GOST Common"/>
                <w:sz w:val="20"/>
                <w:szCs w:val="20"/>
              </w:rPr>
              <w:t>Рынки (код 4.3)</w:t>
            </w:r>
          </w:p>
        </w:tc>
        <w:tc>
          <w:tcPr>
            <w:tcW w:w="435" w:type="pct"/>
            <w:vAlign w:val="center"/>
          </w:tcPr>
          <w:p w14:paraId="38477EF3" w14:textId="6664ACA2"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29DE08C5" w14:textId="0767F89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460334E6" w14:textId="58F424E6"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04113267" w14:textId="76C700A2"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2C73A8A" w14:textId="2A66183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501D7E8C" w14:textId="7754A6F2" w:rsidR="009B5C32" w:rsidRPr="00C02AD6" w:rsidRDefault="009B5C32" w:rsidP="009B5C32">
            <w:pPr>
              <w:jc w:val="center"/>
              <w:rPr>
                <w:rFonts w:ascii="GOST Common" w:hAnsi="GOST Common"/>
                <w:sz w:val="16"/>
                <w:szCs w:val="16"/>
              </w:rPr>
            </w:pPr>
            <w:r w:rsidRPr="00832880">
              <w:rPr>
                <w:rFonts w:ascii="GOST Common" w:hAnsi="GOST Common" w:cs="Arial"/>
                <w:sz w:val="16"/>
                <w:szCs w:val="16"/>
              </w:rPr>
              <w:t>1</w:t>
            </w:r>
          </w:p>
        </w:tc>
        <w:tc>
          <w:tcPr>
            <w:tcW w:w="758" w:type="pct"/>
            <w:vAlign w:val="center"/>
          </w:tcPr>
          <w:p w14:paraId="168CA677" w14:textId="4E5F5739" w:rsidR="009B5C32" w:rsidRPr="00C02AD6" w:rsidRDefault="009B5C32" w:rsidP="009B5C32">
            <w:pPr>
              <w:jc w:val="center"/>
              <w:rPr>
                <w:rFonts w:ascii="GOST Common" w:hAnsi="GOST Common"/>
                <w:sz w:val="16"/>
                <w:szCs w:val="16"/>
              </w:rPr>
            </w:pPr>
            <w:r w:rsidRPr="00C02AD6">
              <w:rPr>
                <w:rFonts w:ascii="GOST Common" w:hAnsi="GOST Common"/>
                <w:sz w:val="16"/>
                <w:szCs w:val="16"/>
              </w:rPr>
              <w:t>20</w:t>
            </w:r>
          </w:p>
        </w:tc>
      </w:tr>
      <w:tr w:rsidR="009B5C32" w:rsidRPr="00C02AD6" w14:paraId="7384DD9F" w14:textId="77777777" w:rsidTr="00E23ABC">
        <w:tc>
          <w:tcPr>
            <w:tcW w:w="1155" w:type="pct"/>
          </w:tcPr>
          <w:p w14:paraId="642C1B40" w14:textId="77777777" w:rsidR="009B5C32" w:rsidRPr="00C02AD6" w:rsidRDefault="009B5C32" w:rsidP="009B5C32">
            <w:pPr>
              <w:jc w:val="both"/>
              <w:rPr>
                <w:rFonts w:ascii="GOST Common" w:hAnsi="GOST Common"/>
                <w:sz w:val="16"/>
                <w:szCs w:val="16"/>
              </w:rPr>
            </w:pPr>
            <w:r w:rsidRPr="00C02AD6">
              <w:rPr>
                <w:rFonts w:ascii="GOST Common" w:hAnsi="GOST Common"/>
                <w:sz w:val="20"/>
                <w:szCs w:val="20"/>
              </w:rPr>
              <w:t>Магазины (код 4.4)</w:t>
            </w:r>
          </w:p>
        </w:tc>
        <w:tc>
          <w:tcPr>
            <w:tcW w:w="435" w:type="pct"/>
            <w:vAlign w:val="center"/>
          </w:tcPr>
          <w:p w14:paraId="0B1E48EF" w14:textId="2CDC7A2D"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23E0B4C5" w14:textId="5C3E242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85" w:type="pct"/>
            <w:vAlign w:val="center"/>
          </w:tcPr>
          <w:p w14:paraId="7E83A907" w14:textId="598F1DDF"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54" w:type="pct"/>
            <w:vAlign w:val="center"/>
          </w:tcPr>
          <w:p w14:paraId="1BF86BFA" w14:textId="79AC49E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453282B" w14:textId="2F6915E0"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2538C500" w14:textId="527E63D3" w:rsidR="009B5C32" w:rsidRPr="00C02AD6" w:rsidRDefault="009B5C32" w:rsidP="009B5C32">
            <w:pPr>
              <w:jc w:val="center"/>
              <w:rPr>
                <w:rFonts w:ascii="GOST Common" w:hAnsi="GOST Common"/>
                <w:sz w:val="16"/>
                <w:szCs w:val="16"/>
              </w:rPr>
            </w:pPr>
            <w:r w:rsidRPr="00832880">
              <w:rPr>
                <w:rFonts w:ascii="GOST Common" w:hAnsi="GOST Common" w:cs="Arial"/>
                <w:sz w:val="16"/>
                <w:szCs w:val="16"/>
              </w:rPr>
              <w:t>1</w:t>
            </w:r>
          </w:p>
        </w:tc>
        <w:tc>
          <w:tcPr>
            <w:tcW w:w="758" w:type="pct"/>
            <w:vAlign w:val="center"/>
          </w:tcPr>
          <w:p w14:paraId="0DEA6081" w14:textId="12E9B763"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bl>
    <w:p w14:paraId="573D9295" w14:textId="77777777" w:rsidR="00BC640B" w:rsidRPr="00CE3CC6" w:rsidRDefault="00BC640B" w:rsidP="00BC640B">
      <w:pPr>
        <w:jc w:val="both"/>
        <w:rPr>
          <w:rFonts w:ascii="GOST Common" w:hAnsi="GOST Common"/>
          <w:i/>
          <w:sz w:val="16"/>
          <w:szCs w:val="16"/>
        </w:rPr>
      </w:pPr>
      <w:r w:rsidRPr="00CE3CC6">
        <w:rPr>
          <w:rFonts w:ascii="GOST Common" w:hAnsi="GOST Common"/>
          <w:i/>
          <w:sz w:val="16"/>
          <w:szCs w:val="16"/>
        </w:rPr>
        <w:t>*Определяется технологическими требованиями</w:t>
      </w:r>
    </w:p>
    <w:p w14:paraId="7A69A780" w14:textId="1B8FD1BA" w:rsidR="00EE45ED" w:rsidRPr="00CE3CC6" w:rsidRDefault="00EE45ED" w:rsidP="00EE45ED">
      <w:pPr>
        <w:jc w:val="both"/>
        <w:rPr>
          <w:rFonts w:ascii="GOST Common" w:hAnsi="GOST Common"/>
          <w:i/>
          <w:sz w:val="16"/>
          <w:szCs w:val="16"/>
        </w:rPr>
      </w:pPr>
      <w:r w:rsidRPr="00CE3CC6">
        <w:rPr>
          <w:rFonts w:ascii="GOST Common" w:hAnsi="GOST Common"/>
          <w:i/>
          <w:sz w:val="16"/>
          <w:szCs w:val="16"/>
        </w:rPr>
        <w:t>**Возможно увеличение минимального отступа с поправкой на противопожарный разрыв</w:t>
      </w:r>
    </w:p>
    <w:p w14:paraId="5518B251" w14:textId="77777777" w:rsidR="00001BBE" w:rsidRPr="00C02AD6" w:rsidRDefault="00001BBE" w:rsidP="0078185D">
      <w:pPr>
        <w:jc w:val="both"/>
        <w:rPr>
          <w:rFonts w:ascii="GOST Common" w:hAnsi="GOST Common"/>
          <w:i/>
          <w:sz w:val="14"/>
          <w:szCs w:val="14"/>
        </w:rPr>
      </w:pPr>
    </w:p>
    <w:p w14:paraId="285BED49" w14:textId="77777777" w:rsidR="00794A7A" w:rsidRDefault="00794A7A">
      <w:pPr>
        <w:rPr>
          <w:rFonts w:ascii="GOST Common" w:hAnsi="GOST Common" w:cs="Arial"/>
          <w:b/>
        </w:rPr>
        <w:sectPr w:rsidR="00794A7A" w:rsidSect="007970AD">
          <w:footerReference w:type="first" r:id="rId19"/>
          <w:pgSz w:w="16838" w:h="11906" w:orient="landscape"/>
          <w:pgMar w:top="1134" w:right="1134" w:bottom="851" w:left="993" w:header="709" w:footer="709" w:gutter="0"/>
          <w:cols w:space="720"/>
          <w:docGrid w:linePitch="360"/>
        </w:sectPr>
      </w:pPr>
    </w:p>
    <w:p w14:paraId="6A546A29" w14:textId="4C309F4D" w:rsidR="00691ABB" w:rsidRPr="00C02AD6" w:rsidRDefault="00691ABB" w:rsidP="00691ABB">
      <w:pPr>
        <w:ind w:firstLine="851"/>
        <w:jc w:val="both"/>
        <w:rPr>
          <w:rFonts w:ascii="GOST Common" w:hAnsi="GOST Common" w:cs="Arial"/>
          <w:b/>
        </w:rPr>
      </w:pPr>
      <w:r w:rsidRPr="00C02AD6">
        <w:rPr>
          <w:rFonts w:ascii="GOST Common" w:hAnsi="GOST Common" w:cs="Arial"/>
          <w:b/>
        </w:rPr>
        <w:lastRenderedPageBreak/>
        <w:t>Дополнительные параметры зон ОД-1(1), ОД-1(2), ОД-2:</w:t>
      </w:r>
    </w:p>
    <w:p w14:paraId="2157C26B" w14:textId="77777777" w:rsidR="00691ABB" w:rsidRPr="00C02AD6" w:rsidRDefault="00691ABB" w:rsidP="00691ABB">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минимальная высота здания – 4 м, шпили, башни, флагштоки – без ограничений;</w:t>
      </w:r>
    </w:p>
    <w:p w14:paraId="73848D19" w14:textId="77777777" w:rsidR="00691ABB" w:rsidRPr="00C02AD6" w:rsidRDefault="00691ABB" w:rsidP="00691ABB">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минимальное расстояние между отдельно стоящими зданиями при соблюдении противопожарных требований – 6 м;</w:t>
      </w:r>
    </w:p>
    <w:p w14:paraId="735D8695" w14:textId="77777777" w:rsidR="00691ABB" w:rsidRPr="00C02AD6" w:rsidRDefault="00691ABB" w:rsidP="00691ABB">
      <w:pPr>
        <w:tabs>
          <w:tab w:val="left" w:pos="0"/>
        </w:tabs>
        <w:suppressAutoHyphens/>
        <w:snapToGrid w:val="0"/>
        <w:ind w:firstLine="851"/>
        <w:jc w:val="both"/>
        <w:rPr>
          <w:rFonts w:ascii="GOST Common" w:hAnsi="GOST Common" w:cs="Arial"/>
        </w:rPr>
      </w:pPr>
      <w:r w:rsidRPr="00C02AD6">
        <w:rPr>
          <w:rFonts w:ascii="GOST Common" w:hAnsi="GOST Common" w:cs="Arial"/>
        </w:rP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66010A1F" w14:textId="01AD3BF0" w:rsidR="00691ABB" w:rsidRPr="00C02AD6" w:rsidRDefault="00691ABB" w:rsidP="00691ABB">
      <w:pPr>
        <w:pStyle w:val="af3"/>
        <w:tabs>
          <w:tab w:val="left" w:pos="720"/>
        </w:tabs>
        <w:ind w:firstLine="851"/>
        <w:jc w:val="both"/>
        <w:rPr>
          <w:rFonts w:ascii="GOST Common" w:hAnsi="GOST Common" w:cs="Arial"/>
          <w:color w:val="000000"/>
        </w:rPr>
      </w:pPr>
      <w:r w:rsidRPr="00C02AD6">
        <w:rPr>
          <w:rFonts w:ascii="GOST Common" w:hAnsi="GOST Common" w:cs="Arial"/>
          <w:color w:val="000000"/>
        </w:rPr>
        <w:t>Объекты, размещаемые в территориальных зонах,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14:paraId="50EE3B2D" w14:textId="0FEFA893" w:rsidR="00691ABB" w:rsidRPr="00C02AD6" w:rsidRDefault="00691ABB" w:rsidP="00691ABB">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EF9C3AC" w14:textId="77777777" w:rsidR="00691ABB" w:rsidRPr="00C02AD6" w:rsidRDefault="00691ABB" w:rsidP="00691ABB">
      <w:pPr>
        <w:rPr>
          <w:rFonts w:ascii="GOST Common" w:hAnsi="GOST Common"/>
        </w:rPr>
      </w:pPr>
    </w:p>
    <w:p w14:paraId="3197752A" w14:textId="77777777" w:rsidR="00794A7A" w:rsidRDefault="00794A7A">
      <w:pPr>
        <w:rPr>
          <w:rFonts w:ascii="GOST Common" w:hAnsi="GOST Common"/>
          <w:i/>
          <w:lang w:eastAsia="ru-RU"/>
        </w:rPr>
        <w:sectPr w:rsidR="00794A7A" w:rsidSect="00794A7A">
          <w:pgSz w:w="11906" w:h="16838"/>
          <w:pgMar w:top="1134" w:right="851" w:bottom="993" w:left="1134" w:header="709" w:footer="709" w:gutter="0"/>
          <w:cols w:space="720"/>
          <w:docGrid w:linePitch="360"/>
        </w:sectPr>
      </w:pPr>
    </w:p>
    <w:p w14:paraId="40502CE2" w14:textId="733BB384" w:rsidR="007306C9" w:rsidRPr="00C02AD6" w:rsidRDefault="007306C9" w:rsidP="007A77D3">
      <w:pPr>
        <w:pStyle w:val="2"/>
        <w:tabs>
          <w:tab w:val="clear" w:pos="576"/>
        </w:tabs>
        <w:ind w:left="0" w:firstLine="851"/>
        <w:jc w:val="both"/>
        <w:rPr>
          <w:rFonts w:ascii="GOST Common" w:hAnsi="GOST Common" w:cs="Times New Roman"/>
          <w:i w:val="0"/>
          <w:lang w:eastAsia="ru-RU"/>
        </w:rPr>
      </w:pPr>
      <w:bookmarkStart w:id="38" w:name="_Toc122447054"/>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4</w:t>
      </w:r>
      <w:r w:rsidRPr="00C02AD6">
        <w:rPr>
          <w:rFonts w:ascii="GOST Common" w:hAnsi="GOST Common" w:cs="Times New Roman"/>
          <w:i w:val="0"/>
          <w:lang w:eastAsia="ru-RU"/>
        </w:rPr>
        <w:t xml:space="preserve">. Градостроительные регламенты </w:t>
      </w:r>
      <w:r w:rsidR="0021597B" w:rsidRPr="00C02AD6">
        <w:rPr>
          <w:rFonts w:ascii="GOST Common" w:hAnsi="GOST Common" w:cs="Times New Roman"/>
          <w:i w:val="0"/>
          <w:lang w:eastAsia="ru-RU"/>
        </w:rPr>
        <w:t>производственных зон, зон инженерной и транспортной инфраструктур</w:t>
      </w:r>
      <w:bookmarkEnd w:id="38"/>
    </w:p>
    <w:p w14:paraId="5ED6A8B3" w14:textId="296BA5C3" w:rsidR="004718A1" w:rsidRPr="00677668" w:rsidRDefault="0021597B" w:rsidP="0021597B">
      <w:pPr>
        <w:pStyle w:val="aff3"/>
        <w:numPr>
          <w:ilvl w:val="2"/>
          <w:numId w:val="24"/>
        </w:numPr>
        <w:tabs>
          <w:tab w:val="clear" w:pos="2160"/>
          <w:tab w:val="num" w:pos="1106"/>
        </w:tabs>
        <w:ind w:left="0" w:firstLine="851"/>
        <w:rPr>
          <w:rFonts w:ascii="GOST Common" w:hAnsi="GOST Common"/>
          <w:sz w:val="24"/>
        </w:rPr>
      </w:pPr>
      <w:r w:rsidRPr="00677668">
        <w:rPr>
          <w:rFonts w:ascii="GOST Common" w:hAnsi="GOST Common"/>
          <w:sz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170CB4BE" w14:textId="09AA32E2" w:rsidR="0021597B" w:rsidRPr="00C02AD6" w:rsidRDefault="0021597B" w:rsidP="0021597B">
      <w:pPr>
        <w:keepNext/>
        <w:shd w:val="clear" w:color="auto" w:fill="FFFFFF"/>
        <w:autoSpaceDE w:val="0"/>
        <w:ind w:firstLine="851"/>
        <w:rPr>
          <w:rFonts w:ascii="GOST Common" w:hAnsi="GOST Common"/>
          <w:b/>
          <w:bCs/>
        </w:rPr>
      </w:pPr>
      <w:r w:rsidRPr="00C02AD6">
        <w:rPr>
          <w:rFonts w:ascii="GOST Common" w:hAnsi="GOST Common"/>
        </w:rPr>
        <w:t>2. Производственные зоны, зоны инженерной и транспортной инфраструктур включают:</w:t>
      </w:r>
    </w:p>
    <w:p w14:paraId="5D7E8E66" w14:textId="05072F15" w:rsidR="0021597B" w:rsidRPr="00C02AD6" w:rsidRDefault="0021597B" w:rsidP="0021597B">
      <w:pPr>
        <w:pStyle w:val="af3"/>
        <w:suppressAutoHyphens/>
        <w:ind w:firstLine="851"/>
        <w:jc w:val="both"/>
        <w:rPr>
          <w:rFonts w:ascii="GOST Common" w:hAnsi="GOST Common"/>
        </w:rPr>
      </w:pPr>
      <w:proofErr w:type="spellStart"/>
      <w:r w:rsidRPr="00C02AD6">
        <w:rPr>
          <w:rFonts w:ascii="GOST Common" w:hAnsi="GOST Common"/>
        </w:rPr>
        <w:t>Пп</w:t>
      </w:r>
      <w:proofErr w:type="spellEnd"/>
      <w:r w:rsidRPr="00C02AD6">
        <w:rPr>
          <w:rFonts w:ascii="GOST Common" w:hAnsi="GOST Common"/>
        </w:rPr>
        <w:t xml:space="preserve"> – </w:t>
      </w:r>
      <w:r w:rsidR="004C32B3" w:rsidRPr="00C02AD6">
        <w:rPr>
          <w:rFonts w:ascii="GOST Common" w:hAnsi="GOST Common"/>
        </w:rPr>
        <w:t>производственную зону</w:t>
      </w:r>
      <w:r w:rsidRPr="00C02AD6">
        <w:rPr>
          <w:rFonts w:ascii="GOST Common" w:hAnsi="GOST Common"/>
        </w:rPr>
        <w:t>;</w:t>
      </w:r>
    </w:p>
    <w:p w14:paraId="5B29D3CB" w14:textId="3382F714" w:rsidR="0021597B" w:rsidRPr="00C02AD6" w:rsidRDefault="0021597B" w:rsidP="0021597B">
      <w:pPr>
        <w:pStyle w:val="af3"/>
        <w:suppressAutoHyphens/>
        <w:ind w:firstLine="851"/>
        <w:jc w:val="both"/>
        <w:rPr>
          <w:rFonts w:ascii="GOST Common" w:hAnsi="GOST Common"/>
        </w:rPr>
      </w:pPr>
      <w:r w:rsidRPr="00C02AD6">
        <w:rPr>
          <w:rFonts w:ascii="GOST Common" w:hAnsi="GOST Common"/>
        </w:rPr>
        <w:t>Пт-1 – зону внутреннего транспорта;</w:t>
      </w:r>
    </w:p>
    <w:p w14:paraId="1C8BC592" w14:textId="2D0492F0" w:rsidR="004C32B3" w:rsidRPr="00C02AD6" w:rsidRDefault="004C32B3" w:rsidP="004C32B3">
      <w:pPr>
        <w:pStyle w:val="af3"/>
        <w:suppressAutoHyphens/>
        <w:ind w:firstLine="851"/>
        <w:jc w:val="both"/>
        <w:rPr>
          <w:rFonts w:ascii="GOST Common" w:hAnsi="GOST Common"/>
        </w:rPr>
      </w:pPr>
      <w:r w:rsidRPr="00C02AD6">
        <w:rPr>
          <w:rFonts w:ascii="GOST Common" w:hAnsi="GOST Common"/>
        </w:rPr>
        <w:t>Пи – зону инженерной инфраструктуры</w:t>
      </w:r>
      <w:r w:rsidR="00236595">
        <w:rPr>
          <w:rFonts w:ascii="GOST Common" w:hAnsi="GOST Common"/>
        </w:rPr>
        <w:t>.</w:t>
      </w:r>
    </w:p>
    <w:p w14:paraId="6C12C99E" w14:textId="77777777" w:rsidR="001135D5" w:rsidRPr="00C02AD6" w:rsidRDefault="001135D5" w:rsidP="00A01E1A">
      <w:pPr>
        <w:jc w:val="center"/>
        <w:rPr>
          <w:rFonts w:ascii="GOST Common" w:hAnsi="GOST Common"/>
          <w:u w:val="single"/>
        </w:rPr>
      </w:pPr>
    </w:p>
    <w:p w14:paraId="27CDB680" w14:textId="0A3AB505" w:rsidR="00A01E1A" w:rsidRPr="00C02AD6" w:rsidRDefault="004C32B3" w:rsidP="00A01E1A">
      <w:pPr>
        <w:jc w:val="center"/>
        <w:rPr>
          <w:rFonts w:ascii="GOST Common" w:hAnsi="GOST Common"/>
          <w:u w:val="single"/>
        </w:rPr>
      </w:pPr>
      <w:r w:rsidRPr="00C02AD6">
        <w:rPr>
          <w:rFonts w:ascii="GOST Common" w:hAnsi="GOST Common"/>
          <w:u w:val="single"/>
        </w:rPr>
        <w:t>Производственная зона</w:t>
      </w:r>
      <w:r w:rsidR="00A01E1A" w:rsidRPr="00C02AD6">
        <w:rPr>
          <w:rFonts w:ascii="GOST Common" w:hAnsi="GOST Common"/>
          <w:u w:val="single"/>
        </w:rPr>
        <w:t xml:space="preserve"> (</w:t>
      </w:r>
      <w:proofErr w:type="spellStart"/>
      <w:r w:rsidRPr="00C02AD6">
        <w:rPr>
          <w:rFonts w:ascii="GOST Common" w:hAnsi="GOST Common"/>
          <w:u w:val="single"/>
        </w:rPr>
        <w:t>Пп</w:t>
      </w:r>
      <w:proofErr w:type="spellEnd"/>
      <w:r w:rsidR="00A01E1A" w:rsidRPr="00C02AD6">
        <w:rPr>
          <w:rFonts w:ascii="GOST Common" w:hAnsi="GOST Common"/>
          <w:u w:val="single"/>
        </w:rPr>
        <w:t>)</w:t>
      </w:r>
    </w:p>
    <w:p w14:paraId="19DF08F8" w14:textId="3C3D14D2" w:rsidR="001D4B4C" w:rsidRPr="00C02AD6" w:rsidRDefault="001D4B4C" w:rsidP="001D4B4C">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8</w:t>
      </w:r>
    </w:p>
    <w:p w14:paraId="1C67DBFA" w14:textId="77777777" w:rsidR="002E7DF9" w:rsidRPr="00C02AD6" w:rsidRDefault="002E7DF9"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00926F8D" w14:textId="77777777" w:rsidTr="00803F42">
        <w:trPr>
          <w:tblHeader/>
        </w:trPr>
        <w:tc>
          <w:tcPr>
            <w:tcW w:w="1145" w:type="pct"/>
            <w:vMerge w:val="restart"/>
            <w:shd w:val="clear" w:color="auto" w:fill="D9D9D9"/>
            <w:vAlign w:val="center"/>
          </w:tcPr>
          <w:p w14:paraId="576EBD0B" w14:textId="1CAAB440" w:rsidR="002E7DF9"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E5723D0" w14:textId="4CF82CB0" w:rsidR="002E7DF9"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0005D415" w14:textId="7002DFC6" w:rsidR="002E7DF9"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AA5E438" w14:textId="588995A2" w:rsidR="002E7DF9" w:rsidRPr="00C02AD6" w:rsidRDefault="009B5C32" w:rsidP="00803F4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49313A32"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87C25D7" w14:textId="77777777" w:rsidTr="00803F42">
        <w:trPr>
          <w:tblHeader/>
        </w:trPr>
        <w:tc>
          <w:tcPr>
            <w:tcW w:w="1145" w:type="pct"/>
            <w:vMerge/>
            <w:vAlign w:val="center"/>
          </w:tcPr>
          <w:p w14:paraId="0CCE3078" w14:textId="77777777" w:rsidR="002E7DF9" w:rsidRPr="00C02AD6" w:rsidRDefault="002E7DF9" w:rsidP="00803F42">
            <w:pPr>
              <w:jc w:val="center"/>
              <w:rPr>
                <w:rFonts w:ascii="GOST Common" w:hAnsi="GOST Common"/>
                <w:sz w:val="20"/>
                <w:szCs w:val="16"/>
              </w:rPr>
            </w:pPr>
          </w:p>
        </w:tc>
        <w:tc>
          <w:tcPr>
            <w:tcW w:w="857" w:type="pct"/>
            <w:gridSpan w:val="2"/>
            <w:shd w:val="clear" w:color="auto" w:fill="D9D9D9"/>
            <w:vAlign w:val="center"/>
          </w:tcPr>
          <w:p w14:paraId="5D262091"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1ABC5021"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455ABDEE" w14:textId="77777777" w:rsidR="002E7DF9" w:rsidRPr="00C02AD6" w:rsidRDefault="002E7DF9" w:rsidP="00803F42">
            <w:pPr>
              <w:jc w:val="both"/>
              <w:rPr>
                <w:rFonts w:ascii="GOST Common" w:hAnsi="GOST Common"/>
                <w:sz w:val="20"/>
                <w:szCs w:val="16"/>
              </w:rPr>
            </w:pPr>
          </w:p>
        </w:tc>
        <w:tc>
          <w:tcPr>
            <w:tcW w:w="637" w:type="pct"/>
            <w:vMerge/>
          </w:tcPr>
          <w:p w14:paraId="4535394A" w14:textId="77777777" w:rsidR="002E7DF9" w:rsidRPr="00C02AD6" w:rsidRDefault="002E7DF9" w:rsidP="00803F42">
            <w:pPr>
              <w:jc w:val="both"/>
              <w:rPr>
                <w:rFonts w:ascii="GOST Common" w:hAnsi="GOST Common"/>
                <w:sz w:val="20"/>
                <w:szCs w:val="16"/>
              </w:rPr>
            </w:pPr>
          </w:p>
        </w:tc>
        <w:tc>
          <w:tcPr>
            <w:tcW w:w="751" w:type="pct"/>
            <w:vMerge/>
          </w:tcPr>
          <w:p w14:paraId="25E39FF4" w14:textId="77777777" w:rsidR="002E7DF9" w:rsidRPr="00C02AD6" w:rsidRDefault="002E7DF9" w:rsidP="00803F42">
            <w:pPr>
              <w:jc w:val="both"/>
              <w:rPr>
                <w:rFonts w:ascii="GOST Common" w:hAnsi="GOST Common"/>
                <w:sz w:val="20"/>
                <w:szCs w:val="16"/>
              </w:rPr>
            </w:pPr>
          </w:p>
        </w:tc>
      </w:tr>
      <w:tr w:rsidR="00072CA1" w:rsidRPr="00C02AD6" w14:paraId="57B7193E" w14:textId="77777777" w:rsidTr="00803F42">
        <w:trPr>
          <w:tblHeader/>
        </w:trPr>
        <w:tc>
          <w:tcPr>
            <w:tcW w:w="1145" w:type="pct"/>
            <w:vMerge/>
            <w:vAlign w:val="center"/>
          </w:tcPr>
          <w:p w14:paraId="3DC4668C" w14:textId="77777777" w:rsidR="002E7DF9" w:rsidRPr="00C02AD6" w:rsidRDefault="002E7DF9" w:rsidP="00803F42">
            <w:pPr>
              <w:jc w:val="center"/>
              <w:rPr>
                <w:rFonts w:ascii="GOST Common" w:hAnsi="GOST Common"/>
                <w:sz w:val="20"/>
                <w:szCs w:val="16"/>
              </w:rPr>
            </w:pPr>
          </w:p>
        </w:tc>
        <w:tc>
          <w:tcPr>
            <w:tcW w:w="416" w:type="pct"/>
            <w:shd w:val="clear" w:color="auto" w:fill="D9D9D9"/>
            <w:vAlign w:val="center"/>
          </w:tcPr>
          <w:p w14:paraId="329EE09A"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41B4253"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74CC1D7A"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593BB6B"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1F89D981" w14:textId="77777777" w:rsidR="002E7DF9" w:rsidRPr="00C02AD6" w:rsidRDefault="002E7DF9" w:rsidP="00803F42">
            <w:pPr>
              <w:jc w:val="both"/>
              <w:rPr>
                <w:rFonts w:ascii="GOST Common" w:hAnsi="GOST Common"/>
                <w:sz w:val="20"/>
                <w:szCs w:val="16"/>
              </w:rPr>
            </w:pPr>
          </w:p>
        </w:tc>
        <w:tc>
          <w:tcPr>
            <w:tcW w:w="637" w:type="pct"/>
            <w:vMerge/>
          </w:tcPr>
          <w:p w14:paraId="0669F758" w14:textId="77777777" w:rsidR="002E7DF9" w:rsidRPr="00C02AD6" w:rsidRDefault="002E7DF9" w:rsidP="00803F42">
            <w:pPr>
              <w:jc w:val="both"/>
              <w:rPr>
                <w:rFonts w:ascii="GOST Common" w:hAnsi="GOST Common"/>
                <w:sz w:val="20"/>
                <w:szCs w:val="16"/>
              </w:rPr>
            </w:pPr>
          </w:p>
        </w:tc>
        <w:tc>
          <w:tcPr>
            <w:tcW w:w="751" w:type="pct"/>
            <w:vMerge/>
          </w:tcPr>
          <w:p w14:paraId="2A429767" w14:textId="77777777" w:rsidR="002E7DF9" w:rsidRPr="00C02AD6" w:rsidRDefault="002E7DF9" w:rsidP="00803F42">
            <w:pPr>
              <w:jc w:val="both"/>
              <w:rPr>
                <w:rFonts w:ascii="GOST Common" w:hAnsi="GOST Common"/>
                <w:sz w:val="20"/>
                <w:szCs w:val="16"/>
              </w:rPr>
            </w:pPr>
          </w:p>
        </w:tc>
      </w:tr>
      <w:tr w:rsidR="00072CA1" w:rsidRPr="00C02AD6" w14:paraId="6F33F0C4" w14:textId="77777777" w:rsidTr="00803F42">
        <w:tc>
          <w:tcPr>
            <w:tcW w:w="5000" w:type="pct"/>
            <w:gridSpan w:val="8"/>
            <w:shd w:val="clear" w:color="auto" w:fill="F2F2F2"/>
          </w:tcPr>
          <w:p w14:paraId="26503CA9" w14:textId="77777777" w:rsidR="002E7DF9" w:rsidRPr="00C02AD6" w:rsidRDefault="002E7DF9"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6D0443" w:rsidRPr="00C02AD6" w14:paraId="58687CE7" w14:textId="77777777" w:rsidTr="006D0443">
        <w:tc>
          <w:tcPr>
            <w:tcW w:w="1145" w:type="pct"/>
          </w:tcPr>
          <w:p w14:paraId="057E3B3E" w14:textId="77777777" w:rsidR="006D0443" w:rsidRPr="00C02AD6" w:rsidRDefault="006D0443" w:rsidP="00332E2A">
            <w:pPr>
              <w:rPr>
                <w:rFonts w:ascii="GOST Common" w:hAnsi="GOST Common"/>
                <w:sz w:val="20"/>
                <w:szCs w:val="20"/>
              </w:rPr>
            </w:pPr>
            <w:r w:rsidRPr="00C02AD6">
              <w:rPr>
                <w:rFonts w:ascii="GOST Common" w:hAnsi="GOST Common"/>
                <w:sz w:val="20"/>
                <w:szCs w:val="20"/>
              </w:rPr>
              <w:t>Производственная деятельность</w:t>
            </w:r>
          </w:p>
          <w:p w14:paraId="7997FD81" w14:textId="5910B5CE" w:rsidR="006D0443" w:rsidRPr="00C02AD6" w:rsidRDefault="006D0443" w:rsidP="00332E2A">
            <w:pPr>
              <w:rPr>
                <w:rFonts w:ascii="GOST Common" w:hAnsi="GOST Common"/>
                <w:sz w:val="20"/>
                <w:szCs w:val="20"/>
              </w:rPr>
            </w:pPr>
            <w:r w:rsidRPr="00C02AD6">
              <w:rPr>
                <w:rFonts w:ascii="GOST Common" w:hAnsi="GOST Common"/>
                <w:sz w:val="20"/>
                <w:szCs w:val="20"/>
              </w:rPr>
              <w:t>(код 6.0)</w:t>
            </w:r>
          </w:p>
        </w:tc>
        <w:tc>
          <w:tcPr>
            <w:tcW w:w="416" w:type="pct"/>
            <w:vAlign w:val="center"/>
          </w:tcPr>
          <w:p w14:paraId="56E541BC" w14:textId="48006F6B" w:rsidR="006D0443" w:rsidRPr="00C02AD6" w:rsidRDefault="006D0443" w:rsidP="006D044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3417BD83" w14:textId="49F28305"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DCE19DE" w14:textId="0FB93648"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6C313DE" w14:textId="1AD614FC"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4DE0AA8" w14:textId="65B25B15"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r w:rsidR="00C36406" w:rsidRPr="00C02AD6">
              <w:rPr>
                <w:rFonts w:ascii="GOST Common" w:hAnsi="GOST Common"/>
                <w:sz w:val="16"/>
                <w:szCs w:val="16"/>
              </w:rPr>
              <w:t>*</w:t>
            </w:r>
          </w:p>
        </w:tc>
        <w:tc>
          <w:tcPr>
            <w:tcW w:w="637" w:type="pct"/>
            <w:vAlign w:val="center"/>
          </w:tcPr>
          <w:p w14:paraId="054BB52A" w14:textId="37E3D5C2"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4471AF8D" w14:textId="0BC01E9D" w:rsidR="006D0443" w:rsidRPr="00C02AD6" w:rsidRDefault="006D0443" w:rsidP="006D0443">
            <w:pPr>
              <w:jc w:val="center"/>
              <w:rPr>
                <w:rFonts w:ascii="GOST Common" w:hAnsi="GOST Common"/>
                <w:sz w:val="16"/>
                <w:szCs w:val="16"/>
              </w:rPr>
            </w:pPr>
            <w:r w:rsidRPr="00C02AD6">
              <w:rPr>
                <w:rFonts w:ascii="GOST Common" w:hAnsi="GOST Common"/>
                <w:sz w:val="16"/>
                <w:szCs w:val="16"/>
              </w:rPr>
              <w:t>75</w:t>
            </w:r>
          </w:p>
        </w:tc>
      </w:tr>
      <w:tr w:rsidR="00C91A87" w:rsidRPr="00C02AD6" w14:paraId="2FE52CA3" w14:textId="77777777" w:rsidTr="006D0443">
        <w:tc>
          <w:tcPr>
            <w:tcW w:w="1145" w:type="pct"/>
          </w:tcPr>
          <w:p w14:paraId="64E5C001" w14:textId="0B421E57" w:rsidR="00C91A87" w:rsidRPr="00C02AD6" w:rsidRDefault="00C91A87" w:rsidP="00C91A87">
            <w:pPr>
              <w:rPr>
                <w:rFonts w:ascii="GOST Common" w:hAnsi="GOST Common"/>
                <w:sz w:val="20"/>
                <w:szCs w:val="20"/>
              </w:rPr>
            </w:pPr>
            <w:r w:rsidRPr="00C02AD6">
              <w:rPr>
                <w:rFonts w:ascii="GOST Common" w:hAnsi="GOST Common"/>
                <w:sz w:val="20"/>
                <w:szCs w:val="20"/>
              </w:rPr>
              <w:t>Легкая промышленность (код 6.3)</w:t>
            </w:r>
          </w:p>
        </w:tc>
        <w:tc>
          <w:tcPr>
            <w:tcW w:w="416" w:type="pct"/>
            <w:vAlign w:val="center"/>
          </w:tcPr>
          <w:p w14:paraId="5D03D448" w14:textId="6B88B5F9"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76F3B9E6" w14:textId="76BA078A"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F2FB465" w14:textId="59C0438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4289308" w14:textId="3FEB586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39D7BFE" w14:textId="483B329D"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BAA69D5" w14:textId="3C6C8FBF"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3AAF0CF" w14:textId="2BD3724C"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7C49F823" w14:textId="77777777" w:rsidTr="00803F42">
        <w:tc>
          <w:tcPr>
            <w:tcW w:w="1145" w:type="pct"/>
          </w:tcPr>
          <w:p w14:paraId="66630FA1" w14:textId="77777777" w:rsidR="00C91A87" w:rsidRPr="00C02AD6" w:rsidRDefault="00C91A87" w:rsidP="00C91A87">
            <w:pPr>
              <w:rPr>
                <w:rFonts w:ascii="GOST Common" w:hAnsi="GOST Common"/>
                <w:sz w:val="20"/>
                <w:szCs w:val="20"/>
              </w:rPr>
            </w:pPr>
            <w:r w:rsidRPr="00C02AD6">
              <w:rPr>
                <w:rFonts w:ascii="GOST Common" w:hAnsi="GOST Common"/>
                <w:sz w:val="20"/>
                <w:szCs w:val="20"/>
              </w:rPr>
              <w:t>Пищевая промышленность</w:t>
            </w:r>
          </w:p>
          <w:p w14:paraId="378172AF" w14:textId="7FB88F6C" w:rsidR="00C91A87" w:rsidRPr="00C02AD6" w:rsidRDefault="00C91A87" w:rsidP="00C91A87">
            <w:pPr>
              <w:rPr>
                <w:rFonts w:ascii="GOST Common" w:hAnsi="GOST Common"/>
                <w:sz w:val="20"/>
                <w:szCs w:val="20"/>
              </w:rPr>
            </w:pPr>
            <w:r w:rsidRPr="00C02AD6">
              <w:rPr>
                <w:rFonts w:ascii="GOST Common" w:hAnsi="GOST Common"/>
                <w:sz w:val="20"/>
                <w:szCs w:val="20"/>
              </w:rPr>
              <w:t>(код 6.4)</w:t>
            </w:r>
          </w:p>
        </w:tc>
        <w:tc>
          <w:tcPr>
            <w:tcW w:w="416" w:type="pct"/>
            <w:vAlign w:val="center"/>
          </w:tcPr>
          <w:p w14:paraId="7C1977F1" w14:textId="412AEC87"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781B469E" w14:textId="4C84F20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9711528" w14:textId="2C5FB36D"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2457FD1" w14:textId="528C746C"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F453811" w14:textId="200EE2A0"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D848E0F" w14:textId="4EBD343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114AC3E6" w14:textId="4752A2ED"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0F2D2151" w14:textId="77777777" w:rsidTr="00803F42">
        <w:tc>
          <w:tcPr>
            <w:tcW w:w="1145" w:type="pct"/>
          </w:tcPr>
          <w:p w14:paraId="2B2D8BE4" w14:textId="4E175CC2" w:rsidR="00C91A87" w:rsidRPr="00C02AD6" w:rsidRDefault="00C91A87" w:rsidP="00C91A87">
            <w:pPr>
              <w:rPr>
                <w:rFonts w:ascii="GOST Common" w:hAnsi="GOST Common"/>
                <w:sz w:val="20"/>
                <w:szCs w:val="20"/>
              </w:rPr>
            </w:pPr>
            <w:r w:rsidRPr="00C02AD6">
              <w:rPr>
                <w:rFonts w:ascii="GOST Common" w:hAnsi="GOST Common"/>
                <w:sz w:val="20"/>
                <w:szCs w:val="20"/>
              </w:rPr>
              <w:t>Строительная промышленность (код 6.6)</w:t>
            </w:r>
          </w:p>
        </w:tc>
        <w:tc>
          <w:tcPr>
            <w:tcW w:w="416" w:type="pct"/>
            <w:vAlign w:val="center"/>
          </w:tcPr>
          <w:p w14:paraId="0D5C8339" w14:textId="333EEF45"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3122E093" w14:textId="121BB45C"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20E2A17" w14:textId="4BE2E000"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4718129" w14:textId="59B82AC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174BC56" w14:textId="094DF8C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66A2328" w14:textId="5CE32DD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40D38F4C" w14:textId="407CA170"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67249F86" w14:textId="77777777" w:rsidTr="00803F42">
        <w:tc>
          <w:tcPr>
            <w:tcW w:w="1145" w:type="pct"/>
          </w:tcPr>
          <w:p w14:paraId="10789141" w14:textId="48DB6702" w:rsidR="00C91A87" w:rsidRPr="00C02AD6" w:rsidRDefault="00C91A87" w:rsidP="00C91A87">
            <w:pPr>
              <w:rPr>
                <w:rFonts w:ascii="GOST Common" w:hAnsi="GOST Common"/>
                <w:sz w:val="20"/>
                <w:szCs w:val="20"/>
              </w:rPr>
            </w:pPr>
            <w:r w:rsidRPr="00C02AD6">
              <w:rPr>
                <w:rFonts w:ascii="GOST Common" w:hAnsi="GOST Common"/>
                <w:sz w:val="20"/>
                <w:szCs w:val="20"/>
              </w:rPr>
              <w:t>Связь (код 6.8)</w:t>
            </w:r>
          </w:p>
        </w:tc>
        <w:tc>
          <w:tcPr>
            <w:tcW w:w="416" w:type="pct"/>
            <w:vAlign w:val="center"/>
          </w:tcPr>
          <w:p w14:paraId="7C6922BB" w14:textId="4F705FCF"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68666202" w14:textId="251877C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ACACD27" w14:textId="36B79CCE"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12D36A0" w14:textId="3D07555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E95495B" w14:textId="5D60CD08"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02BE880" w14:textId="65A6861E"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7F833210" w14:textId="4074216A"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51C2B4F6" w14:textId="77777777" w:rsidTr="00803F42">
        <w:tc>
          <w:tcPr>
            <w:tcW w:w="1145" w:type="pct"/>
          </w:tcPr>
          <w:p w14:paraId="3E4DDCC7" w14:textId="7056A41C" w:rsidR="00C91A87" w:rsidRPr="00C02AD6" w:rsidRDefault="00C91A87" w:rsidP="00C91A87">
            <w:pPr>
              <w:rPr>
                <w:rFonts w:ascii="GOST Common" w:hAnsi="GOST Common"/>
                <w:sz w:val="20"/>
                <w:szCs w:val="20"/>
              </w:rPr>
            </w:pPr>
            <w:r w:rsidRPr="00C02AD6">
              <w:rPr>
                <w:rFonts w:ascii="GOST Common" w:hAnsi="GOST Common"/>
                <w:sz w:val="20"/>
                <w:szCs w:val="20"/>
              </w:rPr>
              <w:t>Склад (код 6.9)</w:t>
            </w:r>
          </w:p>
        </w:tc>
        <w:tc>
          <w:tcPr>
            <w:tcW w:w="416" w:type="pct"/>
            <w:vAlign w:val="center"/>
          </w:tcPr>
          <w:p w14:paraId="4C1B918A" w14:textId="013FA032"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58AB2D67" w14:textId="46B8BC8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9F9B331" w14:textId="08A5BB0E"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B5C326C" w14:textId="4C4131C0"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B0727FC" w14:textId="37F63A7C"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C95C4B7" w14:textId="1B47C1DA"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58A875F9" w14:textId="1C1E3380"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35FF9E82" w14:textId="77777777" w:rsidTr="00803F42">
        <w:tc>
          <w:tcPr>
            <w:tcW w:w="1145" w:type="pct"/>
          </w:tcPr>
          <w:p w14:paraId="5D6C04DF" w14:textId="40F93608" w:rsidR="00C91A87" w:rsidRPr="00C02AD6" w:rsidRDefault="00C91A87" w:rsidP="00C91A87">
            <w:pPr>
              <w:rPr>
                <w:rFonts w:ascii="GOST Common" w:hAnsi="GOST Common"/>
                <w:sz w:val="20"/>
                <w:szCs w:val="20"/>
              </w:rPr>
            </w:pPr>
            <w:r w:rsidRPr="00C02AD6">
              <w:rPr>
                <w:rFonts w:ascii="GOST Common" w:hAnsi="GOST Common"/>
                <w:sz w:val="20"/>
                <w:szCs w:val="20"/>
              </w:rPr>
              <w:t>Складские площадки (код 6.9.1)</w:t>
            </w:r>
          </w:p>
        </w:tc>
        <w:tc>
          <w:tcPr>
            <w:tcW w:w="416" w:type="pct"/>
            <w:vAlign w:val="center"/>
          </w:tcPr>
          <w:p w14:paraId="1403C2BF" w14:textId="2155A4C8"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6F52C3CB" w14:textId="15547D05"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52E3B9B" w14:textId="542CD29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9B182B2" w14:textId="779AE053"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9EFDB40" w14:textId="19E68553"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1BB185D" w14:textId="731A8E74"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1A29A20" w14:textId="646D78FE"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3666CC29" w14:textId="77777777" w:rsidTr="00803F42">
        <w:tc>
          <w:tcPr>
            <w:tcW w:w="1145" w:type="pct"/>
          </w:tcPr>
          <w:p w14:paraId="22703DCB" w14:textId="7D4753EC" w:rsidR="00C91A87" w:rsidRPr="00C02AD6" w:rsidRDefault="00C91A87" w:rsidP="00C91A87">
            <w:pPr>
              <w:rPr>
                <w:rFonts w:ascii="GOST Common" w:hAnsi="GOST Common" w:cs="Arial"/>
                <w:sz w:val="20"/>
                <w:szCs w:val="20"/>
              </w:rPr>
            </w:pPr>
            <w:r w:rsidRPr="00C02AD6">
              <w:rPr>
                <w:rFonts w:ascii="GOST Common" w:hAnsi="GOST Common" w:cs="Arial"/>
                <w:sz w:val="20"/>
                <w:szCs w:val="20"/>
              </w:rPr>
              <w:lastRenderedPageBreak/>
              <w:t>Целлюлозно-бумажная промышленность (код 6.11)</w:t>
            </w:r>
          </w:p>
        </w:tc>
        <w:tc>
          <w:tcPr>
            <w:tcW w:w="416" w:type="pct"/>
            <w:vAlign w:val="center"/>
          </w:tcPr>
          <w:p w14:paraId="46FF491F" w14:textId="56C7936B"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AA502D4" w14:textId="416F6655"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76A4D51" w14:textId="69B5AB6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424EF27" w14:textId="797CCD0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7F74CAA" w14:textId="43D1899D"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544D0A8" w14:textId="58991564"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3C0567AB" w14:textId="03D67081"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51000135" w14:textId="77777777" w:rsidTr="00803F42">
        <w:tc>
          <w:tcPr>
            <w:tcW w:w="1145" w:type="pct"/>
          </w:tcPr>
          <w:p w14:paraId="5F9012C3" w14:textId="77777777" w:rsidR="00C91A87" w:rsidRPr="00C02AD6" w:rsidRDefault="00C91A87" w:rsidP="00C91A87">
            <w:pPr>
              <w:rPr>
                <w:rFonts w:ascii="GOST Common" w:hAnsi="GOST Common"/>
                <w:sz w:val="20"/>
                <w:szCs w:val="20"/>
              </w:rPr>
            </w:pPr>
            <w:r w:rsidRPr="00C02AD6">
              <w:rPr>
                <w:rFonts w:ascii="GOST Common" w:hAnsi="GOST Common"/>
                <w:sz w:val="20"/>
                <w:szCs w:val="20"/>
              </w:rPr>
              <w:t>Улично-дорожная сеть</w:t>
            </w:r>
          </w:p>
          <w:p w14:paraId="71CA00E4" w14:textId="28946269" w:rsidR="00C91A87" w:rsidRPr="00C02AD6" w:rsidRDefault="00C91A87" w:rsidP="00C91A87">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21"/>
            </w:r>
          </w:p>
        </w:tc>
        <w:tc>
          <w:tcPr>
            <w:tcW w:w="416" w:type="pct"/>
            <w:vAlign w:val="center"/>
          </w:tcPr>
          <w:p w14:paraId="6D912363" w14:textId="7D4BCFF9"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40770D7" w14:textId="607676EB"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C80ED40" w14:textId="3BBD122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91AA7E9" w14:textId="5F6D400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EA8728E" w14:textId="7D3DFD5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F3F946A" w14:textId="4E2C1625"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552D96D3" w14:textId="0C5A5DE4"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r>
      <w:tr w:rsidR="00C91A87" w:rsidRPr="00C02AD6" w14:paraId="35068195" w14:textId="77777777" w:rsidTr="00447052">
        <w:tc>
          <w:tcPr>
            <w:tcW w:w="5000" w:type="pct"/>
            <w:gridSpan w:val="8"/>
            <w:shd w:val="clear" w:color="auto" w:fill="F2F2F2" w:themeFill="background1" w:themeFillShade="F2"/>
          </w:tcPr>
          <w:p w14:paraId="305481DB" w14:textId="77777777" w:rsidR="00C91A87" w:rsidRPr="00C02AD6" w:rsidRDefault="00C91A87" w:rsidP="00C91A87">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C91A87" w:rsidRPr="00C02AD6" w14:paraId="087FD25E" w14:textId="77777777" w:rsidTr="00C91A87">
        <w:tc>
          <w:tcPr>
            <w:tcW w:w="1145" w:type="pct"/>
          </w:tcPr>
          <w:p w14:paraId="52C3B017" w14:textId="77777777" w:rsidR="00C91A87" w:rsidRPr="00C02AD6" w:rsidRDefault="00C91A87" w:rsidP="00C91A87">
            <w:pPr>
              <w:rPr>
                <w:rFonts w:ascii="GOST Common" w:hAnsi="GOST Common"/>
                <w:sz w:val="20"/>
                <w:szCs w:val="20"/>
              </w:rPr>
            </w:pPr>
            <w:r w:rsidRPr="00C02AD6">
              <w:rPr>
                <w:rFonts w:ascii="GOST Common" w:hAnsi="GOST Common" w:cs="Arial"/>
                <w:sz w:val="20"/>
                <w:szCs w:val="20"/>
              </w:rPr>
              <w:t>Коммунальное</w:t>
            </w:r>
            <w:r w:rsidRPr="00C02AD6">
              <w:rPr>
                <w:rFonts w:ascii="GOST Common" w:hAnsi="GOST Common"/>
                <w:sz w:val="20"/>
                <w:szCs w:val="20"/>
              </w:rPr>
              <w:t xml:space="preserve"> обслуживание</w:t>
            </w:r>
          </w:p>
          <w:p w14:paraId="3847537F" w14:textId="77777777" w:rsidR="00C91A87" w:rsidRPr="00C02AD6" w:rsidRDefault="00C91A87" w:rsidP="00C91A87">
            <w:pPr>
              <w:rPr>
                <w:rFonts w:ascii="GOST Common" w:hAnsi="GOST Common"/>
                <w:sz w:val="20"/>
                <w:szCs w:val="20"/>
              </w:rPr>
            </w:pPr>
            <w:r w:rsidRPr="00C02AD6">
              <w:rPr>
                <w:rFonts w:ascii="GOST Common" w:hAnsi="GOST Common"/>
                <w:sz w:val="20"/>
                <w:szCs w:val="20"/>
              </w:rPr>
              <w:t>(код 3.1)</w:t>
            </w:r>
          </w:p>
        </w:tc>
        <w:tc>
          <w:tcPr>
            <w:tcW w:w="416" w:type="pct"/>
            <w:vAlign w:val="center"/>
          </w:tcPr>
          <w:p w14:paraId="235B139E"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80C5E20"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D83E7A4"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85A355A"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7BD8F11"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E26630F"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41B2EECC"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50</w:t>
            </w:r>
          </w:p>
        </w:tc>
      </w:tr>
      <w:tr w:rsidR="00C91A87" w:rsidRPr="00C02AD6" w14:paraId="30C097E4" w14:textId="77777777" w:rsidTr="00C91A87">
        <w:tc>
          <w:tcPr>
            <w:tcW w:w="5000" w:type="pct"/>
            <w:gridSpan w:val="8"/>
            <w:shd w:val="clear" w:color="auto" w:fill="F2F2F2" w:themeFill="background1" w:themeFillShade="F2"/>
          </w:tcPr>
          <w:p w14:paraId="609AE142" w14:textId="0E491D3E" w:rsidR="00C91A87" w:rsidRPr="00C02AD6" w:rsidRDefault="00C91A87" w:rsidP="00C91A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C91A87" w:rsidRPr="00C02AD6" w14:paraId="1F4516E6" w14:textId="77777777" w:rsidTr="00C91A87">
        <w:tc>
          <w:tcPr>
            <w:tcW w:w="1145" w:type="pct"/>
          </w:tcPr>
          <w:p w14:paraId="545CD417" w14:textId="77777777" w:rsidR="00C91A87" w:rsidRPr="00C02AD6" w:rsidRDefault="00C91A87" w:rsidP="00C91A87">
            <w:pPr>
              <w:rPr>
                <w:rFonts w:ascii="GOST Common" w:hAnsi="GOST Common"/>
                <w:sz w:val="20"/>
                <w:szCs w:val="20"/>
              </w:rPr>
            </w:pPr>
            <w:r w:rsidRPr="00C02AD6">
              <w:rPr>
                <w:rFonts w:ascii="GOST Common" w:hAnsi="GOST Common"/>
                <w:sz w:val="20"/>
                <w:szCs w:val="20"/>
              </w:rPr>
              <w:t>Служебные гаражи (код 4.9)</w:t>
            </w:r>
          </w:p>
        </w:tc>
        <w:tc>
          <w:tcPr>
            <w:tcW w:w="416" w:type="pct"/>
            <w:vAlign w:val="center"/>
          </w:tcPr>
          <w:p w14:paraId="08416062"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4F1B43E7"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6408C683"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3FB48860"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0BE09D3A"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1</w:t>
            </w:r>
          </w:p>
        </w:tc>
        <w:tc>
          <w:tcPr>
            <w:tcW w:w="637" w:type="pct"/>
            <w:vAlign w:val="center"/>
          </w:tcPr>
          <w:p w14:paraId="42FC5F16"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66D89E7D"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60</w:t>
            </w:r>
          </w:p>
        </w:tc>
      </w:tr>
      <w:tr w:rsidR="00C91A87" w:rsidRPr="00C02AD6" w14:paraId="6478BCBD" w14:textId="77777777" w:rsidTr="00C91A87">
        <w:tc>
          <w:tcPr>
            <w:tcW w:w="1145" w:type="pct"/>
          </w:tcPr>
          <w:p w14:paraId="229D1B4E" w14:textId="77777777" w:rsidR="00C91A87" w:rsidRPr="00C02AD6" w:rsidRDefault="00C91A87" w:rsidP="00C91A87">
            <w:pPr>
              <w:rPr>
                <w:rFonts w:ascii="GOST Common" w:hAnsi="GOST Common"/>
                <w:sz w:val="20"/>
                <w:szCs w:val="20"/>
              </w:rPr>
            </w:pPr>
            <w:r w:rsidRPr="00C02AD6">
              <w:rPr>
                <w:rFonts w:ascii="GOST Common" w:hAnsi="GOST Common"/>
                <w:sz w:val="20"/>
                <w:szCs w:val="20"/>
              </w:rPr>
              <w:t>Специальная деятельность (в части санитарной очистки)</w:t>
            </w:r>
          </w:p>
          <w:p w14:paraId="68D8EBD2" w14:textId="002D366A" w:rsidR="00C91A87" w:rsidRPr="00C02AD6" w:rsidRDefault="00C91A87" w:rsidP="00C91A87">
            <w:pPr>
              <w:rPr>
                <w:rFonts w:ascii="GOST Common" w:hAnsi="GOST Common"/>
                <w:sz w:val="20"/>
                <w:szCs w:val="20"/>
              </w:rPr>
            </w:pPr>
            <w:r w:rsidRPr="00C02AD6">
              <w:rPr>
                <w:rFonts w:ascii="GOST Common" w:hAnsi="GOST Common"/>
                <w:sz w:val="20"/>
                <w:szCs w:val="20"/>
              </w:rPr>
              <w:t>(код 12.2)</w:t>
            </w:r>
          </w:p>
        </w:tc>
        <w:tc>
          <w:tcPr>
            <w:tcW w:w="416" w:type="pct"/>
            <w:vAlign w:val="center"/>
          </w:tcPr>
          <w:p w14:paraId="64DBD77D" w14:textId="618D2106"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4</w:t>
            </w:r>
          </w:p>
        </w:tc>
        <w:tc>
          <w:tcPr>
            <w:tcW w:w="441" w:type="pct"/>
            <w:vAlign w:val="center"/>
          </w:tcPr>
          <w:p w14:paraId="60E6CE72" w14:textId="7E38DCF0"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16</w:t>
            </w:r>
          </w:p>
        </w:tc>
        <w:tc>
          <w:tcPr>
            <w:tcW w:w="416" w:type="pct"/>
            <w:vAlign w:val="center"/>
          </w:tcPr>
          <w:p w14:paraId="118AC4CF" w14:textId="6680D1C8"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2</w:t>
            </w:r>
          </w:p>
        </w:tc>
        <w:tc>
          <w:tcPr>
            <w:tcW w:w="441" w:type="pct"/>
            <w:vAlign w:val="center"/>
          </w:tcPr>
          <w:p w14:paraId="13ACE110" w14:textId="76FCC363"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8</w:t>
            </w:r>
          </w:p>
        </w:tc>
        <w:tc>
          <w:tcPr>
            <w:tcW w:w="753" w:type="pct"/>
            <w:vAlign w:val="center"/>
          </w:tcPr>
          <w:p w14:paraId="6A42EE90" w14:textId="59E0B615"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24C6FCA8" w14:textId="1CB62D0E"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20</w:t>
            </w:r>
          </w:p>
        </w:tc>
        <w:tc>
          <w:tcPr>
            <w:tcW w:w="751" w:type="pct"/>
            <w:vAlign w:val="center"/>
          </w:tcPr>
          <w:p w14:paraId="00D7738E" w14:textId="13EB3B5E"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w:t>
            </w:r>
          </w:p>
        </w:tc>
      </w:tr>
    </w:tbl>
    <w:p w14:paraId="21424A8C" w14:textId="77777777" w:rsidR="00F20EA3" w:rsidRPr="00CE3CC6" w:rsidRDefault="00F20EA3" w:rsidP="00F20EA3">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58012F75"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6C8960B9" w14:textId="40868A2C" w:rsidR="00DD3815" w:rsidRPr="00CE3CC6" w:rsidRDefault="00DD3815">
      <w:pPr>
        <w:rPr>
          <w:rFonts w:ascii="GOST Common" w:hAnsi="GOST Common"/>
          <w:sz w:val="28"/>
          <w:u w:val="single"/>
        </w:rPr>
        <w:sectPr w:rsidR="00DD3815" w:rsidRPr="00CE3CC6" w:rsidSect="007970AD">
          <w:pgSz w:w="16838" w:h="11906" w:orient="landscape"/>
          <w:pgMar w:top="1134" w:right="1134" w:bottom="851" w:left="993" w:header="709" w:footer="709" w:gutter="0"/>
          <w:cols w:space="720"/>
          <w:docGrid w:linePitch="360"/>
        </w:sectPr>
      </w:pPr>
    </w:p>
    <w:p w14:paraId="1EF6D083" w14:textId="08DA70B9" w:rsidR="00DD3815" w:rsidRPr="00C02AD6" w:rsidRDefault="00DD3815" w:rsidP="00DD3815">
      <w:pPr>
        <w:ind w:firstLine="851"/>
        <w:jc w:val="both"/>
        <w:rPr>
          <w:rFonts w:ascii="GOST Common" w:hAnsi="GOST Common" w:cs="Arial"/>
          <w:b/>
        </w:rPr>
      </w:pPr>
      <w:r w:rsidRPr="00C02AD6">
        <w:rPr>
          <w:rFonts w:ascii="GOST Common" w:hAnsi="GOST Common" w:cs="Arial"/>
          <w:b/>
        </w:rPr>
        <w:lastRenderedPageBreak/>
        <w:t xml:space="preserve">Дополнительные параметры зоны </w:t>
      </w:r>
      <w:proofErr w:type="spellStart"/>
      <w:r w:rsidRPr="00C02AD6">
        <w:rPr>
          <w:rFonts w:ascii="GOST Common" w:hAnsi="GOST Common" w:cs="Arial"/>
          <w:b/>
        </w:rPr>
        <w:t>Пп</w:t>
      </w:r>
      <w:proofErr w:type="spellEnd"/>
      <w:r w:rsidRPr="00C02AD6">
        <w:rPr>
          <w:rFonts w:ascii="GOST Common" w:hAnsi="GOST Common" w:cs="Arial"/>
          <w:b/>
        </w:rPr>
        <w:t>:</w:t>
      </w:r>
    </w:p>
    <w:p w14:paraId="59794299" w14:textId="77777777" w:rsidR="00DD3815" w:rsidRPr="00C02AD6" w:rsidRDefault="00DD3815" w:rsidP="00DD3815">
      <w:pPr>
        <w:tabs>
          <w:tab w:val="left" w:pos="0"/>
        </w:tabs>
        <w:suppressAutoHyphens/>
        <w:ind w:firstLine="851"/>
        <w:jc w:val="both"/>
        <w:rPr>
          <w:rFonts w:ascii="GOST Common" w:hAnsi="GOST Common" w:cs="Arial"/>
          <w:color w:val="000000"/>
        </w:rPr>
      </w:pPr>
      <w:r w:rsidRPr="00C02AD6">
        <w:rPr>
          <w:rFonts w:ascii="GOST Common" w:hAnsi="GOST Common" w:cs="Arial"/>
          <w:color w:val="000000"/>
          <w:sz w:val="18"/>
          <w:szCs w:val="18"/>
        </w:rPr>
        <w:t xml:space="preserve">– </w:t>
      </w:r>
      <w:r w:rsidRPr="00C02AD6">
        <w:rPr>
          <w:rFonts w:ascii="GOST Common" w:hAnsi="GOST Common" w:cs="Arial"/>
          <w:color w:val="000000"/>
          <w:szCs w:val="18"/>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BFCD5A7"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местной промышленности – 52%;</w:t>
      </w:r>
    </w:p>
    <w:p w14:paraId="4D9D3AFD"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промышленности строительных материалов – 27%;</w:t>
      </w:r>
    </w:p>
    <w:p w14:paraId="23ECD527"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бытового обслуживания – 50%;</w:t>
      </w:r>
    </w:p>
    <w:p w14:paraId="4FB9F975"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строительной промышленности – 40%;</w:t>
      </w:r>
    </w:p>
    <w:p w14:paraId="2CA3D180"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xml:space="preserve">– минимальная площадь озеленения в пределах границ предприятия – 3 </w:t>
      </w:r>
      <w:proofErr w:type="spellStart"/>
      <w:r w:rsidRPr="00C02AD6">
        <w:rPr>
          <w:rFonts w:ascii="GOST Common" w:hAnsi="GOST Common" w:cs="Arial"/>
          <w:color w:val="000000"/>
        </w:rPr>
        <w:t>кв.м</w:t>
      </w:r>
      <w:proofErr w:type="spellEnd"/>
      <w:r w:rsidRPr="00C02AD6">
        <w:rPr>
          <w:rFonts w:ascii="GOST Common" w:hAnsi="GOST Common" w:cs="Arial"/>
          <w:color w:val="000000"/>
        </w:rPr>
        <w:t xml:space="preserve"> на одного работающего;</w:t>
      </w:r>
    </w:p>
    <w:p w14:paraId="23A8E6BB"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–максимальный размер озелененных участков – не более 15 % от площади территории;</w:t>
      </w:r>
    </w:p>
    <w:p w14:paraId="21A8557F" w14:textId="77777777" w:rsidR="00DD3815" w:rsidRPr="00C02AD6" w:rsidRDefault="00DD3815" w:rsidP="00DD3815">
      <w:pPr>
        <w:shd w:val="clear" w:color="auto" w:fill="FFFFFF"/>
        <w:tabs>
          <w:tab w:val="left" w:pos="0"/>
        </w:tabs>
        <w:suppressAutoHyphens/>
        <w:ind w:firstLine="851"/>
        <w:jc w:val="both"/>
        <w:rPr>
          <w:rFonts w:ascii="GOST Common" w:hAnsi="GOST Common" w:cs="Arial"/>
        </w:rPr>
      </w:pPr>
      <w:r w:rsidRPr="00C02AD6">
        <w:rPr>
          <w:rFonts w:ascii="GOST Common" w:hAnsi="GOST Common" w:cs="Arial"/>
          <w:color w:val="000000"/>
        </w:rPr>
        <w:t>– максимальный коэффициент</w:t>
      </w:r>
      <w:r w:rsidRPr="00C02AD6">
        <w:rPr>
          <w:rFonts w:ascii="GOST Common" w:hAnsi="GOST Common" w:cs="Arial"/>
        </w:rPr>
        <w:t xml:space="preserve"> соотношения общей площади здания к площади участка – 1,8;</w:t>
      </w:r>
    </w:p>
    <w:p w14:paraId="29D68EC6" w14:textId="742CCEC7" w:rsidR="00DD3815" w:rsidRPr="00C02AD6" w:rsidRDefault="00DD3815" w:rsidP="00DD3815">
      <w:pPr>
        <w:ind w:firstLine="851"/>
        <w:jc w:val="both"/>
        <w:rPr>
          <w:rFonts w:ascii="GOST Common" w:hAnsi="GOST Common" w:cs="Arial"/>
          <w:color w:val="000000"/>
        </w:rPr>
      </w:pPr>
      <w:r w:rsidRPr="00C02AD6">
        <w:rPr>
          <w:rFonts w:ascii="GOST Common" w:hAnsi="GOST Common" w:cs="Arial"/>
          <w:color w:val="000000"/>
        </w:rPr>
        <w:t xml:space="preserve">Участки </w:t>
      </w:r>
      <w:proofErr w:type="spellStart"/>
      <w:r w:rsidRPr="00C02AD6">
        <w:rPr>
          <w:rFonts w:ascii="GOST Common" w:hAnsi="GOST Common" w:cs="Arial"/>
          <w:color w:val="000000"/>
        </w:rPr>
        <w:t>санитарно</w:t>
      </w:r>
      <w:proofErr w:type="spellEnd"/>
      <w:r w:rsidRPr="00C02AD6">
        <w:rPr>
          <w:rFonts w:ascii="GOST Common" w:hAnsi="GOST Common" w:cs="Arial"/>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273003CB" w14:textId="6A88220C" w:rsidR="00DD3815" w:rsidRPr="00C02AD6" w:rsidRDefault="00DD3815" w:rsidP="00DD3815">
      <w:pPr>
        <w:pStyle w:val="af3"/>
        <w:tabs>
          <w:tab w:val="left" w:pos="720"/>
        </w:tabs>
        <w:ind w:firstLine="851"/>
        <w:jc w:val="both"/>
        <w:rPr>
          <w:rFonts w:ascii="GOST Common" w:hAnsi="GOST Common" w:cs="Arial"/>
          <w:color w:val="000000"/>
        </w:rPr>
      </w:pPr>
      <w:r w:rsidRPr="00C02AD6">
        <w:rPr>
          <w:rFonts w:ascii="GOST Common" w:hAnsi="GOST Common" w:cs="Arial"/>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780E4F9F" w14:textId="0BCA9450" w:rsidR="00DD3815" w:rsidRPr="00C02AD6" w:rsidRDefault="00DD3815" w:rsidP="00DD3815">
      <w:pPr>
        <w:ind w:firstLine="851"/>
        <w:jc w:val="both"/>
        <w:rPr>
          <w:rFonts w:ascii="GOST Common" w:hAnsi="GOST Common" w:cs="Arial"/>
        </w:rPr>
      </w:pPr>
      <w:r w:rsidRPr="00C02AD6">
        <w:rPr>
          <w:rFonts w:ascii="GOST Common" w:hAnsi="GOST Common" w:cs="Arial"/>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8116E89" w14:textId="4D830073" w:rsidR="00DD3815" w:rsidRPr="00C02AD6" w:rsidRDefault="00DD3815" w:rsidP="00DD3815">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8DC38CF" w14:textId="1E333728" w:rsidR="00DD3815" w:rsidRPr="00C02AD6" w:rsidRDefault="00DD3815">
      <w:pPr>
        <w:rPr>
          <w:rFonts w:ascii="GOST Common" w:hAnsi="GOST Common"/>
          <w:u w:val="single"/>
        </w:rPr>
      </w:pPr>
    </w:p>
    <w:p w14:paraId="61006CAD" w14:textId="77777777" w:rsidR="00DD3815" w:rsidRPr="00C02AD6" w:rsidRDefault="00DD3815">
      <w:pPr>
        <w:rPr>
          <w:rFonts w:ascii="GOST Common" w:hAnsi="GOST Common"/>
          <w:u w:val="single"/>
        </w:rPr>
        <w:sectPr w:rsidR="00DD3815" w:rsidRPr="00C02AD6" w:rsidSect="007970AD">
          <w:footerReference w:type="first" r:id="rId20"/>
          <w:pgSz w:w="11906" w:h="16838"/>
          <w:pgMar w:top="993" w:right="1134" w:bottom="1134" w:left="851" w:header="709" w:footer="709" w:gutter="0"/>
          <w:cols w:space="720"/>
          <w:docGrid w:linePitch="360"/>
        </w:sectPr>
      </w:pPr>
    </w:p>
    <w:p w14:paraId="2DD7C19D" w14:textId="046CE7AC" w:rsidR="00DD3815" w:rsidRPr="00C02AD6" w:rsidRDefault="00DD3815">
      <w:pPr>
        <w:rPr>
          <w:rFonts w:ascii="GOST Common" w:hAnsi="GOST Common"/>
          <w:u w:val="single"/>
        </w:rPr>
      </w:pPr>
    </w:p>
    <w:p w14:paraId="791EE99D" w14:textId="6A5B9EA4" w:rsidR="008B7E8B" w:rsidRPr="00C02AD6" w:rsidRDefault="008B7E8B" w:rsidP="008B7E8B">
      <w:pPr>
        <w:jc w:val="center"/>
        <w:rPr>
          <w:rFonts w:ascii="GOST Common" w:hAnsi="GOST Common"/>
          <w:u w:val="single"/>
        </w:rPr>
      </w:pPr>
      <w:r w:rsidRPr="00C02AD6">
        <w:rPr>
          <w:rFonts w:ascii="GOST Common" w:hAnsi="GOST Common"/>
          <w:u w:val="single"/>
        </w:rPr>
        <w:t>Зона внутреннего транспорта (Пт-1)</w:t>
      </w:r>
    </w:p>
    <w:p w14:paraId="31F518FB" w14:textId="5FEA8C52" w:rsidR="008B7E8B" w:rsidRPr="00C02AD6" w:rsidRDefault="008B7E8B" w:rsidP="008B7E8B">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9</w:t>
      </w:r>
    </w:p>
    <w:p w14:paraId="22CC3339" w14:textId="77777777" w:rsidR="008B7E8B" w:rsidRPr="00C02AD6" w:rsidRDefault="008B7E8B" w:rsidP="008B7E8B">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1AA0887C" w14:textId="77777777" w:rsidTr="00B42F87">
        <w:trPr>
          <w:tblHeader/>
        </w:trPr>
        <w:tc>
          <w:tcPr>
            <w:tcW w:w="1145" w:type="pct"/>
            <w:vMerge w:val="restart"/>
            <w:shd w:val="clear" w:color="auto" w:fill="D9D9D9"/>
            <w:vAlign w:val="center"/>
          </w:tcPr>
          <w:p w14:paraId="0ED5C39D" w14:textId="1AA3D3A5" w:rsidR="008B7E8B"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39BE1076" w14:textId="4989BEAF" w:rsidR="008B7E8B"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4B8A6212" w14:textId="3FA58C9E" w:rsidR="008B7E8B"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16E13943" w14:textId="10E15EB1" w:rsidR="008B7E8B"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595E8852"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63B8923F" w14:textId="77777777" w:rsidTr="00B42F87">
        <w:trPr>
          <w:tblHeader/>
        </w:trPr>
        <w:tc>
          <w:tcPr>
            <w:tcW w:w="1145" w:type="pct"/>
            <w:vMerge/>
            <w:vAlign w:val="center"/>
          </w:tcPr>
          <w:p w14:paraId="1BA0B698" w14:textId="77777777" w:rsidR="008B7E8B" w:rsidRPr="00C02AD6" w:rsidRDefault="008B7E8B" w:rsidP="00B42F87">
            <w:pPr>
              <w:jc w:val="center"/>
              <w:rPr>
                <w:rFonts w:ascii="GOST Common" w:hAnsi="GOST Common"/>
                <w:sz w:val="20"/>
                <w:szCs w:val="16"/>
              </w:rPr>
            </w:pPr>
          </w:p>
        </w:tc>
        <w:tc>
          <w:tcPr>
            <w:tcW w:w="857" w:type="pct"/>
            <w:gridSpan w:val="2"/>
            <w:shd w:val="clear" w:color="auto" w:fill="D9D9D9"/>
            <w:vAlign w:val="center"/>
          </w:tcPr>
          <w:p w14:paraId="7F89ABDF"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5F93953A"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3BD0BECB" w14:textId="77777777" w:rsidR="008B7E8B" w:rsidRPr="00C02AD6" w:rsidRDefault="008B7E8B" w:rsidP="00B42F87">
            <w:pPr>
              <w:jc w:val="both"/>
              <w:rPr>
                <w:rFonts w:ascii="GOST Common" w:hAnsi="GOST Common"/>
                <w:sz w:val="20"/>
                <w:szCs w:val="16"/>
              </w:rPr>
            </w:pPr>
          </w:p>
        </w:tc>
        <w:tc>
          <w:tcPr>
            <w:tcW w:w="637" w:type="pct"/>
            <w:vMerge/>
          </w:tcPr>
          <w:p w14:paraId="52343ABA" w14:textId="77777777" w:rsidR="008B7E8B" w:rsidRPr="00C02AD6" w:rsidRDefault="008B7E8B" w:rsidP="00B42F87">
            <w:pPr>
              <w:jc w:val="both"/>
              <w:rPr>
                <w:rFonts w:ascii="GOST Common" w:hAnsi="GOST Common"/>
                <w:sz w:val="20"/>
                <w:szCs w:val="16"/>
              </w:rPr>
            </w:pPr>
          </w:p>
        </w:tc>
        <w:tc>
          <w:tcPr>
            <w:tcW w:w="751" w:type="pct"/>
            <w:vMerge/>
          </w:tcPr>
          <w:p w14:paraId="38BDC843" w14:textId="77777777" w:rsidR="008B7E8B" w:rsidRPr="00C02AD6" w:rsidRDefault="008B7E8B" w:rsidP="00B42F87">
            <w:pPr>
              <w:jc w:val="both"/>
              <w:rPr>
                <w:rFonts w:ascii="GOST Common" w:hAnsi="GOST Common"/>
                <w:sz w:val="20"/>
                <w:szCs w:val="16"/>
              </w:rPr>
            </w:pPr>
          </w:p>
        </w:tc>
      </w:tr>
      <w:tr w:rsidR="00072CA1" w:rsidRPr="00C02AD6" w14:paraId="317BC9A5" w14:textId="77777777" w:rsidTr="00B42F87">
        <w:trPr>
          <w:tblHeader/>
        </w:trPr>
        <w:tc>
          <w:tcPr>
            <w:tcW w:w="1145" w:type="pct"/>
            <w:vMerge/>
            <w:vAlign w:val="center"/>
          </w:tcPr>
          <w:p w14:paraId="3ACF67E8" w14:textId="77777777" w:rsidR="008B7E8B" w:rsidRPr="00C02AD6" w:rsidRDefault="008B7E8B" w:rsidP="00B42F87">
            <w:pPr>
              <w:jc w:val="center"/>
              <w:rPr>
                <w:rFonts w:ascii="GOST Common" w:hAnsi="GOST Common"/>
                <w:sz w:val="20"/>
                <w:szCs w:val="16"/>
              </w:rPr>
            </w:pPr>
          </w:p>
        </w:tc>
        <w:tc>
          <w:tcPr>
            <w:tcW w:w="416" w:type="pct"/>
            <w:shd w:val="clear" w:color="auto" w:fill="D9D9D9"/>
            <w:vAlign w:val="center"/>
          </w:tcPr>
          <w:p w14:paraId="41D21423"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35B48EC"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0096724"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3C6AF04"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4834E540" w14:textId="77777777" w:rsidR="008B7E8B" w:rsidRPr="00C02AD6" w:rsidRDefault="008B7E8B" w:rsidP="00B42F87">
            <w:pPr>
              <w:jc w:val="both"/>
              <w:rPr>
                <w:rFonts w:ascii="GOST Common" w:hAnsi="GOST Common"/>
                <w:sz w:val="20"/>
                <w:szCs w:val="16"/>
              </w:rPr>
            </w:pPr>
          </w:p>
        </w:tc>
        <w:tc>
          <w:tcPr>
            <w:tcW w:w="637" w:type="pct"/>
            <w:vMerge/>
          </w:tcPr>
          <w:p w14:paraId="304B95F4" w14:textId="77777777" w:rsidR="008B7E8B" w:rsidRPr="00C02AD6" w:rsidRDefault="008B7E8B" w:rsidP="00B42F87">
            <w:pPr>
              <w:jc w:val="both"/>
              <w:rPr>
                <w:rFonts w:ascii="GOST Common" w:hAnsi="GOST Common"/>
                <w:sz w:val="20"/>
                <w:szCs w:val="16"/>
              </w:rPr>
            </w:pPr>
          </w:p>
        </w:tc>
        <w:tc>
          <w:tcPr>
            <w:tcW w:w="751" w:type="pct"/>
            <w:vMerge/>
          </w:tcPr>
          <w:p w14:paraId="5EC472FA" w14:textId="77777777" w:rsidR="008B7E8B" w:rsidRPr="00C02AD6" w:rsidRDefault="008B7E8B" w:rsidP="00B42F87">
            <w:pPr>
              <w:jc w:val="both"/>
              <w:rPr>
                <w:rFonts w:ascii="GOST Common" w:hAnsi="GOST Common"/>
                <w:sz w:val="20"/>
                <w:szCs w:val="16"/>
              </w:rPr>
            </w:pPr>
          </w:p>
        </w:tc>
      </w:tr>
      <w:tr w:rsidR="00072CA1" w:rsidRPr="00C02AD6" w14:paraId="40E29AB3" w14:textId="77777777" w:rsidTr="00B42F87">
        <w:tc>
          <w:tcPr>
            <w:tcW w:w="5000" w:type="pct"/>
            <w:gridSpan w:val="8"/>
            <w:shd w:val="clear" w:color="auto" w:fill="F2F2F2"/>
          </w:tcPr>
          <w:p w14:paraId="74F39D33" w14:textId="77777777" w:rsidR="008B7E8B" w:rsidRPr="00C02AD6" w:rsidRDefault="008B7E8B"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3F9A1A8A" w14:textId="77777777" w:rsidTr="00B42F87">
        <w:tc>
          <w:tcPr>
            <w:tcW w:w="1145" w:type="pct"/>
          </w:tcPr>
          <w:p w14:paraId="3D701B1B" w14:textId="10CCB733" w:rsidR="005A2594" w:rsidRDefault="008B7E8B" w:rsidP="005A2594">
            <w:pPr>
              <w:rPr>
                <w:rFonts w:ascii="GOST Common" w:hAnsi="GOST Common"/>
                <w:sz w:val="20"/>
                <w:szCs w:val="20"/>
              </w:rPr>
            </w:pPr>
            <w:r w:rsidRPr="00C02AD6">
              <w:rPr>
                <w:rFonts w:ascii="GOST Common" w:hAnsi="GOST Common"/>
                <w:sz w:val="20"/>
                <w:szCs w:val="20"/>
              </w:rPr>
              <w:t>Автомобильный транспорт</w:t>
            </w:r>
            <w:r w:rsidR="005A2594">
              <w:rPr>
                <w:rFonts w:ascii="GOST Common" w:hAnsi="GOST Common"/>
                <w:sz w:val="20"/>
                <w:szCs w:val="20"/>
              </w:rPr>
              <w:t xml:space="preserve"> </w:t>
            </w:r>
          </w:p>
          <w:p w14:paraId="0F8EF8C2" w14:textId="2586BF92" w:rsidR="008B7E8B" w:rsidRPr="00C02AD6" w:rsidRDefault="008B7E8B" w:rsidP="005A2594">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7AE9D555"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22"/>
            </w:r>
          </w:p>
        </w:tc>
        <w:tc>
          <w:tcPr>
            <w:tcW w:w="441" w:type="pct"/>
            <w:vAlign w:val="center"/>
          </w:tcPr>
          <w:p w14:paraId="77AA1A2F"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3BB641A"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6FC09FE"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E18393B"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22584BC0"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305ECAE2"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30</w:t>
            </w:r>
          </w:p>
        </w:tc>
      </w:tr>
      <w:tr w:rsidR="00072CA1" w:rsidRPr="00C02AD6" w14:paraId="3D7D20BA" w14:textId="77777777" w:rsidTr="00B42F87">
        <w:tc>
          <w:tcPr>
            <w:tcW w:w="1145" w:type="pct"/>
          </w:tcPr>
          <w:p w14:paraId="2C865C7B" w14:textId="77777777" w:rsidR="008B7E8B" w:rsidRPr="00C02AD6" w:rsidRDefault="008B7E8B" w:rsidP="00B42F87">
            <w:pPr>
              <w:rPr>
                <w:rFonts w:ascii="GOST Common" w:hAnsi="GOST Common"/>
                <w:sz w:val="20"/>
                <w:szCs w:val="20"/>
              </w:rPr>
            </w:pPr>
            <w:r w:rsidRPr="00C02AD6">
              <w:rPr>
                <w:rFonts w:ascii="GOST Common" w:hAnsi="GOST Common"/>
                <w:sz w:val="20"/>
                <w:szCs w:val="20"/>
              </w:rPr>
              <w:t>Улично-дорожная сеть (код 12.0.1)</w:t>
            </w:r>
            <w:r w:rsidRPr="00C02AD6">
              <w:rPr>
                <w:rStyle w:val="ab"/>
                <w:rFonts w:ascii="GOST Common" w:hAnsi="GOST Common"/>
                <w:sz w:val="20"/>
                <w:szCs w:val="20"/>
              </w:rPr>
              <w:footnoteReference w:id="23"/>
            </w:r>
          </w:p>
        </w:tc>
        <w:tc>
          <w:tcPr>
            <w:tcW w:w="416" w:type="pct"/>
            <w:vAlign w:val="center"/>
          </w:tcPr>
          <w:p w14:paraId="3996AB4F"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436BA42"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2945789"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FEEE947"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B781FB5"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A655791"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2CDD3669"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r>
      <w:tr w:rsidR="00447052" w:rsidRPr="00C02AD6" w14:paraId="2306D283" w14:textId="77777777" w:rsidTr="00447052">
        <w:tc>
          <w:tcPr>
            <w:tcW w:w="5000" w:type="pct"/>
            <w:gridSpan w:val="8"/>
            <w:shd w:val="clear" w:color="auto" w:fill="F2F2F2"/>
          </w:tcPr>
          <w:p w14:paraId="46DCE33F"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447052" w:rsidRPr="00C02AD6" w14:paraId="0CE2ADAF" w14:textId="77777777" w:rsidTr="00447052">
        <w:tc>
          <w:tcPr>
            <w:tcW w:w="1145" w:type="pct"/>
          </w:tcPr>
          <w:p w14:paraId="57C6B146" w14:textId="77777777" w:rsidR="00447052" w:rsidRPr="00C02AD6" w:rsidRDefault="00447052" w:rsidP="00447052">
            <w:pPr>
              <w:rPr>
                <w:rFonts w:ascii="GOST Common" w:hAnsi="GOST Common"/>
                <w:sz w:val="20"/>
                <w:szCs w:val="20"/>
              </w:rPr>
            </w:pPr>
            <w:r w:rsidRPr="00C02AD6">
              <w:rPr>
                <w:rFonts w:ascii="GOST Common" w:hAnsi="GOST Common"/>
                <w:sz w:val="20"/>
                <w:szCs w:val="20"/>
              </w:rPr>
              <w:t xml:space="preserve">Коммунальное обслуживание </w:t>
            </w:r>
          </w:p>
          <w:p w14:paraId="7C8BA16B" w14:textId="77777777" w:rsidR="00447052" w:rsidRPr="00C02AD6" w:rsidRDefault="00447052" w:rsidP="00447052">
            <w:pPr>
              <w:rPr>
                <w:rFonts w:ascii="GOST Common" w:hAnsi="GOST Common"/>
                <w:sz w:val="20"/>
                <w:szCs w:val="20"/>
              </w:rPr>
            </w:pPr>
            <w:r w:rsidRPr="00C02AD6">
              <w:rPr>
                <w:rFonts w:ascii="GOST Common" w:hAnsi="GOST Common"/>
                <w:sz w:val="20"/>
                <w:szCs w:val="20"/>
              </w:rPr>
              <w:t>(код 3.1)</w:t>
            </w:r>
          </w:p>
        </w:tc>
        <w:tc>
          <w:tcPr>
            <w:tcW w:w="416" w:type="pct"/>
            <w:vAlign w:val="center"/>
          </w:tcPr>
          <w:p w14:paraId="13BC81A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1C6C034"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0C8713F"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4AD3603"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3FDC671"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9B2A89D"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35FB8323"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50</w:t>
            </w:r>
          </w:p>
        </w:tc>
      </w:tr>
      <w:tr w:rsidR="00072CA1" w:rsidRPr="00C02AD6" w14:paraId="54669607" w14:textId="77777777" w:rsidTr="00B42F87">
        <w:tc>
          <w:tcPr>
            <w:tcW w:w="5000" w:type="pct"/>
            <w:gridSpan w:val="8"/>
            <w:shd w:val="clear" w:color="auto" w:fill="F2F2F2"/>
          </w:tcPr>
          <w:p w14:paraId="63C6959D" w14:textId="77777777" w:rsidR="008B7E8B" w:rsidRPr="00C02AD6" w:rsidRDefault="008B7E8B"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2A5FAF5D" w14:textId="77777777" w:rsidR="008B7E8B" w:rsidRPr="00CE3CC6" w:rsidRDefault="008B7E8B" w:rsidP="008B7E8B">
      <w:pPr>
        <w:rPr>
          <w:rFonts w:ascii="GOST Common" w:hAnsi="GOST Common"/>
          <w:spacing w:val="-13"/>
          <w:sz w:val="16"/>
          <w:szCs w:val="14"/>
        </w:rPr>
      </w:pPr>
      <w:r w:rsidRPr="00CE3CC6">
        <w:rPr>
          <w:rFonts w:ascii="GOST Common" w:hAnsi="GOST Common"/>
          <w:i/>
          <w:sz w:val="16"/>
          <w:szCs w:val="14"/>
        </w:rPr>
        <w:t>*Определяется технологическими требованиями</w:t>
      </w:r>
      <w:r w:rsidRPr="00CE3CC6">
        <w:rPr>
          <w:rFonts w:ascii="GOST Common" w:hAnsi="GOST Common"/>
          <w:spacing w:val="-13"/>
          <w:sz w:val="16"/>
          <w:szCs w:val="14"/>
        </w:rPr>
        <w:t xml:space="preserve"> </w:t>
      </w:r>
    </w:p>
    <w:p w14:paraId="10DFDF78"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197F80BF" w14:textId="730B7BBE" w:rsidR="009B01CA" w:rsidRPr="00C02AD6" w:rsidRDefault="009B01CA">
      <w:pPr>
        <w:rPr>
          <w:rFonts w:ascii="GOST Common" w:hAnsi="GOST Common"/>
          <w:u w:val="single"/>
        </w:rPr>
      </w:pPr>
    </w:p>
    <w:p w14:paraId="4E5468FD" w14:textId="77777777" w:rsidR="005A2594" w:rsidRDefault="005A2594">
      <w:pPr>
        <w:rPr>
          <w:rFonts w:ascii="GOST Common" w:hAnsi="GOST Common" w:cs="Arial"/>
          <w:b/>
        </w:rPr>
        <w:sectPr w:rsidR="005A2594" w:rsidSect="007970AD">
          <w:footerReference w:type="first" r:id="rId21"/>
          <w:pgSz w:w="16838" w:h="11906" w:orient="landscape"/>
          <w:pgMar w:top="1134" w:right="1134" w:bottom="851" w:left="993" w:header="709" w:footer="709" w:gutter="0"/>
          <w:cols w:space="720"/>
          <w:docGrid w:linePitch="360"/>
        </w:sectPr>
      </w:pPr>
    </w:p>
    <w:p w14:paraId="59BCD03F" w14:textId="174C92B8" w:rsidR="005A2594" w:rsidRDefault="005A2594">
      <w:pPr>
        <w:rPr>
          <w:rFonts w:ascii="GOST Common" w:hAnsi="GOST Common" w:cs="Arial"/>
          <w:b/>
        </w:rPr>
      </w:pPr>
    </w:p>
    <w:p w14:paraId="714C2B5C" w14:textId="0AA43CCA" w:rsidR="002E0250" w:rsidRPr="00C02AD6" w:rsidRDefault="002E0250" w:rsidP="002E0250">
      <w:pPr>
        <w:ind w:firstLine="851"/>
        <w:jc w:val="both"/>
        <w:rPr>
          <w:rFonts w:ascii="GOST Common" w:hAnsi="GOST Common" w:cs="Arial"/>
          <w:b/>
        </w:rPr>
      </w:pPr>
      <w:r w:rsidRPr="00C02AD6">
        <w:rPr>
          <w:rFonts w:ascii="GOST Common" w:hAnsi="GOST Common" w:cs="Arial"/>
          <w:b/>
        </w:rPr>
        <w:t>Дополнительные параметры зоны Пт-1:</w:t>
      </w:r>
    </w:p>
    <w:p w14:paraId="5593C3AB" w14:textId="095086B3" w:rsidR="002E0250" w:rsidRPr="00C02AD6" w:rsidRDefault="002E0250" w:rsidP="002E0250">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628972B5" w14:textId="791A5ED0" w:rsidR="002E0250" w:rsidRPr="00C02AD6" w:rsidRDefault="002E0250" w:rsidP="002E0250">
      <w:pPr>
        <w:ind w:firstLine="851"/>
        <w:jc w:val="both"/>
        <w:rPr>
          <w:rFonts w:ascii="GOST Common" w:hAnsi="GOST Common" w:cs="Arial"/>
        </w:rPr>
      </w:pPr>
      <w:r w:rsidRPr="00C02AD6">
        <w:rPr>
          <w:rFonts w:ascii="GOST Common" w:hAnsi="GOST Common" w:cs="Arial"/>
        </w:rPr>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4E027B32" w14:textId="414704A8" w:rsidR="002E0250" w:rsidRPr="00C02AD6" w:rsidRDefault="002E0250" w:rsidP="002E0250">
      <w:pPr>
        <w:ind w:firstLine="851"/>
        <w:jc w:val="both"/>
        <w:rPr>
          <w:rFonts w:ascii="GOST Common" w:hAnsi="GOST Common" w:cs="Arial"/>
        </w:rPr>
      </w:pPr>
      <w:r w:rsidRPr="00C02AD6">
        <w:rPr>
          <w:rFonts w:ascii="GOST Common" w:hAnsi="GOST Common" w:cs="Arial"/>
        </w:rPr>
        <w:t>Расчетные параметры улиц и проездов, сооруж</w:t>
      </w:r>
      <w:r w:rsidR="00A06F8B">
        <w:rPr>
          <w:rFonts w:ascii="GOST Common" w:hAnsi="GOST Common" w:cs="Arial"/>
        </w:rPr>
        <w:t xml:space="preserve">ений автомобильного транспорта </w:t>
      </w:r>
      <w:r w:rsidRPr="00C02AD6">
        <w:rPr>
          <w:rFonts w:ascii="GOST Common" w:hAnsi="GOST Common" w:cs="Arial"/>
        </w:rPr>
        <w:t xml:space="preserve">следует принимать в соответствии с Нормативами градостроительного проектирования Алтайского края и Генеральным планом МО </w:t>
      </w:r>
      <w:proofErr w:type="spellStart"/>
      <w:proofErr w:type="gramStart"/>
      <w:r w:rsidR="009E10BE">
        <w:rPr>
          <w:rFonts w:ascii="GOST Common" w:hAnsi="GOST Common" w:cs="Arial"/>
          <w:color w:val="000000"/>
        </w:rPr>
        <w:t>Сусловский</w:t>
      </w:r>
      <w:proofErr w:type="spellEnd"/>
      <w:r w:rsidR="009E10BE">
        <w:rPr>
          <w:rFonts w:ascii="GOST Common" w:hAnsi="GOST Common" w:cs="Arial"/>
          <w:color w:val="000000"/>
        </w:rPr>
        <w:t xml:space="preserve">  </w:t>
      </w:r>
      <w:r w:rsidRPr="00C02AD6">
        <w:rPr>
          <w:rFonts w:ascii="GOST Common" w:hAnsi="GOST Common" w:cs="Arial"/>
        </w:rPr>
        <w:t>сельсовет</w:t>
      </w:r>
      <w:proofErr w:type="gramEnd"/>
      <w:r w:rsidRPr="00C02AD6">
        <w:rPr>
          <w:rFonts w:ascii="GOST Common" w:hAnsi="GOST Common" w:cs="Arial"/>
        </w:rPr>
        <w:t>.</w:t>
      </w:r>
    </w:p>
    <w:p w14:paraId="503D0727" w14:textId="778CA8C6" w:rsidR="002E0250" w:rsidRPr="00C02AD6" w:rsidRDefault="002E0250" w:rsidP="002E0250">
      <w:pPr>
        <w:ind w:firstLine="851"/>
        <w:jc w:val="both"/>
        <w:rPr>
          <w:rFonts w:ascii="GOST Common" w:hAnsi="GOST Common" w:cs="Arial"/>
        </w:rPr>
      </w:pPr>
      <w:r w:rsidRPr="00C02AD6">
        <w:rPr>
          <w:rFonts w:ascii="GOST Common" w:hAnsi="GOST Common" w:cs="Arial"/>
        </w:rPr>
        <w:t>Внутриквартальные проезды определяются в составе проекта планировки или межевания (жилого образования, микрорайона, квартала)</w:t>
      </w:r>
      <w:r w:rsidR="00A06F8B">
        <w:rPr>
          <w:rFonts w:ascii="GOST Common" w:hAnsi="GOST Common" w:cs="Arial"/>
        </w:rPr>
        <w:t>.</w:t>
      </w:r>
    </w:p>
    <w:p w14:paraId="504842C7" w14:textId="383D905D" w:rsidR="002E0250" w:rsidRPr="00C02AD6" w:rsidRDefault="002E0250" w:rsidP="002E0250">
      <w:pPr>
        <w:ind w:firstLine="851"/>
        <w:jc w:val="both"/>
        <w:rPr>
          <w:rFonts w:ascii="GOST Common" w:hAnsi="GOST Common" w:cs="Arial"/>
        </w:rPr>
      </w:pPr>
      <w:r w:rsidRPr="00C02AD6">
        <w:rPr>
          <w:rFonts w:ascii="GOST Common" w:hAnsi="GOST Common" w:cs="Arial"/>
        </w:rPr>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7D08C903" w14:textId="34493EC1" w:rsidR="002E0250" w:rsidRDefault="002E0250" w:rsidP="00951144">
      <w:pPr>
        <w:ind w:firstLine="851"/>
        <w:jc w:val="both"/>
        <w:rPr>
          <w:rFonts w:ascii="GOST Common" w:hAnsi="GOST Common"/>
          <w:u w:val="single"/>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37EF7E75" w14:textId="79D3195B" w:rsidR="005A2594" w:rsidRDefault="005A2594">
      <w:pPr>
        <w:rPr>
          <w:rFonts w:ascii="GOST Common" w:hAnsi="GOST Common"/>
          <w:u w:val="single"/>
        </w:rPr>
        <w:sectPr w:rsidR="005A2594" w:rsidSect="005A2594">
          <w:pgSz w:w="11906" w:h="16838"/>
          <w:pgMar w:top="1134" w:right="851" w:bottom="993" w:left="1134" w:header="709" w:footer="709" w:gutter="0"/>
          <w:cols w:space="720"/>
          <w:docGrid w:linePitch="360"/>
        </w:sectPr>
      </w:pPr>
    </w:p>
    <w:p w14:paraId="70CEE155" w14:textId="1F8044A6" w:rsidR="00555BC6" w:rsidRPr="00C02AD6" w:rsidRDefault="00555BC6" w:rsidP="00555BC6">
      <w:pPr>
        <w:jc w:val="center"/>
        <w:rPr>
          <w:rFonts w:ascii="GOST Common" w:hAnsi="GOST Common"/>
          <w:u w:val="single"/>
        </w:rPr>
      </w:pPr>
      <w:r w:rsidRPr="00C02AD6">
        <w:rPr>
          <w:rFonts w:ascii="GOST Common" w:hAnsi="GOST Common"/>
          <w:u w:val="single"/>
        </w:rPr>
        <w:lastRenderedPageBreak/>
        <w:t>Зона инженерной инфраструктуры (Пи)</w:t>
      </w:r>
    </w:p>
    <w:p w14:paraId="4BA76254" w14:textId="6867E51A" w:rsidR="00555BC6" w:rsidRPr="00C02AD6" w:rsidRDefault="00555BC6" w:rsidP="00555BC6">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3</w:t>
      </w:r>
    </w:p>
    <w:p w14:paraId="6F741272" w14:textId="77777777" w:rsidR="00555BC6" w:rsidRPr="00C02AD6" w:rsidRDefault="00555BC6" w:rsidP="00555BC6">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555BC6" w:rsidRPr="00C02AD6" w14:paraId="35DBBA8D" w14:textId="77777777" w:rsidTr="00DE49E2">
        <w:trPr>
          <w:tblHeader/>
        </w:trPr>
        <w:tc>
          <w:tcPr>
            <w:tcW w:w="1145" w:type="pct"/>
            <w:vMerge w:val="restart"/>
            <w:shd w:val="clear" w:color="auto" w:fill="D9D9D9"/>
            <w:vAlign w:val="center"/>
          </w:tcPr>
          <w:p w14:paraId="52F488C3" w14:textId="77777777" w:rsidR="00555BC6" w:rsidRPr="00C02AD6" w:rsidRDefault="00555BC6" w:rsidP="00DE49E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A2F89AB" w14:textId="77777777" w:rsidR="00555BC6" w:rsidRPr="00C02AD6" w:rsidRDefault="00555BC6" w:rsidP="00DE49E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5CC11D04" w14:textId="77777777" w:rsidR="00555BC6" w:rsidRPr="00C02AD6" w:rsidRDefault="00555BC6" w:rsidP="00DE49E2">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7830F9F" w14:textId="77777777" w:rsidR="00555BC6" w:rsidRPr="00C02AD6" w:rsidRDefault="00555BC6" w:rsidP="00DE49E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79FB398C"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555BC6" w:rsidRPr="00C02AD6" w14:paraId="2FF1E01C" w14:textId="77777777" w:rsidTr="00DE49E2">
        <w:trPr>
          <w:tblHeader/>
        </w:trPr>
        <w:tc>
          <w:tcPr>
            <w:tcW w:w="1145" w:type="pct"/>
            <w:vMerge/>
            <w:vAlign w:val="center"/>
          </w:tcPr>
          <w:p w14:paraId="49909574" w14:textId="77777777" w:rsidR="00555BC6" w:rsidRPr="00C02AD6" w:rsidRDefault="00555BC6" w:rsidP="00DE49E2">
            <w:pPr>
              <w:jc w:val="center"/>
              <w:rPr>
                <w:rFonts w:ascii="GOST Common" w:hAnsi="GOST Common"/>
                <w:sz w:val="20"/>
                <w:szCs w:val="16"/>
              </w:rPr>
            </w:pPr>
          </w:p>
        </w:tc>
        <w:tc>
          <w:tcPr>
            <w:tcW w:w="857" w:type="pct"/>
            <w:gridSpan w:val="2"/>
            <w:shd w:val="clear" w:color="auto" w:fill="D9D9D9"/>
            <w:vAlign w:val="center"/>
          </w:tcPr>
          <w:p w14:paraId="4AC26200"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1E367231"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29C793A0" w14:textId="77777777" w:rsidR="00555BC6" w:rsidRPr="00C02AD6" w:rsidRDefault="00555BC6" w:rsidP="00DE49E2">
            <w:pPr>
              <w:jc w:val="both"/>
              <w:rPr>
                <w:rFonts w:ascii="GOST Common" w:hAnsi="GOST Common"/>
                <w:sz w:val="20"/>
                <w:szCs w:val="16"/>
              </w:rPr>
            </w:pPr>
          </w:p>
        </w:tc>
        <w:tc>
          <w:tcPr>
            <w:tcW w:w="637" w:type="pct"/>
            <w:vMerge/>
          </w:tcPr>
          <w:p w14:paraId="68772216" w14:textId="77777777" w:rsidR="00555BC6" w:rsidRPr="00C02AD6" w:rsidRDefault="00555BC6" w:rsidP="00DE49E2">
            <w:pPr>
              <w:jc w:val="both"/>
              <w:rPr>
                <w:rFonts w:ascii="GOST Common" w:hAnsi="GOST Common"/>
                <w:sz w:val="20"/>
                <w:szCs w:val="16"/>
              </w:rPr>
            </w:pPr>
          </w:p>
        </w:tc>
        <w:tc>
          <w:tcPr>
            <w:tcW w:w="751" w:type="pct"/>
            <w:vMerge/>
          </w:tcPr>
          <w:p w14:paraId="3D639257" w14:textId="77777777" w:rsidR="00555BC6" w:rsidRPr="00C02AD6" w:rsidRDefault="00555BC6" w:rsidP="00DE49E2">
            <w:pPr>
              <w:jc w:val="both"/>
              <w:rPr>
                <w:rFonts w:ascii="GOST Common" w:hAnsi="GOST Common"/>
                <w:sz w:val="20"/>
                <w:szCs w:val="16"/>
              </w:rPr>
            </w:pPr>
          </w:p>
        </w:tc>
      </w:tr>
      <w:tr w:rsidR="00555BC6" w:rsidRPr="00C02AD6" w14:paraId="73E188DE" w14:textId="77777777" w:rsidTr="00DE49E2">
        <w:trPr>
          <w:tblHeader/>
        </w:trPr>
        <w:tc>
          <w:tcPr>
            <w:tcW w:w="1145" w:type="pct"/>
            <w:vMerge/>
            <w:vAlign w:val="center"/>
          </w:tcPr>
          <w:p w14:paraId="6D2F571A" w14:textId="77777777" w:rsidR="00555BC6" w:rsidRPr="00C02AD6" w:rsidRDefault="00555BC6" w:rsidP="00DE49E2">
            <w:pPr>
              <w:jc w:val="center"/>
              <w:rPr>
                <w:rFonts w:ascii="GOST Common" w:hAnsi="GOST Common"/>
                <w:sz w:val="20"/>
                <w:szCs w:val="16"/>
              </w:rPr>
            </w:pPr>
          </w:p>
        </w:tc>
        <w:tc>
          <w:tcPr>
            <w:tcW w:w="416" w:type="pct"/>
            <w:shd w:val="clear" w:color="auto" w:fill="D9D9D9"/>
            <w:vAlign w:val="center"/>
          </w:tcPr>
          <w:p w14:paraId="4C2D84D8"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94E2AD0"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16CD26F6"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75C6416"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0E788D17" w14:textId="77777777" w:rsidR="00555BC6" w:rsidRPr="00C02AD6" w:rsidRDefault="00555BC6" w:rsidP="00DE49E2">
            <w:pPr>
              <w:jc w:val="both"/>
              <w:rPr>
                <w:rFonts w:ascii="GOST Common" w:hAnsi="GOST Common"/>
                <w:sz w:val="20"/>
                <w:szCs w:val="16"/>
              </w:rPr>
            </w:pPr>
          </w:p>
        </w:tc>
        <w:tc>
          <w:tcPr>
            <w:tcW w:w="637" w:type="pct"/>
            <w:vMerge/>
          </w:tcPr>
          <w:p w14:paraId="41C970D0" w14:textId="77777777" w:rsidR="00555BC6" w:rsidRPr="00C02AD6" w:rsidRDefault="00555BC6" w:rsidP="00DE49E2">
            <w:pPr>
              <w:jc w:val="both"/>
              <w:rPr>
                <w:rFonts w:ascii="GOST Common" w:hAnsi="GOST Common"/>
                <w:sz w:val="20"/>
                <w:szCs w:val="16"/>
              </w:rPr>
            </w:pPr>
          </w:p>
        </w:tc>
        <w:tc>
          <w:tcPr>
            <w:tcW w:w="751" w:type="pct"/>
            <w:vMerge/>
          </w:tcPr>
          <w:p w14:paraId="67F9C403" w14:textId="77777777" w:rsidR="00555BC6" w:rsidRPr="00C02AD6" w:rsidRDefault="00555BC6" w:rsidP="00DE49E2">
            <w:pPr>
              <w:jc w:val="both"/>
              <w:rPr>
                <w:rFonts w:ascii="GOST Common" w:hAnsi="GOST Common"/>
                <w:sz w:val="20"/>
                <w:szCs w:val="16"/>
              </w:rPr>
            </w:pPr>
          </w:p>
        </w:tc>
      </w:tr>
      <w:tr w:rsidR="00555BC6" w:rsidRPr="00C02AD6" w14:paraId="4ECC5627" w14:textId="77777777" w:rsidTr="00DE49E2">
        <w:tc>
          <w:tcPr>
            <w:tcW w:w="5000" w:type="pct"/>
            <w:gridSpan w:val="8"/>
            <w:shd w:val="clear" w:color="auto" w:fill="F2F2F2"/>
          </w:tcPr>
          <w:p w14:paraId="2E4CAE6D" w14:textId="77777777" w:rsidR="00555BC6" w:rsidRPr="00C02AD6" w:rsidRDefault="00555BC6" w:rsidP="00DE49E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555BC6" w:rsidRPr="00C02AD6" w14:paraId="40574885" w14:textId="77777777" w:rsidTr="00DE49E2">
        <w:tc>
          <w:tcPr>
            <w:tcW w:w="1145" w:type="pct"/>
          </w:tcPr>
          <w:p w14:paraId="1011E5BF" w14:textId="77777777" w:rsidR="00555BC6" w:rsidRPr="00C02AD6" w:rsidRDefault="00555BC6" w:rsidP="00DE49E2">
            <w:pPr>
              <w:rPr>
                <w:rFonts w:ascii="GOST Common" w:hAnsi="GOST Common"/>
                <w:sz w:val="20"/>
                <w:szCs w:val="20"/>
              </w:rPr>
            </w:pPr>
            <w:r w:rsidRPr="00C02AD6">
              <w:rPr>
                <w:rFonts w:ascii="GOST Common" w:hAnsi="GOST Common"/>
                <w:sz w:val="20"/>
                <w:szCs w:val="20"/>
              </w:rPr>
              <w:t>Коммунальное обслуживание</w:t>
            </w:r>
          </w:p>
          <w:p w14:paraId="19A7801E" w14:textId="77777777" w:rsidR="00555BC6" w:rsidRPr="00C02AD6" w:rsidRDefault="00555BC6" w:rsidP="00DE49E2">
            <w:pPr>
              <w:rPr>
                <w:rFonts w:ascii="GOST Common" w:hAnsi="GOST Common"/>
                <w:sz w:val="20"/>
                <w:szCs w:val="20"/>
              </w:rPr>
            </w:pPr>
            <w:r w:rsidRPr="00C02AD6">
              <w:rPr>
                <w:rFonts w:ascii="GOST Common" w:hAnsi="GOST Common"/>
                <w:sz w:val="20"/>
                <w:szCs w:val="20"/>
              </w:rPr>
              <w:t>(код 3.1)</w:t>
            </w:r>
          </w:p>
        </w:tc>
        <w:tc>
          <w:tcPr>
            <w:tcW w:w="416" w:type="pct"/>
            <w:vAlign w:val="center"/>
          </w:tcPr>
          <w:p w14:paraId="49EACD6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FD78FD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BB6CCC8"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EDAD0A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B844348"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C15F11A"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50CF6B61"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50</w:t>
            </w:r>
          </w:p>
        </w:tc>
      </w:tr>
      <w:tr w:rsidR="00555BC6" w:rsidRPr="00C02AD6" w14:paraId="3BA4EF81" w14:textId="77777777" w:rsidTr="00DE49E2">
        <w:tc>
          <w:tcPr>
            <w:tcW w:w="1145" w:type="pct"/>
          </w:tcPr>
          <w:p w14:paraId="6F85FFD0" w14:textId="77777777" w:rsidR="00555BC6" w:rsidRPr="00C02AD6" w:rsidRDefault="00555BC6" w:rsidP="00DE49E2">
            <w:pPr>
              <w:rPr>
                <w:rFonts w:ascii="GOST Common" w:hAnsi="GOST Common"/>
                <w:sz w:val="20"/>
                <w:szCs w:val="20"/>
              </w:rPr>
            </w:pPr>
            <w:r w:rsidRPr="00C02AD6">
              <w:rPr>
                <w:rFonts w:ascii="GOST Common" w:hAnsi="GOST Common"/>
                <w:sz w:val="20"/>
                <w:szCs w:val="20"/>
              </w:rPr>
              <w:t>Связь (код 6.8)</w:t>
            </w:r>
          </w:p>
        </w:tc>
        <w:tc>
          <w:tcPr>
            <w:tcW w:w="416" w:type="pct"/>
            <w:vAlign w:val="center"/>
          </w:tcPr>
          <w:p w14:paraId="02B3C52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5A01781"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9B286A2"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0E3CC5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E2411FA"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8D2B03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55BFD6E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75</w:t>
            </w:r>
          </w:p>
        </w:tc>
      </w:tr>
      <w:tr w:rsidR="00555BC6" w:rsidRPr="00C02AD6" w14:paraId="270C6326" w14:textId="77777777" w:rsidTr="00DE49E2">
        <w:tc>
          <w:tcPr>
            <w:tcW w:w="5000" w:type="pct"/>
            <w:gridSpan w:val="8"/>
            <w:shd w:val="clear" w:color="auto" w:fill="F2F2F2"/>
          </w:tcPr>
          <w:p w14:paraId="4185048D" w14:textId="77777777" w:rsidR="00555BC6" w:rsidRPr="00C02AD6" w:rsidRDefault="00555BC6" w:rsidP="00DE49E2">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w:t>
            </w:r>
          </w:p>
        </w:tc>
      </w:tr>
      <w:tr w:rsidR="00555BC6" w:rsidRPr="00C02AD6" w14:paraId="7D4E0FE5" w14:textId="77777777" w:rsidTr="00DE49E2">
        <w:tc>
          <w:tcPr>
            <w:tcW w:w="1145" w:type="pct"/>
          </w:tcPr>
          <w:p w14:paraId="21447F0D" w14:textId="77777777" w:rsidR="00555BC6" w:rsidRPr="00C02AD6" w:rsidRDefault="00555BC6" w:rsidP="00DE49E2">
            <w:pPr>
              <w:rPr>
                <w:rFonts w:ascii="GOST Common" w:hAnsi="GOST Common"/>
                <w:sz w:val="20"/>
                <w:szCs w:val="20"/>
              </w:rPr>
            </w:pPr>
            <w:r w:rsidRPr="00C02AD6">
              <w:rPr>
                <w:rFonts w:ascii="GOST Common" w:hAnsi="GOST Common"/>
                <w:sz w:val="20"/>
                <w:szCs w:val="20"/>
              </w:rPr>
              <w:t>Энергетика (код 6.7)</w:t>
            </w:r>
          </w:p>
        </w:tc>
        <w:tc>
          <w:tcPr>
            <w:tcW w:w="416" w:type="pct"/>
            <w:vAlign w:val="center"/>
          </w:tcPr>
          <w:p w14:paraId="5BCACBD2"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DFA16AD"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E44A717"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ACAF8B2"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7B38841"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D7ED2F2"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56F63A1"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r>
      <w:tr w:rsidR="00555BC6" w:rsidRPr="00C02AD6" w14:paraId="1C46515A" w14:textId="77777777" w:rsidTr="00DE49E2">
        <w:tc>
          <w:tcPr>
            <w:tcW w:w="5000" w:type="pct"/>
            <w:gridSpan w:val="8"/>
            <w:shd w:val="clear" w:color="auto" w:fill="F2F2F2"/>
          </w:tcPr>
          <w:p w14:paraId="01184CC8" w14:textId="77777777" w:rsidR="00555BC6" w:rsidRPr="00C02AD6" w:rsidRDefault="00555BC6" w:rsidP="00DE49E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479A2B85" w14:textId="2EFD6268" w:rsidR="00555BC6" w:rsidRDefault="00555BC6">
      <w:pPr>
        <w:rPr>
          <w:rFonts w:ascii="GOST Common" w:hAnsi="GOST Common"/>
          <w:sz w:val="28"/>
          <w:u w:val="single"/>
        </w:rPr>
      </w:pPr>
      <w:r>
        <w:rPr>
          <w:rFonts w:ascii="GOST Common" w:hAnsi="GOST Common"/>
          <w:sz w:val="28"/>
          <w:u w:val="single"/>
        </w:rPr>
        <w:br w:type="page"/>
      </w:r>
    </w:p>
    <w:p w14:paraId="49B50C9E" w14:textId="77777777" w:rsidR="002E0250" w:rsidRPr="00CE3CC6" w:rsidRDefault="002E0250">
      <w:pPr>
        <w:rPr>
          <w:rFonts w:ascii="GOST Common" w:hAnsi="GOST Common"/>
          <w:sz w:val="28"/>
          <w:u w:val="single"/>
        </w:rPr>
        <w:sectPr w:rsidR="002E0250" w:rsidRPr="00CE3CC6" w:rsidSect="007970AD">
          <w:pgSz w:w="16838" w:h="11906" w:orient="landscape"/>
          <w:pgMar w:top="1134" w:right="1134" w:bottom="851" w:left="993" w:header="709" w:footer="709" w:gutter="0"/>
          <w:cols w:space="720"/>
          <w:docGrid w:linePitch="360"/>
        </w:sectPr>
      </w:pPr>
    </w:p>
    <w:p w14:paraId="19E6E6A9" w14:textId="7288750B" w:rsidR="002E0250" w:rsidRPr="00C02AD6" w:rsidRDefault="002E0250" w:rsidP="002E0250">
      <w:pPr>
        <w:ind w:firstLine="851"/>
        <w:jc w:val="both"/>
        <w:rPr>
          <w:rFonts w:ascii="GOST Common" w:hAnsi="GOST Common" w:cs="Arial"/>
          <w:b/>
        </w:rPr>
      </w:pPr>
      <w:r w:rsidRPr="00C02AD6">
        <w:rPr>
          <w:rFonts w:ascii="GOST Common" w:hAnsi="GOST Common" w:cs="Arial"/>
          <w:b/>
        </w:rPr>
        <w:lastRenderedPageBreak/>
        <w:t xml:space="preserve">Дополнительные параметры зоны </w:t>
      </w:r>
      <w:r w:rsidR="00A86346" w:rsidRPr="00C02AD6">
        <w:rPr>
          <w:rFonts w:ascii="GOST Common" w:hAnsi="GOST Common" w:cs="Arial"/>
          <w:b/>
        </w:rPr>
        <w:t>Пи</w:t>
      </w:r>
      <w:r w:rsidRPr="00C02AD6">
        <w:rPr>
          <w:rFonts w:ascii="GOST Common" w:hAnsi="GOST Common" w:cs="Arial"/>
          <w:b/>
        </w:rPr>
        <w:t>:</w:t>
      </w:r>
    </w:p>
    <w:p w14:paraId="634A7664" w14:textId="4AD5B1B1" w:rsidR="00A86346" w:rsidRPr="00C02AD6" w:rsidRDefault="00A86346" w:rsidP="00A86346">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3AACC8C6" w14:textId="542B5EDB" w:rsidR="00A86346" w:rsidRPr="00C02AD6" w:rsidRDefault="00A86346" w:rsidP="00A86346">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строительные параметры объекта определяются документацией по планировке территории, проектом объекта строительства;</w:t>
      </w:r>
    </w:p>
    <w:p w14:paraId="2FAB9438" w14:textId="17DBD5E7" w:rsidR="00A86346" w:rsidRPr="00C02AD6" w:rsidRDefault="00A86346" w:rsidP="00A86346">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 и определяется по заданию на проектирование.</w:t>
      </w:r>
    </w:p>
    <w:p w14:paraId="1D53106E" w14:textId="1BBE2EA8" w:rsidR="00A86346" w:rsidRPr="00C02AD6" w:rsidRDefault="00A86346" w:rsidP="00A86346">
      <w:pPr>
        <w:ind w:firstLine="851"/>
        <w:jc w:val="both"/>
        <w:rPr>
          <w:rFonts w:ascii="GOST Common" w:hAnsi="GOST Common" w:cs="Arial"/>
          <w:color w:val="000000"/>
        </w:rPr>
      </w:pPr>
      <w:r w:rsidRPr="00C02AD6">
        <w:rPr>
          <w:rFonts w:ascii="GOST Common" w:hAnsi="GOST Common" w:cs="Arial"/>
        </w:rPr>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C02AD6">
        <w:rPr>
          <w:rFonts w:ascii="GOST Common" w:hAnsi="GOST Common" w:cs="Arial"/>
          <w:color w:val="000000"/>
        </w:rPr>
        <w:t>документацией по планировке территории.</w:t>
      </w:r>
    </w:p>
    <w:p w14:paraId="16AA1B17" w14:textId="1E5EA10F" w:rsidR="00A86346" w:rsidRPr="00C02AD6" w:rsidRDefault="00A86346" w:rsidP="00A86346">
      <w:pPr>
        <w:shd w:val="clear" w:color="auto" w:fill="FFFFFF"/>
        <w:ind w:firstLine="851"/>
        <w:jc w:val="both"/>
        <w:rPr>
          <w:rFonts w:ascii="GOST Common" w:hAnsi="GOST Common" w:cs="Arial"/>
        </w:rPr>
      </w:pPr>
      <w:r w:rsidRPr="00C02AD6">
        <w:rPr>
          <w:rFonts w:ascii="GOST Common" w:hAnsi="GOST Common" w:cs="Arial"/>
        </w:rPr>
        <w:t xml:space="preserve">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14:paraId="6E0F5995" w14:textId="77777777" w:rsidR="00A86346" w:rsidRPr="00C02AD6" w:rsidRDefault="00A86346" w:rsidP="00A86346">
      <w:pPr>
        <w:ind w:firstLine="709"/>
        <w:jc w:val="both"/>
        <w:rPr>
          <w:rFonts w:ascii="GOST Common" w:hAnsi="GOST Common"/>
        </w:rPr>
      </w:pPr>
    </w:p>
    <w:p w14:paraId="6FDCCE3E" w14:textId="77777777" w:rsidR="00A86346" w:rsidRPr="00C02AD6" w:rsidRDefault="00A86346" w:rsidP="00A86346">
      <w:pPr>
        <w:shd w:val="clear" w:color="auto" w:fill="FFFFFF"/>
        <w:tabs>
          <w:tab w:val="left" w:pos="0"/>
        </w:tabs>
        <w:suppressAutoHyphens/>
        <w:ind w:firstLine="851"/>
        <w:jc w:val="both"/>
        <w:rPr>
          <w:rFonts w:ascii="GOST Common" w:hAnsi="GOST Common"/>
        </w:rPr>
      </w:pPr>
    </w:p>
    <w:p w14:paraId="4CCDF96F" w14:textId="77777777" w:rsidR="00A86346" w:rsidRPr="00C02AD6" w:rsidRDefault="00A86346" w:rsidP="002E0250">
      <w:pPr>
        <w:ind w:firstLine="851"/>
        <w:jc w:val="both"/>
        <w:rPr>
          <w:rFonts w:ascii="GOST Common" w:hAnsi="GOST Common" w:cs="Arial"/>
          <w:b/>
        </w:rPr>
      </w:pPr>
    </w:p>
    <w:p w14:paraId="76711646" w14:textId="77777777" w:rsidR="002E0250" w:rsidRPr="00C02AD6" w:rsidRDefault="002E0250">
      <w:pPr>
        <w:rPr>
          <w:rFonts w:ascii="GOST Common" w:hAnsi="GOST Common"/>
          <w:u w:val="single"/>
        </w:rPr>
        <w:sectPr w:rsidR="002E0250" w:rsidRPr="00C02AD6" w:rsidSect="007970AD">
          <w:footerReference w:type="first" r:id="rId22"/>
          <w:pgSz w:w="11906" w:h="16838"/>
          <w:pgMar w:top="993" w:right="1134" w:bottom="1134" w:left="851" w:header="709" w:footer="709" w:gutter="0"/>
          <w:cols w:space="720"/>
          <w:docGrid w:linePitch="360"/>
        </w:sectPr>
      </w:pPr>
    </w:p>
    <w:p w14:paraId="54B60DAB" w14:textId="5C208793" w:rsidR="00E3559D" w:rsidRPr="00C02AD6" w:rsidRDefault="007011CE" w:rsidP="00E3559D">
      <w:pPr>
        <w:pStyle w:val="2"/>
        <w:tabs>
          <w:tab w:val="clear" w:pos="576"/>
        </w:tabs>
        <w:ind w:left="0" w:firstLine="851"/>
        <w:jc w:val="both"/>
        <w:rPr>
          <w:rFonts w:ascii="GOST Common" w:hAnsi="GOST Common" w:cs="Times New Roman"/>
          <w:i w:val="0"/>
          <w:lang w:eastAsia="ru-RU"/>
        </w:rPr>
      </w:pPr>
      <w:bookmarkStart w:id="39" w:name="_Toc122447055"/>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5</w:t>
      </w:r>
      <w:r w:rsidRPr="00C02AD6">
        <w:rPr>
          <w:rFonts w:ascii="GOST Common" w:hAnsi="GOST Common" w:cs="Times New Roman"/>
          <w:i w:val="0"/>
          <w:lang w:eastAsia="ru-RU"/>
        </w:rPr>
        <w:t xml:space="preserve">. </w:t>
      </w:r>
      <w:r w:rsidR="00E3559D" w:rsidRPr="00C02AD6">
        <w:rPr>
          <w:rFonts w:ascii="GOST Common" w:hAnsi="GOST Common" w:cs="Times New Roman"/>
          <w:i w:val="0"/>
          <w:lang w:eastAsia="ru-RU"/>
        </w:rPr>
        <w:t>Градостроительные регламенты зон сельскохозяйственного использования</w:t>
      </w:r>
      <w:bookmarkEnd w:id="39"/>
    </w:p>
    <w:p w14:paraId="337B9311" w14:textId="728CB6D2" w:rsidR="00E3559D" w:rsidRPr="00C02AD6" w:rsidRDefault="00E3559D" w:rsidP="00E3559D">
      <w:pPr>
        <w:numPr>
          <w:ilvl w:val="0"/>
          <w:numId w:val="21"/>
        </w:numPr>
        <w:shd w:val="clear" w:color="auto" w:fill="FFFFFF"/>
        <w:tabs>
          <w:tab w:val="clear" w:pos="720"/>
          <w:tab w:val="num" w:pos="851"/>
          <w:tab w:val="left" w:pos="1134"/>
        </w:tabs>
        <w:ind w:left="0" w:firstLine="851"/>
        <w:jc w:val="both"/>
        <w:rPr>
          <w:rFonts w:ascii="GOST Common" w:hAnsi="GOST Common" w:cs="Arial"/>
          <w:sz w:val="27"/>
          <w:szCs w:val="27"/>
        </w:rPr>
      </w:pPr>
      <w:r w:rsidRPr="00C02AD6">
        <w:rPr>
          <w:rFonts w:ascii="GOST Common" w:hAnsi="GOST Common"/>
          <w:shd w:val="clear" w:color="auto" w:fill="FFFFFF"/>
        </w:rPr>
        <w:t xml:space="preserve">Зона сельскохозяйственного использования выделена для обеспечения правовых условий </w:t>
      </w:r>
      <w:r w:rsidR="00172AE6" w:rsidRPr="00C02AD6">
        <w:rPr>
          <w:rFonts w:ascii="GOST Common" w:hAnsi="GOST Common"/>
          <w:shd w:val="clear" w:color="auto" w:fill="FFFFFF"/>
        </w:rPr>
        <w:t>использования</w:t>
      </w:r>
      <w:r w:rsidRPr="00C02AD6">
        <w:rPr>
          <w:rFonts w:ascii="GOST Common" w:hAnsi="GOST Common"/>
          <w:shd w:val="clear" w:color="auto" w:fill="FFFFFF"/>
        </w:rPr>
        <w:t xml:space="preserve">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26C5C380" w14:textId="77777777" w:rsidR="00E3559D" w:rsidRPr="00C02AD6" w:rsidRDefault="00E3559D" w:rsidP="00E3559D">
      <w:pPr>
        <w:numPr>
          <w:ilvl w:val="0"/>
          <w:numId w:val="21"/>
        </w:numPr>
        <w:shd w:val="clear" w:color="auto" w:fill="FFFFFF"/>
        <w:tabs>
          <w:tab w:val="clear" w:pos="720"/>
          <w:tab w:val="left" w:pos="1134"/>
          <w:tab w:val="num" w:pos="1560"/>
        </w:tabs>
        <w:ind w:left="0" w:firstLine="851"/>
        <w:jc w:val="both"/>
        <w:rPr>
          <w:rFonts w:ascii="GOST Common" w:hAnsi="GOST Common"/>
          <w:shd w:val="clear" w:color="auto" w:fill="FFFFFF"/>
        </w:rPr>
      </w:pPr>
      <w:r w:rsidRPr="00C02AD6">
        <w:rPr>
          <w:rFonts w:ascii="GOST Common" w:hAnsi="GOST Common"/>
          <w:shd w:val="clear" w:color="auto" w:fill="FFFFFF"/>
        </w:rPr>
        <w:t>В состав зон сельскохозяйственного использования включаются:</w:t>
      </w:r>
    </w:p>
    <w:p w14:paraId="0BE9D48E" w14:textId="72926525" w:rsidR="00E3559D" w:rsidRDefault="00E3559D" w:rsidP="00E3559D">
      <w:pPr>
        <w:shd w:val="clear" w:color="auto" w:fill="FFFFFF"/>
        <w:tabs>
          <w:tab w:val="left" w:pos="1134"/>
          <w:tab w:val="num" w:pos="1560"/>
        </w:tabs>
        <w:ind w:firstLine="851"/>
        <w:jc w:val="both"/>
        <w:rPr>
          <w:rFonts w:ascii="GOST Common" w:hAnsi="GOST Common"/>
          <w:shd w:val="clear" w:color="auto" w:fill="FFFFFF"/>
        </w:rPr>
      </w:pPr>
      <w:bookmarkStart w:id="40" w:name="dst100568"/>
      <w:bookmarkEnd w:id="40"/>
      <w:r w:rsidRPr="00C02AD6">
        <w:rPr>
          <w:rFonts w:ascii="GOST Common" w:hAnsi="GOST Common"/>
          <w:shd w:val="clear" w:color="auto" w:fill="FFFFFF"/>
        </w:rPr>
        <w:t>СХ-1</w:t>
      </w:r>
      <w:r w:rsidR="007B1BF2">
        <w:rPr>
          <w:rFonts w:ascii="GOST Common" w:hAnsi="GOST Common"/>
          <w:shd w:val="clear" w:color="auto" w:fill="FFFFFF"/>
        </w:rPr>
        <w:t>(1)</w:t>
      </w:r>
      <w:r w:rsidRPr="00C02AD6">
        <w:rPr>
          <w:rFonts w:ascii="GOST Common" w:hAnsi="GOST Common"/>
          <w:shd w:val="clear" w:color="auto" w:fill="FFFFFF"/>
        </w:rPr>
        <w:t xml:space="preserve"> - зона сельскохозяйственн</w:t>
      </w:r>
      <w:r w:rsidR="007B1BF2">
        <w:rPr>
          <w:rFonts w:ascii="GOST Common" w:hAnsi="GOST Common"/>
          <w:shd w:val="clear" w:color="auto" w:fill="FFFFFF"/>
        </w:rPr>
        <w:t>ых</w:t>
      </w:r>
      <w:r w:rsidRPr="00C02AD6">
        <w:rPr>
          <w:rFonts w:ascii="GOST Common" w:hAnsi="GOST Common"/>
          <w:shd w:val="clear" w:color="auto" w:fill="FFFFFF"/>
        </w:rPr>
        <w:t xml:space="preserve"> </w:t>
      </w:r>
      <w:r w:rsidR="007B1BF2">
        <w:rPr>
          <w:rFonts w:ascii="GOST Common" w:hAnsi="GOST Common"/>
          <w:shd w:val="clear" w:color="auto" w:fill="FFFFFF"/>
        </w:rPr>
        <w:t>угодий;</w:t>
      </w:r>
    </w:p>
    <w:p w14:paraId="15963CA9" w14:textId="3F2BFAC9" w:rsidR="007B1BF2" w:rsidRDefault="007B1BF2" w:rsidP="007B1BF2">
      <w:pPr>
        <w:shd w:val="clear" w:color="auto" w:fill="FFFFFF"/>
        <w:tabs>
          <w:tab w:val="left" w:pos="1134"/>
          <w:tab w:val="num" w:pos="1560"/>
        </w:tabs>
        <w:ind w:firstLine="851"/>
        <w:jc w:val="both"/>
        <w:rPr>
          <w:rFonts w:ascii="GOST Common" w:hAnsi="GOST Common"/>
          <w:shd w:val="clear" w:color="auto" w:fill="FFFFFF"/>
        </w:rPr>
      </w:pPr>
      <w:r w:rsidRPr="00C02AD6">
        <w:rPr>
          <w:rFonts w:ascii="GOST Common" w:hAnsi="GOST Common"/>
          <w:shd w:val="clear" w:color="auto" w:fill="FFFFFF"/>
        </w:rPr>
        <w:t>СХ-1</w:t>
      </w:r>
      <w:r>
        <w:rPr>
          <w:rFonts w:ascii="GOST Common" w:hAnsi="GOST Common"/>
          <w:shd w:val="clear" w:color="auto" w:fill="FFFFFF"/>
        </w:rPr>
        <w:t>(2)</w:t>
      </w:r>
      <w:r w:rsidRPr="00C02AD6">
        <w:rPr>
          <w:rFonts w:ascii="GOST Common" w:hAnsi="GOST Common"/>
          <w:shd w:val="clear" w:color="auto" w:fill="FFFFFF"/>
        </w:rPr>
        <w:t xml:space="preserve"> - зона сельскохозяйственн</w:t>
      </w:r>
      <w:r>
        <w:rPr>
          <w:rFonts w:ascii="GOST Common" w:hAnsi="GOST Common"/>
          <w:shd w:val="clear" w:color="auto" w:fill="FFFFFF"/>
        </w:rPr>
        <w:t>ых</w:t>
      </w:r>
      <w:r w:rsidRPr="00C02AD6">
        <w:rPr>
          <w:rFonts w:ascii="GOST Common" w:hAnsi="GOST Common"/>
          <w:shd w:val="clear" w:color="auto" w:fill="FFFFFF"/>
        </w:rPr>
        <w:t xml:space="preserve"> </w:t>
      </w:r>
      <w:r>
        <w:rPr>
          <w:rFonts w:ascii="GOST Common" w:hAnsi="GOST Common"/>
          <w:shd w:val="clear" w:color="auto" w:fill="FFFFFF"/>
        </w:rPr>
        <w:t>угодий;</w:t>
      </w:r>
    </w:p>
    <w:p w14:paraId="1540CEE8" w14:textId="769A8EED" w:rsidR="007B1BF2" w:rsidRDefault="007B1BF2" w:rsidP="007B1BF2">
      <w:pPr>
        <w:shd w:val="clear" w:color="auto" w:fill="FFFFFF"/>
        <w:tabs>
          <w:tab w:val="left" w:pos="1134"/>
          <w:tab w:val="num" w:pos="1560"/>
        </w:tabs>
        <w:ind w:firstLine="851"/>
        <w:jc w:val="both"/>
        <w:rPr>
          <w:rFonts w:ascii="GOST Common" w:hAnsi="GOST Common"/>
          <w:shd w:val="clear" w:color="auto" w:fill="FFFFFF"/>
        </w:rPr>
      </w:pPr>
      <w:r>
        <w:rPr>
          <w:rFonts w:ascii="GOST Common" w:hAnsi="GOST Common"/>
          <w:shd w:val="clear" w:color="auto" w:fill="FFFFFF"/>
        </w:rPr>
        <w:t>СХ-2 - п</w:t>
      </w:r>
      <w:r w:rsidRPr="007B1BF2">
        <w:rPr>
          <w:rFonts w:ascii="GOST Common" w:hAnsi="GOST Common"/>
          <w:shd w:val="clear" w:color="auto" w:fill="FFFFFF"/>
        </w:rPr>
        <w:t>роизводственная зона сельскохозяйственных предприятий</w:t>
      </w:r>
      <w:r>
        <w:rPr>
          <w:rFonts w:ascii="GOST Common" w:hAnsi="GOST Common"/>
          <w:shd w:val="clear" w:color="auto" w:fill="FFFFFF"/>
        </w:rPr>
        <w:t>.</w:t>
      </w:r>
    </w:p>
    <w:p w14:paraId="27A592EE" w14:textId="77777777" w:rsidR="00E3559D" w:rsidRPr="00C02AD6" w:rsidRDefault="00E3559D" w:rsidP="00E3559D">
      <w:pPr>
        <w:jc w:val="center"/>
        <w:rPr>
          <w:rFonts w:ascii="GOST Common" w:hAnsi="GOST Common"/>
          <w:u w:val="single"/>
        </w:rPr>
      </w:pPr>
    </w:p>
    <w:p w14:paraId="1602731B" w14:textId="4D51CC1D" w:rsidR="00E3559D" w:rsidRPr="00C02AD6" w:rsidRDefault="00E3559D" w:rsidP="00E3559D">
      <w:pPr>
        <w:jc w:val="center"/>
        <w:rPr>
          <w:rFonts w:ascii="GOST Common" w:hAnsi="GOST Common"/>
          <w:u w:val="single"/>
        </w:rPr>
      </w:pPr>
      <w:r w:rsidRPr="00C02AD6">
        <w:rPr>
          <w:rFonts w:ascii="GOST Common" w:hAnsi="GOST Common"/>
          <w:u w:val="single"/>
        </w:rPr>
        <w:t xml:space="preserve">Зона </w:t>
      </w:r>
      <w:r w:rsidR="007B1BF2" w:rsidRPr="007B1BF2">
        <w:rPr>
          <w:rFonts w:ascii="GOST Common" w:hAnsi="GOST Common"/>
          <w:u w:val="single"/>
          <w:shd w:val="clear" w:color="auto" w:fill="FFFFFF"/>
        </w:rPr>
        <w:t>сельскохозяйственных угодий</w:t>
      </w:r>
      <w:r w:rsidR="007B1BF2" w:rsidRPr="00C02AD6">
        <w:rPr>
          <w:rFonts w:ascii="GOST Common" w:hAnsi="GOST Common"/>
          <w:u w:val="single"/>
        </w:rPr>
        <w:t xml:space="preserve"> </w:t>
      </w:r>
      <w:r w:rsidRPr="00C02AD6">
        <w:rPr>
          <w:rFonts w:ascii="GOST Common" w:hAnsi="GOST Common"/>
          <w:u w:val="single"/>
        </w:rPr>
        <w:t>(СХ-1</w:t>
      </w:r>
      <w:r w:rsidR="007B1BF2">
        <w:rPr>
          <w:rFonts w:ascii="GOST Common" w:hAnsi="GOST Common"/>
          <w:u w:val="single"/>
        </w:rPr>
        <w:t>(1)</w:t>
      </w:r>
      <w:r w:rsidRPr="00C02AD6">
        <w:rPr>
          <w:rFonts w:ascii="GOST Common" w:hAnsi="GOST Common"/>
          <w:u w:val="single"/>
        </w:rPr>
        <w:t>)</w:t>
      </w:r>
    </w:p>
    <w:p w14:paraId="77068096" w14:textId="7683E2AB" w:rsidR="00E3559D" w:rsidRPr="00C02AD6" w:rsidRDefault="00E3559D" w:rsidP="00E3559D">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4</w:t>
      </w:r>
    </w:p>
    <w:p w14:paraId="4F7FFA05" w14:textId="77777777" w:rsidR="00E3559D" w:rsidRPr="00C02AD6" w:rsidRDefault="00E3559D" w:rsidP="00E3559D">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0A7A61" w:rsidRPr="00C02AD6" w14:paraId="45278875" w14:textId="77777777" w:rsidTr="000A7A61">
        <w:trPr>
          <w:tblHeader/>
        </w:trPr>
        <w:tc>
          <w:tcPr>
            <w:tcW w:w="1159" w:type="pct"/>
            <w:vMerge w:val="restart"/>
            <w:shd w:val="clear" w:color="auto" w:fill="D9D9D9"/>
            <w:vAlign w:val="center"/>
          </w:tcPr>
          <w:p w14:paraId="7BA771A5" w14:textId="58E502BB" w:rsidR="00E3559D"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61BFD35B" w14:textId="5FD8977D" w:rsidR="00E3559D"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171C3330" w14:textId="2807C433" w:rsidR="00E3559D"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2FE465D8" w14:textId="45E2A939" w:rsidR="00E3559D" w:rsidRPr="00C02AD6" w:rsidRDefault="009B5C32" w:rsidP="00742AE5">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r w:rsidR="00742AE5">
              <w:rPr>
                <w:rFonts w:ascii="GOST Common" w:hAnsi="GOST Common"/>
                <w:sz w:val="20"/>
                <w:szCs w:val="16"/>
              </w:rPr>
              <w:t>*</w:t>
            </w:r>
          </w:p>
        </w:tc>
        <w:tc>
          <w:tcPr>
            <w:tcW w:w="749" w:type="pct"/>
            <w:vMerge w:val="restart"/>
            <w:shd w:val="clear" w:color="auto" w:fill="D9D9D9"/>
            <w:vAlign w:val="center"/>
          </w:tcPr>
          <w:p w14:paraId="6823EC27"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A7A61" w:rsidRPr="00C02AD6" w14:paraId="04BC4394" w14:textId="77777777" w:rsidTr="000A7A61">
        <w:trPr>
          <w:tblHeader/>
        </w:trPr>
        <w:tc>
          <w:tcPr>
            <w:tcW w:w="1159" w:type="pct"/>
            <w:vMerge/>
            <w:vAlign w:val="center"/>
          </w:tcPr>
          <w:p w14:paraId="18AAC6C0" w14:textId="77777777" w:rsidR="00E3559D" w:rsidRPr="00C02AD6" w:rsidRDefault="00E3559D" w:rsidP="00B42F87">
            <w:pPr>
              <w:jc w:val="center"/>
              <w:rPr>
                <w:rFonts w:ascii="GOST Common" w:hAnsi="GOST Common"/>
                <w:sz w:val="20"/>
                <w:szCs w:val="16"/>
              </w:rPr>
            </w:pPr>
          </w:p>
        </w:tc>
        <w:tc>
          <w:tcPr>
            <w:tcW w:w="891" w:type="pct"/>
            <w:gridSpan w:val="2"/>
            <w:shd w:val="clear" w:color="auto" w:fill="D9D9D9"/>
            <w:vAlign w:val="center"/>
          </w:tcPr>
          <w:p w14:paraId="6A9769D9"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90" w:type="pct"/>
            <w:gridSpan w:val="2"/>
            <w:shd w:val="clear" w:color="auto" w:fill="D9D9D9"/>
            <w:vAlign w:val="center"/>
          </w:tcPr>
          <w:p w14:paraId="4DC48937"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07D0E597" w14:textId="77777777" w:rsidR="00E3559D" w:rsidRPr="00C02AD6" w:rsidRDefault="00E3559D" w:rsidP="00B42F87">
            <w:pPr>
              <w:jc w:val="both"/>
              <w:rPr>
                <w:rFonts w:ascii="GOST Common" w:hAnsi="GOST Common"/>
                <w:sz w:val="20"/>
                <w:szCs w:val="16"/>
              </w:rPr>
            </w:pPr>
          </w:p>
        </w:tc>
        <w:tc>
          <w:tcPr>
            <w:tcW w:w="609" w:type="pct"/>
            <w:vMerge/>
          </w:tcPr>
          <w:p w14:paraId="740486D4" w14:textId="77777777" w:rsidR="00E3559D" w:rsidRPr="00C02AD6" w:rsidRDefault="00E3559D" w:rsidP="00B42F87">
            <w:pPr>
              <w:jc w:val="both"/>
              <w:rPr>
                <w:rFonts w:ascii="GOST Common" w:hAnsi="GOST Common"/>
                <w:sz w:val="20"/>
                <w:szCs w:val="16"/>
              </w:rPr>
            </w:pPr>
          </w:p>
        </w:tc>
        <w:tc>
          <w:tcPr>
            <w:tcW w:w="749" w:type="pct"/>
            <w:vMerge/>
          </w:tcPr>
          <w:p w14:paraId="6CB55CF6" w14:textId="77777777" w:rsidR="00E3559D" w:rsidRPr="00C02AD6" w:rsidRDefault="00E3559D" w:rsidP="00B42F87">
            <w:pPr>
              <w:jc w:val="both"/>
              <w:rPr>
                <w:rFonts w:ascii="GOST Common" w:hAnsi="GOST Common"/>
                <w:sz w:val="20"/>
                <w:szCs w:val="16"/>
              </w:rPr>
            </w:pPr>
          </w:p>
        </w:tc>
      </w:tr>
      <w:tr w:rsidR="000A7A61" w:rsidRPr="00C02AD6" w14:paraId="62BCD003" w14:textId="77777777" w:rsidTr="000A7A61">
        <w:trPr>
          <w:tblHeader/>
        </w:trPr>
        <w:tc>
          <w:tcPr>
            <w:tcW w:w="1159" w:type="pct"/>
            <w:vMerge/>
            <w:vAlign w:val="center"/>
          </w:tcPr>
          <w:p w14:paraId="45794222" w14:textId="77777777" w:rsidR="00E3559D" w:rsidRPr="00C02AD6" w:rsidRDefault="00E3559D" w:rsidP="00B42F87">
            <w:pPr>
              <w:jc w:val="center"/>
              <w:rPr>
                <w:rFonts w:ascii="GOST Common" w:hAnsi="GOST Common"/>
                <w:sz w:val="20"/>
                <w:szCs w:val="16"/>
              </w:rPr>
            </w:pPr>
          </w:p>
        </w:tc>
        <w:tc>
          <w:tcPr>
            <w:tcW w:w="469" w:type="pct"/>
            <w:shd w:val="clear" w:color="auto" w:fill="D9D9D9"/>
            <w:vAlign w:val="center"/>
          </w:tcPr>
          <w:p w14:paraId="57EAE320"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6918151E"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5BEF1F93"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7F9B3805"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00C10E0F" w14:textId="77777777" w:rsidR="00E3559D" w:rsidRPr="00C02AD6" w:rsidRDefault="00E3559D" w:rsidP="00B42F87">
            <w:pPr>
              <w:jc w:val="both"/>
              <w:rPr>
                <w:rFonts w:ascii="GOST Common" w:hAnsi="GOST Common"/>
                <w:sz w:val="20"/>
                <w:szCs w:val="16"/>
              </w:rPr>
            </w:pPr>
          </w:p>
        </w:tc>
        <w:tc>
          <w:tcPr>
            <w:tcW w:w="609" w:type="pct"/>
            <w:vMerge/>
          </w:tcPr>
          <w:p w14:paraId="0944FAD8" w14:textId="77777777" w:rsidR="00E3559D" w:rsidRPr="00C02AD6" w:rsidRDefault="00E3559D" w:rsidP="00B42F87">
            <w:pPr>
              <w:jc w:val="both"/>
              <w:rPr>
                <w:rFonts w:ascii="GOST Common" w:hAnsi="GOST Common"/>
                <w:sz w:val="20"/>
                <w:szCs w:val="16"/>
              </w:rPr>
            </w:pPr>
          </w:p>
        </w:tc>
        <w:tc>
          <w:tcPr>
            <w:tcW w:w="749" w:type="pct"/>
            <w:vMerge/>
          </w:tcPr>
          <w:p w14:paraId="3657D616" w14:textId="77777777" w:rsidR="00E3559D" w:rsidRPr="00C02AD6" w:rsidRDefault="00E3559D" w:rsidP="00B42F87">
            <w:pPr>
              <w:jc w:val="both"/>
              <w:rPr>
                <w:rFonts w:ascii="GOST Common" w:hAnsi="GOST Common"/>
                <w:sz w:val="20"/>
                <w:szCs w:val="16"/>
              </w:rPr>
            </w:pPr>
          </w:p>
        </w:tc>
      </w:tr>
      <w:tr w:rsidR="00072CA1" w:rsidRPr="00C02AD6" w14:paraId="0583B7F9" w14:textId="77777777" w:rsidTr="000A7A61">
        <w:tc>
          <w:tcPr>
            <w:tcW w:w="5000" w:type="pct"/>
            <w:gridSpan w:val="8"/>
            <w:shd w:val="clear" w:color="auto" w:fill="F2F2F2"/>
          </w:tcPr>
          <w:p w14:paraId="0084E64D" w14:textId="77777777" w:rsidR="00E3559D" w:rsidRPr="00C02AD6" w:rsidRDefault="00E3559D"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A7A61" w:rsidRPr="00C02AD6" w14:paraId="3AF8B9F0" w14:textId="77777777" w:rsidTr="000A7A61">
        <w:tc>
          <w:tcPr>
            <w:tcW w:w="1159" w:type="pct"/>
          </w:tcPr>
          <w:p w14:paraId="4BB099F2" w14:textId="77777777" w:rsidR="000A7A61" w:rsidRPr="00C02AD6" w:rsidRDefault="000A7A61" w:rsidP="000A7A61">
            <w:pPr>
              <w:rPr>
                <w:rFonts w:ascii="GOST Common" w:hAnsi="GOST Common" w:cs="Arial"/>
                <w:sz w:val="20"/>
                <w:szCs w:val="20"/>
              </w:rPr>
            </w:pPr>
            <w:r w:rsidRPr="00C02AD6">
              <w:rPr>
                <w:rFonts w:ascii="GOST Common" w:hAnsi="GOST Common" w:cs="Arial"/>
                <w:sz w:val="20"/>
                <w:szCs w:val="20"/>
              </w:rPr>
              <w:t>Сенокошение (код 1.19)</w:t>
            </w:r>
          </w:p>
        </w:tc>
        <w:tc>
          <w:tcPr>
            <w:tcW w:w="469" w:type="pct"/>
            <w:vAlign w:val="center"/>
          </w:tcPr>
          <w:p w14:paraId="510EC689" w14:textId="1CAD57FA"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EE345A5" w14:textId="57FE1976"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2FF3968C" w14:textId="53603AAF"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2EE336E7" w14:textId="0DAB17BC"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DBDFEAD" w14:textId="3D5F5BC2"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CE02CFB" w14:textId="2DE79E69"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1F2A75DF" w14:textId="1AF5351B"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0A7A61" w:rsidRPr="00C02AD6" w14:paraId="62A23187" w14:textId="77777777" w:rsidTr="000A7A61">
        <w:tc>
          <w:tcPr>
            <w:tcW w:w="1159" w:type="pct"/>
          </w:tcPr>
          <w:p w14:paraId="3A62022A" w14:textId="67B84B04" w:rsidR="000A7A61" w:rsidRPr="00C02AD6" w:rsidRDefault="000A7A61" w:rsidP="000A7A61">
            <w:pPr>
              <w:rPr>
                <w:rFonts w:ascii="GOST Common" w:hAnsi="GOST Common" w:cs="Arial"/>
                <w:sz w:val="20"/>
                <w:szCs w:val="20"/>
              </w:rPr>
            </w:pPr>
            <w:r w:rsidRPr="00C02AD6">
              <w:rPr>
                <w:rFonts w:ascii="GOST Common" w:hAnsi="GOST Common" w:cs="Arial"/>
                <w:sz w:val="20"/>
                <w:szCs w:val="20"/>
              </w:rPr>
              <w:t>Овощеводство (код 1.3)</w:t>
            </w:r>
          </w:p>
        </w:tc>
        <w:tc>
          <w:tcPr>
            <w:tcW w:w="469" w:type="pct"/>
            <w:vAlign w:val="center"/>
          </w:tcPr>
          <w:p w14:paraId="5CF9DC40" w14:textId="75551655"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88358AA" w14:textId="5C46B383"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1ED74A8" w14:textId="1F619384"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6DA13775" w14:textId="7D64EA25"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CD968F5" w14:textId="23777A50"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B9C56BF" w14:textId="399C260E"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7B8ABC3" w14:textId="366CBC81"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930D52" w:rsidRPr="00C02AD6" w14:paraId="45690F35" w14:textId="77777777" w:rsidTr="000A7A61">
        <w:tc>
          <w:tcPr>
            <w:tcW w:w="1159" w:type="pct"/>
          </w:tcPr>
          <w:p w14:paraId="51003FDB" w14:textId="6C6BE165" w:rsidR="00930D52" w:rsidRPr="00C02AD6" w:rsidRDefault="00930D52" w:rsidP="00930D52">
            <w:pPr>
              <w:rPr>
                <w:rFonts w:ascii="GOST Common" w:hAnsi="GOST Common" w:cs="Arial"/>
                <w:sz w:val="20"/>
                <w:szCs w:val="20"/>
              </w:rPr>
            </w:pPr>
            <w:r w:rsidRPr="00C02AD6">
              <w:rPr>
                <w:rFonts w:ascii="GOST Common" w:hAnsi="GOST Common" w:cs="Arial"/>
                <w:sz w:val="20"/>
                <w:szCs w:val="20"/>
              </w:rPr>
              <w:t>Пчеловодство (код 1.12)</w:t>
            </w:r>
          </w:p>
        </w:tc>
        <w:tc>
          <w:tcPr>
            <w:tcW w:w="469" w:type="pct"/>
            <w:vAlign w:val="center"/>
          </w:tcPr>
          <w:p w14:paraId="119E8C3A" w14:textId="58206E0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0A76547B" w14:textId="6F2A15A0"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893AA21" w14:textId="3C8C8A7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3F29DB6" w14:textId="76A8F46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D993459" w14:textId="4AB6342B"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979FD05" w14:textId="4AFC3A8D"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7EC759D" w14:textId="495F0066"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409FA410" w14:textId="77777777" w:rsidTr="008917F6">
        <w:trPr>
          <w:trHeight w:val="510"/>
        </w:trPr>
        <w:tc>
          <w:tcPr>
            <w:tcW w:w="1159" w:type="pct"/>
            <w:vAlign w:val="center"/>
          </w:tcPr>
          <w:p w14:paraId="2BD60E83" w14:textId="77777777" w:rsidR="00930D52" w:rsidRPr="00C02AD6" w:rsidRDefault="00930D52" w:rsidP="00930D52">
            <w:pPr>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4DF77854" w14:textId="05AFE33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29D005F5" w14:textId="6756D12D"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2C8160DF" w14:textId="052DA91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A6E0ED2" w14:textId="6052F6C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B3B76E3" w14:textId="3321B97E"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634CD22E" w14:textId="39A854C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15282853" w14:textId="3215C186"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5876C18E" w14:textId="77777777" w:rsidTr="000A7A61">
        <w:tc>
          <w:tcPr>
            <w:tcW w:w="1159" w:type="pct"/>
          </w:tcPr>
          <w:p w14:paraId="29356E14" w14:textId="77777777" w:rsidR="00930D52" w:rsidRPr="00C02AD6" w:rsidRDefault="00930D52" w:rsidP="00930D52">
            <w:pPr>
              <w:rPr>
                <w:rFonts w:ascii="GOST Common" w:hAnsi="GOST Common" w:cs="Arial"/>
                <w:sz w:val="20"/>
                <w:szCs w:val="20"/>
              </w:rPr>
            </w:pPr>
            <w:r w:rsidRPr="00C02AD6">
              <w:rPr>
                <w:rFonts w:ascii="GOST Common" w:hAnsi="GOST Common" w:cs="Arial"/>
                <w:sz w:val="20"/>
                <w:szCs w:val="20"/>
              </w:rPr>
              <w:t>Выпас сельскохозяйственных животных (код 1.20)</w:t>
            </w:r>
          </w:p>
        </w:tc>
        <w:tc>
          <w:tcPr>
            <w:tcW w:w="469" w:type="pct"/>
            <w:vAlign w:val="center"/>
          </w:tcPr>
          <w:p w14:paraId="01CCB118"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24B2A645"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4A17E45"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276040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4866D5F"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41E98B9"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4D5C86C"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55CBA2E9" w14:textId="77777777" w:rsidTr="000A7A61">
        <w:tc>
          <w:tcPr>
            <w:tcW w:w="1159" w:type="pct"/>
          </w:tcPr>
          <w:p w14:paraId="5EEC5B1F" w14:textId="2451C01B" w:rsidR="00930D52" w:rsidRPr="00C02AD6" w:rsidRDefault="00930D52" w:rsidP="00742AE5">
            <w:pPr>
              <w:rPr>
                <w:rFonts w:ascii="GOST Common" w:hAnsi="GOST Common" w:cs="Arial"/>
                <w:sz w:val="20"/>
                <w:szCs w:val="20"/>
              </w:rPr>
            </w:pPr>
            <w:r w:rsidRPr="00C02AD6">
              <w:rPr>
                <w:rFonts w:ascii="GOST Common" w:hAnsi="GOST Common" w:cs="Arial"/>
                <w:sz w:val="20"/>
                <w:szCs w:val="20"/>
              </w:rPr>
              <w:t>Улично-дорожная сеть (код 12.0.1)</w:t>
            </w:r>
            <w:r w:rsidRPr="00C02AD6">
              <w:rPr>
                <w:rStyle w:val="ab"/>
                <w:rFonts w:ascii="GOST Common" w:hAnsi="GOST Common" w:cs="Arial"/>
                <w:sz w:val="20"/>
                <w:szCs w:val="20"/>
              </w:rPr>
              <w:footnoteReference w:id="24"/>
            </w:r>
          </w:p>
        </w:tc>
        <w:tc>
          <w:tcPr>
            <w:tcW w:w="469" w:type="pct"/>
            <w:vAlign w:val="center"/>
          </w:tcPr>
          <w:p w14:paraId="2C709BB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7137594"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40929964"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3135716"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800C4F4"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09095F0"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05D4F51A"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1AA5957C" w14:textId="77777777" w:rsidTr="000A7A61">
        <w:tc>
          <w:tcPr>
            <w:tcW w:w="5000" w:type="pct"/>
            <w:gridSpan w:val="8"/>
            <w:shd w:val="clear" w:color="auto" w:fill="F2F2F2"/>
          </w:tcPr>
          <w:p w14:paraId="41D16F3F" w14:textId="1EE3BA14" w:rsidR="00930D52" w:rsidRPr="00C02AD6" w:rsidRDefault="00930D52" w:rsidP="00930D52">
            <w:pPr>
              <w:jc w:val="center"/>
              <w:rPr>
                <w:rFonts w:ascii="GOST Common" w:hAnsi="GOST Common"/>
                <w:i/>
                <w:sz w:val="20"/>
                <w:szCs w:val="16"/>
              </w:rPr>
            </w:pPr>
            <w:r w:rsidRPr="00C02AD6">
              <w:rPr>
                <w:rFonts w:ascii="GOST Common" w:hAnsi="GOST Common"/>
                <w:i/>
                <w:sz w:val="20"/>
                <w:szCs w:val="16"/>
              </w:rPr>
              <w:lastRenderedPageBreak/>
              <w:t xml:space="preserve">Вспомогательные виды разрешенного использования </w:t>
            </w:r>
          </w:p>
        </w:tc>
      </w:tr>
      <w:tr w:rsidR="00930D52" w:rsidRPr="00C02AD6" w14:paraId="62337E49" w14:textId="77777777" w:rsidTr="000A7A61">
        <w:trPr>
          <w:trHeight w:val="510"/>
        </w:trPr>
        <w:tc>
          <w:tcPr>
            <w:tcW w:w="1159" w:type="pct"/>
            <w:vAlign w:val="center"/>
          </w:tcPr>
          <w:p w14:paraId="06B8BF2C" w14:textId="77777777" w:rsidR="00930D52" w:rsidRPr="00C02AD6" w:rsidRDefault="00930D52" w:rsidP="00930D52">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788AB846" w14:textId="52CE4B1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CCC4598" w14:textId="3CBEF06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4396D546" w14:textId="0F9BE9CD"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0C80BE6B" w14:textId="21B2102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4215B622" w14:textId="0299131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5F91715"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FF76D93" w14:textId="0FFFB06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352D33B0" w14:textId="77777777" w:rsidTr="000A7A61">
        <w:tc>
          <w:tcPr>
            <w:tcW w:w="1159" w:type="pct"/>
          </w:tcPr>
          <w:p w14:paraId="1BBF9AF8" w14:textId="77777777" w:rsidR="00930D52" w:rsidRPr="00C02AD6" w:rsidRDefault="00930D52" w:rsidP="00930D52">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20A8D172"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0777CDFC"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1A25E3E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3AA5ACB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00E0A23F"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4BD02EF"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2265F92"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75</w:t>
            </w:r>
          </w:p>
        </w:tc>
      </w:tr>
      <w:tr w:rsidR="00930D52" w:rsidRPr="00C02AD6" w14:paraId="2769460D" w14:textId="77777777" w:rsidTr="000A7A61">
        <w:tc>
          <w:tcPr>
            <w:tcW w:w="5000" w:type="pct"/>
            <w:gridSpan w:val="8"/>
            <w:shd w:val="clear" w:color="auto" w:fill="F2F2F2"/>
          </w:tcPr>
          <w:p w14:paraId="0035B4E4" w14:textId="77777777" w:rsidR="00930D52" w:rsidRPr="00C02AD6" w:rsidRDefault="00930D52" w:rsidP="00930D5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6F2341" w:rsidRPr="00C02AD6" w14:paraId="2A6BA5C5" w14:textId="77777777" w:rsidTr="006F2341">
        <w:trPr>
          <w:trHeight w:val="192"/>
        </w:trPr>
        <w:tc>
          <w:tcPr>
            <w:tcW w:w="1159" w:type="pct"/>
            <w:vAlign w:val="center"/>
          </w:tcPr>
          <w:p w14:paraId="0CB1358C" w14:textId="0FF417E3" w:rsidR="006F2341" w:rsidRPr="00C02AD6" w:rsidRDefault="006F2341" w:rsidP="006F2341">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055FEF0A" w14:textId="22450FB9"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422" w:type="pct"/>
            <w:vAlign w:val="center"/>
          </w:tcPr>
          <w:p w14:paraId="4C62086E" w14:textId="4E78DEC8"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421" w:type="pct"/>
            <w:vAlign w:val="center"/>
          </w:tcPr>
          <w:p w14:paraId="67EA4DD5" w14:textId="0E078FCD"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469" w:type="pct"/>
            <w:vAlign w:val="center"/>
          </w:tcPr>
          <w:p w14:paraId="22B8D779" w14:textId="53246996"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702" w:type="pct"/>
            <w:vAlign w:val="center"/>
          </w:tcPr>
          <w:p w14:paraId="282EF06F" w14:textId="36F38F96"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2BCAA3FF" w14:textId="38D83D24"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749" w:type="pct"/>
            <w:vAlign w:val="center"/>
          </w:tcPr>
          <w:p w14:paraId="18024707" w14:textId="5AAE6B23"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60</w:t>
            </w:r>
          </w:p>
        </w:tc>
      </w:tr>
      <w:tr w:rsidR="006F2341" w:rsidRPr="00C02AD6" w14:paraId="3851F2B4" w14:textId="77777777" w:rsidTr="006F2341">
        <w:trPr>
          <w:trHeight w:val="238"/>
        </w:trPr>
        <w:tc>
          <w:tcPr>
            <w:tcW w:w="1159" w:type="pct"/>
          </w:tcPr>
          <w:p w14:paraId="4EDE6009" w14:textId="0FF79CD6" w:rsidR="006F2341" w:rsidRPr="00C02AD6" w:rsidRDefault="006F2341" w:rsidP="00742AE5">
            <w:pPr>
              <w:rPr>
                <w:rFonts w:ascii="GOST Common" w:hAnsi="GOST Common"/>
                <w:sz w:val="20"/>
                <w:szCs w:val="20"/>
                <w:shd w:val="clear" w:color="auto" w:fill="FFFFFF"/>
              </w:rPr>
            </w:pPr>
            <w:r w:rsidRPr="00C02AD6">
              <w:rPr>
                <w:rFonts w:ascii="GOST Common" w:hAnsi="GOST Common"/>
                <w:sz w:val="20"/>
                <w:szCs w:val="20"/>
              </w:rPr>
              <w:t>Пищевая промышленность</w:t>
            </w:r>
            <w:r w:rsidR="00742AE5">
              <w:rPr>
                <w:rFonts w:ascii="GOST Common" w:hAnsi="GOST Common"/>
                <w:sz w:val="20"/>
                <w:szCs w:val="20"/>
              </w:rPr>
              <w:t xml:space="preserve"> </w:t>
            </w:r>
            <w:r w:rsidRPr="00C02AD6">
              <w:rPr>
                <w:rFonts w:ascii="GOST Common" w:hAnsi="GOST Common"/>
                <w:sz w:val="20"/>
                <w:szCs w:val="20"/>
              </w:rPr>
              <w:t>(код 6.4)</w:t>
            </w:r>
          </w:p>
        </w:tc>
        <w:tc>
          <w:tcPr>
            <w:tcW w:w="469" w:type="pct"/>
            <w:vAlign w:val="center"/>
          </w:tcPr>
          <w:p w14:paraId="4417150F" w14:textId="2BF7CECF" w:rsidR="006F2341" w:rsidRPr="00C02AD6" w:rsidRDefault="006F2341" w:rsidP="006F2341">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448FA77B" w14:textId="5CC5B556"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5618FB04" w14:textId="27CA91CA"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1762A06C" w14:textId="2147BB4A"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DB10C27" w14:textId="57E8D59B"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C2C017E" w14:textId="1A577F5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F4229FF" w14:textId="29BCF2E4" w:rsidR="006F2341" w:rsidRPr="00C02AD6" w:rsidRDefault="006F2341" w:rsidP="006F2341">
            <w:pPr>
              <w:jc w:val="center"/>
              <w:rPr>
                <w:rFonts w:ascii="GOST Common" w:hAnsi="GOST Common"/>
                <w:sz w:val="16"/>
                <w:szCs w:val="16"/>
              </w:rPr>
            </w:pPr>
            <w:r w:rsidRPr="00C02AD6">
              <w:rPr>
                <w:rFonts w:ascii="GOST Common" w:hAnsi="GOST Common"/>
                <w:sz w:val="16"/>
                <w:szCs w:val="16"/>
              </w:rPr>
              <w:t>75</w:t>
            </w:r>
          </w:p>
        </w:tc>
      </w:tr>
      <w:tr w:rsidR="004B79C0" w:rsidRPr="00C02AD6" w14:paraId="10D0D427" w14:textId="77777777" w:rsidTr="006F2341">
        <w:trPr>
          <w:trHeight w:val="269"/>
        </w:trPr>
        <w:tc>
          <w:tcPr>
            <w:tcW w:w="1159" w:type="pct"/>
          </w:tcPr>
          <w:p w14:paraId="7EC34251" w14:textId="5CE12F5B" w:rsidR="004B79C0" w:rsidRPr="00974155" w:rsidRDefault="004B79C0" w:rsidP="00742AE5">
            <w:pPr>
              <w:autoSpaceDE w:val="0"/>
              <w:autoSpaceDN w:val="0"/>
              <w:adjustRightInd w:val="0"/>
              <w:rPr>
                <w:rFonts w:ascii="GOST Common" w:hAnsi="GOST Common"/>
                <w:sz w:val="16"/>
                <w:szCs w:val="16"/>
              </w:rPr>
            </w:pPr>
            <w:r w:rsidRPr="00974155">
              <w:rPr>
                <w:rFonts w:ascii="GOST Common" w:hAnsi="GOST Common" w:cs="Arial"/>
                <w:sz w:val="20"/>
                <w:szCs w:val="20"/>
                <w:lang w:eastAsia="ru-RU"/>
              </w:rPr>
              <w:t>Ведение огородничества</w:t>
            </w:r>
            <w:r w:rsidR="00742AE5">
              <w:rPr>
                <w:rFonts w:ascii="GOST Common" w:hAnsi="GOST Common" w:cs="Arial"/>
                <w:sz w:val="20"/>
                <w:szCs w:val="20"/>
              </w:rPr>
              <w:t xml:space="preserve"> </w:t>
            </w:r>
            <w:r w:rsidRPr="00974155">
              <w:rPr>
                <w:rFonts w:ascii="GOST Common" w:hAnsi="GOST Common" w:cs="Arial"/>
                <w:sz w:val="20"/>
                <w:szCs w:val="20"/>
              </w:rPr>
              <w:t>(код 13.1)</w:t>
            </w:r>
          </w:p>
        </w:tc>
        <w:tc>
          <w:tcPr>
            <w:tcW w:w="469" w:type="pct"/>
            <w:vAlign w:val="center"/>
          </w:tcPr>
          <w:p w14:paraId="23D40FC5" w14:textId="742872C2" w:rsidR="004B79C0" w:rsidRPr="00974155" w:rsidRDefault="004B79C0" w:rsidP="004B79C0">
            <w:pPr>
              <w:jc w:val="center"/>
              <w:rPr>
                <w:rFonts w:ascii="GOST Common" w:hAnsi="GOST Common"/>
                <w:sz w:val="16"/>
                <w:szCs w:val="16"/>
              </w:rPr>
            </w:pPr>
            <w:r>
              <w:rPr>
                <w:rFonts w:ascii="GOST Common" w:hAnsi="GOST Common" w:cs="Arial"/>
                <w:sz w:val="16"/>
                <w:szCs w:val="16"/>
              </w:rPr>
              <w:t>-</w:t>
            </w:r>
          </w:p>
        </w:tc>
        <w:tc>
          <w:tcPr>
            <w:tcW w:w="422" w:type="pct"/>
            <w:vAlign w:val="center"/>
          </w:tcPr>
          <w:p w14:paraId="196DB33D" w14:textId="5301B3D2" w:rsidR="004B79C0" w:rsidRPr="00974155" w:rsidRDefault="004B79C0" w:rsidP="004B79C0">
            <w:pPr>
              <w:jc w:val="center"/>
              <w:rPr>
                <w:rFonts w:ascii="GOST Common" w:hAnsi="GOST Common"/>
                <w:sz w:val="16"/>
                <w:szCs w:val="16"/>
              </w:rPr>
            </w:pPr>
            <w:r>
              <w:rPr>
                <w:rFonts w:ascii="GOST Common" w:hAnsi="GOST Common" w:cs="Arial"/>
                <w:sz w:val="16"/>
                <w:szCs w:val="16"/>
              </w:rPr>
              <w:t>100</w:t>
            </w:r>
          </w:p>
        </w:tc>
        <w:tc>
          <w:tcPr>
            <w:tcW w:w="421" w:type="pct"/>
            <w:vAlign w:val="center"/>
          </w:tcPr>
          <w:p w14:paraId="2081E741" w14:textId="0A41283D" w:rsidR="004B79C0" w:rsidRPr="00974155" w:rsidRDefault="004B79C0" w:rsidP="004B79C0">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32917604" w14:textId="31AB8AFF" w:rsidR="004B79C0" w:rsidRPr="00974155" w:rsidRDefault="004B79C0" w:rsidP="004B79C0">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11694349" w14:textId="3F897057" w:rsidR="004B79C0" w:rsidRPr="00974155" w:rsidRDefault="004B79C0" w:rsidP="004B79C0">
            <w:pPr>
              <w:jc w:val="center"/>
              <w:rPr>
                <w:rFonts w:ascii="GOST Common" w:hAnsi="GOST Common"/>
                <w:sz w:val="16"/>
                <w:szCs w:val="16"/>
              </w:rPr>
            </w:pPr>
            <w:r w:rsidRPr="00974155">
              <w:rPr>
                <w:rFonts w:ascii="GOST Common" w:hAnsi="GOST Common" w:cs="Arial"/>
                <w:sz w:val="16"/>
                <w:szCs w:val="16"/>
              </w:rPr>
              <w:t>-</w:t>
            </w:r>
          </w:p>
        </w:tc>
        <w:tc>
          <w:tcPr>
            <w:tcW w:w="609" w:type="pct"/>
            <w:vAlign w:val="center"/>
          </w:tcPr>
          <w:p w14:paraId="0E46F41B" w14:textId="16A7A235" w:rsidR="004B79C0" w:rsidRPr="00974155" w:rsidRDefault="004B79C0" w:rsidP="004B79C0">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530F6635" w14:textId="3806949C" w:rsidR="004B79C0" w:rsidRPr="00974155" w:rsidRDefault="004B79C0" w:rsidP="004B79C0">
            <w:pPr>
              <w:jc w:val="center"/>
              <w:rPr>
                <w:rFonts w:ascii="GOST Common" w:hAnsi="GOST Common"/>
                <w:sz w:val="16"/>
                <w:szCs w:val="16"/>
              </w:rPr>
            </w:pPr>
            <w:r w:rsidRPr="00974155">
              <w:rPr>
                <w:rFonts w:ascii="GOST Common" w:hAnsi="GOST Common" w:cs="Arial"/>
                <w:sz w:val="16"/>
                <w:szCs w:val="16"/>
              </w:rPr>
              <w:t>-</w:t>
            </w:r>
          </w:p>
        </w:tc>
      </w:tr>
    </w:tbl>
    <w:p w14:paraId="587F4F94" w14:textId="77777777" w:rsidR="00742AE5" w:rsidRPr="00CE3CC6" w:rsidRDefault="00742AE5" w:rsidP="00742AE5">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2E8A7D4F" w14:textId="6C862580" w:rsidR="00A06F8B" w:rsidRPr="00CE3CC6" w:rsidRDefault="00742AE5" w:rsidP="00A06F8B">
      <w:pPr>
        <w:rPr>
          <w:rFonts w:ascii="GOST Common" w:hAnsi="GOST Common"/>
          <w:sz w:val="28"/>
          <w:u w:val="single"/>
        </w:rPr>
        <w:sectPr w:rsidR="00A06F8B" w:rsidRPr="00CE3CC6" w:rsidSect="007970AD">
          <w:footerReference w:type="first" r:id="rId23"/>
          <w:pgSz w:w="16838" w:h="11906" w:orient="landscape"/>
          <w:pgMar w:top="1134" w:right="1134" w:bottom="851" w:left="993" w:header="709" w:footer="709" w:gutter="0"/>
          <w:cols w:space="720"/>
          <w:docGrid w:linePitch="360"/>
        </w:sectPr>
      </w:pPr>
      <w:r>
        <w:rPr>
          <w:rFonts w:ascii="GOST Common" w:hAnsi="GOST Common"/>
          <w:i/>
          <w:sz w:val="16"/>
          <w:szCs w:val="14"/>
        </w:rPr>
        <w:t>*</w:t>
      </w:r>
      <w:r w:rsidR="00A06F8B" w:rsidRPr="00CE3CC6">
        <w:rPr>
          <w:rFonts w:ascii="GOST Common" w:hAnsi="GOST Common"/>
          <w:i/>
          <w:sz w:val="16"/>
          <w:szCs w:val="14"/>
        </w:rPr>
        <w:t>*Возможно увеличение минимального отступа с поправкой на противопожарный разрыв</w:t>
      </w:r>
    </w:p>
    <w:p w14:paraId="222B367E" w14:textId="33A2C300" w:rsidR="007B1BF2" w:rsidRPr="00C02AD6" w:rsidRDefault="007B1BF2" w:rsidP="007B1BF2">
      <w:pPr>
        <w:jc w:val="center"/>
        <w:rPr>
          <w:rFonts w:ascii="GOST Common" w:hAnsi="GOST Common"/>
          <w:u w:val="single"/>
        </w:rPr>
      </w:pPr>
      <w:r w:rsidRPr="00C02AD6">
        <w:rPr>
          <w:rFonts w:ascii="GOST Common" w:hAnsi="GOST Common"/>
          <w:u w:val="single"/>
        </w:rPr>
        <w:lastRenderedPageBreak/>
        <w:t xml:space="preserve">Зона </w:t>
      </w:r>
      <w:r w:rsidRPr="007B1BF2">
        <w:rPr>
          <w:rFonts w:ascii="GOST Common" w:hAnsi="GOST Common"/>
          <w:u w:val="single"/>
          <w:shd w:val="clear" w:color="auto" w:fill="FFFFFF"/>
        </w:rPr>
        <w:t>сельскохозяйственных угодий</w:t>
      </w:r>
      <w:r w:rsidRPr="00C02AD6">
        <w:rPr>
          <w:rFonts w:ascii="GOST Common" w:hAnsi="GOST Common"/>
          <w:u w:val="single"/>
        </w:rPr>
        <w:t xml:space="preserve"> (СХ-1</w:t>
      </w:r>
      <w:r>
        <w:rPr>
          <w:rFonts w:ascii="GOST Common" w:hAnsi="GOST Common"/>
          <w:u w:val="single"/>
        </w:rPr>
        <w:t>(2)</w:t>
      </w:r>
      <w:r w:rsidRPr="00C02AD6">
        <w:rPr>
          <w:rFonts w:ascii="GOST Common" w:hAnsi="GOST Common"/>
          <w:u w:val="single"/>
        </w:rPr>
        <w:t>)</w:t>
      </w:r>
    </w:p>
    <w:p w14:paraId="6ED639D7" w14:textId="3DDD4D2D" w:rsidR="007B1BF2" w:rsidRPr="00C02AD6" w:rsidRDefault="007B1BF2" w:rsidP="007B1BF2">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5</w:t>
      </w:r>
    </w:p>
    <w:p w14:paraId="2B75E48B" w14:textId="77777777" w:rsidR="007B1BF2" w:rsidRDefault="007B1BF2" w:rsidP="007B1BF2">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154E89" w:rsidRPr="00C02AD6" w14:paraId="61003927" w14:textId="77777777" w:rsidTr="00A05BF4">
        <w:trPr>
          <w:tblHeader/>
        </w:trPr>
        <w:tc>
          <w:tcPr>
            <w:tcW w:w="1159" w:type="pct"/>
            <w:vMerge w:val="restart"/>
            <w:shd w:val="clear" w:color="auto" w:fill="D9D9D9"/>
            <w:vAlign w:val="center"/>
          </w:tcPr>
          <w:p w14:paraId="2F1BE228" w14:textId="77777777" w:rsidR="00154E89" w:rsidRPr="00C02AD6" w:rsidRDefault="00154E89" w:rsidP="00A05BF4">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5BBFD78B" w14:textId="77777777" w:rsidR="00154E89" w:rsidRPr="00C02AD6" w:rsidRDefault="00154E89" w:rsidP="00A05BF4">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69BCE67B" w14:textId="77777777" w:rsidR="00154E89" w:rsidRPr="00C02AD6" w:rsidRDefault="00154E89" w:rsidP="00A05BF4">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0EE2E79C" w14:textId="77777777" w:rsidR="00154E89" w:rsidRPr="00C02AD6" w:rsidRDefault="00154E89" w:rsidP="00A05BF4">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49" w:type="pct"/>
            <w:vMerge w:val="restart"/>
            <w:shd w:val="clear" w:color="auto" w:fill="D9D9D9"/>
            <w:vAlign w:val="center"/>
          </w:tcPr>
          <w:p w14:paraId="31DC06DE" w14:textId="77777777" w:rsidR="00154E89" w:rsidRPr="00C02AD6" w:rsidRDefault="00154E89" w:rsidP="00A05BF4">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154E89" w:rsidRPr="00C02AD6" w14:paraId="0444C081" w14:textId="77777777" w:rsidTr="00A05BF4">
        <w:trPr>
          <w:tblHeader/>
        </w:trPr>
        <w:tc>
          <w:tcPr>
            <w:tcW w:w="1159" w:type="pct"/>
            <w:vMerge/>
            <w:vAlign w:val="center"/>
          </w:tcPr>
          <w:p w14:paraId="609D8A72" w14:textId="77777777" w:rsidR="00154E89" w:rsidRPr="00C02AD6" w:rsidRDefault="00154E89" w:rsidP="00A05BF4">
            <w:pPr>
              <w:jc w:val="center"/>
              <w:rPr>
                <w:rFonts w:ascii="GOST Common" w:hAnsi="GOST Common"/>
                <w:sz w:val="20"/>
                <w:szCs w:val="16"/>
              </w:rPr>
            </w:pPr>
          </w:p>
        </w:tc>
        <w:tc>
          <w:tcPr>
            <w:tcW w:w="891" w:type="pct"/>
            <w:gridSpan w:val="2"/>
            <w:shd w:val="clear" w:color="auto" w:fill="D9D9D9"/>
            <w:vAlign w:val="center"/>
          </w:tcPr>
          <w:p w14:paraId="16D52C3B" w14:textId="77777777" w:rsidR="00154E89" w:rsidRPr="00C02AD6" w:rsidRDefault="00154E89" w:rsidP="00A05BF4">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90" w:type="pct"/>
            <w:gridSpan w:val="2"/>
            <w:shd w:val="clear" w:color="auto" w:fill="D9D9D9"/>
            <w:vAlign w:val="center"/>
          </w:tcPr>
          <w:p w14:paraId="0B0E8DBB" w14:textId="77777777" w:rsidR="00154E89" w:rsidRPr="00C02AD6" w:rsidRDefault="00154E89" w:rsidP="00A05BF4">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485FFE8C" w14:textId="77777777" w:rsidR="00154E89" w:rsidRPr="00C02AD6" w:rsidRDefault="00154E89" w:rsidP="00A05BF4">
            <w:pPr>
              <w:jc w:val="both"/>
              <w:rPr>
                <w:rFonts w:ascii="GOST Common" w:hAnsi="GOST Common"/>
                <w:sz w:val="20"/>
                <w:szCs w:val="16"/>
              </w:rPr>
            </w:pPr>
          </w:p>
        </w:tc>
        <w:tc>
          <w:tcPr>
            <w:tcW w:w="609" w:type="pct"/>
            <w:vMerge/>
          </w:tcPr>
          <w:p w14:paraId="25B522DE" w14:textId="77777777" w:rsidR="00154E89" w:rsidRPr="00C02AD6" w:rsidRDefault="00154E89" w:rsidP="00A05BF4">
            <w:pPr>
              <w:jc w:val="both"/>
              <w:rPr>
                <w:rFonts w:ascii="GOST Common" w:hAnsi="GOST Common"/>
                <w:sz w:val="20"/>
                <w:szCs w:val="16"/>
              </w:rPr>
            </w:pPr>
          </w:p>
        </w:tc>
        <w:tc>
          <w:tcPr>
            <w:tcW w:w="749" w:type="pct"/>
            <w:vMerge/>
          </w:tcPr>
          <w:p w14:paraId="3107689B" w14:textId="77777777" w:rsidR="00154E89" w:rsidRPr="00C02AD6" w:rsidRDefault="00154E89" w:rsidP="00A05BF4">
            <w:pPr>
              <w:jc w:val="both"/>
              <w:rPr>
                <w:rFonts w:ascii="GOST Common" w:hAnsi="GOST Common"/>
                <w:sz w:val="20"/>
                <w:szCs w:val="16"/>
              </w:rPr>
            </w:pPr>
          </w:p>
        </w:tc>
      </w:tr>
      <w:tr w:rsidR="00154E89" w:rsidRPr="00C02AD6" w14:paraId="0210F816" w14:textId="77777777" w:rsidTr="00A05BF4">
        <w:trPr>
          <w:tblHeader/>
        </w:trPr>
        <w:tc>
          <w:tcPr>
            <w:tcW w:w="1159" w:type="pct"/>
            <w:vMerge/>
            <w:vAlign w:val="center"/>
          </w:tcPr>
          <w:p w14:paraId="5C99BF32" w14:textId="77777777" w:rsidR="00154E89" w:rsidRPr="00C02AD6" w:rsidRDefault="00154E89" w:rsidP="00A05BF4">
            <w:pPr>
              <w:jc w:val="center"/>
              <w:rPr>
                <w:rFonts w:ascii="GOST Common" w:hAnsi="GOST Common"/>
                <w:sz w:val="20"/>
                <w:szCs w:val="16"/>
              </w:rPr>
            </w:pPr>
          </w:p>
        </w:tc>
        <w:tc>
          <w:tcPr>
            <w:tcW w:w="469" w:type="pct"/>
            <w:shd w:val="clear" w:color="auto" w:fill="D9D9D9"/>
            <w:vAlign w:val="center"/>
          </w:tcPr>
          <w:p w14:paraId="1148D30F" w14:textId="77777777" w:rsidR="00154E89" w:rsidRPr="00C02AD6" w:rsidRDefault="00154E89" w:rsidP="00A05BF4">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31D59D86" w14:textId="77777777" w:rsidR="00154E89" w:rsidRPr="00C02AD6" w:rsidRDefault="00154E89" w:rsidP="00A05BF4">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6B08E48F" w14:textId="77777777" w:rsidR="00154E89" w:rsidRPr="00C02AD6" w:rsidRDefault="00154E89" w:rsidP="00A05BF4">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4F353BB5" w14:textId="77777777" w:rsidR="00154E89" w:rsidRPr="00C02AD6" w:rsidRDefault="00154E89" w:rsidP="00A05BF4">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48406F09" w14:textId="77777777" w:rsidR="00154E89" w:rsidRPr="00C02AD6" w:rsidRDefault="00154E89" w:rsidP="00A05BF4">
            <w:pPr>
              <w:jc w:val="both"/>
              <w:rPr>
                <w:rFonts w:ascii="GOST Common" w:hAnsi="GOST Common"/>
                <w:sz w:val="20"/>
                <w:szCs w:val="16"/>
              </w:rPr>
            </w:pPr>
          </w:p>
        </w:tc>
        <w:tc>
          <w:tcPr>
            <w:tcW w:w="609" w:type="pct"/>
            <w:vMerge/>
          </w:tcPr>
          <w:p w14:paraId="6AF095C4" w14:textId="77777777" w:rsidR="00154E89" w:rsidRPr="00C02AD6" w:rsidRDefault="00154E89" w:rsidP="00A05BF4">
            <w:pPr>
              <w:jc w:val="both"/>
              <w:rPr>
                <w:rFonts w:ascii="GOST Common" w:hAnsi="GOST Common"/>
                <w:sz w:val="20"/>
                <w:szCs w:val="16"/>
              </w:rPr>
            </w:pPr>
          </w:p>
        </w:tc>
        <w:tc>
          <w:tcPr>
            <w:tcW w:w="749" w:type="pct"/>
            <w:vMerge/>
          </w:tcPr>
          <w:p w14:paraId="2AAE76D1" w14:textId="77777777" w:rsidR="00154E89" w:rsidRPr="00C02AD6" w:rsidRDefault="00154E89" w:rsidP="00A05BF4">
            <w:pPr>
              <w:jc w:val="both"/>
              <w:rPr>
                <w:rFonts w:ascii="GOST Common" w:hAnsi="GOST Common"/>
                <w:sz w:val="20"/>
                <w:szCs w:val="16"/>
              </w:rPr>
            </w:pPr>
          </w:p>
        </w:tc>
      </w:tr>
      <w:tr w:rsidR="00154E89" w:rsidRPr="00C02AD6" w14:paraId="7DBD4D91" w14:textId="77777777" w:rsidTr="00A05BF4">
        <w:tc>
          <w:tcPr>
            <w:tcW w:w="5000" w:type="pct"/>
            <w:gridSpan w:val="8"/>
            <w:shd w:val="clear" w:color="auto" w:fill="F2F2F2"/>
          </w:tcPr>
          <w:p w14:paraId="600A1465" w14:textId="77777777" w:rsidR="00154E89" w:rsidRPr="00C02AD6" w:rsidRDefault="00154E89" w:rsidP="00A05BF4">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154E89" w:rsidRPr="00C02AD6" w14:paraId="478BD2A9" w14:textId="77777777" w:rsidTr="00A05BF4">
        <w:tc>
          <w:tcPr>
            <w:tcW w:w="1159" w:type="pct"/>
          </w:tcPr>
          <w:p w14:paraId="6255B394"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rPr>
              <w:t>Сенокошение (код 1.19)</w:t>
            </w:r>
          </w:p>
        </w:tc>
        <w:tc>
          <w:tcPr>
            <w:tcW w:w="469" w:type="pct"/>
            <w:vAlign w:val="center"/>
          </w:tcPr>
          <w:p w14:paraId="0CD71101"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1B41DD8"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5E9B013"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114A31E"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FC2840D"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0450AB83"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5D06A54"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6656B5E1" w14:textId="77777777" w:rsidTr="00A05BF4">
        <w:tc>
          <w:tcPr>
            <w:tcW w:w="1159" w:type="pct"/>
          </w:tcPr>
          <w:p w14:paraId="5A1D756F"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rPr>
              <w:t>Овощеводство (код 1.3)</w:t>
            </w:r>
          </w:p>
        </w:tc>
        <w:tc>
          <w:tcPr>
            <w:tcW w:w="469" w:type="pct"/>
            <w:vAlign w:val="center"/>
          </w:tcPr>
          <w:p w14:paraId="372F0D93"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2328899C"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533EAE7"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13C799D4"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B6521CB"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1CE6966"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06AE4341"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49726C2A" w14:textId="77777777" w:rsidTr="00A05BF4">
        <w:tc>
          <w:tcPr>
            <w:tcW w:w="1159" w:type="pct"/>
          </w:tcPr>
          <w:p w14:paraId="278C6B75"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rPr>
              <w:t>Пчеловодство (код 1.12)</w:t>
            </w:r>
          </w:p>
        </w:tc>
        <w:tc>
          <w:tcPr>
            <w:tcW w:w="469" w:type="pct"/>
            <w:vAlign w:val="center"/>
          </w:tcPr>
          <w:p w14:paraId="51031E80"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FB5FAC6"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3627BD0"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4349408"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01FDCF6"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016C8C22"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3C48A1C2"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264825CF" w14:textId="77777777" w:rsidTr="00A05BF4">
        <w:trPr>
          <w:trHeight w:val="510"/>
        </w:trPr>
        <w:tc>
          <w:tcPr>
            <w:tcW w:w="1159" w:type="pct"/>
            <w:vAlign w:val="center"/>
          </w:tcPr>
          <w:p w14:paraId="45AC60A6"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01048E89"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26DCC329"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E37C7DF"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3CFBA265"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C91DFF9"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34A20C9"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6DD883E0"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5AC342F2" w14:textId="77777777" w:rsidTr="00A05BF4">
        <w:tc>
          <w:tcPr>
            <w:tcW w:w="1159" w:type="pct"/>
          </w:tcPr>
          <w:p w14:paraId="38DF2C60"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rPr>
              <w:t>Выпас сельскохозяйственных животных (код 1.20)</w:t>
            </w:r>
          </w:p>
        </w:tc>
        <w:tc>
          <w:tcPr>
            <w:tcW w:w="469" w:type="pct"/>
            <w:vAlign w:val="center"/>
          </w:tcPr>
          <w:p w14:paraId="64B61EDD"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9CAE2C5"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376A7B48"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0B083939"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587FECC"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D46AFB3"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BCF4CD3"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1282B929" w14:textId="77777777" w:rsidTr="00A05BF4">
        <w:tc>
          <w:tcPr>
            <w:tcW w:w="1159" w:type="pct"/>
          </w:tcPr>
          <w:p w14:paraId="71ADFDE2" w14:textId="1F90B6D0" w:rsidR="00154E89" w:rsidRPr="00C02AD6" w:rsidRDefault="00154E89" w:rsidP="00742AE5">
            <w:pPr>
              <w:rPr>
                <w:rFonts w:ascii="GOST Common" w:hAnsi="GOST Common" w:cs="Arial"/>
                <w:sz w:val="20"/>
                <w:szCs w:val="20"/>
              </w:rPr>
            </w:pPr>
            <w:r w:rsidRPr="00C02AD6">
              <w:rPr>
                <w:rFonts w:ascii="GOST Common" w:hAnsi="GOST Common" w:cs="Arial"/>
                <w:sz w:val="20"/>
                <w:szCs w:val="20"/>
              </w:rPr>
              <w:t>Улично-дорожная сеть (код 12.0.1)</w:t>
            </w:r>
            <w:r w:rsidRPr="00C02AD6">
              <w:rPr>
                <w:rStyle w:val="ab"/>
                <w:rFonts w:ascii="GOST Common" w:hAnsi="GOST Common" w:cs="Arial"/>
                <w:sz w:val="20"/>
                <w:szCs w:val="20"/>
              </w:rPr>
              <w:footnoteReference w:id="25"/>
            </w:r>
          </w:p>
        </w:tc>
        <w:tc>
          <w:tcPr>
            <w:tcW w:w="469" w:type="pct"/>
            <w:vAlign w:val="center"/>
          </w:tcPr>
          <w:p w14:paraId="3AF1B9AB"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666CA49E"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0F436E2"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63EA751C"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49B9A80"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082E67B"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8D0EF8C"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4FDCBFF1" w14:textId="77777777" w:rsidTr="00A05BF4">
        <w:tc>
          <w:tcPr>
            <w:tcW w:w="5000" w:type="pct"/>
            <w:gridSpan w:val="8"/>
            <w:shd w:val="clear" w:color="auto" w:fill="F2F2F2"/>
          </w:tcPr>
          <w:p w14:paraId="3C061191" w14:textId="77777777" w:rsidR="00154E89" w:rsidRPr="00C02AD6" w:rsidRDefault="00154E89" w:rsidP="00A05BF4">
            <w:pPr>
              <w:jc w:val="center"/>
              <w:rPr>
                <w:rFonts w:ascii="GOST Common" w:hAnsi="GOST Common"/>
                <w:i/>
                <w:sz w:val="20"/>
                <w:szCs w:val="16"/>
              </w:rPr>
            </w:pPr>
            <w:r w:rsidRPr="00C02AD6">
              <w:rPr>
                <w:rFonts w:ascii="GOST Common" w:hAnsi="GOST Common"/>
                <w:i/>
                <w:sz w:val="20"/>
                <w:szCs w:val="16"/>
              </w:rPr>
              <w:t xml:space="preserve">Вспомогательные виды разрешенного использования </w:t>
            </w:r>
          </w:p>
        </w:tc>
      </w:tr>
      <w:tr w:rsidR="00154E89" w:rsidRPr="00C02AD6" w14:paraId="75724F74" w14:textId="77777777" w:rsidTr="00A05BF4">
        <w:trPr>
          <w:trHeight w:val="510"/>
        </w:trPr>
        <w:tc>
          <w:tcPr>
            <w:tcW w:w="1159" w:type="pct"/>
            <w:vAlign w:val="center"/>
          </w:tcPr>
          <w:p w14:paraId="62BC5957" w14:textId="77777777" w:rsidR="00154E89" w:rsidRPr="00C02AD6" w:rsidRDefault="00154E89" w:rsidP="00A05BF4">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6EBC41CF"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47358EEC"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CB8BCC9"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062F6F0C"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4C3D4EE"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7CCA9CB"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119AA9D7"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196720FC" w14:textId="77777777" w:rsidTr="00A05BF4">
        <w:tc>
          <w:tcPr>
            <w:tcW w:w="1159" w:type="pct"/>
          </w:tcPr>
          <w:p w14:paraId="3D5F17BE" w14:textId="77777777" w:rsidR="00154E89" w:rsidRPr="00C02AD6" w:rsidRDefault="00154E89" w:rsidP="00A05BF4">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041E9E95"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25B66357"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10DD6B2"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6AF25F8D"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F488BD9"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D29E5C3"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B605343"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75</w:t>
            </w:r>
          </w:p>
        </w:tc>
      </w:tr>
      <w:tr w:rsidR="00154E89" w:rsidRPr="00C02AD6" w14:paraId="7259A82C" w14:textId="77777777" w:rsidTr="00A05BF4">
        <w:tc>
          <w:tcPr>
            <w:tcW w:w="5000" w:type="pct"/>
            <w:gridSpan w:val="8"/>
            <w:shd w:val="clear" w:color="auto" w:fill="F2F2F2"/>
          </w:tcPr>
          <w:p w14:paraId="24692FC0" w14:textId="77777777" w:rsidR="00154E89" w:rsidRPr="00C02AD6" w:rsidRDefault="00154E89" w:rsidP="00A05BF4">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154E89" w:rsidRPr="00C02AD6" w14:paraId="507D978D" w14:textId="77777777" w:rsidTr="00A05BF4">
        <w:trPr>
          <w:trHeight w:val="192"/>
        </w:trPr>
        <w:tc>
          <w:tcPr>
            <w:tcW w:w="1159" w:type="pct"/>
            <w:vAlign w:val="center"/>
          </w:tcPr>
          <w:p w14:paraId="74958E80" w14:textId="77777777" w:rsidR="00154E89" w:rsidRPr="00C02AD6" w:rsidRDefault="00154E89" w:rsidP="00A05BF4">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2888C1B5" w14:textId="77777777" w:rsidR="00154E89" w:rsidRPr="00C02AD6" w:rsidRDefault="00154E89" w:rsidP="00A05BF4">
            <w:pPr>
              <w:jc w:val="center"/>
              <w:rPr>
                <w:rFonts w:ascii="GOST Common" w:hAnsi="GOST Common"/>
                <w:sz w:val="16"/>
                <w:szCs w:val="16"/>
              </w:rPr>
            </w:pPr>
            <w:r w:rsidRPr="00C02AD6">
              <w:rPr>
                <w:rFonts w:ascii="GOST Common" w:hAnsi="GOST Common" w:cs="Arial"/>
                <w:sz w:val="16"/>
                <w:szCs w:val="16"/>
              </w:rPr>
              <w:t>-</w:t>
            </w:r>
          </w:p>
        </w:tc>
        <w:tc>
          <w:tcPr>
            <w:tcW w:w="422" w:type="pct"/>
            <w:vAlign w:val="center"/>
          </w:tcPr>
          <w:p w14:paraId="217C0450" w14:textId="77777777" w:rsidR="00154E89" w:rsidRPr="00C02AD6" w:rsidRDefault="00154E89" w:rsidP="00A05BF4">
            <w:pPr>
              <w:jc w:val="center"/>
              <w:rPr>
                <w:rFonts w:ascii="GOST Common" w:hAnsi="GOST Common"/>
                <w:sz w:val="16"/>
                <w:szCs w:val="16"/>
              </w:rPr>
            </w:pPr>
            <w:r w:rsidRPr="00C02AD6">
              <w:rPr>
                <w:rFonts w:ascii="GOST Common" w:hAnsi="GOST Common" w:cs="Arial"/>
                <w:sz w:val="16"/>
                <w:szCs w:val="16"/>
              </w:rPr>
              <w:t>-</w:t>
            </w:r>
          </w:p>
        </w:tc>
        <w:tc>
          <w:tcPr>
            <w:tcW w:w="421" w:type="pct"/>
            <w:vAlign w:val="center"/>
          </w:tcPr>
          <w:p w14:paraId="2DBE3673" w14:textId="77777777" w:rsidR="00154E89" w:rsidRPr="00C02AD6" w:rsidRDefault="00154E89" w:rsidP="00A05BF4">
            <w:pPr>
              <w:jc w:val="center"/>
              <w:rPr>
                <w:rFonts w:ascii="GOST Common" w:hAnsi="GOST Common"/>
                <w:sz w:val="16"/>
                <w:szCs w:val="16"/>
              </w:rPr>
            </w:pPr>
            <w:r w:rsidRPr="00C02AD6">
              <w:rPr>
                <w:rFonts w:ascii="GOST Common" w:hAnsi="GOST Common" w:cs="Arial"/>
                <w:sz w:val="16"/>
                <w:szCs w:val="16"/>
              </w:rPr>
              <w:t>-</w:t>
            </w:r>
          </w:p>
        </w:tc>
        <w:tc>
          <w:tcPr>
            <w:tcW w:w="469" w:type="pct"/>
            <w:vAlign w:val="center"/>
          </w:tcPr>
          <w:p w14:paraId="753B94E5" w14:textId="77777777" w:rsidR="00154E89" w:rsidRPr="00C02AD6" w:rsidRDefault="00154E89" w:rsidP="00A05BF4">
            <w:pPr>
              <w:jc w:val="center"/>
              <w:rPr>
                <w:rFonts w:ascii="GOST Common" w:hAnsi="GOST Common"/>
                <w:sz w:val="16"/>
                <w:szCs w:val="16"/>
              </w:rPr>
            </w:pPr>
            <w:r w:rsidRPr="00C02AD6">
              <w:rPr>
                <w:rFonts w:ascii="GOST Common" w:hAnsi="GOST Common" w:cs="Arial"/>
                <w:sz w:val="16"/>
                <w:szCs w:val="16"/>
              </w:rPr>
              <w:t>-</w:t>
            </w:r>
          </w:p>
        </w:tc>
        <w:tc>
          <w:tcPr>
            <w:tcW w:w="702" w:type="pct"/>
            <w:vAlign w:val="center"/>
          </w:tcPr>
          <w:p w14:paraId="09CBFB19" w14:textId="77777777" w:rsidR="00154E89" w:rsidRPr="00C02AD6" w:rsidRDefault="00154E89" w:rsidP="00A05BF4">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716CA2C1" w14:textId="77777777" w:rsidR="00154E89" w:rsidRPr="00C02AD6" w:rsidRDefault="00154E89" w:rsidP="00A05BF4">
            <w:pPr>
              <w:jc w:val="center"/>
              <w:rPr>
                <w:rFonts w:ascii="GOST Common" w:hAnsi="GOST Common"/>
                <w:sz w:val="16"/>
                <w:szCs w:val="16"/>
              </w:rPr>
            </w:pPr>
            <w:r w:rsidRPr="00C02AD6">
              <w:rPr>
                <w:rFonts w:ascii="GOST Common" w:hAnsi="GOST Common" w:cs="Arial"/>
                <w:sz w:val="16"/>
                <w:szCs w:val="16"/>
              </w:rPr>
              <w:t>-</w:t>
            </w:r>
          </w:p>
        </w:tc>
        <w:tc>
          <w:tcPr>
            <w:tcW w:w="749" w:type="pct"/>
            <w:vAlign w:val="center"/>
          </w:tcPr>
          <w:p w14:paraId="6FACBA8D" w14:textId="77777777" w:rsidR="00154E89" w:rsidRPr="00C02AD6" w:rsidRDefault="00154E89" w:rsidP="00A05BF4">
            <w:pPr>
              <w:jc w:val="center"/>
              <w:rPr>
                <w:rFonts w:ascii="GOST Common" w:hAnsi="GOST Common"/>
                <w:sz w:val="16"/>
                <w:szCs w:val="16"/>
              </w:rPr>
            </w:pPr>
            <w:r w:rsidRPr="00C02AD6">
              <w:rPr>
                <w:rFonts w:ascii="GOST Common" w:hAnsi="GOST Common" w:cs="Arial"/>
                <w:sz w:val="16"/>
                <w:szCs w:val="16"/>
              </w:rPr>
              <w:t>60</w:t>
            </w:r>
          </w:p>
        </w:tc>
      </w:tr>
      <w:tr w:rsidR="00154E89" w:rsidRPr="00C02AD6" w14:paraId="07CF37DE" w14:textId="77777777" w:rsidTr="00A05BF4">
        <w:trPr>
          <w:trHeight w:val="238"/>
        </w:trPr>
        <w:tc>
          <w:tcPr>
            <w:tcW w:w="1159" w:type="pct"/>
          </w:tcPr>
          <w:p w14:paraId="1701E701" w14:textId="6A11C365" w:rsidR="00154E89" w:rsidRPr="00C02AD6" w:rsidRDefault="00154E89" w:rsidP="00742AE5">
            <w:pPr>
              <w:rPr>
                <w:rFonts w:ascii="GOST Common" w:hAnsi="GOST Common"/>
                <w:sz w:val="20"/>
                <w:szCs w:val="20"/>
                <w:shd w:val="clear" w:color="auto" w:fill="FFFFFF"/>
              </w:rPr>
            </w:pPr>
            <w:r w:rsidRPr="00C02AD6">
              <w:rPr>
                <w:rFonts w:ascii="GOST Common" w:hAnsi="GOST Common"/>
                <w:sz w:val="20"/>
                <w:szCs w:val="20"/>
              </w:rPr>
              <w:t>Пищевая промышленность</w:t>
            </w:r>
            <w:r w:rsidR="00742AE5">
              <w:rPr>
                <w:rFonts w:ascii="GOST Common" w:hAnsi="GOST Common"/>
                <w:sz w:val="20"/>
                <w:szCs w:val="20"/>
              </w:rPr>
              <w:t xml:space="preserve"> </w:t>
            </w:r>
            <w:r w:rsidRPr="00C02AD6">
              <w:rPr>
                <w:rFonts w:ascii="GOST Common" w:hAnsi="GOST Common"/>
                <w:sz w:val="20"/>
                <w:szCs w:val="20"/>
              </w:rPr>
              <w:t>(код 6.4)</w:t>
            </w:r>
          </w:p>
        </w:tc>
        <w:tc>
          <w:tcPr>
            <w:tcW w:w="469" w:type="pct"/>
            <w:vAlign w:val="center"/>
          </w:tcPr>
          <w:p w14:paraId="3F07C357"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27DDC05E"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1298EE0"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325AC7BF"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FADAFD8"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53FE56C"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1F512A44"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75</w:t>
            </w:r>
          </w:p>
        </w:tc>
      </w:tr>
      <w:tr w:rsidR="00154E89" w:rsidRPr="00C02AD6" w14:paraId="2AE3F9AD" w14:textId="77777777" w:rsidTr="00A05BF4">
        <w:trPr>
          <w:trHeight w:val="269"/>
        </w:trPr>
        <w:tc>
          <w:tcPr>
            <w:tcW w:w="1159" w:type="pct"/>
          </w:tcPr>
          <w:p w14:paraId="71E51B2F" w14:textId="01293137" w:rsidR="00154E89" w:rsidRPr="00974155" w:rsidRDefault="00154E89" w:rsidP="00742AE5">
            <w:pPr>
              <w:autoSpaceDE w:val="0"/>
              <w:autoSpaceDN w:val="0"/>
              <w:adjustRightInd w:val="0"/>
              <w:rPr>
                <w:rFonts w:ascii="GOST Common" w:hAnsi="GOST Common"/>
                <w:sz w:val="16"/>
                <w:szCs w:val="16"/>
              </w:rPr>
            </w:pPr>
            <w:r w:rsidRPr="00974155">
              <w:rPr>
                <w:rFonts w:ascii="GOST Common" w:hAnsi="GOST Common" w:cs="Arial"/>
                <w:sz w:val="20"/>
                <w:szCs w:val="20"/>
                <w:lang w:eastAsia="ru-RU"/>
              </w:rPr>
              <w:t>Ведение огородничества</w:t>
            </w:r>
            <w:r w:rsidR="00742AE5">
              <w:rPr>
                <w:rFonts w:ascii="GOST Common" w:hAnsi="GOST Common" w:cs="Arial"/>
                <w:sz w:val="20"/>
                <w:szCs w:val="20"/>
              </w:rPr>
              <w:t xml:space="preserve"> </w:t>
            </w:r>
            <w:r w:rsidRPr="00974155">
              <w:rPr>
                <w:rFonts w:ascii="GOST Common" w:hAnsi="GOST Common" w:cs="Arial"/>
                <w:sz w:val="20"/>
                <w:szCs w:val="20"/>
              </w:rPr>
              <w:t>(код 13.1)</w:t>
            </w:r>
          </w:p>
        </w:tc>
        <w:tc>
          <w:tcPr>
            <w:tcW w:w="469" w:type="pct"/>
            <w:vAlign w:val="center"/>
          </w:tcPr>
          <w:p w14:paraId="7D50DA59" w14:textId="77777777" w:rsidR="00154E89" w:rsidRPr="00974155" w:rsidRDefault="00154E89" w:rsidP="00A05BF4">
            <w:pPr>
              <w:jc w:val="center"/>
              <w:rPr>
                <w:rFonts w:ascii="GOST Common" w:hAnsi="GOST Common"/>
                <w:sz w:val="16"/>
                <w:szCs w:val="16"/>
              </w:rPr>
            </w:pPr>
            <w:r>
              <w:rPr>
                <w:rFonts w:ascii="GOST Common" w:hAnsi="GOST Common" w:cs="Arial"/>
                <w:sz w:val="16"/>
                <w:szCs w:val="16"/>
              </w:rPr>
              <w:t>-</w:t>
            </w:r>
          </w:p>
        </w:tc>
        <w:tc>
          <w:tcPr>
            <w:tcW w:w="422" w:type="pct"/>
            <w:vAlign w:val="center"/>
          </w:tcPr>
          <w:p w14:paraId="21D58756" w14:textId="77777777" w:rsidR="00154E89" w:rsidRPr="00974155" w:rsidRDefault="00154E89" w:rsidP="00A05BF4">
            <w:pPr>
              <w:jc w:val="center"/>
              <w:rPr>
                <w:rFonts w:ascii="GOST Common" w:hAnsi="GOST Common"/>
                <w:sz w:val="16"/>
                <w:szCs w:val="16"/>
              </w:rPr>
            </w:pPr>
            <w:r>
              <w:rPr>
                <w:rFonts w:ascii="GOST Common" w:hAnsi="GOST Common" w:cs="Arial"/>
                <w:sz w:val="16"/>
                <w:szCs w:val="16"/>
              </w:rPr>
              <w:t>100</w:t>
            </w:r>
          </w:p>
        </w:tc>
        <w:tc>
          <w:tcPr>
            <w:tcW w:w="421" w:type="pct"/>
            <w:vAlign w:val="center"/>
          </w:tcPr>
          <w:p w14:paraId="17B5C397" w14:textId="77777777" w:rsidR="00154E89" w:rsidRPr="00974155" w:rsidRDefault="00154E89" w:rsidP="00A05BF4">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331D2710" w14:textId="77777777" w:rsidR="00154E89" w:rsidRPr="00974155" w:rsidRDefault="00154E89" w:rsidP="00A05BF4">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007054ED" w14:textId="77777777" w:rsidR="00154E89" w:rsidRPr="00974155" w:rsidRDefault="00154E89" w:rsidP="00A05BF4">
            <w:pPr>
              <w:jc w:val="center"/>
              <w:rPr>
                <w:rFonts w:ascii="GOST Common" w:hAnsi="GOST Common"/>
                <w:sz w:val="16"/>
                <w:szCs w:val="16"/>
              </w:rPr>
            </w:pPr>
            <w:r w:rsidRPr="00974155">
              <w:rPr>
                <w:rFonts w:ascii="GOST Common" w:hAnsi="GOST Common" w:cs="Arial"/>
                <w:sz w:val="16"/>
                <w:szCs w:val="16"/>
              </w:rPr>
              <w:t>-</w:t>
            </w:r>
          </w:p>
        </w:tc>
        <w:tc>
          <w:tcPr>
            <w:tcW w:w="609" w:type="pct"/>
            <w:vAlign w:val="center"/>
          </w:tcPr>
          <w:p w14:paraId="7076BFD7" w14:textId="77777777" w:rsidR="00154E89" w:rsidRPr="00974155" w:rsidRDefault="00154E89" w:rsidP="00A05BF4">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16AAA0B5" w14:textId="77777777" w:rsidR="00154E89" w:rsidRPr="00974155" w:rsidRDefault="00154E89" w:rsidP="00A05BF4">
            <w:pPr>
              <w:jc w:val="center"/>
              <w:rPr>
                <w:rFonts w:ascii="GOST Common" w:hAnsi="GOST Common"/>
                <w:sz w:val="16"/>
                <w:szCs w:val="16"/>
              </w:rPr>
            </w:pPr>
            <w:r w:rsidRPr="00974155">
              <w:rPr>
                <w:rFonts w:ascii="GOST Common" w:hAnsi="GOST Common" w:cs="Arial"/>
                <w:sz w:val="16"/>
                <w:szCs w:val="16"/>
              </w:rPr>
              <w:t>-</w:t>
            </w:r>
          </w:p>
        </w:tc>
      </w:tr>
    </w:tbl>
    <w:p w14:paraId="3D262B21" w14:textId="77777777" w:rsidR="00742AE5" w:rsidRPr="00CE3CC6" w:rsidRDefault="00742AE5" w:rsidP="00742AE5">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4C7B94F3" w14:textId="2382D084" w:rsidR="007B1BF2" w:rsidRDefault="00742AE5">
      <w:pPr>
        <w:rPr>
          <w:rFonts w:ascii="GOST Common" w:hAnsi="GOST Common"/>
          <w:b/>
          <w:bCs/>
          <w:iCs/>
          <w:sz w:val="28"/>
          <w:szCs w:val="28"/>
          <w:lang w:eastAsia="ru-RU"/>
        </w:rPr>
      </w:pPr>
      <w:r>
        <w:rPr>
          <w:rFonts w:ascii="GOST Common" w:hAnsi="GOST Common"/>
          <w:i/>
          <w:sz w:val="16"/>
          <w:szCs w:val="14"/>
        </w:rPr>
        <w:t>*</w:t>
      </w:r>
      <w:r w:rsidR="007B1BF2" w:rsidRPr="00CE3CC6">
        <w:rPr>
          <w:rFonts w:ascii="GOST Common" w:hAnsi="GOST Common"/>
          <w:i/>
          <w:sz w:val="16"/>
          <w:szCs w:val="14"/>
        </w:rPr>
        <w:t>*Возможно увеличение минимального отступа с поправкой на противопожарный разрыв</w:t>
      </w:r>
      <w:r w:rsidR="007B1BF2">
        <w:rPr>
          <w:rFonts w:ascii="GOST Common" w:hAnsi="GOST Common"/>
          <w:i/>
          <w:lang w:eastAsia="ru-RU"/>
        </w:rPr>
        <w:br w:type="page"/>
      </w:r>
    </w:p>
    <w:p w14:paraId="7C97A186" w14:textId="3D59B9BB" w:rsidR="007B1BF2" w:rsidRPr="007B1BF2" w:rsidRDefault="007B1BF2" w:rsidP="007B1BF2">
      <w:pPr>
        <w:jc w:val="center"/>
        <w:rPr>
          <w:rFonts w:ascii="GOST Common" w:hAnsi="GOST Common"/>
          <w:u w:val="single"/>
        </w:rPr>
      </w:pPr>
      <w:r w:rsidRPr="007B1BF2">
        <w:rPr>
          <w:rFonts w:ascii="GOST Common" w:hAnsi="GOST Common"/>
          <w:u w:val="single"/>
          <w:shd w:val="clear" w:color="auto" w:fill="FFFFFF"/>
        </w:rPr>
        <w:lastRenderedPageBreak/>
        <w:t>Производственная зона сельскохозяйственных предприятий</w:t>
      </w:r>
      <w:r w:rsidRPr="007B1BF2">
        <w:rPr>
          <w:rFonts w:ascii="GOST Common" w:hAnsi="GOST Common"/>
          <w:u w:val="single"/>
        </w:rPr>
        <w:t xml:space="preserve"> (СХ-2)</w:t>
      </w:r>
    </w:p>
    <w:p w14:paraId="601C7C9A" w14:textId="77777777" w:rsidR="007B1BF2" w:rsidRPr="00C02AD6" w:rsidRDefault="007B1BF2" w:rsidP="007B1BF2">
      <w:pPr>
        <w:keepNext/>
        <w:keepLines/>
        <w:ind w:left="720"/>
        <w:jc w:val="right"/>
        <w:rPr>
          <w:rFonts w:ascii="GOST Common" w:hAnsi="GOST Common"/>
          <w:spacing w:val="-13"/>
        </w:rPr>
      </w:pPr>
      <w:r w:rsidRPr="00C02AD6">
        <w:rPr>
          <w:rFonts w:ascii="GOST Common" w:hAnsi="GOST Common"/>
          <w:spacing w:val="-13"/>
        </w:rPr>
        <w:t>Таблица 1</w:t>
      </w:r>
      <w:r>
        <w:rPr>
          <w:rFonts w:ascii="GOST Common" w:hAnsi="GOST Common"/>
          <w:spacing w:val="-13"/>
        </w:rPr>
        <w:t>6</w:t>
      </w:r>
    </w:p>
    <w:p w14:paraId="3FE50194" w14:textId="77777777" w:rsidR="007B1BF2" w:rsidRPr="00C02AD6" w:rsidRDefault="007B1BF2" w:rsidP="007B1BF2">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7B1BF2" w:rsidRPr="00C02AD6" w14:paraId="65FDCCF0" w14:textId="77777777" w:rsidTr="003C1E00">
        <w:trPr>
          <w:tblHeader/>
        </w:trPr>
        <w:tc>
          <w:tcPr>
            <w:tcW w:w="1159" w:type="pct"/>
            <w:vMerge w:val="restart"/>
            <w:shd w:val="clear" w:color="auto" w:fill="D9D9D9"/>
            <w:vAlign w:val="center"/>
          </w:tcPr>
          <w:p w14:paraId="4F7A583E" w14:textId="77777777" w:rsidR="007B1BF2" w:rsidRPr="00C02AD6" w:rsidRDefault="007B1BF2" w:rsidP="003C1E00">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23981552" w14:textId="77777777" w:rsidR="007B1BF2" w:rsidRPr="00C02AD6" w:rsidRDefault="007B1BF2" w:rsidP="003C1E00">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1C76B99E" w14:textId="77777777" w:rsidR="007B1BF2" w:rsidRPr="00C02AD6" w:rsidRDefault="007B1BF2" w:rsidP="003C1E00">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11BB992D" w14:textId="77777777" w:rsidR="007B1BF2" w:rsidRPr="00C02AD6" w:rsidRDefault="007B1BF2" w:rsidP="003C1E00">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49" w:type="pct"/>
            <w:vMerge w:val="restart"/>
            <w:shd w:val="clear" w:color="auto" w:fill="D9D9D9"/>
            <w:vAlign w:val="center"/>
          </w:tcPr>
          <w:p w14:paraId="64EFFE5B"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7B1BF2" w:rsidRPr="00C02AD6" w14:paraId="1A1AA7F9" w14:textId="77777777" w:rsidTr="003C1E00">
        <w:trPr>
          <w:tblHeader/>
        </w:trPr>
        <w:tc>
          <w:tcPr>
            <w:tcW w:w="1159" w:type="pct"/>
            <w:vMerge/>
            <w:vAlign w:val="center"/>
          </w:tcPr>
          <w:p w14:paraId="54ABF1E5" w14:textId="77777777" w:rsidR="007B1BF2" w:rsidRPr="00C02AD6" w:rsidRDefault="007B1BF2" w:rsidP="003C1E00">
            <w:pPr>
              <w:jc w:val="center"/>
              <w:rPr>
                <w:rFonts w:ascii="GOST Common" w:hAnsi="GOST Common"/>
                <w:sz w:val="20"/>
                <w:szCs w:val="16"/>
              </w:rPr>
            </w:pPr>
          </w:p>
        </w:tc>
        <w:tc>
          <w:tcPr>
            <w:tcW w:w="891" w:type="pct"/>
            <w:gridSpan w:val="2"/>
            <w:shd w:val="clear" w:color="auto" w:fill="D9D9D9"/>
            <w:vAlign w:val="center"/>
          </w:tcPr>
          <w:p w14:paraId="636BCECF"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90" w:type="pct"/>
            <w:gridSpan w:val="2"/>
            <w:shd w:val="clear" w:color="auto" w:fill="D9D9D9"/>
            <w:vAlign w:val="center"/>
          </w:tcPr>
          <w:p w14:paraId="39E9B544"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55DBB1EA" w14:textId="77777777" w:rsidR="007B1BF2" w:rsidRPr="00C02AD6" w:rsidRDefault="007B1BF2" w:rsidP="003C1E00">
            <w:pPr>
              <w:jc w:val="both"/>
              <w:rPr>
                <w:rFonts w:ascii="GOST Common" w:hAnsi="GOST Common"/>
                <w:sz w:val="20"/>
                <w:szCs w:val="16"/>
              </w:rPr>
            </w:pPr>
          </w:p>
        </w:tc>
        <w:tc>
          <w:tcPr>
            <w:tcW w:w="609" w:type="pct"/>
            <w:vMerge/>
          </w:tcPr>
          <w:p w14:paraId="68455165" w14:textId="77777777" w:rsidR="007B1BF2" w:rsidRPr="00C02AD6" w:rsidRDefault="007B1BF2" w:rsidP="003C1E00">
            <w:pPr>
              <w:jc w:val="both"/>
              <w:rPr>
                <w:rFonts w:ascii="GOST Common" w:hAnsi="GOST Common"/>
                <w:sz w:val="20"/>
                <w:szCs w:val="16"/>
              </w:rPr>
            </w:pPr>
          </w:p>
        </w:tc>
        <w:tc>
          <w:tcPr>
            <w:tcW w:w="749" w:type="pct"/>
            <w:vMerge/>
          </w:tcPr>
          <w:p w14:paraId="46508567" w14:textId="77777777" w:rsidR="007B1BF2" w:rsidRPr="00C02AD6" w:rsidRDefault="007B1BF2" w:rsidP="003C1E00">
            <w:pPr>
              <w:jc w:val="both"/>
              <w:rPr>
                <w:rFonts w:ascii="GOST Common" w:hAnsi="GOST Common"/>
                <w:sz w:val="20"/>
                <w:szCs w:val="16"/>
              </w:rPr>
            </w:pPr>
          </w:p>
        </w:tc>
      </w:tr>
      <w:tr w:rsidR="007B1BF2" w:rsidRPr="00C02AD6" w14:paraId="50BABBFF" w14:textId="77777777" w:rsidTr="003C1E00">
        <w:trPr>
          <w:tblHeader/>
        </w:trPr>
        <w:tc>
          <w:tcPr>
            <w:tcW w:w="1159" w:type="pct"/>
            <w:vMerge/>
            <w:vAlign w:val="center"/>
          </w:tcPr>
          <w:p w14:paraId="0BAAAFFC" w14:textId="77777777" w:rsidR="007B1BF2" w:rsidRPr="00C02AD6" w:rsidRDefault="007B1BF2" w:rsidP="003C1E00">
            <w:pPr>
              <w:jc w:val="center"/>
              <w:rPr>
                <w:rFonts w:ascii="GOST Common" w:hAnsi="GOST Common"/>
                <w:sz w:val="20"/>
                <w:szCs w:val="16"/>
              </w:rPr>
            </w:pPr>
          </w:p>
        </w:tc>
        <w:tc>
          <w:tcPr>
            <w:tcW w:w="469" w:type="pct"/>
            <w:shd w:val="clear" w:color="auto" w:fill="D9D9D9"/>
            <w:vAlign w:val="center"/>
          </w:tcPr>
          <w:p w14:paraId="2E2E16B0"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392923FF"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7A56C11B"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6D3B0FFC" w14:textId="77777777" w:rsidR="007B1BF2" w:rsidRPr="00C02AD6" w:rsidRDefault="007B1BF2" w:rsidP="003C1E00">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0DE11509" w14:textId="77777777" w:rsidR="007B1BF2" w:rsidRPr="00C02AD6" w:rsidRDefault="007B1BF2" w:rsidP="003C1E00">
            <w:pPr>
              <w:jc w:val="both"/>
              <w:rPr>
                <w:rFonts w:ascii="GOST Common" w:hAnsi="GOST Common"/>
                <w:sz w:val="20"/>
                <w:szCs w:val="16"/>
              </w:rPr>
            </w:pPr>
          </w:p>
        </w:tc>
        <w:tc>
          <w:tcPr>
            <w:tcW w:w="609" w:type="pct"/>
            <w:vMerge/>
          </w:tcPr>
          <w:p w14:paraId="0EF0AFB2" w14:textId="77777777" w:rsidR="007B1BF2" w:rsidRPr="00C02AD6" w:rsidRDefault="007B1BF2" w:rsidP="003C1E00">
            <w:pPr>
              <w:jc w:val="both"/>
              <w:rPr>
                <w:rFonts w:ascii="GOST Common" w:hAnsi="GOST Common"/>
                <w:sz w:val="20"/>
                <w:szCs w:val="16"/>
              </w:rPr>
            </w:pPr>
          </w:p>
        </w:tc>
        <w:tc>
          <w:tcPr>
            <w:tcW w:w="749" w:type="pct"/>
            <w:vMerge/>
          </w:tcPr>
          <w:p w14:paraId="429106B2" w14:textId="77777777" w:rsidR="007B1BF2" w:rsidRPr="00C02AD6" w:rsidRDefault="007B1BF2" w:rsidP="003C1E00">
            <w:pPr>
              <w:jc w:val="both"/>
              <w:rPr>
                <w:rFonts w:ascii="GOST Common" w:hAnsi="GOST Common"/>
                <w:sz w:val="20"/>
                <w:szCs w:val="16"/>
              </w:rPr>
            </w:pPr>
          </w:p>
        </w:tc>
      </w:tr>
      <w:tr w:rsidR="007B1BF2" w:rsidRPr="00C02AD6" w14:paraId="546FE039" w14:textId="77777777" w:rsidTr="003C1E00">
        <w:tc>
          <w:tcPr>
            <w:tcW w:w="5000" w:type="pct"/>
            <w:gridSpan w:val="8"/>
            <w:shd w:val="clear" w:color="auto" w:fill="F2F2F2"/>
          </w:tcPr>
          <w:p w14:paraId="26CAFD9B" w14:textId="77777777" w:rsidR="007B1BF2" w:rsidRPr="00C02AD6" w:rsidRDefault="007B1BF2" w:rsidP="003C1E00">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154E89" w:rsidRPr="00C02AD6" w14:paraId="63183315" w14:textId="77777777" w:rsidTr="00A05BF4">
        <w:tc>
          <w:tcPr>
            <w:tcW w:w="1159" w:type="pct"/>
          </w:tcPr>
          <w:p w14:paraId="5A2A8D3B"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rPr>
              <w:t>Растениеводство (код 1.1)</w:t>
            </w:r>
          </w:p>
        </w:tc>
        <w:tc>
          <w:tcPr>
            <w:tcW w:w="469" w:type="pct"/>
            <w:vAlign w:val="center"/>
          </w:tcPr>
          <w:p w14:paraId="2D790792"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17243E8A"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47FE715"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19D0FE40"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01B6AD21"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81C703A"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60A457A"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4069E45A" w14:textId="77777777" w:rsidTr="00A05BF4">
        <w:tc>
          <w:tcPr>
            <w:tcW w:w="1159" w:type="pct"/>
          </w:tcPr>
          <w:p w14:paraId="263821F6" w14:textId="77777777" w:rsidR="00154E89" w:rsidRDefault="00154E89" w:rsidP="00A05BF4">
            <w:pPr>
              <w:rPr>
                <w:rFonts w:ascii="GOST Common" w:hAnsi="GOST Common" w:cs="Arial"/>
                <w:sz w:val="20"/>
                <w:szCs w:val="20"/>
                <w:shd w:val="clear" w:color="auto" w:fill="FFFFFF"/>
              </w:rPr>
            </w:pPr>
            <w:r w:rsidRPr="00C02AD6">
              <w:rPr>
                <w:rFonts w:ascii="GOST Common" w:hAnsi="GOST Common" w:cs="Arial"/>
                <w:sz w:val="20"/>
                <w:szCs w:val="20"/>
                <w:shd w:val="clear" w:color="auto" w:fill="FFFFFF"/>
              </w:rPr>
              <w:t xml:space="preserve">Выращивание зерновых и иных сельскохозяйственных культур </w:t>
            </w:r>
          </w:p>
          <w:p w14:paraId="527BA30D"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shd w:val="clear" w:color="auto" w:fill="FFFFFF"/>
              </w:rPr>
              <w:t>(код 1.2)</w:t>
            </w:r>
          </w:p>
        </w:tc>
        <w:tc>
          <w:tcPr>
            <w:tcW w:w="469" w:type="pct"/>
            <w:vAlign w:val="center"/>
          </w:tcPr>
          <w:p w14:paraId="6C2AFB8B"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4800EAD2"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63D66B5"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C9A2796"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0ED8CAC"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43A5A88"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DAFE826"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47272D82" w14:textId="77777777" w:rsidTr="00A05BF4">
        <w:tc>
          <w:tcPr>
            <w:tcW w:w="1159" w:type="pct"/>
          </w:tcPr>
          <w:p w14:paraId="7EA9009F"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rPr>
              <w:t>Садоводство (код 1.5)</w:t>
            </w:r>
          </w:p>
        </w:tc>
        <w:tc>
          <w:tcPr>
            <w:tcW w:w="469" w:type="pct"/>
            <w:vAlign w:val="center"/>
          </w:tcPr>
          <w:p w14:paraId="3489C2BB"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24005A39"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3C9211D3"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4AC2B2AE"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A4D8DB0"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7C414F8F"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0960ABF"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55279C6B" w14:textId="77777777" w:rsidTr="00A05BF4">
        <w:tc>
          <w:tcPr>
            <w:tcW w:w="1159" w:type="pct"/>
            <w:vAlign w:val="center"/>
          </w:tcPr>
          <w:p w14:paraId="5B36B110"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shd w:val="clear" w:color="auto" w:fill="FFFFFF"/>
              </w:rPr>
              <w:t>Животноводство (код 1.7)</w:t>
            </w:r>
          </w:p>
        </w:tc>
        <w:tc>
          <w:tcPr>
            <w:tcW w:w="469" w:type="pct"/>
            <w:vAlign w:val="center"/>
          </w:tcPr>
          <w:p w14:paraId="5C339DE2"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433CD698"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100169DA"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21468180"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8E2D2E9"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0C1EC18"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A8B1814"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7AA6D2A5" w14:textId="77777777" w:rsidTr="00A05BF4">
        <w:tc>
          <w:tcPr>
            <w:tcW w:w="1159" w:type="pct"/>
          </w:tcPr>
          <w:p w14:paraId="6BA896F3"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rPr>
              <w:t>Скотоводство (код 1.8)</w:t>
            </w:r>
          </w:p>
        </w:tc>
        <w:tc>
          <w:tcPr>
            <w:tcW w:w="469" w:type="pct"/>
            <w:vAlign w:val="center"/>
          </w:tcPr>
          <w:p w14:paraId="3DB3DF90"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89477BF"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32C2AB76"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13895DF"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2DA7B35"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32B56903"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48A59E0"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1551B74E" w14:textId="77777777" w:rsidTr="00A05BF4">
        <w:tc>
          <w:tcPr>
            <w:tcW w:w="1159" w:type="pct"/>
          </w:tcPr>
          <w:p w14:paraId="6CEBEFE9"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rPr>
              <w:t>Звероводство (код 1.9)</w:t>
            </w:r>
          </w:p>
        </w:tc>
        <w:tc>
          <w:tcPr>
            <w:tcW w:w="469" w:type="pct"/>
            <w:vAlign w:val="center"/>
          </w:tcPr>
          <w:p w14:paraId="325FB41B"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1C8D5065"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451EB56"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05BE2860"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B1F8E2A"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349DD04D"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54CFB4E"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6CB4AE03" w14:textId="77777777" w:rsidTr="00A05BF4">
        <w:trPr>
          <w:trHeight w:val="128"/>
        </w:trPr>
        <w:tc>
          <w:tcPr>
            <w:tcW w:w="1159" w:type="pct"/>
            <w:vAlign w:val="center"/>
          </w:tcPr>
          <w:p w14:paraId="7AF1E840"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shd w:val="clear" w:color="auto" w:fill="FFFFFF"/>
              </w:rPr>
              <w:t>Птицеводство (код 1.10)</w:t>
            </w:r>
          </w:p>
        </w:tc>
        <w:tc>
          <w:tcPr>
            <w:tcW w:w="469" w:type="pct"/>
            <w:vAlign w:val="center"/>
          </w:tcPr>
          <w:p w14:paraId="2D67D2F1"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03142C6A"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37F88F36"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59AE701"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29D00C8"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C33D651"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BB1BD36"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154E89" w:rsidRPr="00C02AD6" w14:paraId="70BDE29F" w14:textId="77777777" w:rsidTr="00A05BF4">
        <w:tc>
          <w:tcPr>
            <w:tcW w:w="1159" w:type="pct"/>
          </w:tcPr>
          <w:p w14:paraId="6A848A6B" w14:textId="77777777" w:rsidR="00154E89" w:rsidRPr="00C02AD6" w:rsidRDefault="00154E89" w:rsidP="00A05BF4">
            <w:pPr>
              <w:rPr>
                <w:rFonts w:ascii="GOST Common" w:hAnsi="GOST Common" w:cs="Arial"/>
                <w:sz w:val="20"/>
                <w:szCs w:val="20"/>
              </w:rPr>
            </w:pPr>
            <w:r w:rsidRPr="00C02AD6">
              <w:rPr>
                <w:rFonts w:ascii="GOST Common" w:hAnsi="GOST Common" w:cs="Arial"/>
                <w:sz w:val="20"/>
                <w:szCs w:val="20"/>
              </w:rPr>
              <w:t>Свиноводство (код 1.11)</w:t>
            </w:r>
          </w:p>
        </w:tc>
        <w:tc>
          <w:tcPr>
            <w:tcW w:w="469" w:type="pct"/>
            <w:vAlign w:val="center"/>
          </w:tcPr>
          <w:p w14:paraId="79BF2946"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59F4CAE"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3B4D7891"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261725D9"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113C122"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DE5243F"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6AAC5821" w14:textId="77777777" w:rsidR="00154E89" w:rsidRPr="00C02AD6" w:rsidRDefault="00154E89" w:rsidP="00A05BF4">
            <w:pPr>
              <w:jc w:val="center"/>
              <w:rPr>
                <w:rFonts w:ascii="GOST Common" w:hAnsi="GOST Common"/>
                <w:sz w:val="16"/>
                <w:szCs w:val="16"/>
              </w:rPr>
            </w:pPr>
            <w:r w:rsidRPr="00C02AD6">
              <w:rPr>
                <w:rFonts w:ascii="GOST Common" w:hAnsi="GOST Common"/>
                <w:sz w:val="16"/>
                <w:szCs w:val="16"/>
              </w:rPr>
              <w:t>-</w:t>
            </w:r>
          </w:p>
        </w:tc>
      </w:tr>
      <w:tr w:rsidR="007B1BF2" w:rsidRPr="00C02AD6" w14:paraId="5F617601" w14:textId="77777777" w:rsidTr="003C1E00">
        <w:trPr>
          <w:trHeight w:val="510"/>
        </w:trPr>
        <w:tc>
          <w:tcPr>
            <w:tcW w:w="1159" w:type="pct"/>
            <w:vAlign w:val="center"/>
          </w:tcPr>
          <w:p w14:paraId="5960D393" w14:textId="77777777" w:rsidR="007B1BF2" w:rsidRPr="00C02AD6" w:rsidRDefault="007B1BF2" w:rsidP="003C1E00">
            <w:pPr>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72A19FEA" w14:textId="77777777" w:rsidR="007B1BF2" w:rsidRPr="00C02AD6" w:rsidRDefault="007B1BF2" w:rsidP="003C1E0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D80DB54" w14:textId="77777777" w:rsidR="007B1BF2" w:rsidRPr="00C02AD6" w:rsidRDefault="007B1BF2" w:rsidP="003C1E0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136B0128" w14:textId="77777777" w:rsidR="007B1BF2" w:rsidRPr="00C02AD6" w:rsidRDefault="007B1BF2" w:rsidP="003C1E0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0B1814A1" w14:textId="77777777" w:rsidR="007B1BF2" w:rsidRPr="00C02AD6" w:rsidRDefault="007B1BF2" w:rsidP="003C1E0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5DC27B3" w14:textId="77777777" w:rsidR="007B1BF2" w:rsidRPr="00C02AD6" w:rsidRDefault="007B1BF2" w:rsidP="003C1E0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9EBD53E" w14:textId="77777777" w:rsidR="007B1BF2" w:rsidRPr="00C02AD6" w:rsidRDefault="007B1BF2" w:rsidP="003C1E0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76095D9" w14:textId="77777777" w:rsidR="007B1BF2" w:rsidRPr="00C02AD6" w:rsidRDefault="007B1BF2" w:rsidP="003C1E00">
            <w:pPr>
              <w:jc w:val="center"/>
              <w:rPr>
                <w:rFonts w:ascii="GOST Common" w:hAnsi="GOST Common"/>
                <w:sz w:val="16"/>
                <w:szCs w:val="16"/>
              </w:rPr>
            </w:pPr>
            <w:r w:rsidRPr="00C02AD6">
              <w:rPr>
                <w:rFonts w:ascii="GOST Common" w:hAnsi="GOST Common"/>
                <w:sz w:val="16"/>
                <w:szCs w:val="16"/>
              </w:rPr>
              <w:t>-</w:t>
            </w:r>
          </w:p>
        </w:tc>
      </w:tr>
      <w:tr w:rsidR="007F4521" w:rsidRPr="00C02AD6" w14:paraId="73E78962" w14:textId="77777777" w:rsidTr="003C1E00">
        <w:tc>
          <w:tcPr>
            <w:tcW w:w="1159" w:type="pct"/>
          </w:tcPr>
          <w:p w14:paraId="328B3582" w14:textId="0453807D" w:rsidR="007F4521" w:rsidRPr="00C02AD6" w:rsidRDefault="007F4521" w:rsidP="007F4521">
            <w:pPr>
              <w:rPr>
                <w:rFonts w:ascii="GOST Common" w:hAnsi="GOST Common" w:cs="Arial"/>
                <w:sz w:val="20"/>
                <w:szCs w:val="20"/>
              </w:rPr>
            </w:pPr>
            <w:r w:rsidRPr="007F4521">
              <w:rPr>
                <w:rFonts w:ascii="GOST Common" w:hAnsi="GOST Common" w:cs="Arial"/>
                <w:sz w:val="20"/>
                <w:szCs w:val="20"/>
              </w:rPr>
              <w:t>Обеспечение сельскохозяйственного производства (код 1.18)</w:t>
            </w:r>
          </w:p>
        </w:tc>
        <w:tc>
          <w:tcPr>
            <w:tcW w:w="469" w:type="pct"/>
            <w:vAlign w:val="center"/>
          </w:tcPr>
          <w:p w14:paraId="21909C36" w14:textId="4EE83CAA"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43C5913E" w14:textId="3E6C254B"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D61D842" w14:textId="55DF786D"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DB2228E" w14:textId="791BC0B1"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5E4A5D6" w14:textId="38BC3100"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FBACD26" w14:textId="26B099A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C5CEC71" w14:textId="60036E89"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r>
      <w:tr w:rsidR="007F4521" w:rsidRPr="00C02AD6" w14:paraId="086B62B9" w14:textId="77777777" w:rsidTr="003C1E00">
        <w:tc>
          <w:tcPr>
            <w:tcW w:w="1159" w:type="pct"/>
          </w:tcPr>
          <w:p w14:paraId="01B29971" w14:textId="77777777" w:rsidR="007F4521" w:rsidRPr="00C02AD6" w:rsidRDefault="007F4521" w:rsidP="007F4521">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3BB53F52" w14:textId="77777777" w:rsidR="007F4521" w:rsidRPr="00C02AD6" w:rsidRDefault="007F4521" w:rsidP="007F4521">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26"/>
            </w:r>
          </w:p>
        </w:tc>
        <w:tc>
          <w:tcPr>
            <w:tcW w:w="469" w:type="pct"/>
            <w:vAlign w:val="center"/>
          </w:tcPr>
          <w:p w14:paraId="334AFA45"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5E6FEC80"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6D0D6A0"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14C66FBA"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BB8DD82"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E167AC7"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F70E0C2"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r>
      <w:tr w:rsidR="007F4521" w:rsidRPr="00C02AD6" w14:paraId="7B17F2C7" w14:textId="77777777" w:rsidTr="003C1E00">
        <w:tc>
          <w:tcPr>
            <w:tcW w:w="5000" w:type="pct"/>
            <w:gridSpan w:val="8"/>
            <w:shd w:val="clear" w:color="auto" w:fill="F2F2F2"/>
          </w:tcPr>
          <w:p w14:paraId="1AB70A6F" w14:textId="77777777" w:rsidR="007F4521" w:rsidRPr="00C02AD6" w:rsidRDefault="007F4521" w:rsidP="007F4521">
            <w:pPr>
              <w:jc w:val="center"/>
              <w:rPr>
                <w:rFonts w:ascii="GOST Common" w:hAnsi="GOST Common"/>
                <w:i/>
                <w:sz w:val="20"/>
                <w:szCs w:val="16"/>
              </w:rPr>
            </w:pPr>
            <w:r w:rsidRPr="00C02AD6">
              <w:rPr>
                <w:rFonts w:ascii="GOST Common" w:hAnsi="GOST Common"/>
                <w:i/>
                <w:sz w:val="20"/>
                <w:szCs w:val="16"/>
              </w:rPr>
              <w:t xml:space="preserve">Вспомогательные виды разрешенного использования </w:t>
            </w:r>
          </w:p>
        </w:tc>
      </w:tr>
      <w:tr w:rsidR="007F4521" w:rsidRPr="00C02AD6" w14:paraId="17AD0C37" w14:textId="77777777" w:rsidTr="003C1E00">
        <w:trPr>
          <w:trHeight w:val="510"/>
        </w:trPr>
        <w:tc>
          <w:tcPr>
            <w:tcW w:w="1159" w:type="pct"/>
            <w:vAlign w:val="center"/>
          </w:tcPr>
          <w:p w14:paraId="60C9ADCF" w14:textId="77777777" w:rsidR="007F4521" w:rsidRPr="00C02AD6" w:rsidRDefault="007F4521" w:rsidP="007F4521">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341DBF3B"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43E1CE3"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DE7243C"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765B755"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4373829"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5722F2C"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8888041"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r>
      <w:tr w:rsidR="007F4521" w:rsidRPr="00C02AD6" w14:paraId="6DC1D901" w14:textId="77777777" w:rsidTr="003C1E00">
        <w:tc>
          <w:tcPr>
            <w:tcW w:w="1159" w:type="pct"/>
          </w:tcPr>
          <w:p w14:paraId="64BA6236" w14:textId="77777777" w:rsidR="007F4521" w:rsidRPr="00C02AD6" w:rsidRDefault="007F4521" w:rsidP="007F4521">
            <w:pPr>
              <w:rPr>
                <w:rFonts w:ascii="GOST Common" w:hAnsi="GOST Common"/>
                <w:sz w:val="20"/>
                <w:szCs w:val="20"/>
              </w:rPr>
            </w:pPr>
            <w:r w:rsidRPr="00C02AD6">
              <w:rPr>
                <w:rFonts w:ascii="GOST Common" w:hAnsi="GOST Common"/>
                <w:sz w:val="20"/>
                <w:szCs w:val="20"/>
              </w:rPr>
              <w:lastRenderedPageBreak/>
              <w:t>Склад (код 6.9)</w:t>
            </w:r>
          </w:p>
        </w:tc>
        <w:tc>
          <w:tcPr>
            <w:tcW w:w="469" w:type="pct"/>
            <w:vAlign w:val="center"/>
          </w:tcPr>
          <w:p w14:paraId="5D568F5A"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5CC65273"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3F55EF0D"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EC0A76D"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FE3FB68"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08309376"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A95BEB4"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75</w:t>
            </w:r>
          </w:p>
        </w:tc>
      </w:tr>
      <w:tr w:rsidR="007F4521" w:rsidRPr="00C02AD6" w14:paraId="0F9A6D9B" w14:textId="77777777" w:rsidTr="003C1E00">
        <w:tc>
          <w:tcPr>
            <w:tcW w:w="5000" w:type="pct"/>
            <w:gridSpan w:val="8"/>
            <w:shd w:val="clear" w:color="auto" w:fill="F2F2F2"/>
          </w:tcPr>
          <w:p w14:paraId="40AEDE7E" w14:textId="77777777" w:rsidR="007F4521" w:rsidRPr="00C02AD6" w:rsidRDefault="007F4521" w:rsidP="007F4521">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7F4521" w:rsidRPr="00C02AD6" w14:paraId="3C540267" w14:textId="77777777" w:rsidTr="003C1E00">
        <w:trPr>
          <w:trHeight w:val="192"/>
        </w:trPr>
        <w:tc>
          <w:tcPr>
            <w:tcW w:w="1159" w:type="pct"/>
            <w:vAlign w:val="center"/>
          </w:tcPr>
          <w:p w14:paraId="326B8104" w14:textId="77777777" w:rsidR="007F4521" w:rsidRPr="00C02AD6" w:rsidRDefault="007F4521" w:rsidP="007F4521">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614148A6"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w:t>
            </w:r>
          </w:p>
        </w:tc>
        <w:tc>
          <w:tcPr>
            <w:tcW w:w="422" w:type="pct"/>
            <w:vAlign w:val="center"/>
          </w:tcPr>
          <w:p w14:paraId="208CEC1D"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w:t>
            </w:r>
          </w:p>
        </w:tc>
        <w:tc>
          <w:tcPr>
            <w:tcW w:w="421" w:type="pct"/>
            <w:vAlign w:val="center"/>
          </w:tcPr>
          <w:p w14:paraId="594AC5E9"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w:t>
            </w:r>
          </w:p>
        </w:tc>
        <w:tc>
          <w:tcPr>
            <w:tcW w:w="469" w:type="pct"/>
            <w:vAlign w:val="center"/>
          </w:tcPr>
          <w:p w14:paraId="24977063"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w:t>
            </w:r>
          </w:p>
        </w:tc>
        <w:tc>
          <w:tcPr>
            <w:tcW w:w="702" w:type="pct"/>
            <w:vAlign w:val="center"/>
          </w:tcPr>
          <w:p w14:paraId="60BF394A"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2305B5FC"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w:t>
            </w:r>
          </w:p>
        </w:tc>
        <w:tc>
          <w:tcPr>
            <w:tcW w:w="749" w:type="pct"/>
            <w:vAlign w:val="center"/>
          </w:tcPr>
          <w:p w14:paraId="2D233FD1"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60</w:t>
            </w:r>
          </w:p>
        </w:tc>
      </w:tr>
      <w:tr w:rsidR="007F4521" w:rsidRPr="00C02AD6" w14:paraId="0169074B" w14:textId="77777777" w:rsidTr="003C1E00">
        <w:trPr>
          <w:trHeight w:val="238"/>
        </w:trPr>
        <w:tc>
          <w:tcPr>
            <w:tcW w:w="1159" w:type="pct"/>
          </w:tcPr>
          <w:p w14:paraId="7DECFC36" w14:textId="77777777" w:rsidR="007F4521" w:rsidRPr="00C02AD6" w:rsidRDefault="007F4521" w:rsidP="007F4521">
            <w:pPr>
              <w:rPr>
                <w:rFonts w:ascii="GOST Common" w:hAnsi="GOST Common"/>
                <w:sz w:val="20"/>
                <w:szCs w:val="20"/>
              </w:rPr>
            </w:pPr>
            <w:r w:rsidRPr="00C02AD6">
              <w:rPr>
                <w:rFonts w:ascii="GOST Common" w:hAnsi="GOST Common"/>
                <w:sz w:val="20"/>
                <w:szCs w:val="20"/>
              </w:rPr>
              <w:t>Пищевая промышленность</w:t>
            </w:r>
          </w:p>
          <w:p w14:paraId="079498CF" w14:textId="77777777" w:rsidR="007F4521" w:rsidRPr="00C02AD6" w:rsidRDefault="007F4521" w:rsidP="007F4521">
            <w:pPr>
              <w:jc w:val="both"/>
              <w:rPr>
                <w:rFonts w:ascii="GOST Common" w:hAnsi="GOST Common"/>
                <w:sz w:val="20"/>
                <w:szCs w:val="20"/>
                <w:shd w:val="clear" w:color="auto" w:fill="FFFFFF"/>
              </w:rPr>
            </w:pPr>
            <w:r w:rsidRPr="00C02AD6">
              <w:rPr>
                <w:rFonts w:ascii="GOST Common" w:hAnsi="GOST Common"/>
                <w:sz w:val="20"/>
                <w:szCs w:val="20"/>
              </w:rPr>
              <w:t>(код 6.4)</w:t>
            </w:r>
          </w:p>
        </w:tc>
        <w:tc>
          <w:tcPr>
            <w:tcW w:w="469" w:type="pct"/>
            <w:vAlign w:val="center"/>
          </w:tcPr>
          <w:p w14:paraId="6AB6F3F8"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07BA68D5"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155470E6"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637BDFE6"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2496B2D"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75A1510C"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8AF1FF0"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75</w:t>
            </w:r>
          </w:p>
        </w:tc>
      </w:tr>
      <w:tr w:rsidR="007F4521" w:rsidRPr="00C02AD6" w14:paraId="7E70452C" w14:textId="77777777" w:rsidTr="003C1E00">
        <w:trPr>
          <w:trHeight w:val="269"/>
        </w:trPr>
        <w:tc>
          <w:tcPr>
            <w:tcW w:w="1159" w:type="pct"/>
          </w:tcPr>
          <w:p w14:paraId="35497834" w14:textId="77777777" w:rsidR="007F4521" w:rsidRPr="00974155" w:rsidRDefault="007F4521" w:rsidP="007F4521">
            <w:pPr>
              <w:autoSpaceDE w:val="0"/>
              <w:autoSpaceDN w:val="0"/>
              <w:adjustRightInd w:val="0"/>
              <w:rPr>
                <w:rFonts w:ascii="GOST Common" w:hAnsi="GOST Common" w:cs="Arial"/>
                <w:sz w:val="20"/>
                <w:szCs w:val="20"/>
                <w:lang w:eastAsia="ru-RU"/>
              </w:rPr>
            </w:pPr>
            <w:r w:rsidRPr="00974155">
              <w:rPr>
                <w:rFonts w:ascii="GOST Common" w:hAnsi="GOST Common" w:cs="Arial"/>
                <w:sz w:val="20"/>
                <w:szCs w:val="20"/>
                <w:lang w:eastAsia="ru-RU"/>
              </w:rPr>
              <w:t>Ведение огородничества</w:t>
            </w:r>
          </w:p>
          <w:p w14:paraId="5E951FF5" w14:textId="77777777" w:rsidR="007F4521" w:rsidRPr="00974155" w:rsidRDefault="007F4521" w:rsidP="007F4521">
            <w:pPr>
              <w:jc w:val="both"/>
              <w:rPr>
                <w:rFonts w:ascii="GOST Common" w:hAnsi="GOST Common"/>
                <w:sz w:val="16"/>
                <w:szCs w:val="16"/>
              </w:rPr>
            </w:pPr>
            <w:r w:rsidRPr="00974155">
              <w:rPr>
                <w:rFonts w:ascii="GOST Common" w:hAnsi="GOST Common" w:cs="Arial"/>
                <w:sz w:val="20"/>
                <w:szCs w:val="20"/>
              </w:rPr>
              <w:t>(код 13.1)</w:t>
            </w:r>
          </w:p>
        </w:tc>
        <w:tc>
          <w:tcPr>
            <w:tcW w:w="469" w:type="pct"/>
            <w:vAlign w:val="center"/>
          </w:tcPr>
          <w:p w14:paraId="19F7E0C5" w14:textId="77777777" w:rsidR="007F4521" w:rsidRPr="00974155" w:rsidRDefault="007F4521" w:rsidP="007F4521">
            <w:pPr>
              <w:jc w:val="center"/>
              <w:rPr>
                <w:rFonts w:ascii="GOST Common" w:hAnsi="GOST Common"/>
                <w:sz w:val="16"/>
                <w:szCs w:val="16"/>
              </w:rPr>
            </w:pPr>
            <w:r>
              <w:rPr>
                <w:rFonts w:ascii="GOST Common" w:hAnsi="GOST Common" w:cs="Arial"/>
                <w:sz w:val="16"/>
                <w:szCs w:val="16"/>
              </w:rPr>
              <w:t>-</w:t>
            </w:r>
          </w:p>
        </w:tc>
        <w:tc>
          <w:tcPr>
            <w:tcW w:w="422" w:type="pct"/>
            <w:vAlign w:val="center"/>
          </w:tcPr>
          <w:p w14:paraId="5576B0CB" w14:textId="77777777" w:rsidR="007F4521" w:rsidRPr="00974155" w:rsidRDefault="007F4521" w:rsidP="007F4521">
            <w:pPr>
              <w:jc w:val="center"/>
              <w:rPr>
                <w:rFonts w:ascii="GOST Common" w:hAnsi="GOST Common"/>
                <w:sz w:val="16"/>
                <w:szCs w:val="16"/>
              </w:rPr>
            </w:pPr>
            <w:r>
              <w:rPr>
                <w:rFonts w:ascii="GOST Common" w:hAnsi="GOST Common" w:cs="Arial"/>
                <w:sz w:val="16"/>
                <w:szCs w:val="16"/>
              </w:rPr>
              <w:t>100</w:t>
            </w:r>
          </w:p>
        </w:tc>
        <w:tc>
          <w:tcPr>
            <w:tcW w:w="421" w:type="pct"/>
            <w:vAlign w:val="center"/>
          </w:tcPr>
          <w:p w14:paraId="456943AC" w14:textId="77777777" w:rsidR="007F4521" w:rsidRPr="00974155" w:rsidRDefault="007F4521" w:rsidP="007F4521">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7255F4D9" w14:textId="77777777" w:rsidR="007F4521" w:rsidRPr="00974155" w:rsidRDefault="007F4521" w:rsidP="007F4521">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669F2117" w14:textId="77777777" w:rsidR="007F4521" w:rsidRPr="00974155" w:rsidRDefault="007F4521" w:rsidP="007F4521">
            <w:pPr>
              <w:jc w:val="center"/>
              <w:rPr>
                <w:rFonts w:ascii="GOST Common" w:hAnsi="GOST Common"/>
                <w:sz w:val="16"/>
                <w:szCs w:val="16"/>
              </w:rPr>
            </w:pPr>
            <w:r w:rsidRPr="00974155">
              <w:rPr>
                <w:rFonts w:ascii="GOST Common" w:hAnsi="GOST Common" w:cs="Arial"/>
                <w:sz w:val="16"/>
                <w:szCs w:val="16"/>
              </w:rPr>
              <w:t>-</w:t>
            </w:r>
          </w:p>
        </w:tc>
        <w:tc>
          <w:tcPr>
            <w:tcW w:w="609" w:type="pct"/>
            <w:vAlign w:val="center"/>
          </w:tcPr>
          <w:p w14:paraId="01C55DBB" w14:textId="77777777" w:rsidR="007F4521" w:rsidRPr="00974155" w:rsidRDefault="007F4521" w:rsidP="007F4521">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0BA97167" w14:textId="77777777" w:rsidR="007F4521" w:rsidRPr="00974155" w:rsidRDefault="007F4521" w:rsidP="007F4521">
            <w:pPr>
              <w:jc w:val="center"/>
              <w:rPr>
                <w:rFonts w:ascii="GOST Common" w:hAnsi="GOST Common"/>
                <w:sz w:val="16"/>
                <w:szCs w:val="16"/>
              </w:rPr>
            </w:pPr>
            <w:r w:rsidRPr="00974155">
              <w:rPr>
                <w:rFonts w:ascii="GOST Common" w:hAnsi="GOST Common" w:cs="Arial"/>
                <w:sz w:val="16"/>
                <w:szCs w:val="16"/>
              </w:rPr>
              <w:t>-</w:t>
            </w:r>
          </w:p>
        </w:tc>
      </w:tr>
    </w:tbl>
    <w:p w14:paraId="341AA821" w14:textId="77777777" w:rsidR="007B1BF2" w:rsidRPr="00CE3CC6" w:rsidRDefault="007B1BF2" w:rsidP="007B1BF2">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7DB0CDFB" w14:textId="77777777" w:rsidR="007B1BF2" w:rsidRDefault="007B1BF2" w:rsidP="007B1BF2">
      <w:pPr>
        <w:rPr>
          <w:rFonts w:ascii="GOST Common" w:hAnsi="GOST Common"/>
          <w:b/>
          <w:bCs/>
          <w:iCs/>
          <w:sz w:val="28"/>
          <w:szCs w:val="28"/>
          <w:lang w:eastAsia="ru-RU"/>
        </w:rPr>
      </w:pPr>
      <w:r w:rsidRPr="00CE3CC6">
        <w:rPr>
          <w:rFonts w:ascii="GOST Common" w:hAnsi="GOST Common"/>
          <w:i/>
          <w:sz w:val="16"/>
          <w:szCs w:val="14"/>
        </w:rPr>
        <w:t>**Возможно увеличение минимального отступа с поправкой на противопожарный разрыв</w:t>
      </w:r>
      <w:r>
        <w:rPr>
          <w:rFonts w:ascii="GOST Common" w:hAnsi="GOST Common"/>
          <w:i/>
          <w:lang w:eastAsia="ru-RU"/>
        </w:rPr>
        <w:br w:type="page"/>
      </w:r>
    </w:p>
    <w:p w14:paraId="4CA379F5" w14:textId="270993D8" w:rsidR="00D5516C" w:rsidRPr="00C02AD6" w:rsidRDefault="004C52BB" w:rsidP="007A77D3">
      <w:pPr>
        <w:pStyle w:val="2"/>
        <w:tabs>
          <w:tab w:val="clear" w:pos="576"/>
        </w:tabs>
        <w:ind w:left="0" w:firstLine="851"/>
        <w:jc w:val="both"/>
        <w:rPr>
          <w:rFonts w:ascii="GOST Common" w:hAnsi="GOST Common" w:cs="Times New Roman"/>
          <w:i w:val="0"/>
          <w:lang w:eastAsia="ru-RU"/>
        </w:rPr>
      </w:pPr>
      <w:bookmarkStart w:id="41" w:name="_Toc122447056"/>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6</w:t>
      </w:r>
      <w:r w:rsidRPr="00C02AD6">
        <w:rPr>
          <w:rFonts w:ascii="GOST Common" w:hAnsi="GOST Common" w:cs="Times New Roman"/>
          <w:i w:val="0"/>
          <w:lang w:eastAsia="ru-RU"/>
        </w:rPr>
        <w:t xml:space="preserve">. Градостроительные регламенты </w:t>
      </w:r>
      <w:r w:rsidR="00050126" w:rsidRPr="00C02AD6">
        <w:rPr>
          <w:rFonts w:ascii="GOST Common" w:hAnsi="GOST Common" w:cs="Times New Roman"/>
          <w:i w:val="0"/>
          <w:lang w:eastAsia="ru-RU"/>
        </w:rPr>
        <w:t>зоны рекреационного</w:t>
      </w:r>
      <w:r w:rsidRPr="00C02AD6">
        <w:rPr>
          <w:rFonts w:ascii="GOST Common" w:hAnsi="GOST Common" w:cs="Times New Roman"/>
          <w:i w:val="0"/>
          <w:lang w:eastAsia="ru-RU"/>
        </w:rPr>
        <w:t xml:space="preserve"> назначения</w:t>
      </w:r>
      <w:bookmarkEnd w:id="41"/>
      <w:r w:rsidRPr="00C02AD6">
        <w:rPr>
          <w:rFonts w:ascii="GOST Common" w:hAnsi="GOST Common" w:cs="Times New Roman"/>
          <w:i w:val="0"/>
          <w:lang w:eastAsia="ru-RU"/>
        </w:rPr>
        <w:t xml:space="preserve"> </w:t>
      </w:r>
    </w:p>
    <w:p w14:paraId="368A9CEC" w14:textId="6B74CA04" w:rsidR="00ED12F6" w:rsidRPr="00C02AD6" w:rsidRDefault="00BE6AE1" w:rsidP="00BE6AE1">
      <w:pPr>
        <w:ind w:firstLine="851"/>
        <w:rPr>
          <w:rFonts w:ascii="GOST Common" w:hAnsi="GOST Common"/>
          <w:spacing w:val="-13"/>
        </w:rPr>
      </w:pPr>
      <w:r w:rsidRPr="00C02AD6">
        <w:rPr>
          <w:rFonts w:ascii="GOST Common" w:hAnsi="GOST Common"/>
        </w:rPr>
        <w:t xml:space="preserve">1. </w:t>
      </w:r>
      <w:r w:rsidR="00B10525" w:rsidRPr="00C02AD6">
        <w:rPr>
          <w:rFonts w:ascii="GOST Common" w:hAnsi="GOST Common"/>
        </w:rPr>
        <w:t>Зона рекреационного назначения предназначена для сохранения природного ландшафта, экологически-чистой окружающей среды, а также организации отдыха и досуга</w:t>
      </w:r>
      <w:r w:rsidR="00A34434" w:rsidRPr="00C02AD6">
        <w:rPr>
          <w:rFonts w:ascii="GOST Common" w:hAnsi="GOST Common"/>
        </w:rPr>
        <w:t xml:space="preserve"> </w:t>
      </w:r>
      <w:r w:rsidR="00B10525" w:rsidRPr="00C02AD6">
        <w:rPr>
          <w:rFonts w:ascii="GOST Common" w:hAnsi="GOST Common"/>
        </w:rPr>
        <w:t>населения</w:t>
      </w:r>
      <w:r w:rsidR="00345060" w:rsidRPr="00C02AD6">
        <w:rPr>
          <w:rFonts w:ascii="GOST Common" w:hAnsi="GOST Common"/>
          <w:spacing w:val="-13"/>
        </w:rPr>
        <w:t>.</w:t>
      </w:r>
    </w:p>
    <w:p w14:paraId="76FD96C1" w14:textId="708DA6A8" w:rsidR="00BE6AE1" w:rsidRPr="00C02AD6" w:rsidRDefault="00BE6AE1" w:rsidP="00BE6AE1">
      <w:pPr>
        <w:shd w:val="clear" w:color="auto" w:fill="FFFFFF"/>
        <w:tabs>
          <w:tab w:val="left" w:pos="1134"/>
        </w:tabs>
        <w:ind w:left="851"/>
        <w:jc w:val="both"/>
        <w:rPr>
          <w:rFonts w:ascii="GOST Common" w:hAnsi="GOST Common"/>
          <w:shd w:val="clear" w:color="auto" w:fill="FFFFFF"/>
        </w:rPr>
      </w:pPr>
      <w:r w:rsidRPr="00C02AD6">
        <w:rPr>
          <w:rFonts w:ascii="GOST Common" w:hAnsi="GOST Common"/>
          <w:shd w:val="clear" w:color="auto" w:fill="FFFFFF"/>
        </w:rPr>
        <w:t>2. В состав зон рекреационного назначения включаются:</w:t>
      </w:r>
    </w:p>
    <w:p w14:paraId="0D03EC0E" w14:textId="14355DBA" w:rsidR="00911B2A" w:rsidRPr="00C02AD6" w:rsidRDefault="00911B2A" w:rsidP="00BE6AE1">
      <w:pPr>
        <w:shd w:val="clear" w:color="auto" w:fill="FFFFFF"/>
        <w:tabs>
          <w:tab w:val="left" w:pos="1134"/>
          <w:tab w:val="num" w:pos="1560"/>
        </w:tabs>
        <w:ind w:firstLine="851"/>
        <w:jc w:val="both"/>
        <w:rPr>
          <w:rFonts w:ascii="GOST Common" w:hAnsi="GOST Common"/>
          <w:shd w:val="clear" w:color="auto" w:fill="FFFFFF"/>
        </w:rPr>
      </w:pPr>
      <w:r>
        <w:rPr>
          <w:rFonts w:ascii="GOST Common" w:hAnsi="GOST Common"/>
          <w:shd w:val="clear" w:color="auto" w:fill="FFFFFF"/>
        </w:rPr>
        <w:t>Р-</w:t>
      </w:r>
      <w:r w:rsidR="00742AE5">
        <w:rPr>
          <w:rFonts w:ascii="GOST Common" w:hAnsi="GOST Common"/>
          <w:shd w:val="clear" w:color="auto" w:fill="FFFFFF"/>
        </w:rPr>
        <w:t>1</w:t>
      </w:r>
      <w:r>
        <w:rPr>
          <w:rFonts w:ascii="GOST Common" w:hAnsi="GOST Common"/>
          <w:shd w:val="clear" w:color="auto" w:fill="FFFFFF"/>
        </w:rPr>
        <w:t xml:space="preserve"> - з</w:t>
      </w:r>
      <w:r w:rsidRPr="00911B2A">
        <w:rPr>
          <w:rFonts w:ascii="GOST Common" w:hAnsi="GOST Common"/>
          <w:shd w:val="clear" w:color="auto" w:fill="FFFFFF"/>
        </w:rPr>
        <w:t>она озелененных территорий общего пользования</w:t>
      </w:r>
      <w:r>
        <w:rPr>
          <w:rFonts w:ascii="GOST Common" w:hAnsi="GOST Common"/>
          <w:shd w:val="clear" w:color="auto" w:fill="FFFFFF"/>
        </w:rPr>
        <w:t>.</w:t>
      </w:r>
    </w:p>
    <w:p w14:paraId="7EB2D94E" w14:textId="77777777" w:rsidR="00345060" w:rsidRPr="00C02AD6" w:rsidRDefault="00345060" w:rsidP="00EB2905">
      <w:pPr>
        <w:ind w:firstLine="851"/>
        <w:jc w:val="both"/>
        <w:rPr>
          <w:rFonts w:ascii="GOST Common" w:hAnsi="GOST Common"/>
          <w:spacing w:val="-13"/>
        </w:rPr>
      </w:pPr>
    </w:p>
    <w:p w14:paraId="2E4781CB" w14:textId="3F62419F" w:rsidR="00355FC2" w:rsidRPr="00742AE5" w:rsidRDefault="00742AE5" w:rsidP="00ED12F6">
      <w:pPr>
        <w:jc w:val="center"/>
        <w:rPr>
          <w:rFonts w:ascii="GOST Common" w:hAnsi="GOST Common"/>
          <w:b/>
          <w:u w:val="single"/>
        </w:rPr>
      </w:pPr>
      <w:r w:rsidRPr="00742AE5">
        <w:rPr>
          <w:rFonts w:ascii="GOST Common" w:hAnsi="GOST Common"/>
          <w:u w:val="single"/>
          <w:shd w:val="clear" w:color="auto" w:fill="FFFFFF"/>
        </w:rPr>
        <w:t>З</w:t>
      </w:r>
      <w:r w:rsidRPr="00742AE5">
        <w:rPr>
          <w:rFonts w:ascii="GOST Common" w:hAnsi="GOST Common"/>
          <w:u w:val="single"/>
          <w:shd w:val="clear" w:color="auto" w:fill="FFFFFF"/>
        </w:rPr>
        <w:t>она озелененных территорий общего пользования</w:t>
      </w:r>
      <w:r w:rsidR="00ED12F6" w:rsidRPr="00742AE5">
        <w:rPr>
          <w:rFonts w:ascii="GOST Common" w:hAnsi="GOST Common"/>
          <w:u w:val="single"/>
        </w:rPr>
        <w:t xml:space="preserve"> (Р</w:t>
      </w:r>
      <w:r w:rsidR="00BE6AE1" w:rsidRPr="00742AE5">
        <w:rPr>
          <w:rFonts w:ascii="GOST Common" w:hAnsi="GOST Common"/>
          <w:u w:val="single"/>
        </w:rPr>
        <w:t>-1</w:t>
      </w:r>
      <w:r w:rsidR="00ED12F6" w:rsidRPr="00742AE5">
        <w:rPr>
          <w:rFonts w:ascii="GOST Common" w:hAnsi="GOST Common"/>
          <w:u w:val="single"/>
        </w:rPr>
        <w:t>)</w:t>
      </w:r>
    </w:p>
    <w:p w14:paraId="084B1759" w14:textId="6AE0CF54" w:rsidR="00FE4113" w:rsidRPr="00C02AD6" w:rsidRDefault="001D4B4C" w:rsidP="003D1AFF">
      <w:pPr>
        <w:keepNext/>
        <w:keepLines/>
        <w:ind w:left="720"/>
        <w:jc w:val="right"/>
        <w:rPr>
          <w:rFonts w:ascii="GOST Common" w:hAnsi="GOST Common"/>
          <w:spacing w:val="-13"/>
        </w:rPr>
      </w:pPr>
      <w:r w:rsidRPr="00C02AD6">
        <w:rPr>
          <w:rFonts w:ascii="GOST Common" w:hAnsi="GOST Common"/>
          <w:spacing w:val="-13"/>
        </w:rPr>
        <w:t xml:space="preserve">Таблица </w:t>
      </w:r>
      <w:r w:rsidR="00B42F87" w:rsidRPr="00C02AD6">
        <w:rPr>
          <w:rFonts w:ascii="GOST Common" w:hAnsi="GOST Common"/>
          <w:spacing w:val="-13"/>
        </w:rPr>
        <w:t>1</w:t>
      </w:r>
      <w:r w:rsidR="006A5DC2">
        <w:rPr>
          <w:rFonts w:ascii="GOST Common" w:hAnsi="GOST Common"/>
          <w:spacing w:val="-13"/>
        </w:rPr>
        <w:t>7</w:t>
      </w:r>
    </w:p>
    <w:p w14:paraId="43CB7990" w14:textId="77777777" w:rsidR="00B209BA" w:rsidRPr="00C02AD6" w:rsidRDefault="00B209BA" w:rsidP="003D1AFF">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9"/>
        <w:gridCol w:w="1185"/>
        <w:gridCol w:w="12"/>
        <w:gridCol w:w="1223"/>
        <w:gridCol w:w="1294"/>
        <w:gridCol w:w="1258"/>
        <w:gridCol w:w="2123"/>
        <w:gridCol w:w="2135"/>
        <w:gridCol w:w="2082"/>
      </w:tblGrid>
      <w:tr w:rsidR="00072CA1" w:rsidRPr="00C02AD6" w14:paraId="14355B65" w14:textId="77777777" w:rsidTr="00911B2A">
        <w:trPr>
          <w:tblHeader/>
        </w:trPr>
        <w:tc>
          <w:tcPr>
            <w:tcW w:w="1153" w:type="pct"/>
            <w:vMerge w:val="restart"/>
            <w:shd w:val="clear" w:color="auto" w:fill="D9D9D9"/>
            <w:vAlign w:val="center"/>
          </w:tcPr>
          <w:p w14:paraId="7003670C" w14:textId="65B99A5C" w:rsidR="00B209BA"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691" w:type="pct"/>
            <w:gridSpan w:val="5"/>
            <w:shd w:val="clear" w:color="auto" w:fill="D9D9D9"/>
            <w:vAlign w:val="center"/>
          </w:tcPr>
          <w:p w14:paraId="4D951A1D" w14:textId="7A22774B" w:rsidR="00B209BA"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22" w:type="pct"/>
            <w:vMerge w:val="restart"/>
            <w:shd w:val="clear" w:color="auto" w:fill="D9D9D9"/>
            <w:vAlign w:val="center"/>
          </w:tcPr>
          <w:p w14:paraId="6C17B3F5" w14:textId="61417B00" w:rsidR="00B209BA"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726" w:type="pct"/>
            <w:vMerge w:val="restart"/>
            <w:shd w:val="clear" w:color="auto" w:fill="D9D9D9"/>
            <w:vAlign w:val="center"/>
          </w:tcPr>
          <w:p w14:paraId="645FADA5" w14:textId="1AC6717C" w:rsidR="00B209BA" w:rsidRPr="00C02AD6" w:rsidRDefault="009B5C32" w:rsidP="00D45EE5">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974155">
              <w:rPr>
                <w:rFonts w:ascii="GOST Common" w:hAnsi="GOST Common"/>
                <w:sz w:val="20"/>
                <w:szCs w:val="16"/>
              </w:rPr>
              <w:t>**</w:t>
            </w:r>
          </w:p>
        </w:tc>
        <w:tc>
          <w:tcPr>
            <w:tcW w:w="708" w:type="pct"/>
            <w:vMerge w:val="restart"/>
            <w:shd w:val="clear" w:color="auto" w:fill="D9D9D9"/>
            <w:vAlign w:val="center"/>
          </w:tcPr>
          <w:p w14:paraId="459585A8"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66CEF315" w14:textId="77777777" w:rsidTr="00911B2A">
        <w:trPr>
          <w:tblHeader/>
        </w:trPr>
        <w:tc>
          <w:tcPr>
            <w:tcW w:w="1153" w:type="pct"/>
            <w:vMerge/>
            <w:vAlign w:val="center"/>
          </w:tcPr>
          <w:p w14:paraId="5DFFF19B" w14:textId="77777777" w:rsidR="00B209BA" w:rsidRPr="00C02AD6" w:rsidRDefault="00B209BA" w:rsidP="00803F42">
            <w:pPr>
              <w:jc w:val="center"/>
              <w:rPr>
                <w:rFonts w:ascii="GOST Common" w:hAnsi="GOST Common"/>
                <w:sz w:val="20"/>
                <w:szCs w:val="16"/>
              </w:rPr>
            </w:pPr>
          </w:p>
        </w:tc>
        <w:tc>
          <w:tcPr>
            <w:tcW w:w="823" w:type="pct"/>
            <w:gridSpan w:val="3"/>
            <w:shd w:val="clear" w:color="auto" w:fill="D9D9D9"/>
            <w:vAlign w:val="center"/>
          </w:tcPr>
          <w:p w14:paraId="3EE49ED3"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68" w:type="pct"/>
            <w:gridSpan w:val="2"/>
            <w:shd w:val="clear" w:color="auto" w:fill="D9D9D9"/>
            <w:vAlign w:val="center"/>
          </w:tcPr>
          <w:p w14:paraId="63ADE47C"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Размер, м</w:t>
            </w:r>
          </w:p>
        </w:tc>
        <w:tc>
          <w:tcPr>
            <w:tcW w:w="722" w:type="pct"/>
            <w:vMerge/>
          </w:tcPr>
          <w:p w14:paraId="21234F1A" w14:textId="77777777" w:rsidR="00B209BA" w:rsidRPr="00C02AD6" w:rsidRDefault="00B209BA" w:rsidP="00803F42">
            <w:pPr>
              <w:jc w:val="both"/>
              <w:rPr>
                <w:rFonts w:ascii="GOST Common" w:hAnsi="GOST Common"/>
                <w:sz w:val="20"/>
                <w:szCs w:val="16"/>
              </w:rPr>
            </w:pPr>
          </w:p>
        </w:tc>
        <w:tc>
          <w:tcPr>
            <w:tcW w:w="726" w:type="pct"/>
            <w:vMerge/>
          </w:tcPr>
          <w:p w14:paraId="629E5B0E" w14:textId="77777777" w:rsidR="00B209BA" w:rsidRPr="00C02AD6" w:rsidRDefault="00B209BA" w:rsidP="00803F42">
            <w:pPr>
              <w:jc w:val="both"/>
              <w:rPr>
                <w:rFonts w:ascii="GOST Common" w:hAnsi="GOST Common"/>
                <w:sz w:val="20"/>
                <w:szCs w:val="16"/>
              </w:rPr>
            </w:pPr>
          </w:p>
        </w:tc>
        <w:tc>
          <w:tcPr>
            <w:tcW w:w="708" w:type="pct"/>
            <w:vMerge/>
          </w:tcPr>
          <w:p w14:paraId="70181448" w14:textId="77777777" w:rsidR="00B209BA" w:rsidRPr="00C02AD6" w:rsidRDefault="00B209BA" w:rsidP="00803F42">
            <w:pPr>
              <w:jc w:val="both"/>
              <w:rPr>
                <w:rFonts w:ascii="GOST Common" w:hAnsi="GOST Common"/>
                <w:sz w:val="20"/>
                <w:szCs w:val="16"/>
              </w:rPr>
            </w:pPr>
          </w:p>
        </w:tc>
      </w:tr>
      <w:tr w:rsidR="00072CA1" w:rsidRPr="00C02AD6" w14:paraId="4C8C0037" w14:textId="77777777" w:rsidTr="00911B2A">
        <w:trPr>
          <w:tblHeader/>
        </w:trPr>
        <w:tc>
          <w:tcPr>
            <w:tcW w:w="1153" w:type="pct"/>
            <w:vMerge/>
            <w:vAlign w:val="center"/>
          </w:tcPr>
          <w:p w14:paraId="2C50603F" w14:textId="77777777" w:rsidR="00B209BA" w:rsidRPr="00C02AD6" w:rsidRDefault="00B209BA" w:rsidP="00803F42">
            <w:pPr>
              <w:jc w:val="center"/>
              <w:rPr>
                <w:rFonts w:ascii="GOST Common" w:hAnsi="GOST Common"/>
                <w:sz w:val="20"/>
                <w:szCs w:val="16"/>
              </w:rPr>
            </w:pPr>
          </w:p>
        </w:tc>
        <w:tc>
          <w:tcPr>
            <w:tcW w:w="407" w:type="pct"/>
            <w:gridSpan w:val="2"/>
            <w:shd w:val="clear" w:color="auto" w:fill="D9D9D9"/>
            <w:vAlign w:val="center"/>
          </w:tcPr>
          <w:p w14:paraId="22890EC8"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минимум</w:t>
            </w:r>
          </w:p>
        </w:tc>
        <w:tc>
          <w:tcPr>
            <w:tcW w:w="416" w:type="pct"/>
            <w:shd w:val="clear" w:color="auto" w:fill="D9D9D9"/>
            <w:vAlign w:val="center"/>
          </w:tcPr>
          <w:p w14:paraId="7F08C37A"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максимум</w:t>
            </w:r>
          </w:p>
        </w:tc>
        <w:tc>
          <w:tcPr>
            <w:tcW w:w="440" w:type="pct"/>
            <w:shd w:val="clear" w:color="auto" w:fill="D9D9D9"/>
            <w:vAlign w:val="center"/>
          </w:tcPr>
          <w:p w14:paraId="0E4021B3"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минимум</w:t>
            </w:r>
          </w:p>
        </w:tc>
        <w:tc>
          <w:tcPr>
            <w:tcW w:w="428" w:type="pct"/>
            <w:shd w:val="clear" w:color="auto" w:fill="D9D9D9"/>
            <w:vAlign w:val="center"/>
          </w:tcPr>
          <w:p w14:paraId="4D59859A"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максимум</w:t>
            </w:r>
          </w:p>
        </w:tc>
        <w:tc>
          <w:tcPr>
            <w:tcW w:w="722" w:type="pct"/>
            <w:vMerge/>
          </w:tcPr>
          <w:p w14:paraId="7E6739E9" w14:textId="77777777" w:rsidR="00B209BA" w:rsidRPr="00C02AD6" w:rsidRDefault="00B209BA" w:rsidP="00803F42">
            <w:pPr>
              <w:jc w:val="both"/>
              <w:rPr>
                <w:rFonts w:ascii="GOST Common" w:hAnsi="GOST Common"/>
                <w:sz w:val="20"/>
                <w:szCs w:val="16"/>
              </w:rPr>
            </w:pPr>
          </w:p>
        </w:tc>
        <w:tc>
          <w:tcPr>
            <w:tcW w:w="726" w:type="pct"/>
            <w:vMerge/>
          </w:tcPr>
          <w:p w14:paraId="59259F19" w14:textId="77777777" w:rsidR="00B209BA" w:rsidRPr="00C02AD6" w:rsidRDefault="00B209BA" w:rsidP="00803F42">
            <w:pPr>
              <w:jc w:val="both"/>
              <w:rPr>
                <w:rFonts w:ascii="GOST Common" w:hAnsi="GOST Common"/>
                <w:sz w:val="20"/>
                <w:szCs w:val="16"/>
              </w:rPr>
            </w:pPr>
          </w:p>
        </w:tc>
        <w:tc>
          <w:tcPr>
            <w:tcW w:w="708" w:type="pct"/>
            <w:vMerge/>
          </w:tcPr>
          <w:p w14:paraId="13555AE0" w14:textId="77777777" w:rsidR="00B209BA" w:rsidRPr="00C02AD6" w:rsidRDefault="00B209BA" w:rsidP="00803F42">
            <w:pPr>
              <w:jc w:val="both"/>
              <w:rPr>
                <w:rFonts w:ascii="GOST Common" w:hAnsi="GOST Common"/>
                <w:sz w:val="20"/>
                <w:szCs w:val="16"/>
              </w:rPr>
            </w:pPr>
          </w:p>
        </w:tc>
      </w:tr>
      <w:tr w:rsidR="00072CA1" w:rsidRPr="00C02AD6" w14:paraId="0C000460" w14:textId="77777777" w:rsidTr="00911B2A">
        <w:tc>
          <w:tcPr>
            <w:tcW w:w="5000" w:type="pct"/>
            <w:gridSpan w:val="9"/>
            <w:shd w:val="clear" w:color="auto" w:fill="F2F2F2"/>
          </w:tcPr>
          <w:p w14:paraId="31F12AB4" w14:textId="77777777" w:rsidR="00B209BA" w:rsidRPr="00C02AD6" w:rsidRDefault="00B209BA"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911B2A" w:rsidRPr="00C02AD6" w14:paraId="09C7188C" w14:textId="77777777" w:rsidTr="00911B2A">
        <w:tc>
          <w:tcPr>
            <w:tcW w:w="1153" w:type="pct"/>
          </w:tcPr>
          <w:p w14:paraId="49D469F0" w14:textId="77777777" w:rsidR="00911B2A" w:rsidRPr="00C02AD6" w:rsidRDefault="00911B2A" w:rsidP="003C1E00">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74F0FFC4" w14:textId="77777777" w:rsidR="00911B2A" w:rsidRPr="00C02AD6" w:rsidRDefault="00911B2A" w:rsidP="003C1E00">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03" w:type="pct"/>
            <w:vAlign w:val="center"/>
          </w:tcPr>
          <w:p w14:paraId="5C90EB67"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3EA3A928"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279D3C19"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56175962"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58CCD752"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27"/>
            </w:r>
          </w:p>
        </w:tc>
        <w:tc>
          <w:tcPr>
            <w:tcW w:w="726" w:type="pct"/>
            <w:vAlign w:val="center"/>
          </w:tcPr>
          <w:p w14:paraId="456D5302"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0E1654FD"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r>
      <w:tr w:rsidR="00911B2A" w:rsidRPr="00C02AD6" w14:paraId="2D62E9A9" w14:textId="77777777" w:rsidTr="00911B2A">
        <w:tc>
          <w:tcPr>
            <w:tcW w:w="1153" w:type="pct"/>
          </w:tcPr>
          <w:p w14:paraId="360573E6" w14:textId="77777777" w:rsidR="00911B2A" w:rsidRPr="00C02AD6" w:rsidRDefault="00911B2A" w:rsidP="003C1E00">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03" w:type="pct"/>
            <w:vAlign w:val="center"/>
          </w:tcPr>
          <w:p w14:paraId="0A3C0B82"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3C92429C"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52121FFB"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1C61BAB3"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6C4428AF"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c>
          <w:tcPr>
            <w:tcW w:w="726" w:type="pct"/>
            <w:vAlign w:val="center"/>
          </w:tcPr>
          <w:p w14:paraId="0DD9C29B"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760B5FB0" w14:textId="77777777" w:rsidR="00911B2A" w:rsidRPr="00C02AD6" w:rsidRDefault="00911B2A" w:rsidP="003C1E00">
            <w:pPr>
              <w:jc w:val="center"/>
              <w:rPr>
                <w:rFonts w:ascii="GOST Common" w:hAnsi="GOST Common"/>
                <w:sz w:val="16"/>
                <w:szCs w:val="16"/>
              </w:rPr>
            </w:pPr>
            <w:r w:rsidRPr="00C02AD6">
              <w:rPr>
                <w:rFonts w:ascii="GOST Common" w:hAnsi="GOST Common"/>
                <w:sz w:val="16"/>
                <w:szCs w:val="16"/>
              </w:rPr>
              <w:t>-</w:t>
            </w:r>
          </w:p>
        </w:tc>
      </w:tr>
      <w:tr w:rsidR="006F2341" w:rsidRPr="00C02AD6" w14:paraId="024628CA" w14:textId="77777777" w:rsidTr="00911B2A">
        <w:tc>
          <w:tcPr>
            <w:tcW w:w="1153" w:type="pct"/>
          </w:tcPr>
          <w:p w14:paraId="2FFF04BE" w14:textId="77777777" w:rsidR="006F2341" w:rsidRPr="00C02AD6" w:rsidRDefault="006F2341" w:rsidP="006F2341">
            <w:pPr>
              <w:rPr>
                <w:rFonts w:ascii="GOST Common" w:hAnsi="GOST Common"/>
                <w:spacing w:val="2"/>
                <w:sz w:val="20"/>
                <w:szCs w:val="20"/>
                <w:shd w:val="clear" w:color="auto" w:fill="FFFFFF"/>
              </w:rPr>
            </w:pPr>
            <w:r w:rsidRPr="00C02AD6">
              <w:rPr>
                <w:rFonts w:ascii="GOST Common" w:hAnsi="GOST Common"/>
                <w:sz w:val="20"/>
                <w:szCs w:val="20"/>
              </w:rPr>
              <w:t>Туристическое обслуживание</w:t>
            </w:r>
            <w:r w:rsidRPr="00C02AD6">
              <w:rPr>
                <w:rFonts w:ascii="GOST Common" w:hAnsi="GOST Common"/>
                <w:spacing w:val="2"/>
                <w:sz w:val="20"/>
                <w:szCs w:val="20"/>
                <w:shd w:val="clear" w:color="auto" w:fill="FFFFFF"/>
              </w:rPr>
              <w:t xml:space="preserve"> </w:t>
            </w:r>
          </w:p>
          <w:p w14:paraId="6565B853" w14:textId="77777777" w:rsidR="006F2341" w:rsidRPr="00C02AD6" w:rsidRDefault="006F2341" w:rsidP="006F2341">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5.2.1)</w:t>
            </w:r>
            <w:r w:rsidRPr="00C02AD6">
              <w:rPr>
                <w:rStyle w:val="ab"/>
                <w:rFonts w:ascii="GOST Common" w:hAnsi="GOST Common"/>
                <w:spacing w:val="2"/>
                <w:sz w:val="20"/>
                <w:szCs w:val="20"/>
                <w:shd w:val="clear" w:color="auto" w:fill="FFFFFF"/>
              </w:rPr>
              <w:footnoteReference w:id="28"/>
            </w:r>
          </w:p>
        </w:tc>
        <w:tc>
          <w:tcPr>
            <w:tcW w:w="403" w:type="pct"/>
            <w:vAlign w:val="center"/>
          </w:tcPr>
          <w:p w14:paraId="0A5D370D"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35159A9B"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18D8FE95"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57AB5E8A"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6456A7C0"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26" w:type="pct"/>
            <w:vAlign w:val="center"/>
          </w:tcPr>
          <w:p w14:paraId="6B6E65DC"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0546A575" w14:textId="55648469"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r>
      <w:tr w:rsidR="00742AE5" w:rsidRPr="00C02AD6" w14:paraId="76788E72" w14:textId="77777777" w:rsidTr="00A05BF4">
        <w:tc>
          <w:tcPr>
            <w:tcW w:w="1153" w:type="pct"/>
            <w:tcBorders>
              <w:bottom w:val="single" w:sz="4" w:space="0" w:color="auto"/>
            </w:tcBorders>
          </w:tcPr>
          <w:p w14:paraId="202EE096" w14:textId="77777777" w:rsidR="00742AE5" w:rsidRPr="00C02AD6" w:rsidRDefault="00742AE5" w:rsidP="00A05BF4">
            <w:pPr>
              <w:rPr>
                <w:rFonts w:ascii="GOST Common" w:hAnsi="GOST Common" w:cs="Arial"/>
                <w:sz w:val="20"/>
                <w:szCs w:val="20"/>
              </w:rPr>
            </w:pPr>
            <w:r w:rsidRPr="00C02AD6">
              <w:rPr>
                <w:rFonts w:ascii="GOST Common" w:hAnsi="GOST Common" w:cs="Arial"/>
                <w:sz w:val="20"/>
                <w:szCs w:val="20"/>
              </w:rPr>
              <w:t>Историко-культурная деятельность (код 9.3)</w:t>
            </w:r>
          </w:p>
        </w:tc>
        <w:tc>
          <w:tcPr>
            <w:tcW w:w="403" w:type="pct"/>
            <w:tcBorders>
              <w:bottom w:val="single" w:sz="4" w:space="0" w:color="auto"/>
            </w:tcBorders>
            <w:vAlign w:val="center"/>
          </w:tcPr>
          <w:p w14:paraId="416A9DDA" w14:textId="77777777" w:rsidR="00742AE5" w:rsidRPr="00C02AD6" w:rsidRDefault="00742AE5" w:rsidP="00A05BF4">
            <w:pPr>
              <w:jc w:val="center"/>
              <w:rPr>
                <w:rFonts w:ascii="GOST Common" w:hAnsi="GOST Common" w:cs="Arial"/>
                <w:sz w:val="20"/>
                <w:szCs w:val="20"/>
              </w:rPr>
            </w:pPr>
            <w:r w:rsidRPr="00C02AD6">
              <w:rPr>
                <w:rFonts w:ascii="GOST Common" w:hAnsi="GOST Common" w:cs="Arial"/>
                <w:sz w:val="20"/>
                <w:szCs w:val="20"/>
              </w:rPr>
              <w:t>-</w:t>
            </w:r>
          </w:p>
        </w:tc>
        <w:tc>
          <w:tcPr>
            <w:tcW w:w="420" w:type="pct"/>
            <w:gridSpan w:val="2"/>
            <w:tcBorders>
              <w:bottom w:val="single" w:sz="4" w:space="0" w:color="auto"/>
            </w:tcBorders>
            <w:vAlign w:val="center"/>
          </w:tcPr>
          <w:p w14:paraId="3236995A" w14:textId="77777777" w:rsidR="00742AE5" w:rsidRPr="00C02AD6" w:rsidRDefault="00742AE5" w:rsidP="00A05BF4">
            <w:pPr>
              <w:jc w:val="center"/>
              <w:rPr>
                <w:rFonts w:ascii="GOST Common" w:hAnsi="GOST Common" w:cs="Arial"/>
                <w:sz w:val="20"/>
                <w:szCs w:val="20"/>
              </w:rPr>
            </w:pPr>
            <w:r w:rsidRPr="00C02AD6">
              <w:rPr>
                <w:rFonts w:ascii="GOST Common" w:hAnsi="GOST Common" w:cs="Arial"/>
                <w:sz w:val="20"/>
                <w:szCs w:val="20"/>
              </w:rPr>
              <w:t>-</w:t>
            </w:r>
          </w:p>
        </w:tc>
        <w:tc>
          <w:tcPr>
            <w:tcW w:w="440" w:type="pct"/>
            <w:tcBorders>
              <w:bottom w:val="single" w:sz="4" w:space="0" w:color="auto"/>
            </w:tcBorders>
            <w:vAlign w:val="center"/>
          </w:tcPr>
          <w:p w14:paraId="73A5CD69" w14:textId="77777777" w:rsidR="00742AE5" w:rsidRPr="00C02AD6" w:rsidRDefault="00742AE5" w:rsidP="00A05BF4">
            <w:pPr>
              <w:jc w:val="center"/>
              <w:rPr>
                <w:rFonts w:ascii="GOST Common" w:hAnsi="GOST Common" w:cs="Arial"/>
                <w:sz w:val="20"/>
                <w:szCs w:val="20"/>
              </w:rPr>
            </w:pPr>
            <w:r w:rsidRPr="00C02AD6">
              <w:rPr>
                <w:rFonts w:ascii="GOST Common" w:hAnsi="GOST Common" w:cs="Arial"/>
                <w:sz w:val="20"/>
                <w:szCs w:val="20"/>
              </w:rPr>
              <w:t>-</w:t>
            </w:r>
          </w:p>
        </w:tc>
        <w:tc>
          <w:tcPr>
            <w:tcW w:w="428" w:type="pct"/>
            <w:tcBorders>
              <w:bottom w:val="single" w:sz="4" w:space="0" w:color="auto"/>
            </w:tcBorders>
            <w:vAlign w:val="center"/>
          </w:tcPr>
          <w:p w14:paraId="3AC62C6E" w14:textId="77777777" w:rsidR="00742AE5" w:rsidRPr="00C02AD6" w:rsidRDefault="00742AE5" w:rsidP="00A05BF4">
            <w:pPr>
              <w:jc w:val="center"/>
              <w:rPr>
                <w:rFonts w:ascii="GOST Common" w:hAnsi="GOST Common" w:cs="Arial"/>
                <w:sz w:val="20"/>
                <w:szCs w:val="20"/>
              </w:rPr>
            </w:pPr>
            <w:r w:rsidRPr="00C02AD6">
              <w:rPr>
                <w:rFonts w:ascii="GOST Common" w:hAnsi="GOST Common" w:cs="Arial"/>
                <w:sz w:val="20"/>
                <w:szCs w:val="20"/>
              </w:rPr>
              <w:t>-</w:t>
            </w:r>
          </w:p>
        </w:tc>
        <w:tc>
          <w:tcPr>
            <w:tcW w:w="722" w:type="pct"/>
            <w:tcBorders>
              <w:bottom w:val="single" w:sz="4" w:space="0" w:color="auto"/>
            </w:tcBorders>
            <w:vAlign w:val="center"/>
          </w:tcPr>
          <w:p w14:paraId="5FA35864" w14:textId="77777777" w:rsidR="00742AE5" w:rsidRPr="00C02AD6" w:rsidRDefault="00742AE5" w:rsidP="00A05BF4">
            <w:pPr>
              <w:jc w:val="center"/>
              <w:rPr>
                <w:rFonts w:ascii="GOST Common" w:hAnsi="GOST Common" w:cs="Arial"/>
                <w:sz w:val="20"/>
                <w:szCs w:val="20"/>
              </w:rPr>
            </w:pPr>
            <w:r w:rsidRPr="00C02AD6">
              <w:rPr>
                <w:rFonts w:ascii="GOST Common" w:hAnsi="GOST Common" w:cs="Arial"/>
                <w:sz w:val="20"/>
                <w:szCs w:val="20"/>
              </w:rPr>
              <w:t>-</w:t>
            </w:r>
          </w:p>
        </w:tc>
        <w:tc>
          <w:tcPr>
            <w:tcW w:w="726" w:type="pct"/>
            <w:tcBorders>
              <w:bottom w:val="single" w:sz="4" w:space="0" w:color="auto"/>
            </w:tcBorders>
            <w:vAlign w:val="center"/>
          </w:tcPr>
          <w:p w14:paraId="1882EBC4" w14:textId="77777777" w:rsidR="00742AE5" w:rsidRPr="00C02AD6" w:rsidRDefault="00742AE5" w:rsidP="00A05BF4">
            <w:pPr>
              <w:jc w:val="center"/>
              <w:rPr>
                <w:rFonts w:ascii="GOST Common" w:hAnsi="GOST Common" w:cs="Arial"/>
                <w:sz w:val="20"/>
                <w:szCs w:val="20"/>
              </w:rPr>
            </w:pPr>
            <w:r w:rsidRPr="00C02AD6">
              <w:rPr>
                <w:rFonts w:ascii="GOST Common" w:hAnsi="GOST Common" w:cs="Arial"/>
                <w:sz w:val="20"/>
                <w:szCs w:val="20"/>
              </w:rPr>
              <w:t>-</w:t>
            </w:r>
          </w:p>
        </w:tc>
        <w:tc>
          <w:tcPr>
            <w:tcW w:w="708" w:type="pct"/>
            <w:tcBorders>
              <w:bottom w:val="single" w:sz="4" w:space="0" w:color="auto"/>
            </w:tcBorders>
            <w:vAlign w:val="center"/>
          </w:tcPr>
          <w:p w14:paraId="719B8635" w14:textId="77777777" w:rsidR="00742AE5" w:rsidRPr="00C02AD6" w:rsidRDefault="00742AE5" w:rsidP="00A05BF4">
            <w:pPr>
              <w:jc w:val="center"/>
              <w:rPr>
                <w:rFonts w:ascii="GOST Common" w:hAnsi="GOST Common" w:cs="Arial"/>
                <w:sz w:val="20"/>
                <w:szCs w:val="20"/>
              </w:rPr>
            </w:pPr>
            <w:r w:rsidRPr="00C02AD6">
              <w:rPr>
                <w:rFonts w:ascii="GOST Common" w:hAnsi="GOST Common" w:cs="Arial"/>
                <w:sz w:val="20"/>
                <w:szCs w:val="20"/>
              </w:rPr>
              <w:t>-</w:t>
            </w:r>
          </w:p>
        </w:tc>
      </w:tr>
      <w:tr w:rsidR="006F2341" w:rsidRPr="00C02AD6" w14:paraId="7D3B8F1C" w14:textId="77777777" w:rsidTr="00911B2A">
        <w:tc>
          <w:tcPr>
            <w:tcW w:w="1153" w:type="pct"/>
          </w:tcPr>
          <w:p w14:paraId="7B032C96" w14:textId="77777777" w:rsidR="006F2341" w:rsidRPr="00C02AD6" w:rsidRDefault="006F2341" w:rsidP="006F2341">
            <w:pPr>
              <w:rPr>
                <w:rFonts w:ascii="GOST Common" w:hAnsi="GOST Common"/>
                <w:sz w:val="20"/>
                <w:szCs w:val="20"/>
              </w:rPr>
            </w:pPr>
            <w:r w:rsidRPr="00C02AD6">
              <w:rPr>
                <w:rFonts w:ascii="GOST Common" w:hAnsi="GOST Common"/>
                <w:sz w:val="20"/>
                <w:szCs w:val="20"/>
              </w:rPr>
              <w:t>Улично-дорожная сеть</w:t>
            </w:r>
          </w:p>
          <w:p w14:paraId="1E101893" w14:textId="5AB8B4F6" w:rsidR="006F2341" w:rsidRPr="00C02AD6" w:rsidRDefault="006F2341" w:rsidP="006F2341">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29"/>
            </w:r>
          </w:p>
        </w:tc>
        <w:tc>
          <w:tcPr>
            <w:tcW w:w="403" w:type="pct"/>
            <w:vAlign w:val="center"/>
          </w:tcPr>
          <w:p w14:paraId="6A8B75CC"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03330E5F"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58BAFE45"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18B979E8"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1E8685C9"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26" w:type="pct"/>
            <w:vAlign w:val="center"/>
          </w:tcPr>
          <w:p w14:paraId="29C734F5"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5A4752AD"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r>
      <w:tr w:rsidR="004B7104" w:rsidRPr="00C02AD6" w14:paraId="2433B8C6" w14:textId="77777777" w:rsidTr="00911B2A">
        <w:tc>
          <w:tcPr>
            <w:tcW w:w="1153" w:type="pct"/>
          </w:tcPr>
          <w:p w14:paraId="010E993D" w14:textId="77777777" w:rsidR="004B7104" w:rsidRPr="00C02AD6" w:rsidRDefault="004B7104" w:rsidP="004B7104">
            <w:pPr>
              <w:rPr>
                <w:rFonts w:ascii="GOST Common" w:hAnsi="GOST Common" w:cs="Arial"/>
                <w:sz w:val="20"/>
                <w:szCs w:val="20"/>
                <w:lang w:eastAsia="ru-RU"/>
              </w:rPr>
            </w:pPr>
            <w:r w:rsidRPr="00C02AD6">
              <w:rPr>
                <w:rFonts w:ascii="GOST Common" w:hAnsi="GOST Common" w:cs="Arial"/>
                <w:sz w:val="20"/>
                <w:szCs w:val="20"/>
                <w:lang w:eastAsia="ru-RU"/>
              </w:rPr>
              <w:lastRenderedPageBreak/>
              <w:t xml:space="preserve">Благоустройство территории </w:t>
            </w:r>
          </w:p>
          <w:p w14:paraId="7AF4676E" w14:textId="2819763A" w:rsidR="004B7104" w:rsidRPr="00C02AD6" w:rsidRDefault="004B7104" w:rsidP="004B7104">
            <w:pPr>
              <w:rPr>
                <w:rFonts w:ascii="GOST Common" w:hAnsi="GOST Common"/>
                <w:sz w:val="20"/>
                <w:szCs w:val="20"/>
              </w:rPr>
            </w:pPr>
            <w:r w:rsidRPr="00C02AD6">
              <w:rPr>
                <w:rFonts w:ascii="GOST Common" w:hAnsi="GOST Common"/>
                <w:sz w:val="20"/>
                <w:szCs w:val="20"/>
              </w:rPr>
              <w:t>(код 12.0.2)</w:t>
            </w:r>
          </w:p>
        </w:tc>
        <w:tc>
          <w:tcPr>
            <w:tcW w:w="403" w:type="pct"/>
            <w:vAlign w:val="center"/>
          </w:tcPr>
          <w:p w14:paraId="0D30DABB" w14:textId="76D12D5C"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420" w:type="pct"/>
            <w:gridSpan w:val="2"/>
            <w:vAlign w:val="center"/>
          </w:tcPr>
          <w:p w14:paraId="2643DD79" w14:textId="3554121A"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440" w:type="pct"/>
            <w:vAlign w:val="center"/>
          </w:tcPr>
          <w:p w14:paraId="149444E0" w14:textId="4A4C2D45"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428" w:type="pct"/>
            <w:vAlign w:val="center"/>
          </w:tcPr>
          <w:p w14:paraId="1722F7A8" w14:textId="09FDD85F"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722" w:type="pct"/>
            <w:vAlign w:val="center"/>
          </w:tcPr>
          <w:p w14:paraId="338396F0" w14:textId="5B50712F"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1</w:t>
            </w:r>
          </w:p>
        </w:tc>
        <w:tc>
          <w:tcPr>
            <w:tcW w:w="726" w:type="pct"/>
            <w:vAlign w:val="center"/>
          </w:tcPr>
          <w:p w14:paraId="5A4243C9" w14:textId="4E6C3AEA"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708" w:type="pct"/>
            <w:vAlign w:val="center"/>
          </w:tcPr>
          <w:p w14:paraId="3B2F649D" w14:textId="590897E6"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20</w:t>
            </w:r>
          </w:p>
        </w:tc>
      </w:tr>
      <w:tr w:rsidR="006F2341" w:rsidRPr="00C02AD6" w14:paraId="61FA49AF" w14:textId="77777777" w:rsidTr="00911B2A">
        <w:tc>
          <w:tcPr>
            <w:tcW w:w="5000" w:type="pct"/>
            <w:gridSpan w:val="9"/>
            <w:shd w:val="clear" w:color="auto" w:fill="F2F2F2" w:themeFill="background1" w:themeFillShade="F2"/>
          </w:tcPr>
          <w:p w14:paraId="1355E9E2" w14:textId="77777777" w:rsidR="006F2341" w:rsidRPr="00C02AD6" w:rsidRDefault="006F2341" w:rsidP="006F2341">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9511F8" w:rsidRPr="00C02AD6" w14:paraId="65D7652D" w14:textId="77777777" w:rsidTr="00911B2A">
        <w:tc>
          <w:tcPr>
            <w:tcW w:w="1153" w:type="pct"/>
            <w:tcBorders>
              <w:bottom w:val="single" w:sz="4" w:space="0" w:color="auto"/>
            </w:tcBorders>
            <w:vAlign w:val="center"/>
          </w:tcPr>
          <w:p w14:paraId="78393985" w14:textId="33647B6F" w:rsidR="009511F8" w:rsidRPr="00C02AD6" w:rsidRDefault="009511F8" w:rsidP="009511F8">
            <w:pPr>
              <w:rPr>
                <w:rFonts w:ascii="GOST Common" w:hAnsi="GOST Common" w:cs="Arial"/>
                <w:sz w:val="20"/>
                <w:szCs w:val="20"/>
              </w:rPr>
            </w:pPr>
            <w:r w:rsidRPr="00C02AD6">
              <w:rPr>
                <w:rFonts w:ascii="GOST Common" w:hAnsi="GOST Common" w:cs="Arial"/>
                <w:sz w:val="20"/>
                <w:szCs w:val="20"/>
              </w:rPr>
              <w:t>Обеспечение научной деятельности (код 3.9)</w:t>
            </w:r>
          </w:p>
        </w:tc>
        <w:tc>
          <w:tcPr>
            <w:tcW w:w="403" w:type="pct"/>
            <w:tcBorders>
              <w:bottom w:val="single" w:sz="4" w:space="0" w:color="auto"/>
            </w:tcBorders>
            <w:vAlign w:val="center"/>
          </w:tcPr>
          <w:p w14:paraId="46609056" w14:textId="34F2447A"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018E182D" w14:textId="4D39CC45"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43421D29" w14:textId="3D5E45A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5A658B2E" w14:textId="64A25E7F"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04994E7D" w14:textId="441017A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0864BEAC" w14:textId="386798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08" w:type="pct"/>
            <w:tcBorders>
              <w:bottom w:val="single" w:sz="4" w:space="0" w:color="auto"/>
            </w:tcBorders>
            <w:vAlign w:val="center"/>
          </w:tcPr>
          <w:p w14:paraId="1BF374E0" w14:textId="7950D54F"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r>
      <w:tr w:rsidR="009511F8" w:rsidRPr="00C02AD6" w14:paraId="1192D52B" w14:textId="77777777" w:rsidTr="00911B2A">
        <w:tc>
          <w:tcPr>
            <w:tcW w:w="1153" w:type="pct"/>
            <w:tcBorders>
              <w:bottom w:val="single" w:sz="4" w:space="0" w:color="auto"/>
            </w:tcBorders>
            <w:vAlign w:val="center"/>
          </w:tcPr>
          <w:p w14:paraId="59E99C75" w14:textId="77777777" w:rsidR="009511F8" w:rsidRPr="00C02AD6" w:rsidRDefault="009511F8" w:rsidP="009511F8">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72242531" w14:textId="77777777" w:rsidR="009511F8" w:rsidRPr="00C02AD6" w:rsidRDefault="009511F8" w:rsidP="009511F8">
            <w:pPr>
              <w:rPr>
                <w:rFonts w:ascii="GOST Common" w:hAnsi="GOST Common" w:cs="Arial"/>
                <w:sz w:val="20"/>
                <w:szCs w:val="20"/>
              </w:rPr>
            </w:pPr>
            <w:r w:rsidRPr="00C02AD6">
              <w:rPr>
                <w:rFonts w:ascii="GOST Common" w:hAnsi="GOST Common" w:cs="Arial"/>
                <w:sz w:val="20"/>
                <w:szCs w:val="20"/>
              </w:rPr>
              <w:t>(код 3.1)</w:t>
            </w:r>
          </w:p>
        </w:tc>
        <w:tc>
          <w:tcPr>
            <w:tcW w:w="403" w:type="pct"/>
            <w:tcBorders>
              <w:bottom w:val="single" w:sz="4" w:space="0" w:color="auto"/>
            </w:tcBorders>
            <w:vAlign w:val="center"/>
          </w:tcPr>
          <w:p w14:paraId="6FB3D032"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6046F0B1"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1C8CB11C"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5C734DD8"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4E7E4D08"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5E5E0585"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3</w:t>
            </w:r>
          </w:p>
        </w:tc>
        <w:tc>
          <w:tcPr>
            <w:tcW w:w="708" w:type="pct"/>
            <w:tcBorders>
              <w:bottom w:val="single" w:sz="4" w:space="0" w:color="auto"/>
            </w:tcBorders>
            <w:vAlign w:val="center"/>
          </w:tcPr>
          <w:p w14:paraId="5806A272"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50</w:t>
            </w:r>
          </w:p>
        </w:tc>
      </w:tr>
      <w:tr w:rsidR="009511F8" w:rsidRPr="00C02AD6" w14:paraId="69DF64EA" w14:textId="77777777" w:rsidTr="00911B2A">
        <w:tc>
          <w:tcPr>
            <w:tcW w:w="1153" w:type="pct"/>
            <w:tcBorders>
              <w:bottom w:val="single" w:sz="4" w:space="0" w:color="auto"/>
            </w:tcBorders>
            <w:vAlign w:val="center"/>
          </w:tcPr>
          <w:p w14:paraId="1D4E3B2F" w14:textId="3FCC999B" w:rsidR="009511F8" w:rsidRPr="00C02AD6" w:rsidRDefault="00742AE5" w:rsidP="009511F8">
            <w:pPr>
              <w:rPr>
                <w:rFonts w:ascii="GOST Common" w:hAnsi="GOST Common" w:cs="Arial"/>
                <w:sz w:val="20"/>
                <w:szCs w:val="20"/>
              </w:rPr>
            </w:pPr>
            <w:r>
              <w:rPr>
                <w:rFonts w:ascii="GOST Common" w:hAnsi="GOST Common" w:cs="Arial"/>
                <w:sz w:val="20"/>
                <w:szCs w:val="20"/>
              </w:rPr>
              <w:t>П</w:t>
            </w:r>
            <w:r w:rsidR="009511F8" w:rsidRPr="00C02AD6">
              <w:rPr>
                <w:rFonts w:ascii="GOST Common" w:hAnsi="GOST Common" w:cs="Arial"/>
                <w:sz w:val="20"/>
                <w:szCs w:val="20"/>
              </w:rPr>
              <w:t>риродно-познавательный туризм (код 5.2)</w:t>
            </w:r>
          </w:p>
        </w:tc>
        <w:tc>
          <w:tcPr>
            <w:tcW w:w="403" w:type="pct"/>
            <w:tcBorders>
              <w:bottom w:val="single" w:sz="4" w:space="0" w:color="auto"/>
            </w:tcBorders>
            <w:vAlign w:val="center"/>
          </w:tcPr>
          <w:p w14:paraId="5D4128AE" w14:textId="6484FCB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27C2744D" w14:textId="5CDF591F"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69F486AF" w14:textId="7F6AE69B"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64DFEA2C" w14:textId="431DBB2C"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7D278AD3" w14:textId="66A2725B"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7105AF9E" w14:textId="0109F211"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08" w:type="pct"/>
            <w:tcBorders>
              <w:bottom w:val="single" w:sz="4" w:space="0" w:color="auto"/>
            </w:tcBorders>
            <w:vAlign w:val="center"/>
          </w:tcPr>
          <w:p w14:paraId="022F410E" w14:textId="759823F4"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r>
      <w:tr w:rsidR="009511F8" w:rsidRPr="00C02AD6" w14:paraId="3DB263CC" w14:textId="77777777" w:rsidTr="00911B2A">
        <w:tc>
          <w:tcPr>
            <w:tcW w:w="1153" w:type="pct"/>
            <w:tcBorders>
              <w:bottom w:val="single" w:sz="4" w:space="0" w:color="auto"/>
            </w:tcBorders>
          </w:tcPr>
          <w:p w14:paraId="5BADF221" w14:textId="1873FD86" w:rsidR="009511F8" w:rsidRPr="00C02AD6" w:rsidRDefault="009511F8" w:rsidP="009511F8">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03" w:type="pct"/>
            <w:tcBorders>
              <w:bottom w:val="single" w:sz="4" w:space="0" w:color="auto"/>
            </w:tcBorders>
            <w:vAlign w:val="center"/>
          </w:tcPr>
          <w:p w14:paraId="3B2EB1EF" w14:textId="34D1BD98"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420" w:type="pct"/>
            <w:gridSpan w:val="2"/>
            <w:tcBorders>
              <w:bottom w:val="single" w:sz="4" w:space="0" w:color="auto"/>
            </w:tcBorders>
            <w:vAlign w:val="center"/>
          </w:tcPr>
          <w:p w14:paraId="096CDE6B" w14:textId="6D6347BC"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440" w:type="pct"/>
            <w:tcBorders>
              <w:bottom w:val="single" w:sz="4" w:space="0" w:color="auto"/>
            </w:tcBorders>
            <w:vAlign w:val="center"/>
          </w:tcPr>
          <w:p w14:paraId="309D5204" w14:textId="14C3D722"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428" w:type="pct"/>
            <w:tcBorders>
              <w:bottom w:val="single" w:sz="4" w:space="0" w:color="auto"/>
            </w:tcBorders>
            <w:vAlign w:val="center"/>
          </w:tcPr>
          <w:p w14:paraId="1E601E33" w14:textId="3820F31E"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722" w:type="pct"/>
            <w:tcBorders>
              <w:bottom w:val="single" w:sz="4" w:space="0" w:color="auto"/>
            </w:tcBorders>
            <w:vAlign w:val="center"/>
          </w:tcPr>
          <w:p w14:paraId="68734D96" w14:textId="631B8F7A"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726" w:type="pct"/>
            <w:tcBorders>
              <w:bottom w:val="single" w:sz="4" w:space="0" w:color="auto"/>
            </w:tcBorders>
            <w:vAlign w:val="center"/>
          </w:tcPr>
          <w:p w14:paraId="2A746323" w14:textId="335C2366"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708" w:type="pct"/>
            <w:tcBorders>
              <w:bottom w:val="single" w:sz="4" w:space="0" w:color="auto"/>
            </w:tcBorders>
            <w:vAlign w:val="center"/>
          </w:tcPr>
          <w:p w14:paraId="4E0C01EB" w14:textId="70C6BEFE"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r>
      <w:tr w:rsidR="004C740B" w:rsidRPr="00C02AD6" w14:paraId="67F20AC4" w14:textId="77777777" w:rsidTr="00911B2A">
        <w:tc>
          <w:tcPr>
            <w:tcW w:w="5000" w:type="pct"/>
            <w:gridSpan w:val="9"/>
            <w:shd w:val="clear" w:color="auto" w:fill="F2F2F2"/>
          </w:tcPr>
          <w:p w14:paraId="1E20B5FA" w14:textId="2E4D63F1" w:rsidR="004C740B" w:rsidRPr="00C02AD6" w:rsidRDefault="004C740B" w:rsidP="004C740B">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4C740B" w:rsidRPr="00C02AD6" w14:paraId="6D48451F" w14:textId="77777777" w:rsidTr="00911B2A">
        <w:tc>
          <w:tcPr>
            <w:tcW w:w="1153" w:type="pct"/>
            <w:tcBorders>
              <w:bottom w:val="single" w:sz="4" w:space="0" w:color="auto"/>
            </w:tcBorders>
          </w:tcPr>
          <w:p w14:paraId="6A8B37E6" w14:textId="0801785A" w:rsidR="004C740B" w:rsidRPr="00C02AD6" w:rsidRDefault="004C740B" w:rsidP="004C740B">
            <w:pPr>
              <w:rPr>
                <w:rFonts w:ascii="GOST Common" w:hAnsi="GOST Common" w:cs="Arial"/>
                <w:sz w:val="20"/>
                <w:szCs w:val="20"/>
                <w:shd w:val="clear" w:color="auto" w:fill="FFFFFF"/>
              </w:rPr>
            </w:pPr>
            <w:r w:rsidRPr="00C02AD6">
              <w:rPr>
                <w:rFonts w:ascii="GOST Common" w:hAnsi="GOST Common" w:cs="Arial"/>
                <w:sz w:val="20"/>
                <w:szCs w:val="20"/>
              </w:rPr>
              <w:t>Культурное развитие (код 3.6)</w:t>
            </w:r>
          </w:p>
        </w:tc>
        <w:tc>
          <w:tcPr>
            <w:tcW w:w="403" w:type="pct"/>
            <w:tcBorders>
              <w:bottom w:val="single" w:sz="4" w:space="0" w:color="auto"/>
            </w:tcBorders>
            <w:vAlign w:val="center"/>
          </w:tcPr>
          <w:p w14:paraId="79EC511C" w14:textId="3B72D49C"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79F0A836" w14:textId="3F533C30"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2072285D" w14:textId="7738DD45"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56833E4B" w14:textId="5B8D861E"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03F99A2B" w14:textId="5F5F1605"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199C0BB6" w14:textId="5DDCB7F3" w:rsidR="004C740B" w:rsidRPr="00C02AD6" w:rsidRDefault="004C740B" w:rsidP="004C740B">
            <w:pPr>
              <w:jc w:val="center"/>
              <w:rPr>
                <w:rFonts w:ascii="GOST Common" w:hAnsi="GOST Common" w:cs="Arial"/>
                <w:sz w:val="16"/>
                <w:szCs w:val="16"/>
              </w:rPr>
            </w:pPr>
            <w:r w:rsidRPr="00C02AD6">
              <w:rPr>
                <w:rFonts w:ascii="GOST Common" w:hAnsi="GOST Common"/>
                <w:spacing w:val="2"/>
                <w:sz w:val="16"/>
                <w:szCs w:val="16"/>
                <w:shd w:val="clear" w:color="auto" w:fill="FFFFFF"/>
              </w:rPr>
              <w:t>5/3</w:t>
            </w:r>
          </w:p>
        </w:tc>
        <w:tc>
          <w:tcPr>
            <w:tcW w:w="708" w:type="pct"/>
            <w:tcBorders>
              <w:bottom w:val="single" w:sz="4" w:space="0" w:color="auto"/>
            </w:tcBorders>
            <w:vAlign w:val="center"/>
          </w:tcPr>
          <w:p w14:paraId="1279FF6A" w14:textId="7789C1F6" w:rsidR="004C740B" w:rsidRPr="00C02AD6" w:rsidRDefault="004C740B" w:rsidP="004C740B">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4C740B" w:rsidRPr="00C02AD6" w14:paraId="09CF568A" w14:textId="77777777" w:rsidTr="00911B2A">
        <w:tc>
          <w:tcPr>
            <w:tcW w:w="1153" w:type="pct"/>
            <w:tcBorders>
              <w:bottom w:val="single" w:sz="4" w:space="0" w:color="auto"/>
            </w:tcBorders>
          </w:tcPr>
          <w:p w14:paraId="3ED23F83" w14:textId="77777777" w:rsidR="004C740B" w:rsidRPr="00C02AD6" w:rsidRDefault="004C740B" w:rsidP="004C740B">
            <w:pPr>
              <w:rPr>
                <w:rFonts w:ascii="GOST Common" w:hAnsi="GOST Common" w:cs="Arial"/>
                <w:sz w:val="20"/>
                <w:szCs w:val="20"/>
              </w:rPr>
            </w:pPr>
            <w:r w:rsidRPr="00C02AD6">
              <w:rPr>
                <w:rFonts w:ascii="GOST Common" w:hAnsi="GOST Common" w:cs="Arial"/>
                <w:sz w:val="20"/>
                <w:szCs w:val="20"/>
              </w:rPr>
              <w:t>Общественное питание</w:t>
            </w:r>
          </w:p>
          <w:p w14:paraId="7218DFB6" w14:textId="22DB5763" w:rsidR="004C740B" w:rsidRPr="00C02AD6" w:rsidRDefault="004C740B" w:rsidP="004C740B">
            <w:pPr>
              <w:rPr>
                <w:rFonts w:ascii="GOST Common" w:hAnsi="GOST Common" w:cs="Arial"/>
                <w:sz w:val="20"/>
                <w:szCs w:val="20"/>
              </w:rPr>
            </w:pPr>
            <w:r w:rsidRPr="00C02AD6">
              <w:rPr>
                <w:rFonts w:ascii="GOST Common" w:hAnsi="GOST Common" w:cs="Arial"/>
                <w:sz w:val="20"/>
                <w:szCs w:val="20"/>
              </w:rPr>
              <w:t>(код 4.6)</w:t>
            </w:r>
          </w:p>
        </w:tc>
        <w:tc>
          <w:tcPr>
            <w:tcW w:w="403" w:type="pct"/>
            <w:tcBorders>
              <w:bottom w:val="single" w:sz="4" w:space="0" w:color="auto"/>
            </w:tcBorders>
            <w:vAlign w:val="center"/>
          </w:tcPr>
          <w:p w14:paraId="3F4B347D" w14:textId="53B43FCA"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4329847D" w14:textId="45000585"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2ACC8A86" w14:textId="2CE090B1"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03EB0BBA" w14:textId="3E1B93D1"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6B2D9843" w14:textId="430297A3"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4F373D4C" w14:textId="55801278" w:rsidR="004C740B" w:rsidRPr="00C02AD6" w:rsidRDefault="004C740B" w:rsidP="004C740B">
            <w:pPr>
              <w:jc w:val="center"/>
              <w:rPr>
                <w:rFonts w:ascii="GOST Common" w:hAnsi="GOST Common"/>
                <w:spacing w:val="2"/>
                <w:sz w:val="16"/>
                <w:szCs w:val="16"/>
                <w:shd w:val="clear" w:color="auto" w:fill="FFFFFF"/>
              </w:rPr>
            </w:pPr>
            <w:r w:rsidRPr="00C02AD6">
              <w:rPr>
                <w:rFonts w:ascii="GOST Common" w:hAnsi="GOST Common"/>
                <w:sz w:val="16"/>
                <w:szCs w:val="16"/>
              </w:rPr>
              <w:t>5/3</w:t>
            </w:r>
          </w:p>
        </w:tc>
        <w:tc>
          <w:tcPr>
            <w:tcW w:w="708" w:type="pct"/>
            <w:tcBorders>
              <w:bottom w:val="single" w:sz="4" w:space="0" w:color="auto"/>
            </w:tcBorders>
            <w:vAlign w:val="center"/>
          </w:tcPr>
          <w:p w14:paraId="1537694C" w14:textId="2D515FA9" w:rsidR="004C740B" w:rsidRPr="00C02AD6" w:rsidRDefault="004C740B" w:rsidP="004C740B">
            <w:pPr>
              <w:jc w:val="center"/>
              <w:rPr>
                <w:rFonts w:ascii="GOST Common" w:hAnsi="GOST Common"/>
                <w:spacing w:val="2"/>
                <w:sz w:val="16"/>
                <w:szCs w:val="16"/>
                <w:shd w:val="clear" w:color="auto" w:fill="FFFFFF"/>
              </w:rPr>
            </w:pPr>
            <w:r w:rsidRPr="00C02AD6">
              <w:rPr>
                <w:rFonts w:ascii="GOST Common" w:hAnsi="GOST Common"/>
                <w:sz w:val="16"/>
                <w:szCs w:val="16"/>
              </w:rPr>
              <w:t>50</w:t>
            </w:r>
          </w:p>
        </w:tc>
      </w:tr>
      <w:tr w:rsidR="004C740B" w:rsidRPr="00CE3CC6" w14:paraId="673D0B78" w14:textId="77777777" w:rsidTr="00911B2A">
        <w:trPr>
          <w:trHeight w:val="225"/>
        </w:trPr>
        <w:tc>
          <w:tcPr>
            <w:tcW w:w="5000" w:type="pct"/>
            <w:gridSpan w:val="9"/>
            <w:tcBorders>
              <w:left w:val="nil"/>
              <w:bottom w:val="nil"/>
              <w:right w:val="nil"/>
            </w:tcBorders>
            <w:vAlign w:val="center"/>
          </w:tcPr>
          <w:p w14:paraId="51CDB87D" w14:textId="77777777" w:rsidR="004C740B" w:rsidRPr="00CE3CC6" w:rsidRDefault="00974155" w:rsidP="004C740B">
            <w:pPr>
              <w:jc w:val="both"/>
              <w:rPr>
                <w:rFonts w:ascii="GOST Common" w:hAnsi="GOST Common"/>
                <w:i/>
                <w:sz w:val="16"/>
                <w:szCs w:val="14"/>
              </w:rPr>
            </w:pPr>
            <w:r w:rsidRPr="00CE3CC6">
              <w:rPr>
                <w:rFonts w:ascii="GOST Common" w:hAnsi="GOST Common"/>
                <w:i/>
                <w:sz w:val="16"/>
                <w:szCs w:val="14"/>
              </w:rPr>
              <w:t>*</w:t>
            </w:r>
            <w:r w:rsidR="004C740B" w:rsidRPr="00CE3CC6">
              <w:rPr>
                <w:rFonts w:ascii="GOST Common" w:hAnsi="GOST Common"/>
                <w:i/>
                <w:sz w:val="16"/>
                <w:szCs w:val="14"/>
              </w:rPr>
              <w:t>Определяется технологическими требованиями</w:t>
            </w:r>
          </w:p>
          <w:p w14:paraId="76319564" w14:textId="42E8AFB6" w:rsidR="00974155" w:rsidRPr="00CE3CC6" w:rsidRDefault="00974155" w:rsidP="004C740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tc>
      </w:tr>
      <w:tr w:rsidR="00D8486C" w:rsidRPr="00C02AD6" w14:paraId="4011F518" w14:textId="77777777" w:rsidTr="00911B2A">
        <w:trPr>
          <w:trHeight w:val="225"/>
        </w:trPr>
        <w:tc>
          <w:tcPr>
            <w:tcW w:w="5000" w:type="pct"/>
            <w:gridSpan w:val="9"/>
            <w:tcBorders>
              <w:top w:val="nil"/>
              <w:left w:val="nil"/>
              <w:bottom w:val="nil"/>
              <w:right w:val="nil"/>
            </w:tcBorders>
            <w:vAlign w:val="center"/>
          </w:tcPr>
          <w:p w14:paraId="021022C1" w14:textId="6C8EBA1E" w:rsidR="00D8486C" w:rsidRPr="00C02AD6" w:rsidRDefault="00D8486C" w:rsidP="004C740B">
            <w:pPr>
              <w:jc w:val="both"/>
              <w:rPr>
                <w:rFonts w:ascii="GOST Common" w:hAnsi="GOST Common"/>
                <w:i/>
                <w:sz w:val="14"/>
                <w:szCs w:val="14"/>
              </w:rPr>
            </w:pPr>
          </w:p>
        </w:tc>
      </w:tr>
    </w:tbl>
    <w:p w14:paraId="141612B6" w14:textId="77777777" w:rsidR="00D8486C" w:rsidRPr="00C02AD6" w:rsidRDefault="00D8486C" w:rsidP="000077F0">
      <w:pPr>
        <w:pStyle w:val="2"/>
        <w:tabs>
          <w:tab w:val="clear" w:pos="576"/>
        </w:tabs>
        <w:ind w:left="0" w:firstLine="851"/>
        <w:jc w:val="both"/>
        <w:rPr>
          <w:rFonts w:ascii="GOST Common" w:hAnsi="GOST Common" w:cs="Times New Roman"/>
          <w:i w:val="0"/>
          <w:lang w:eastAsia="ru-RU"/>
        </w:rPr>
        <w:sectPr w:rsidR="00D8486C" w:rsidRPr="00C02AD6" w:rsidSect="007970AD">
          <w:footerReference w:type="first" r:id="rId24"/>
          <w:pgSz w:w="16838" w:h="11906" w:orient="landscape"/>
          <w:pgMar w:top="1134" w:right="1134" w:bottom="851" w:left="993" w:header="709" w:footer="709" w:gutter="0"/>
          <w:cols w:space="720"/>
          <w:docGrid w:linePitch="360"/>
        </w:sectPr>
      </w:pPr>
      <w:bookmarkStart w:id="42" w:name="_Toc452458848"/>
    </w:p>
    <w:p w14:paraId="53DCB3BF" w14:textId="6EFC3C7C" w:rsidR="00D8486C" w:rsidRPr="00C02AD6" w:rsidRDefault="00D8486C" w:rsidP="00C46599">
      <w:pPr>
        <w:ind w:firstLine="851"/>
        <w:rPr>
          <w:rFonts w:ascii="GOST Common" w:hAnsi="GOST Common" w:cs="Arial"/>
          <w:b/>
          <w:lang w:eastAsia="ru-RU"/>
        </w:rPr>
      </w:pPr>
      <w:r w:rsidRPr="00C02AD6">
        <w:rPr>
          <w:rFonts w:ascii="GOST Common" w:hAnsi="GOST Common" w:cs="Arial"/>
          <w:b/>
          <w:lang w:eastAsia="ru-RU"/>
        </w:rPr>
        <w:lastRenderedPageBreak/>
        <w:t>Дополнительные параметры</w:t>
      </w:r>
      <w:r w:rsidR="00C46599" w:rsidRPr="00C02AD6">
        <w:rPr>
          <w:rFonts w:ascii="GOST Common" w:hAnsi="GOST Common" w:cs="Arial"/>
          <w:b/>
          <w:lang w:eastAsia="ru-RU"/>
        </w:rPr>
        <w:t xml:space="preserve"> зоны Р-1</w:t>
      </w:r>
      <w:r w:rsidRPr="00C02AD6">
        <w:rPr>
          <w:rFonts w:ascii="GOST Common" w:hAnsi="GOST Common" w:cs="Arial"/>
          <w:b/>
          <w:lang w:eastAsia="ru-RU"/>
        </w:rPr>
        <w:t>:</w:t>
      </w:r>
    </w:p>
    <w:p w14:paraId="28BE1B4E" w14:textId="77777777" w:rsidR="00D8486C" w:rsidRPr="00C02AD6" w:rsidRDefault="00D8486C" w:rsidP="00D8486C">
      <w:pPr>
        <w:shd w:val="clear" w:color="auto" w:fill="FFFFFF"/>
        <w:tabs>
          <w:tab w:val="left" w:pos="142"/>
        </w:tabs>
        <w:suppressAutoHyphens/>
        <w:ind w:firstLine="851"/>
        <w:jc w:val="both"/>
        <w:rPr>
          <w:rFonts w:ascii="GOST Common" w:hAnsi="GOST Common" w:cs="Arial"/>
        </w:rPr>
      </w:pPr>
      <w:r w:rsidRPr="00C02AD6">
        <w:rPr>
          <w:rFonts w:ascii="GOST Common" w:hAnsi="GOST Common" w:cs="Arial"/>
        </w:rPr>
        <w:t xml:space="preserve">– минимальное расстояние от границ территории парка до границ территории жилой застройки – 30 м; </w:t>
      </w:r>
    </w:p>
    <w:p w14:paraId="202A5462"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зданий и сооружений до ствола дерева – 5,0 м, до кустарника – 1,5 м;</w:t>
      </w:r>
    </w:p>
    <w:p w14:paraId="12F3ED4D"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сетей газопровода, канализации до ствола дерева – 2,0 м;</w:t>
      </w:r>
    </w:p>
    <w:p w14:paraId="32E35134"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тепловой сети до ствола дерева – 3,0 м, до кустарника – 2,0 м;</w:t>
      </w:r>
    </w:p>
    <w:p w14:paraId="55AF1480"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xml:space="preserve">– расстояние от сетей водопровода - до ствола дерева – 3,0 м; </w:t>
      </w:r>
    </w:p>
    <w:p w14:paraId="38B25FD2"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силового кабеля и кабеля связи - до ствола дерева – 2,0 м, до кустарника – 2,0 м.</w:t>
      </w:r>
    </w:p>
    <w:p w14:paraId="2E12D5A7" w14:textId="6B09D539"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bCs/>
        </w:rPr>
        <w:t>М</w:t>
      </w:r>
      <w:r w:rsidRPr="00C02AD6">
        <w:rPr>
          <w:rFonts w:ascii="GOST Common" w:hAnsi="GOST Common" w:cs="Arial"/>
        </w:rPr>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Р1 устанавливаются в соответствии с утвержденной документацией по планировке территории.</w:t>
      </w:r>
    </w:p>
    <w:p w14:paraId="239B43C2" w14:textId="35ABD9C3" w:rsidR="00D8486C" w:rsidRPr="00C02AD6" w:rsidRDefault="00D8486C" w:rsidP="00D8486C">
      <w:pPr>
        <w:tabs>
          <w:tab w:val="left" w:pos="142"/>
        </w:tabs>
        <w:ind w:firstLine="851"/>
        <w:jc w:val="both"/>
        <w:rPr>
          <w:rFonts w:ascii="GOST Common" w:hAnsi="GOST Common" w:cs="Arial"/>
        </w:rPr>
      </w:pPr>
      <w:r w:rsidRPr="00C02AD6">
        <w:rPr>
          <w:rFonts w:ascii="GOST Common" w:hAnsi="GOST Common" w:cs="Arial"/>
        </w:rPr>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16832605" w14:textId="6D6ADDF2" w:rsidR="00D8486C" w:rsidRPr="00C02AD6" w:rsidRDefault="00D8486C" w:rsidP="00D8486C">
      <w:pPr>
        <w:pStyle w:val="42"/>
        <w:shd w:val="clear" w:color="auto" w:fill="auto"/>
        <w:tabs>
          <w:tab w:val="left" w:pos="142"/>
        </w:tabs>
        <w:spacing w:line="240" w:lineRule="auto"/>
        <w:ind w:firstLine="851"/>
        <w:rPr>
          <w:rFonts w:ascii="GOST Common" w:hAnsi="GOST Common" w:cs="Arial"/>
          <w:sz w:val="24"/>
          <w:szCs w:val="24"/>
        </w:rPr>
      </w:pPr>
      <w:bookmarkStart w:id="43" w:name="bookmark35"/>
      <w:r w:rsidRPr="00C02AD6">
        <w:rPr>
          <w:rStyle w:val="41"/>
          <w:rFonts w:ascii="GOST Common" w:hAnsi="GOST Common" w:cs="Arial"/>
          <w:sz w:val="24"/>
          <w:szCs w:val="24"/>
        </w:rPr>
        <w:t>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End w:id="43"/>
    </w:p>
    <w:p w14:paraId="57A6B642" w14:textId="3A6E9289" w:rsidR="00D8486C" w:rsidRPr="00C02AD6" w:rsidRDefault="00D8486C" w:rsidP="00D8486C">
      <w:pPr>
        <w:rPr>
          <w:rFonts w:ascii="GOST Common" w:hAnsi="GOST Common"/>
          <w:lang w:eastAsia="ru-RU"/>
        </w:rPr>
      </w:pPr>
    </w:p>
    <w:p w14:paraId="0E4245E1" w14:textId="77777777" w:rsidR="00D8486C" w:rsidRPr="00C02AD6" w:rsidRDefault="00D8486C" w:rsidP="00D8486C">
      <w:pPr>
        <w:rPr>
          <w:rFonts w:ascii="GOST Common" w:hAnsi="GOST Common"/>
          <w:lang w:eastAsia="ru-RU"/>
        </w:rPr>
        <w:sectPr w:rsidR="00D8486C" w:rsidRPr="00C02AD6" w:rsidSect="007970AD">
          <w:footerReference w:type="first" r:id="rId25"/>
          <w:pgSz w:w="11906" w:h="16838"/>
          <w:pgMar w:top="1134" w:right="851" w:bottom="993" w:left="1134" w:header="709" w:footer="709" w:gutter="0"/>
          <w:cols w:space="720"/>
          <w:docGrid w:linePitch="360"/>
        </w:sectPr>
      </w:pPr>
    </w:p>
    <w:p w14:paraId="467B7BE7" w14:textId="318E38BA" w:rsidR="00DC14E0" w:rsidRPr="00C02AD6" w:rsidRDefault="00CA1AF5" w:rsidP="000077F0">
      <w:pPr>
        <w:pStyle w:val="2"/>
        <w:tabs>
          <w:tab w:val="clear" w:pos="576"/>
        </w:tabs>
        <w:ind w:left="0" w:firstLine="851"/>
        <w:jc w:val="both"/>
        <w:rPr>
          <w:rFonts w:ascii="GOST Common" w:hAnsi="GOST Common"/>
          <w:u w:val="single"/>
        </w:rPr>
      </w:pPr>
      <w:bookmarkStart w:id="44" w:name="_Toc122447057"/>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7</w:t>
      </w:r>
      <w:r w:rsidRPr="00C02AD6">
        <w:rPr>
          <w:rFonts w:ascii="GOST Common" w:hAnsi="GOST Common" w:cs="Times New Roman"/>
          <w:i w:val="0"/>
          <w:lang w:eastAsia="ru-RU"/>
        </w:rPr>
        <w:t xml:space="preserve">. </w:t>
      </w:r>
      <w:bookmarkEnd w:id="42"/>
      <w:r w:rsidR="00E55AF8" w:rsidRPr="00C02AD6">
        <w:rPr>
          <w:rFonts w:ascii="GOST Common" w:hAnsi="GOST Common" w:cs="Times New Roman"/>
          <w:i w:val="0"/>
          <w:lang w:eastAsia="ru-RU"/>
        </w:rPr>
        <w:t>Градостроительные регламенты на территориях зон специального назначения</w:t>
      </w:r>
      <w:bookmarkEnd w:id="44"/>
    </w:p>
    <w:p w14:paraId="0A4D20D7" w14:textId="77777777" w:rsidR="00E55AF8" w:rsidRPr="00C02AD6" w:rsidRDefault="00EC1AEA" w:rsidP="00EC1AEA">
      <w:pPr>
        <w:ind w:firstLine="851"/>
        <w:jc w:val="both"/>
        <w:rPr>
          <w:rFonts w:ascii="GOST Common" w:hAnsi="GOST Common"/>
        </w:rPr>
      </w:pPr>
      <w:r w:rsidRPr="00C02AD6">
        <w:rPr>
          <w:rFonts w:ascii="GOST Common" w:hAnsi="GOST Common"/>
        </w:rPr>
        <w:t xml:space="preserve">1. </w:t>
      </w:r>
      <w:r w:rsidR="00E55AF8" w:rsidRPr="00C02AD6">
        <w:rPr>
          <w:rFonts w:ascii="GOST Common" w:hAnsi="GOST Common"/>
        </w:rPr>
        <w:t>Зона специального назначения предназначена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4BF19C5D" w14:textId="77777777" w:rsidR="00EC1AEA" w:rsidRPr="00C02AD6" w:rsidRDefault="00EC1AEA" w:rsidP="00EC1AEA">
      <w:pPr>
        <w:ind w:firstLine="851"/>
        <w:jc w:val="both"/>
        <w:rPr>
          <w:rFonts w:ascii="GOST Common" w:hAnsi="GOST Common"/>
        </w:rPr>
      </w:pPr>
      <w:r w:rsidRPr="00C02AD6">
        <w:rPr>
          <w:rFonts w:ascii="GOST Common" w:hAnsi="GOST Common"/>
        </w:rPr>
        <w:t>Зона специального назначения включает:</w:t>
      </w:r>
    </w:p>
    <w:p w14:paraId="262E7E79" w14:textId="098D6F52" w:rsidR="000077F0" w:rsidRPr="00C02AD6" w:rsidRDefault="00EC1AEA" w:rsidP="00EC1AEA">
      <w:pPr>
        <w:ind w:firstLine="851"/>
        <w:jc w:val="both"/>
        <w:rPr>
          <w:rFonts w:ascii="GOST Common" w:hAnsi="GOST Common"/>
        </w:rPr>
      </w:pPr>
      <w:r w:rsidRPr="00C02AD6">
        <w:rPr>
          <w:rFonts w:ascii="GOST Common" w:hAnsi="GOST Common"/>
        </w:rPr>
        <w:t>С</w:t>
      </w:r>
      <w:r w:rsidR="000077F0" w:rsidRPr="00C02AD6">
        <w:rPr>
          <w:rFonts w:ascii="GOST Common" w:hAnsi="GOST Common"/>
        </w:rPr>
        <w:t>Н</w:t>
      </w:r>
      <w:r w:rsidRPr="00C02AD6">
        <w:rPr>
          <w:rFonts w:ascii="GOST Common" w:hAnsi="GOST Common"/>
        </w:rPr>
        <w:t xml:space="preserve">-1 – </w:t>
      </w:r>
      <w:r w:rsidR="000077F0" w:rsidRPr="00C02AD6">
        <w:rPr>
          <w:rFonts w:ascii="GOST Common" w:hAnsi="GOST Common"/>
        </w:rPr>
        <w:t>зону</w:t>
      </w:r>
      <w:r w:rsidR="00D97AC9">
        <w:rPr>
          <w:rFonts w:ascii="GOST Common" w:hAnsi="GOST Common"/>
        </w:rPr>
        <w:t xml:space="preserve"> кладбищ</w:t>
      </w:r>
      <w:r w:rsidR="000077F0" w:rsidRPr="00C02AD6">
        <w:rPr>
          <w:rFonts w:ascii="GOST Common" w:hAnsi="GOST Common"/>
        </w:rPr>
        <w:t>;</w:t>
      </w:r>
    </w:p>
    <w:p w14:paraId="554FCD5F" w14:textId="677292F2" w:rsidR="001B41E3" w:rsidRPr="00C02AD6" w:rsidRDefault="001B41E3" w:rsidP="001B41E3">
      <w:pPr>
        <w:ind w:firstLine="851"/>
        <w:jc w:val="both"/>
        <w:rPr>
          <w:rFonts w:ascii="GOST Common" w:hAnsi="GOST Common"/>
        </w:rPr>
      </w:pPr>
      <w:r w:rsidRPr="00C02AD6">
        <w:rPr>
          <w:rFonts w:ascii="GOST Common" w:hAnsi="GOST Common"/>
        </w:rPr>
        <w:t>С</w:t>
      </w:r>
      <w:r w:rsidR="000077F0" w:rsidRPr="00C02AD6">
        <w:rPr>
          <w:rFonts w:ascii="GOST Common" w:hAnsi="GOST Common"/>
        </w:rPr>
        <w:t>Н</w:t>
      </w:r>
      <w:r w:rsidRPr="00C02AD6">
        <w:rPr>
          <w:rFonts w:ascii="GOST Common" w:hAnsi="GOST Common"/>
        </w:rPr>
        <w:t>-2 – зону скла</w:t>
      </w:r>
      <w:r w:rsidR="00D97AC9">
        <w:rPr>
          <w:rFonts w:ascii="GOST Common" w:hAnsi="GOST Common"/>
        </w:rPr>
        <w:t>дирования и захоронения отходов.</w:t>
      </w:r>
    </w:p>
    <w:p w14:paraId="71868AED" w14:textId="77777777" w:rsidR="00EC1AEA" w:rsidRPr="00C02AD6" w:rsidRDefault="00EC1AEA" w:rsidP="00EC1AEA">
      <w:pPr>
        <w:ind w:firstLine="851"/>
        <w:jc w:val="both"/>
        <w:rPr>
          <w:rFonts w:ascii="GOST Common" w:hAnsi="GOST Common"/>
        </w:rPr>
      </w:pPr>
    </w:p>
    <w:p w14:paraId="518CA8FF" w14:textId="6A41A0E1" w:rsidR="00DC14E0" w:rsidRPr="00C02AD6" w:rsidRDefault="00E55AF8" w:rsidP="00EB2905">
      <w:pPr>
        <w:jc w:val="center"/>
        <w:rPr>
          <w:rFonts w:ascii="GOST Common" w:hAnsi="GOST Common"/>
          <w:u w:val="single"/>
        </w:rPr>
      </w:pPr>
      <w:r w:rsidRPr="00C02AD6">
        <w:rPr>
          <w:rFonts w:ascii="GOST Common" w:hAnsi="GOST Common"/>
          <w:u w:val="single"/>
        </w:rPr>
        <w:t xml:space="preserve">Зона </w:t>
      </w:r>
      <w:r w:rsidR="00D97AC9">
        <w:rPr>
          <w:rFonts w:ascii="GOST Common" w:hAnsi="GOST Common"/>
          <w:u w:val="single"/>
        </w:rPr>
        <w:t xml:space="preserve">кладбищ </w:t>
      </w:r>
      <w:r w:rsidRPr="00C02AD6">
        <w:rPr>
          <w:rFonts w:ascii="GOST Common" w:hAnsi="GOST Common"/>
          <w:u w:val="single"/>
        </w:rPr>
        <w:t>(С</w:t>
      </w:r>
      <w:r w:rsidR="000077F0" w:rsidRPr="00C02AD6">
        <w:rPr>
          <w:rFonts w:ascii="GOST Common" w:hAnsi="GOST Common"/>
          <w:u w:val="single"/>
        </w:rPr>
        <w:t>Н</w:t>
      </w:r>
      <w:r w:rsidRPr="00C02AD6">
        <w:rPr>
          <w:rFonts w:ascii="GOST Common" w:hAnsi="GOST Common"/>
          <w:u w:val="single"/>
        </w:rPr>
        <w:t>-1)</w:t>
      </w:r>
    </w:p>
    <w:p w14:paraId="1C3C2511" w14:textId="492FB638" w:rsidR="00DC14E0" w:rsidRPr="00C02AD6" w:rsidRDefault="00DC14E0" w:rsidP="00DC14E0">
      <w:pPr>
        <w:ind w:firstLine="567"/>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1</w:t>
      </w:r>
      <w:r w:rsidR="007411A2">
        <w:rPr>
          <w:rFonts w:ascii="GOST Common" w:hAnsi="GOST Common"/>
          <w:spacing w:val="-13"/>
        </w:rPr>
        <w:t>9</w:t>
      </w:r>
    </w:p>
    <w:p w14:paraId="4A66BC44" w14:textId="77777777" w:rsidR="00B7114A" w:rsidRPr="00C02AD6" w:rsidRDefault="00B7114A" w:rsidP="00DC14E0">
      <w:pPr>
        <w:ind w:firstLine="567"/>
        <w:jc w:val="right"/>
        <w:rPr>
          <w:rFonts w:ascii="GOST Common" w:hAnsi="GOST Common"/>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3FBB103D" w14:textId="77777777" w:rsidTr="00612961">
        <w:trPr>
          <w:tblHeader/>
        </w:trPr>
        <w:tc>
          <w:tcPr>
            <w:tcW w:w="1145" w:type="pct"/>
            <w:vMerge w:val="restart"/>
            <w:shd w:val="clear" w:color="auto" w:fill="D9D9D9"/>
            <w:vAlign w:val="center"/>
          </w:tcPr>
          <w:p w14:paraId="6251544B" w14:textId="35E0204D" w:rsidR="00B7114A" w:rsidRPr="00C02AD6" w:rsidRDefault="006E3BED" w:rsidP="00612961">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51BA80C" w14:textId="2C3AE1A5" w:rsidR="00B7114A" w:rsidRPr="00C02AD6" w:rsidRDefault="009B5C32" w:rsidP="00612961">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710AB64A" w14:textId="53CFE90A" w:rsidR="00B7114A" w:rsidRPr="00C02AD6" w:rsidRDefault="009B5C32" w:rsidP="00612961">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43001E3B" w14:textId="58E0A6D5" w:rsidR="00B7114A" w:rsidRPr="00C02AD6" w:rsidRDefault="009B5C32" w:rsidP="00612961">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7694A641"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7136DF31" w14:textId="77777777" w:rsidTr="00612961">
        <w:trPr>
          <w:tblHeader/>
        </w:trPr>
        <w:tc>
          <w:tcPr>
            <w:tcW w:w="1145" w:type="pct"/>
            <w:vMerge/>
            <w:vAlign w:val="center"/>
          </w:tcPr>
          <w:p w14:paraId="066ABB1F" w14:textId="77777777" w:rsidR="00B7114A" w:rsidRPr="00C02AD6" w:rsidRDefault="00B7114A" w:rsidP="00612961">
            <w:pPr>
              <w:jc w:val="center"/>
              <w:rPr>
                <w:rFonts w:ascii="GOST Common" w:hAnsi="GOST Common"/>
                <w:sz w:val="20"/>
                <w:szCs w:val="16"/>
              </w:rPr>
            </w:pPr>
          </w:p>
        </w:tc>
        <w:tc>
          <w:tcPr>
            <w:tcW w:w="857" w:type="pct"/>
            <w:gridSpan w:val="2"/>
            <w:shd w:val="clear" w:color="auto" w:fill="D9D9D9"/>
            <w:vAlign w:val="center"/>
          </w:tcPr>
          <w:p w14:paraId="47994843"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5E760E6D"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72144E80" w14:textId="77777777" w:rsidR="00B7114A" w:rsidRPr="00C02AD6" w:rsidRDefault="00B7114A" w:rsidP="00612961">
            <w:pPr>
              <w:jc w:val="both"/>
              <w:rPr>
                <w:rFonts w:ascii="GOST Common" w:hAnsi="GOST Common"/>
                <w:sz w:val="20"/>
                <w:szCs w:val="16"/>
              </w:rPr>
            </w:pPr>
          </w:p>
        </w:tc>
        <w:tc>
          <w:tcPr>
            <w:tcW w:w="637" w:type="pct"/>
            <w:vMerge/>
          </w:tcPr>
          <w:p w14:paraId="10147BB7" w14:textId="77777777" w:rsidR="00B7114A" w:rsidRPr="00C02AD6" w:rsidRDefault="00B7114A" w:rsidP="00612961">
            <w:pPr>
              <w:jc w:val="both"/>
              <w:rPr>
                <w:rFonts w:ascii="GOST Common" w:hAnsi="GOST Common"/>
                <w:sz w:val="20"/>
                <w:szCs w:val="16"/>
              </w:rPr>
            </w:pPr>
          </w:p>
        </w:tc>
        <w:tc>
          <w:tcPr>
            <w:tcW w:w="751" w:type="pct"/>
            <w:vMerge/>
          </w:tcPr>
          <w:p w14:paraId="7CDACEA7" w14:textId="77777777" w:rsidR="00B7114A" w:rsidRPr="00C02AD6" w:rsidRDefault="00B7114A" w:rsidP="00612961">
            <w:pPr>
              <w:jc w:val="both"/>
              <w:rPr>
                <w:rFonts w:ascii="GOST Common" w:hAnsi="GOST Common"/>
                <w:sz w:val="20"/>
                <w:szCs w:val="16"/>
              </w:rPr>
            </w:pPr>
          </w:p>
        </w:tc>
      </w:tr>
      <w:tr w:rsidR="00072CA1" w:rsidRPr="00C02AD6" w14:paraId="2848D0D2" w14:textId="77777777" w:rsidTr="00612961">
        <w:trPr>
          <w:tblHeader/>
        </w:trPr>
        <w:tc>
          <w:tcPr>
            <w:tcW w:w="1145" w:type="pct"/>
            <w:vMerge/>
            <w:vAlign w:val="center"/>
          </w:tcPr>
          <w:p w14:paraId="611D44D3" w14:textId="77777777" w:rsidR="00B7114A" w:rsidRPr="00C02AD6" w:rsidRDefault="00B7114A" w:rsidP="00612961">
            <w:pPr>
              <w:jc w:val="center"/>
              <w:rPr>
                <w:rFonts w:ascii="GOST Common" w:hAnsi="GOST Common"/>
                <w:sz w:val="20"/>
                <w:szCs w:val="16"/>
              </w:rPr>
            </w:pPr>
          </w:p>
        </w:tc>
        <w:tc>
          <w:tcPr>
            <w:tcW w:w="416" w:type="pct"/>
            <w:shd w:val="clear" w:color="auto" w:fill="D9D9D9"/>
            <w:vAlign w:val="center"/>
          </w:tcPr>
          <w:p w14:paraId="3AE62D64"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2B682DE5"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6B5787E"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ADC4C7F"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406F6BFE" w14:textId="77777777" w:rsidR="00B7114A" w:rsidRPr="00C02AD6" w:rsidRDefault="00B7114A" w:rsidP="00612961">
            <w:pPr>
              <w:jc w:val="both"/>
              <w:rPr>
                <w:rFonts w:ascii="GOST Common" w:hAnsi="GOST Common"/>
                <w:sz w:val="20"/>
                <w:szCs w:val="16"/>
              </w:rPr>
            </w:pPr>
          </w:p>
        </w:tc>
        <w:tc>
          <w:tcPr>
            <w:tcW w:w="637" w:type="pct"/>
            <w:vMerge/>
          </w:tcPr>
          <w:p w14:paraId="0D8ED089" w14:textId="77777777" w:rsidR="00B7114A" w:rsidRPr="00C02AD6" w:rsidRDefault="00B7114A" w:rsidP="00612961">
            <w:pPr>
              <w:jc w:val="both"/>
              <w:rPr>
                <w:rFonts w:ascii="GOST Common" w:hAnsi="GOST Common"/>
                <w:sz w:val="20"/>
                <w:szCs w:val="16"/>
              </w:rPr>
            </w:pPr>
          </w:p>
        </w:tc>
        <w:tc>
          <w:tcPr>
            <w:tcW w:w="751" w:type="pct"/>
            <w:vMerge/>
          </w:tcPr>
          <w:p w14:paraId="3AE2C268" w14:textId="77777777" w:rsidR="00B7114A" w:rsidRPr="00C02AD6" w:rsidRDefault="00B7114A" w:rsidP="00612961">
            <w:pPr>
              <w:jc w:val="both"/>
              <w:rPr>
                <w:rFonts w:ascii="GOST Common" w:hAnsi="GOST Common"/>
                <w:sz w:val="20"/>
                <w:szCs w:val="16"/>
              </w:rPr>
            </w:pPr>
          </w:p>
        </w:tc>
      </w:tr>
      <w:tr w:rsidR="00072CA1" w:rsidRPr="00C02AD6" w14:paraId="1F2473E8" w14:textId="77777777" w:rsidTr="00612961">
        <w:tc>
          <w:tcPr>
            <w:tcW w:w="5000" w:type="pct"/>
            <w:gridSpan w:val="8"/>
            <w:shd w:val="clear" w:color="auto" w:fill="F2F2F2"/>
          </w:tcPr>
          <w:p w14:paraId="0C7FD53E" w14:textId="77777777" w:rsidR="00B7114A" w:rsidRPr="00C02AD6" w:rsidRDefault="00B7114A" w:rsidP="00612961">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49B7024B" w14:textId="77777777" w:rsidTr="00612961">
        <w:tc>
          <w:tcPr>
            <w:tcW w:w="1145" w:type="pct"/>
          </w:tcPr>
          <w:p w14:paraId="547F5097" w14:textId="77777777" w:rsidR="00B7114A" w:rsidRPr="00C02AD6" w:rsidRDefault="00B7114A" w:rsidP="00612961">
            <w:pPr>
              <w:rPr>
                <w:rFonts w:ascii="GOST Common" w:hAnsi="GOST Common"/>
                <w:sz w:val="20"/>
                <w:szCs w:val="20"/>
              </w:rPr>
            </w:pPr>
            <w:r w:rsidRPr="00C02AD6">
              <w:rPr>
                <w:rFonts w:ascii="GOST Common" w:hAnsi="GOST Common"/>
                <w:sz w:val="20"/>
                <w:szCs w:val="20"/>
              </w:rPr>
              <w:t>Ритуальная деятельность</w:t>
            </w:r>
          </w:p>
          <w:p w14:paraId="33438B5F" w14:textId="77777777" w:rsidR="00B7114A" w:rsidRPr="00C02AD6" w:rsidRDefault="00B7114A" w:rsidP="00B7114A">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12.1)</w:t>
            </w:r>
          </w:p>
        </w:tc>
        <w:tc>
          <w:tcPr>
            <w:tcW w:w="416" w:type="pct"/>
            <w:vAlign w:val="center"/>
          </w:tcPr>
          <w:p w14:paraId="41467F2C" w14:textId="77777777" w:rsidR="00B7114A" w:rsidRPr="00C02AD6" w:rsidRDefault="00B7114A" w:rsidP="00D45EE5">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441" w:type="pct"/>
            <w:vAlign w:val="center"/>
          </w:tcPr>
          <w:p w14:paraId="488995A6" w14:textId="72064F14" w:rsidR="00B7114A" w:rsidRPr="00C02AD6" w:rsidRDefault="00B7114A"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10</w:t>
            </w:r>
            <w:r w:rsidR="0031314E">
              <w:rPr>
                <w:rFonts w:ascii="GOST Common" w:hAnsi="GOST Common"/>
                <w:spacing w:val="2"/>
                <w:sz w:val="16"/>
                <w:szCs w:val="16"/>
                <w:shd w:val="clear" w:color="auto" w:fill="FFFFFF"/>
              </w:rPr>
              <w:t>0000</w:t>
            </w:r>
          </w:p>
        </w:tc>
        <w:tc>
          <w:tcPr>
            <w:tcW w:w="416" w:type="pct"/>
            <w:vAlign w:val="center"/>
          </w:tcPr>
          <w:p w14:paraId="613ED2E6" w14:textId="77777777" w:rsidR="00B7114A" w:rsidRPr="00C02AD6" w:rsidRDefault="00B7114A"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441" w:type="pct"/>
            <w:vAlign w:val="center"/>
          </w:tcPr>
          <w:p w14:paraId="422DBA57" w14:textId="77777777" w:rsidR="00B7114A" w:rsidRPr="00C02AD6" w:rsidRDefault="00B7114A"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753" w:type="pct"/>
            <w:vAlign w:val="center"/>
          </w:tcPr>
          <w:p w14:paraId="6F526DF3" w14:textId="77777777" w:rsidR="00B7114A" w:rsidRPr="00C02AD6" w:rsidRDefault="008D3989"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r w:rsidRPr="00C02AD6">
              <w:rPr>
                <w:rStyle w:val="ab"/>
                <w:rFonts w:ascii="GOST Common" w:hAnsi="GOST Common"/>
                <w:spacing w:val="2"/>
                <w:sz w:val="16"/>
                <w:szCs w:val="16"/>
                <w:shd w:val="clear" w:color="auto" w:fill="FFFFFF"/>
              </w:rPr>
              <w:footnoteReference w:id="30"/>
            </w:r>
          </w:p>
        </w:tc>
        <w:tc>
          <w:tcPr>
            <w:tcW w:w="637" w:type="pct"/>
            <w:vAlign w:val="center"/>
          </w:tcPr>
          <w:p w14:paraId="4850F505" w14:textId="2046AC77" w:rsidR="00B7114A" w:rsidRPr="00C02AD6" w:rsidRDefault="008917F6"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751" w:type="pct"/>
            <w:vAlign w:val="center"/>
          </w:tcPr>
          <w:p w14:paraId="64D49077" w14:textId="376D68C3" w:rsidR="00B7114A" w:rsidRPr="00C02AD6" w:rsidRDefault="008917F6"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r>
      <w:tr w:rsidR="00072CA1" w:rsidRPr="00C02AD6" w14:paraId="7F14E54D" w14:textId="77777777" w:rsidTr="00612961">
        <w:tc>
          <w:tcPr>
            <w:tcW w:w="5000" w:type="pct"/>
            <w:gridSpan w:val="8"/>
            <w:shd w:val="clear" w:color="auto" w:fill="F2F2F2"/>
          </w:tcPr>
          <w:p w14:paraId="0CDFC1A7" w14:textId="7C825678" w:rsidR="00B7114A" w:rsidRPr="00C02AD6" w:rsidRDefault="00174D90" w:rsidP="008917F6">
            <w:pPr>
              <w:jc w:val="center"/>
              <w:rPr>
                <w:rFonts w:ascii="GOST Common" w:hAnsi="GOST Common"/>
                <w:i/>
                <w:sz w:val="20"/>
                <w:szCs w:val="16"/>
              </w:rPr>
            </w:pPr>
            <w:r w:rsidRPr="00C02AD6">
              <w:rPr>
                <w:rFonts w:ascii="GOST Common" w:hAnsi="GOST Common"/>
                <w:i/>
                <w:sz w:val="20"/>
                <w:szCs w:val="16"/>
              </w:rPr>
              <w:t xml:space="preserve">Вспомогательные </w:t>
            </w:r>
            <w:r w:rsidR="008917F6" w:rsidRPr="00C02AD6">
              <w:rPr>
                <w:rFonts w:ascii="GOST Common" w:hAnsi="GOST Common"/>
                <w:i/>
                <w:sz w:val="20"/>
                <w:szCs w:val="16"/>
              </w:rPr>
              <w:t>виды разрешенного использования</w:t>
            </w:r>
          </w:p>
        </w:tc>
      </w:tr>
      <w:tr w:rsidR="008917F6" w:rsidRPr="00C02AD6" w14:paraId="5A64DA06" w14:textId="77777777" w:rsidTr="008917F6">
        <w:tc>
          <w:tcPr>
            <w:tcW w:w="1145" w:type="pct"/>
          </w:tcPr>
          <w:p w14:paraId="4BC6DEA9" w14:textId="77777777" w:rsidR="008917F6" w:rsidRPr="00C02AD6" w:rsidRDefault="008917F6" w:rsidP="008917F6">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Религиозное использование </w:t>
            </w:r>
          </w:p>
          <w:p w14:paraId="739657A9" w14:textId="2758E059" w:rsidR="008917F6" w:rsidRPr="00C02AD6" w:rsidRDefault="008917F6" w:rsidP="008917F6">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3.7)</w:t>
            </w:r>
          </w:p>
        </w:tc>
        <w:tc>
          <w:tcPr>
            <w:tcW w:w="416" w:type="pct"/>
            <w:vAlign w:val="center"/>
          </w:tcPr>
          <w:p w14:paraId="69ADD14C" w14:textId="17A37FD7"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4C4347D2" w14:textId="766C15D9"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16" w:type="pct"/>
            <w:vAlign w:val="center"/>
          </w:tcPr>
          <w:p w14:paraId="4C271CC1" w14:textId="2B8F0F42"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1386ED4F" w14:textId="2A492055"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3A4AB755" w14:textId="526A300C"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5F68043B" w14:textId="4EC22E06"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1" w:type="pct"/>
            <w:vAlign w:val="center"/>
          </w:tcPr>
          <w:p w14:paraId="347728CC" w14:textId="0A6C8B14"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r>
      <w:tr w:rsidR="008917F6" w:rsidRPr="00C02AD6" w14:paraId="1D9DD2FF" w14:textId="77777777" w:rsidTr="008917F6">
        <w:tc>
          <w:tcPr>
            <w:tcW w:w="5000" w:type="pct"/>
            <w:gridSpan w:val="8"/>
            <w:shd w:val="clear" w:color="auto" w:fill="F2F2F2"/>
          </w:tcPr>
          <w:p w14:paraId="6B61AFB0" w14:textId="77777777" w:rsidR="008917F6" w:rsidRPr="00C02AD6" w:rsidRDefault="008917F6" w:rsidP="008917F6">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8917F6" w:rsidRPr="00C02AD6" w14:paraId="4B3AE972" w14:textId="77777777" w:rsidTr="008917F6">
        <w:tc>
          <w:tcPr>
            <w:tcW w:w="1145" w:type="pct"/>
          </w:tcPr>
          <w:p w14:paraId="03E6E5E6" w14:textId="41025E11" w:rsidR="008917F6" w:rsidRPr="00C02AD6" w:rsidRDefault="008917F6" w:rsidP="008917F6">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16" w:type="pct"/>
            <w:vAlign w:val="center"/>
          </w:tcPr>
          <w:p w14:paraId="4C0E56C9" w14:textId="12DF9648"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D2439A1" w14:textId="26951569"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1C3C2CF" w14:textId="40631B09"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E155990" w14:textId="35110375"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419C566" w14:textId="68BE7B84"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BB6BCF6" w14:textId="6E9552E3" w:rsidR="008917F6" w:rsidRPr="00C02AD6" w:rsidRDefault="008917F6" w:rsidP="008917F6">
            <w:pPr>
              <w:jc w:val="center"/>
              <w:rPr>
                <w:rFonts w:ascii="GOST Common" w:hAnsi="GOST Common"/>
                <w:sz w:val="16"/>
                <w:szCs w:val="16"/>
              </w:rPr>
            </w:pPr>
            <w:r w:rsidRPr="00C02AD6">
              <w:rPr>
                <w:rFonts w:ascii="GOST Common" w:hAnsi="GOST Common"/>
                <w:sz w:val="16"/>
                <w:szCs w:val="16"/>
              </w:rPr>
              <w:t>5/3</w:t>
            </w:r>
          </w:p>
        </w:tc>
        <w:tc>
          <w:tcPr>
            <w:tcW w:w="751" w:type="pct"/>
            <w:vAlign w:val="center"/>
          </w:tcPr>
          <w:p w14:paraId="4C7BFA37" w14:textId="7199C9CB" w:rsidR="008917F6" w:rsidRPr="00C02AD6" w:rsidRDefault="008917F6" w:rsidP="008917F6">
            <w:pPr>
              <w:jc w:val="center"/>
              <w:rPr>
                <w:rFonts w:ascii="GOST Common" w:hAnsi="GOST Common"/>
                <w:sz w:val="16"/>
                <w:szCs w:val="16"/>
              </w:rPr>
            </w:pPr>
            <w:r w:rsidRPr="00C02AD6">
              <w:rPr>
                <w:rFonts w:ascii="GOST Common" w:hAnsi="GOST Common"/>
                <w:sz w:val="16"/>
                <w:szCs w:val="16"/>
              </w:rPr>
              <w:t>60</w:t>
            </w:r>
          </w:p>
        </w:tc>
      </w:tr>
      <w:tr w:rsidR="008917F6" w:rsidRPr="00C02AD6" w14:paraId="46B0142C" w14:textId="77777777" w:rsidTr="008917F6">
        <w:tc>
          <w:tcPr>
            <w:tcW w:w="1145" w:type="pct"/>
          </w:tcPr>
          <w:p w14:paraId="44673C8C" w14:textId="59D33289" w:rsidR="008917F6" w:rsidRPr="00C02AD6" w:rsidRDefault="008917F6" w:rsidP="008917F6">
            <w:pPr>
              <w:rPr>
                <w:rFonts w:ascii="GOST Common" w:hAnsi="GOST Common" w:cs="Arial"/>
                <w:spacing w:val="2"/>
                <w:sz w:val="20"/>
                <w:szCs w:val="20"/>
                <w:shd w:val="clear" w:color="auto" w:fill="FFFFFF"/>
              </w:rPr>
            </w:pPr>
            <w:r w:rsidRPr="00C02AD6">
              <w:rPr>
                <w:rFonts w:ascii="GOST Common" w:hAnsi="GOST Common" w:cs="Arial"/>
                <w:sz w:val="20"/>
                <w:szCs w:val="20"/>
              </w:rPr>
              <w:t>Историко-культурная деятельность (код 9.3)</w:t>
            </w:r>
          </w:p>
        </w:tc>
        <w:tc>
          <w:tcPr>
            <w:tcW w:w="416" w:type="pct"/>
            <w:vAlign w:val="center"/>
          </w:tcPr>
          <w:p w14:paraId="478AAD49" w14:textId="16469E1E"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2E26AEF9" w14:textId="2E2CB167"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1D135E0D" w14:textId="039E815B"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0B0BD92A" w14:textId="72D537BA"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6096DBD3" w14:textId="78C7D932"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637" w:type="pct"/>
            <w:vAlign w:val="center"/>
          </w:tcPr>
          <w:p w14:paraId="167C1701" w14:textId="25E45278"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318B43AD" w14:textId="433C9072"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r>
    </w:tbl>
    <w:p w14:paraId="605C0620" w14:textId="77777777" w:rsidR="008917F6" w:rsidRPr="00C02AD6" w:rsidRDefault="008917F6" w:rsidP="000A08F5">
      <w:pPr>
        <w:jc w:val="center"/>
        <w:rPr>
          <w:rFonts w:ascii="GOST Common" w:hAnsi="GOST Common"/>
          <w:u w:val="single"/>
        </w:rPr>
        <w:sectPr w:rsidR="008917F6" w:rsidRPr="00C02AD6" w:rsidSect="007970AD">
          <w:footerReference w:type="first" r:id="rId26"/>
          <w:pgSz w:w="16838" w:h="11906" w:orient="landscape"/>
          <w:pgMar w:top="1134" w:right="1134" w:bottom="851" w:left="993" w:header="709" w:footer="709" w:gutter="0"/>
          <w:cols w:space="720"/>
          <w:docGrid w:linePitch="360"/>
        </w:sectPr>
      </w:pPr>
      <w:bookmarkStart w:id="45" w:name="_Toc527013786"/>
      <w:bookmarkStart w:id="46" w:name="_Toc527296768"/>
      <w:bookmarkStart w:id="47" w:name="_Ref263956967"/>
    </w:p>
    <w:p w14:paraId="5AA07DC3" w14:textId="561E8E24" w:rsidR="008917F6" w:rsidRPr="00C02AD6" w:rsidRDefault="008917F6" w:rsidP="008917F6">
      <w:pPr>
        <w:shd w:val="clear" w:color="auto" w:fill="FFFFFF"/>
        <w:tabs>
          <w:tab w:val="left" w:pos="0"/>
        </w:tabs>
        <w:snapToGrid w:val="0"/>
        <w:ind w:firstLine="851"/>
        <w:jc w:val="both"/>
        <w:rPr>
          <w:rFonts w:ascii="GOST Common" w:hAnsi="GOST Common" w:cs="Arial"/>
          <w:b/>
        </w:rPr>
      </w:pPr>
      <w:r w:rsidRPr="00C02AD6">
        <w:rPr>
          <w:rFonts w:ascii="GOST Common" w:hAnsi="GOST Common" w:cs="Arial"/>
          <w:b/>
        </w:rPr>
        <w:lastRenderedPageBreak/>
        <w:t>Дополнительные параметры</w:t>
      </w:r>
      <w:r w:rsidR="00CD6DDB" w:rsidRPr="00C02AD6">
        <w:rPr>
          <w:rFonts w:ascii="GOST Common" w:hAnsi="GOST Common" w:cs="Arial"/>
          <w:b/>
        </w:rPr>
        <w:t xml:space="preserve"> зоны СН-1</w:t>
      </w:r>
      <w:r w:rsidRPr="00C02AD6">
        <w:rPr>
          <w:rFonts w:ascii="GOST Common" w:hAnsi="GOST Common" w:cs="Arial"/>
          <w:b/>
        </w:rPr>
        <w:t>:</w:t>
      </w:r>
    </w:p>
    <w:p w14:paraId="13990584" w14:textId="6BCE002A" w:rsidR="008917F6" w:rsidRPr="00C02AD6" w:rsidRDefault="008917F6" w:rsidP="008917F6">
      <w:pPr>
        <w:widowControl w:val="0"/>
        <w:shd w:val="clear" w:color="auto" w:fill="FFFFFF"/>
        <w:tabs>
          <w:tab w:val="left" w:pos="0"/>
        </w:tabs>
        <w:ind w:firstLine="851"/>
        <w:jc w:val="both"/>
        <w:rPr>
          <w:rFonts w:ascii="GOST Common" w:hAnsi="GOST Common" w:cs="Arial"/>
        </w:rPr>
      </w:pPr>
      <w:r w:rsidRPr="00C02AD6">
        <w:rPr>
          <w:rFonts w:ascii="GOST Common" w:hAnsi="GOST Common" w:cs="Arial"/>
          <w:szCs w:val="28"/>
        </w:rPr>
        <w:t xml:space="preserve">– </w:t>
      </w:r>
      <w:r w:rsidRPr="00C02AD6">
        <w:rPr>
          <w:rFonts w:ascii="GOST Common" w:hAnsi="GOST Common" w:cs="Arial"/>
        </w:rPr>
        <w:t>минимальное расстояние от жилых зон не менее – 100 м при площади кладбища до 10 га;</w:t>
      </w:r>
    </w:p>
    <w:p w14:paraId="70755DA9" w14:textId="77777777" w:rsidR="008917F6" w:rsidRPr="00C02AD6" w:rsidRDefault="008917F6" w:rsidP="008917F6">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ab/>
        <w:t xml:space="preserve">– после закрытия кладбища по истечении 25 лет после последнего захоронения расстояние до жилой застройки может быть сокращено до 100 м; </w:t>
      </w:r>
    </w:p>
    <w:p w14:paraId="61970BE3" w14:textId="465B19D8" w:rsidR="008917F6" w:rsidRPr="00C02AD6" w:rsidRDefault="008917F6" w:rsidP="008917F6">
      <w:pPr>
        <w:tabs>
          <w:tab w:val="left" w:pos="0"/>
        </w:tabs>
        <w:ind w:firstLine="851"/>
        <w:jc w:val="both"/>
        <w:rPr>
          <w:rFonts w:ascii="GOST Common" w:hAnsi="GOST Common" w:cs="Arial"/>
        </w:rPr>
      </w:pPr>
      <w:r w:rsidRPr="00C02AD6">
        <w:rPr>
          <w:rFonts w:ascii="GOST Common" w:hAnsi="GOST Common" w:cs="Arial"/>
        </w:rPr>
        <w:t>– максимальная высота зданий, строений и сооруж</w:t>
      </w:r>
      <w:r w:rsidR="00CD6DDB" w:rsidRPr="00C02AD6">
        <w:rPr>
          <w:rFonts w:ascii="GOST Common" w:hAnsi="GOST Common" w:cs="Arial"/>
        </w:rPr>
        <w:t>ений – не подлежит установлению.</w:t>
      </w:r>
    </w:p>
    <w:p w14:paraId="64CFD512" w14:textId="77777777" w:rsidR="008917F6" w:rsidRPr="00C02AD6" w:rsidRDefault="008917F6" w:rsidP="000A08F5">
      <w:pPr>
        <w:jc w:val="center"/>
        <w:rPr>
          <w:rFonts w:ascii="GOST Common" w:hAnsi="GOST Common"/>
          <w:u w:val="single"/>
        </w:rPr>
      </w:pPr>
    </w:p>
    <w:p w14:paraId="6E73D86A" w14:textId="77777777" w:rsidR="008917F6" w:rsidRPr="00C02AD6" w:rsidRDefault="008917F6" w:rsidP="000A08F5">
      <w:pPr>
        <w:jc w:val="center"/>
        <w:rPr>
          <w:rFonts w:ascii="GOST Common" w:hAnsi="GOST Common"/>
          <w:u w:val="single"/>
        </w:rPr>
        <w:sectPr w:rsidR="008917F6" w:rsidRPr="00C02AD6" w:rsidSect="007970AD">
          <w:footerReference w:type="first" r:id="rId27"/>
          <w:pgSz w:w="11906" w:h="16838"/>
          <w:pgMar w:top="993" w:right="1134" w:bottom="1134" w:left="851" w:header="709" w:footer="709" w:gutter="0"/>
          <w:cols w:space="720"/>
          <w:docGrid w:linePitch="360"/>
        </w:sectPr>
      </w:pPr>
    </w:p>
    <w:p w14:paraId="050D418A" w14:textId="4FE336BA" w:rsidR="000A08F5" w:rsidRPr="00C02AD6" w:rsidRDefault="000A08F5" w:rsidP="000A08F5">
      <w:pPr>
        <w:jc w:val="center"/>
        <w:rPr>
          <w:rFonts w:ascii="GOST Common" w:hAnsi="GOST Common"/>
          <w:u w:val="single"/>
        </w:rPr>
      </w:pPr>
      <w:r w:rsidRPr="00C02AD6">
        <w:rPr>
          <w:rFonts w:ascii="GOST Common" w:hAnsi="GOST Common"/>
          <w:u w:val="single"/>
        </w:rPr>
        <w:lastRenderedPageBreak/>
        <w:t>Зона складирования и захоронения отходов (С</w:t>
      </w:r>
      <w:r w:rsidR="000077F0" w:rsidRPr="00C02AD6">
        <w:rPr>
          <w:rFonts w:ascii="GOST Common" w:hAnsi="GOST Common"/>
          <w:u w:val="single"/>
        </w:rPr>
        <w:t>Н</w:t>
      </w:r>
      <w:r w:rsidRPr="00C02AD6">
        <w:rPr>
          <w:rFonts w:ascii="GOST Common" w:hAnsi="GOST Common"/>
          <w:u w:val="single"/>
        </w:rPr>
        <w:t>-2)</w:t>
      </w:r>
    </w:p>
    <w:p w14:paraId="689803C7" w14:textId="099B2C68" w:rsidR="000A08F5" w:rsidRPr="00C02AD6" w:rsidRDefault="00213FEF" w:rsidP="000A08F5">
      <w:pPr>
        <w:ind w:firstLine="567"/>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20</w:t>
      </w:r>
    </w:p>
    <w:p w14:paraId="2AD5CF6C" w14:textId="77777777" w:rsidR="000A08F5" w:rsidRPr="00C02AD6" w:rsidRDefault="000A08F5" w:rsidP="000A08F5">
      <w:pPr>
        <w:ind w:firstLine="567"/>
        <w:jc w:val="right"/>
        <w:rPr>
          <w:rFonts w:ascii="GOST Common" w:hAnsi="GOST Common"/>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5B33D00C" w14:textId="77777777" w:rsidTr="00E85D6A">
        <w:trPr>
          <w:tblHeader/>
        </w:trPr>
        <w:tc>
          <w:tcPr>
            <w:tcW w:w="1145" w:type="pct"/>
            <w:vMerge w:val="restart"/>
            <w:shd w:val="clear" w:color="auto" w:fill="D9D9D9"/>
            <w:vAlign w:val="center"/>
          </w:tcPr>
          <w:p w14:paraId="67832BD0" w14:textId="37220AEC" w:rsidR="000A08F5" w:rsidRPr="00C02AD6" w:rsidRDefault="006E3BED" w:rsidP="00E85D6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2E34B2A4" w14:textId="1CAD3DD3" w:rsidR="000A08F5" w:rsidRPr="00C02AD6" w:rsidRDefault="009B5C32" w:rsidP="00E85D6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36B5FC85" w14:textId="35AB8FAC" w:rsidR="000A08F5" w:rsidRPr="00C02AD6" w:rsidRDefault="009B5C32" w:rsidP="00E85D6A">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EA543F8" w14:textId="1B8F8C21" w:rsidR="000A08F5" w:rsidRPr="00C02AD6" w:rsidRDefault="009B5C32" w:rsidP="00E85D6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252D7024"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DD3D6BC" w14:textId="77777777" w:rsidTr="00E85D6A">
        <w:trPr>
          <w:tblHeader/>
        </w:trPr>
        <w:tc>
          <w:tcPr>
            <w:tcW w:w="1145" w:type="pct"/>
            <w:vMerge/>
            <w:vAlign w:val="center"/>
          </w:tcPr>
          <w:p w14:paraId="6DC13453" w14:textId="77777777" w:rsidR="000A08F5" w:rsidRPr="00C02AD6" w:rsidRDefault="000A08F5" w:rsidP="00E85D6A">
            <w:pPr>
              <w:jc w:val="center"/>
              <w:rPr>
                <w:rFonts w:ascii="GOST Common" w:hAnsi="GOST Common"/>
                <w:sz w:val="20"/>
                <w:szCs w:val="16"/>
              </w:rPr>
            </w:pPr>
          </w:p>
        </w:tc>
        <w:tc>
          <w:tcPr>
            <w:tcW w:w="857" w:type="pct"/>
            <w:gridSpan w:val="2"/>
            <w:shd w:val="clear" w:color="auto" w:fill="D9D9D9"/>
            <w:vAlign w:val="center"/>
          </w:tcPr>
          <w:p w14:paraId="2801376F"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51B86AB9"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2AE32D66" w14:textId="77777777" w:rsidR="000A08F5" w:rsidRPr="00C02AD6" w:rsidRDefault="000A08F5" w:rsidP="00E85D6A">
            <w:pPr>
              <w:jc w:val="both"/>
              <w:rPr>
                <w:rFonts w:ascii="GOST Common" w:hAnsi="GOST Common"/>
                <w:sz w:val="20"/>
                <w:szCs w:val="16"/>
              </w:rPr>
            </w:pPr>
          </w:p>
        </w:tc>
        <w:tc>
          <w:tcPr>
            <w:tcW w:w="637" w:type="pct"/>
            <w:vMerge/>
          </w:tcPr>
          <w:p w14:paraId="68517500" w14:textId="77777777" w:rsidR="000A08F5" w:rsidRPr="00C02AD6" w:rsidRDefault="000A08F5" w:rsidP="00E85D6A">
            <w:pPr>
              <w:jc w:val="both"/>
              <w:rPr>
                <w:rFonts w:ascii="GOST Common" w:hAnsi="GOST Common"/>
                <w:sz w:val="20"/>
                <w:szCs w:val="16"/>
              </w:rPr>
            </w:pPr>
          </w:p>
        </w:tc>
        <w:tc>
          <w:tcPr>
            <w:tcW w:w="751" w:type="pct"/>
            <w:vMerge/>
          </w:tcPr>
          <w:p w14:paraId="18025DC4" w14:textId="77777777" w:rsidR="000A08F5" w:rsidRPr="00C02AD6" w:rsidRDefault="000A08F5" w:rsidP="00E85D6A">
            <w:pPr>
              <w:jc w:val="both"/>
              <w:rPr>
                <w:rFonts w:ascii="GOST Common" w:hAnsi="GOST Common"/>
                <w:sz w:val="20"/>
                <w:szCs w:val="16"/>
              </w:rPr>
            </w:pPr>
          </w:p>
        </w:tc>
      </w:tr>
      <w:tr w:rsidR="00072CA1" w:rsidRPr="00C02AD6" w14:paraId="0B4F3143" w14:textId="77777777" w:rsidTr="00E85D6A">
        <w:trPr>
          <w:tblHeader/>
        </w:trPr>
        <w:tc>
          <w:tcPr>
            <w:tcW w:w="1145" w:type="pct"/>
            <w:vMerge/>
            <w:vAlign w:val="center"/>
          </w:tcPr>
          <w:p w14:paraId="32E1BC6B" w14:textId="77777777" w:rsidR="000A08F5" w:rsidRPr="00C02AD6" w:rsidRDefault="000A08F5" w:rsidP="00E85D6A">
            <w:pPr>
              <w:jc w:val="center"/>
              <w:rPr>
                <w:rFonts w:ascii="GOST Common" w:hAnsi="GOST Common"/>
                <w:sz w:val="20"/>
                <w:szCs w:val="16"/>
              </w:rPr>
            </w:pPr>
          </w:p>
        </w:tc>
        <w:tc>
          <w:tcPr>
            <w:tcW w:w="416" w:type="pct"/>
            <w:shd w:val="clear" w:color="auto" w:fill="D9D9D9"/>
            <w:vAlign w:val="center"/>
          </w:tcPr>
          <w:p w14:paraId="190631B6"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DADC89E"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2EF62366"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3B8DD44"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560D520B" w14:textId="77777777" w:rsidR="000A08F5" w:rsidRPr="00C02AD6" w:rsidRDefault="000A08F5" w:rsidP="00E85D6A">
            <w:pPr>
              <w:jc w:val="both"/>
              <w:rPr>
                <w:rFonts w:ascii="GOST Common" w:hAnsi="GOST Common"/>
                <w:sz w:val="20"/>
                <w:szCs w:val="16"/>
              </w:rPr>
            </w:pPr>
          </w:p>
        </w:tc>
        <w:tc>
          <w:tcPr>
            <w:tcW w:w="637" w:type="pct"/>
            <w:vMerge/>
          </w:tcPr>
          <w:p w14:paraId="58114FC1" w14:textId="77777777" w:rsidR="000A08F5" w:rsidRPr="00C02AD6" w:rsidRDefault="000A08F5" w:rsidP="00E85D6A">
            <w:pPr>
              <w:jc w:val="both"/>
              <w:rPr>
                <w:rFonts w:ascii="GOST Common" w:hAnsi="GOST Common"/>
                <w:sz w:val="20"/>
                <w:szCs w:val="16"/>
              </w:rPr>
            </w:pPr>
          </w:p>
        </w:tc>
        <w:tc>
          <w:tcPr>
            <w:tcW w:w="751" w:type="pct"/>
            <w:vMerge/>
          </w:tcPr>
          <w:p w14:paraId="2B2D7E33" w14:textId="77777777" w:rsidR="000A08F5" w:rsidRPr="00C02AD6" w:rsidRDefault="000A08F5" w:rsidP="00E85D6A">
            <w:pPr>
              <w:jc w:val="both"/>
              <w:rPr>
                <w:rFonts w:ascii="GOST Common" w:hAnsi="GOST Common"/>
                <w:sz w:val="20"/>
                <w:szCs w:val="16"/>
              </w:rPr>
            </w:pPr>
          </w:p>
        </w:tc>
      </w:tr>
      <w:tr w:rsidR="00072CA1" w:rsidRPr="00C02AD6" w14:paraId="3C89268F" w14:textId="77777777" w:rsidTr="00E85D6A">
        <w:tc>
          <w:tcPr>
            <w:tcW w:w="5000" w:type="pct"/>
            <w:gridSpan w:val="8"/>
            <w:shd w:val="clear" w:color="auto" w:fill="F2F2F2"/>
          </w:tcPr>
          <w:p w14:paraId="78219CCC" w14:textId="77777777" w:rsidR="000A08F5" w:rsidRPr="00C02AD6" w:rsidRDefault="000A08F5" w:rsidP="00E85D6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79D5857F" w14:textId="77777777" w:rsidTr="00E85D6A">
        <w:tc>
          <w:tcPr>
            <w:tcW w:w="1145" w:type="pct"/>
          </w:tcPr>
          <w:p w14:paraId="74991DE1" w14:textId="77777777" w:rsidR="000A08F5" w:rsidRPr="00C02AD6" w:rsidRDefault="000A08F5" w:rsidP="00E85D6A">
            <w:pPr>
              <w:rPr>
                <w:rFonts w:ascii="GOST Common" w:hAnsi="GOST Common"/>
                <w:sz w:val="20"/>
                <w:szCs w:val="20"/>
                <w:shd w:val="clear" w:color="auto" w:fill="FFFFFF"/>
              </w:rPr>
            </w:pPr>
            <w:r w:rsidRPr="00C02AD6">
              <w:rPr>
                <w:rFonts w:ascii="GOST Common" w:hAnsi="GOST Common"/>
                <w:sz w:val="20"/>
                <w:szCs w:val="20"/>
                <w:shd w:val="clear" w:color="auto" w:fill="FFFFFF"/>
              </w:rPr>
              <w:t>Специальная деятельность</w:t>
            </w:r>
          </w:p>
          <w:p w14:paraId="311C2A17" w14:textId="77777777" w:rsidR="000A08F5" w:rsidRPr="00C02AD6" w:rsidRDefault="000A08F5" w:rsidP="00E85D6A">
            <w:pPr>
              <w:rPr>
                <w:rFonts w:ascii="GOST Common" w:hAnsi="GOST Common"/>
                <w:sz w:val="20"/>
                <w:szCs w:val="20"/>
                <w:shd w:val="clear" w:color="auto" w:fill="FFFFFF"/>
              </w:rPr>
            </w:pPr>
            <w:r w:rsidRPr="00C02AD6">
              <w:rPr>
                <w:rFonts w:ascii="GOST Common" w:hAnsi="GOST Common"/>
                <w:sz w:val="20"/>
                <w:szCs w:val="20"/>
                <w:shd w:val="clear" w:color="auto" w:fill="FFFFFF"/>
              </w:rPr>
              <w:t>(код 12.2)</w:t>
            </w:r>
          </w:p>
        </w:tc>
        <w:tc>
          <w:tcPr>
            <w:tcW w:w="416" w:type="pct"/>
            <w:vAlign w:val="center"/>
          </w:tcPr>
          <w:p w14:paraId="208776D2"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600</w:t>
            </w:r>
            <w:r w:rsidRPr="00C02AD6">
              <w:rPr>
                <w:rStyle w:val="ab"/>
                <w:rFonts w:ascii="GOST Common" w:hAnsi="GOST Common"/>
                <w:sz w:val="16"/>
                <w:szCs w:val="16"/>
              </w:rPr>
              <w:footnoteReference w:id="31"/>
            </w:r>
          </w:p>
        </w:tc>
        <w:tc>
          <w:tcPr>
            <w:tcW w:w="441" w:type="pct"/>
            <w:vAlign w:val="center"/>
          </w:tcPr>
          <w:p w14:paraId="07E60E30"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FBB0E3F"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10</w:t>
            </w:r>
          </w:p>
        </w:tc>
        <w:tc>
          <w:tcPr>
            <w:tcW w:w="441" w:type="pct"/>
            <w:vAlign w:val="center"/>
          </w:tcPr>
          <w:p w14:paraId="661E5350"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46F0864"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32"/>
            </w:r>
          </w:p>
        </w:tc>
        <w:tc>
          <w:tcPr>
            <w:tcW w:w="637" w:type="pct"/>
            <w:vAlign w:val="center"/>
          </w:tcPr>
          <w:p w14:paraId="22A1C67C"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100</w:t>
            </w:r>
          </w:p>
        </w:tc>
        <w:tc>
          <w:tcPr>
            <w:tcW w:w="751" w:type="pct"/>
            <w:vAlign w:val="center"/>
          </w:tcPr>
          <w:p w14:paraId="33485AF0" w14:textId="4F503E3A" w:rsidR="000A08F5" w:rsidRPr="00C02AD6" w:rsidRDefault="00CD6DDB" w:rsidP="00E85D6A">
            <w:pPr>
              <w:jc w:val="center"/>
              <w:rPr>
                <w:rFonts w:ascii="GOST Common" w:hAnsi="GOST Common"/>
                <w:sz w:val="16"/>
                <w:szCs w:val="16"/>
              </w:rPr>
            </w:pPr>
            <w:r w:rsidRPr="00C02AD6">
              <w:rPr>
                <w:rFonts w:ascii="GOST Common" w:hAnsi="GOST Common"/>
                <w:sz w:val="16"/>
                <w:szCs w:val="16"/>
              </w:rPr>
              <w:t>65</w:t>
            </w:r>
            <w:r w:rsidR="000A08F5" w:rsidRPr="00C02AD6">
              <w:rPr>
                <w:rStyle w:val="ab"/>
                <w:rFonts w:ascii="GOST Common" w:hAnsi="GOST Common"/>
                <w:sz w:val="16"/>
                <w:szCs w:val="16"/>
              </w:rPr>
              <w:footnoteReference w:id="33"/>
            </w:r>
          </w:p>
        </w:tc>
      </w:tr>
      <w:tr w:rsidR="00072CA1" w:rsidRPr="00C02AD6" w14:paraId="3C813ED6" w14:textId="77777777" w:rsidTr="00E85D6A">
        <w:tc>
          <w:tcPr>
            <w:tcW w:w="5000" w:type="pct"/>
            <w:gridSpan w:val="8"/>
            <w:shd w:val="clear" w:color="auto" w:fill="F2F2F2"/>
          </w:tcPr>
          <w:p w14:paraId="0F6F50F3" w14:textId="6EA2D8CA" w:rsidR="000A08F5" w:rsidRPr="00C02AD6" w:rsidRDefault="00174D90" w:rsidP="00E85D6A">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 - не установлены</w:t>
            </w:r>
          </w:p>
        </w:tc>
      </w:tr>
      <w:tr w:rsidR="00174D90" w:rsidRPr="00C02AD6" w14:paraId="1FD543D3" w14:textId="77777777" w:rsidTr="00E85D6A">
        <w:tc>
          <w:tcPr>
            <w:tcW w:w="5000" w:type="pct"/>
            <w:gridSpan w:val="8"/>
            <w:shd w:val="clear" w:color="auto" w:fill="F2F2F2"/>
          </w:tcPr>
          <w:p w14:paraId="16C1B1F8" w14:textId="2D1DB48B" w:rsidR="00174D90" w:rsidRPr="00C02AD6" w:rsidRDefault="00174D90" w:rsidP="00E85D6A">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bookmarkEnd w:id="45"/>
      <w:bookmarkEnd w:id="46"/>
      <w:bookmarkEnd w:id="47"/>
    </w:tbl>
    <w:p w14:paraId="3EBB68D3" w14:textId="77777777" w:rsidR="00E85D6A" w:rsidRPr="00C02AD6" w:rsidRDefault="00E85D6A" w:rsidP="00E85D6A">
      <w:pPr>
        <w:jc w:val="center"/>
        <w:rPr>
          <w:rFonts w:ascii="GOST Common" w:hAnsi="GOST Common"/>
          <w:u w:val="single"/>
        </w:rPr>
      </w:pPr>
    </w:p>
    <w:p w14:paraId="25EC846C" w14:textId="77777777" w:rsidR="00D97AC9" w:rsidRDefault="00D97AC9">
      <w:pPr>
        <w:rPr>
          <w:rFonts w:ascii="GOST Common" w:hAnsi="GOST Common"/>
          <w:u w:val="single"/>
        </w:rPr>
        <w:sectPr w:rsidR="00D97AC9" w:rsidSect="007970AD">
          <w:footerReference w:type="first" r:id="rId28"/>
          <w:pgSz w:w="16838" w:h="11906" w:orient="landscape"/>
          <w:pgMar w:top="851" w:right="993" w:bottom="1134" w:left="1134" w:header="709" w:footer="709" w:gutter="0"/>
          <w:cols w:space="720"/>
          <w:docGrid w:linePitch="360"/>
        </w:sectPr>
      </w:pPr>
    </w:p>
    <w:p w14:paraId="696FA989" w14:textId="77777777" w:rsidR="00C46599" w:rsidRPr="00C02AD6" w:rsidRDefault="00C46599" w:rsidP="00C46599">
      <w:pPr>
        <w:shd w:val="clear" w:color="auto" w:fill="FFFFFF"/>
        <w:tabs>
          <w:tab w:val="left" w:pos="0"/>
        </w:tabs>
        <w:snapToGrid w:val="0"/>
        <w:ind w:firstLine="851"/>
        <w:jc w:val="both"/>
        <w:rPr>
          <w:rFonts w:ascii="GOST Common" w:hAnsi="GOST Common" w:cs="Arial"/>
          <w:b/>
        </w:rPr>
      </w:pPr>
      <w:r w:rsidRPr="00C02AD6">
        <w:rPr>
          <w:rFonts w:ascii="GOST Common" w:hAnsi="GOST Common" w:cs="Arial"/>
          <w:b/>
        </w:rPr>
        <w:lastRenderedPageBreak/>
        <w:t>Дополнительные параметры зоны СН-2:</w:t>
      </w:r>
    </w:p>
    <w:p w14:paraId="7BC7E028" w14:textId="77777777" w:rsidR="00C46599" w:rsidRPr="00C02AD6" w:rsidRDefault="00C46599" w:rsidP="00C46599">
      <w:pPr>
        <w:tabs>
          <w:tab w:val="left" w:pos="0"/>
        </w:tabs>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3DEF543E" w14:textId="77777777" w:rsidR="00C46599" w:rsidRPr="00C02AD6" w:rsidRDefault="00C46599" w:rsidP="00C46599">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 минимальное расстояние от скотомогильника с захоронением в яме:</w:t>
      </w:r>
    </w:p>
    <w:p w14:paraId="217FB627"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spacing w:val="-2"/>
        </w:rPr>
      </w:pPr>
      <w:r w:rsidRPr="00C02AD6">
        <w:rPr>
          <w:rFonts w:ascii="GOST Common" w:hAnsi="GOST Common" w:cs="Arial"/>
          <w:spacing w:val="-2"/>
        </w:rPr>
        <w:t>до жилых, общественных зданий, животноводческих ферм (комплексов) -1000 м;</w:t>
      </w:r>
    </w:p>
    <w:p w14:paraId="3B7BB1A9"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rPr>
      </w:pPr>
      <w:r w:rsidRPr="00C02AD6">
        <w:rPr>
          <w:rFonts w:ascii="GOST Common" w:hAnsi="GOST Common" w:cs="Arial"/>
        </w:rPr>
        <w:t>до скотопрогонов и пастбищ - 200 м;</w:t>
      </w:r>
    </w:p>
    <w:p w14:paraId="135B82C7"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rPr>
      </w:pPr>
      <w:r w:rsidRPr="00C02AD6">
        <w:rPr>
          <w:rFonts w:ascii="GOST Common" w:hAnsi="GOST Common" w:cs="Arial"/>
        </w:rPr>
        <w:t>до автомобильных дорог в зависимости от их категории - 60 - 300 м.</w:t>
      </w:r>
    </w:p>
    <w:p w14:paraId="38B4D2BA" w14:textId="77777777" w:rsidR="00C46599" w:rsidRPr="00C02AD6" w:rsidRDefault="00C46599" w:rsidP="00C46599">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 минимальное расстояние от полигона до жилой зоны - 500 м.</w:t>
      </w:r>
    </w:p>
    <w:p w14:paraId="0C04F986" w14:textId="77777777" w:rsidR="00C46599" w:rsidRPr="00C02AD6" w:rsidRDefault="00C46599" w:rsidP="00C46599">
      <w:pPr>
        <w:shd w:val="clear" w:color="auto" w:fill="FFFFFF"/>
        <w:tabs>
          <w:tab w:val="left" w:pos="0"/>
          <w:tab w:val="left" w:pos="709"/>
        </w:tabs>
        <w:suppressAutoHyphens/>
        <w:ind w:firstLine="851"/>
        <w:jc w:val="both"/>
        <w:rPr>
          <w:rFonts w:ascii="GOST Common" w:hAnsi="GOST Common" w:cs="Arial"/>
        </w:rPr>
      </w:pPr>
      <w:r w:rsidRPr="00C02AD6">
        <w:rPr>
          <w:rFonts w:ascii="GOST Common" w:hAnsi="GOST Common" w:cs="Arial"/>
        </w:rPr>
        <w:t>– минимальная высота стен – 9 м;</w:t>
      </w:r>
    </w:p>
    <w:p w14:paraId="35E535E3" w14:textId="77777777" w:rsidR="00C46599" w:rsidRPr="00C02AD6" w:rsidRDefault="00C46599" w:rsidP="00C46599">
      <w:pPr>
        <w:shd w:val="clear" w:color="auto" w:fill="FFFFFF"/>
        <w:tabs>
          <w:tab w:val="left" w:pos="0"/>
          <w:tab w:val="left" w:pos="709"/>
        </w:tabs>
        <w:suppressAutoHyphens/>
        <w:ind w:firstLine="851"/>
        <w:jc w:val="both"/>
        <w:rPr>
          <w:rFonts w:ascii="GOST Common" w:hAnsi="GOST Common" w:cs="Arial"/>
        </w:rPr>
      </w:pPr>
      <w:r w:rsidRPr="00C02AD6">
        <w:rPr>
          <w:rFonts w:ascii="GOST Common" w:hAnsi="GOST Common" w:cs="Arial"/>
        </w:rPr>
        <w:t>– максимальный коэффициент соотношения общей площади здания к площади участка – 1,8.</w:t>
      </w:r>
    </w:p>
    <w:p w14:paraId="355125C0" w14:textId="77777777" w:rsidR="00C46599" w:rsidRPr="00C02AD6" w:rsidRDefault="00C46599" w:rsidP="00C46599">
      <w:pPr>
        <w:shd w:val="clear" w:color="auto" w:fill="FFFFFF"/>
        <w:tabs>
          <w:tab w:val="left" w:pos="0"/>
        </w:tabs>
        <w:snapToGrid w:val="0"/>
        <w:ind w:firstLine="851"/>
        <w:jc w:val="both"/>
        <w:rPr>
          <w:rFonts w:ascii="GOST Common" w:hAnsi="GOST Common" w:cs="Arial"/>
        </w:rPr>
      </w:pPr>
      <w:r w:rsidRPr="00C02AD6">
        <w:rPr>
          <w:rFonts w:ascii="GOST Common" w:hAnsi="GOST Common" w:cs="Arial"/>
        </w:rPr>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0521F9E4" w14:textId="77777777" w:rsidR="00C46599" w:rsidRPr="00C02AD6" w:rsidRDefault="00C46599" w:rsidP="00C46599">
      <w:pPr>
        <w:pStyle w:val="af3"/>
        <w:tabs>
          <w:tab w:val="left" w:pos="0"/>
          <w:tab w:val="left" w:pos="720"/>
        </w:tabs>
        <w:ind w:firstLine="851"/>
        <w:jc w:val="both"/>
        <w:rPr>
          <w:rFonts w:ascii="GOST Common" w:hAnsi="GOST Common" w:cs="Arial"/>
          <w:color w:val="000000"/>
        </w:rPr>
      </w:pPr>
      <w:r w:rsidRPr="00C02AD6">
        <w:rPr>
          <w:rFonts w:ascii="GOST Common" w:hAnsi="GOST Common" w:cs="Arial"/>
          <w:color w:val="000000"/>
        </w:rPr>
        <w:t xml:space="preserve">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 </w:t>
      </w:r>
    </w:p>
    <w:p w14:paraId="037C49B8" w14:textId="77777777" w:rsidR="00C46599" w:rsidRPr="00C02AD6" w:rsidRDefault="00C46599" w:rsidP="00C46599">
      <w:pPr>
        <w:tabs>
          <w:tab w:val="left" w:pos="0"/>
        </w:tabs>
        <w:ind w:firstLine="851"/>
        <w:rPr>
          <w:rFonts w:ascii="GOST Common" w:hAnsi="GOST Common" w:cs="Arial"/>
          <w:i/>
          <w:sz w:val="16"/>
          <w:szCs w:val="16"/>
        </w:rPr>
      </w:pPr>
      <w:bookmarkStart w:id="48" w:name="_GoBack"/>
      <w:bookmarkEnd w:id="48"/>
    </w:p>
    <w:sectPr w:rsidR="00C46599" w:rsidRPr="00C02AD6" w:rsidSect="00D97AC9">
      <w:pgSz w:w="11906" w:h="16838"/>
      <w:pgMar w:top="993" w:right="1134" w:bottom="1134" w:left="85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1F0EC" w14:textId="77777777" w:rsidR="00276B62" w:rsidRDefault="00276B62">
      <w:r>
        <w:separator/>
      </w:r>
    </w:p>
  </w:endnote>
  <w:endnote w:type="continuationSeparator" w:id="0">
    <w:p w14:paraId="799DF554" w14:textId="77777777" w:rsidR="00276B62" w:rsidRDefault="00276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GOST Common">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1C29B" w14:textId="7E4ECDF5" w:rsidR="003C1E00" w:rsidRPr="007970AD" w:rsidRDefault="003C1E00">
    <w:pPr>
      <w:pStyle w:val="afa"/>
      <w:jc w:val="right"/>
      <w:rPr>
        <w:rFonts w:ascii="GOST Common" w:hAnsi="GOST Common"/>
      </w:rPr>
    </w:pPr>
    <w:r w:rsidRPr="007970AD">
      <w:rPr>
        <w:rFonts w:ascii="GOST Common" w:hAnsi="GOST Common"/>
      </w:rPr>
      <w:fldChar w:fldCharType="begin"/>
    </w:r>
    <w:r w:rsidRPr="007970AD">
      <w:rPr>
        <w:rFonts w:ascii="GOST Common" w:hAnsi="GOST Common"/>
      </w:rPr>
      <w:instrText xml:space="preserve"> PAGE   \* MERGEFORMAT </w:instrText>
    </w:r>
    <w:r w:rsidRPr="007970AD">
      <w:rPr>
        <w:rFonts w:ascii="GOST Common" w:hAnsi="GOST Common"/>
      </w:rPr>
      <w:fldChar w:fldCharType="separate"/>
    </w:r>
    <w:r w:rsidR="003A40B4">
      <w:rPr>
        <w:rFonts w:ascii="GOST Common" w:hAnsi="GOST Common"/>
        <w:noProof/>
      </w:rPr>
      <w:t>21</w:t>
    </w:r>
    <w:r w:rsidRPr="007970AD">
      <w:rPr>
        <w:rFonts w:ascii="GOST Common" w:hAnsi="GOST Common"/>
        <w:noProof/>
      </w:rPr>
      <w:fldChar w:fldCharType="end"/>
    </w:r>
  </w:p>
  <w:p w14:paraId="6AC37438" w14:textId="77777777" w:rsidR="003C1E00" w:rsidRDefault="003C1E00">
    <w:pPr>
      <w:pStyle w:val="af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8DD2" w14:textId="77777777" w:rsidR="003C1E00" w:rsidRDefault="003C1E00">
    <w:pPr>
      <w:pStyle w:val="afa"/>
      <w:jc w:val="right"/>
    </w:pPr>
  </w:p>
  <w:p w14:paraId="20C2764D" w14:textId="77777777" w:rsidR="003C1E00" w:rsidRDefault="003C1E00" w:rsidP="007970AD">
    <w:pPr>
      <w:pStyle w:val="afa"/>
      <w:jc w:val="righ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84B0E" w14:textId="77777777" w:rsidR="003C1E00" w:rsidRDefault="003C1E00">
    <w:pPr>
      <w:pStyle w:val="afa"/>
      <w:jc w:val="right"/>
    </w:pPr>
  </w:p>
  <w:p w14:paraId="62045690" w14:textId="77777777" w:rsidR="003C1E00" w:rsidRDefault="003C1E00" w:rsidP="007970AD">
    <w:pPr>
      <w:pStyle w:val="afa"/>
      <w:jc w:val="righ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2CF9F" w14:textId="77777777" w:rsidR="003C1E00" w:rsidRDefault="003C1E00">
    <w:pPr>
      <w:pStyle w:val="afa"/>
      <w:jc w:val="right"/>
    </w:pPr>
  </w:p>
  <w:p w14:paraId="175406AB" w14:textId="77777777" w:rsidR="003C1E00" w:rsidRDefault="003C1E00" w:rsidP="007970AD">
    <w:pPr>
      <w:pStyle w:val="afa"/>
      <w:jc w:val="righ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EB240" w14:textId="77777777" w:rsidR="003C1E00" w:rsidRDefault="003C1E00">
    <w:pPr>
      <w:pStyle w:val="afa"/>
      <w:jc w:val="right"/>
    </w:pPr>
  </w:p>
  <w:p w14:paraId="13392A14" w14:textId="77777777" w:rsidR="003C1E00" w:rsidRDefault="003C1E00" w:rsidP="007970AD">
    <w:pPr>
      <w:pStyle w:val="af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74673" w14:textId="044BF151" w:rsidR="003C1E00" w:rsidRDefault="003C1E00">
    <w:pPr>
      <w:pStyle w:val="afa"/>
      <w:jc w:val="right"/>
    </w:pPr>
  </w:p>
  <w:p w14:paraId="435001F1" w14:textId="77777777" w:rsidR="003C1E00" w:rsidRDefault="003C1E00" w:rsidP="007970AD">
    <w:pPr>
      <w:pStyle w:val="af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34D11" w14:textId="77777777" w:rsidR="003C1E00" w:rsidRPr="007970AD" w:rsidRDefault="003C1E00">
    <w:pPr>
      <w:pStyle w:val="afa"/>
      <w:jc w:val="right"/>
      <w:rPr>
        <w:rFonts w:ascii="GOST Common" w:hAnsi="GOST Common"/>
      </w:rPr>
    </w:pPr>
    <w:r w:rsidRPr="007970AD">
      <w:rPr>
        <w:rFonts w:ascii="GOST Common" w:hAnsi="GOST Common"/>
      </w:rPr>
      <w:fldChar w:fldCharType="begin"/>
    </w:r>
    <w:r w:rsidRPr="007970AD">
      <w:rPr>
        <w:rFonts w:ascii="GOST Common" w:hAnsi="GOST Common"/>
      </w:rPr>
      <w:instrText xml:space="preserve"> PAGE   \* MERGEFORMAT </w:instrText>
    </w:r>
    <w:r w:rsidRPr="007970AD">
      <w:rPr>
        <w:rFonts w:ascii="GOST Common" w:hAnsi="GOST Common"/>
      </w:rPr>
      <w:fldChar w:fldCharType="separate"/>
    </w:r>
    <w:r w:rsidR="003A40B4">
      <w:rPr>
        <w:rFonts w:ascii="GOST Common" w:hAnsi="GOST Common"/>
        <w:noProof/>
      </w:rPr>
      <w:t>26</w:t>
    </w:r>
    <w:r w:rsidRPr="007970AD">
      <w:rPr>
        <w:rFonts w:ascii="GOST Common" w:hAnsi="GOST Common"/>
        <w:noProof/>
      </w:rPr>
      <w:fldChar w:fldCharType="end"/>
    </w:r>
  </w:p>
  <w:p w14:paraId="45004610" w14:textId="77777777" w:rsidR="003C1E00" w:rsidRDefault="003C1E00">
    <w:pPr>
      <w:pStyle w:val="af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45717" w14:textId="77777777" w:rsidR="003C1E00" w:rsidRDefault="003C1E00">
    <w:pPr>
      <w:pStyle w:val="afa"/>
      <w:jc w:val="right"/>
    </w:pPr>
  </w:p>
  <w:p w14:paraId="702DD3DC" w14:textId="77777777" w:rsidR="003C1E00" w:rsidRDefault="003C1E00" w:rsidP="007970AD">
    <w:pPr>
      <w:pStyle w:val="afa"/>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A1F52" w14:textId="77777777" w:rsidR="003C1E00" w:rsidRDefault="003C1E00">
    <w:pPr>
      <w:pStyle w:val="afa"/>
      <w:jc w:val="right"/>
    </w:pPr>
  </w:p>
  <w:p w14:paraId="4C904882" w14:textId="77777777" w:rsidR="003C1E00" w:rsidRDefault="003C1E00" w:rsidP="007970AD">
    <w:pPr>
      <w:pStyle w:val="afa"/>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0ACCE" w14:textId="77777777" w:rsidR="003C1E00" w:rsidRDefault="003C1E00">
    <w:pPr>
      <w:pStyle w:val="afa"/>
      <w:jc w:val="right"/>
    </w:pPr>
  </w:p>
  <w:p w14:paraId="3C4223AB" w14:textId="77777777" w:rsidR="003C1E00" w:rsidRDefault="003C1E00" w:rsidP="007970AD">
    <w:pPr>
      <w:pStyle w:val="afa"/>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3F240" w14:textId="77777777" w:rsidR="003C1E00" w:rsidRDefault="003C1E00">
    <w:pPr>
      <w:pStyle w:val="afa"/>
      <w:jc w:val="right"/>
    </w:pPr>
  </w:p>
  <w:p w14:paraId="4D415146" w14:textId="77777777" w:rsidR="003C1E00" w:rsidRDefault="003C1E00" w:rsidP="007970AD">
    <w:pPr>
      <w:pStyle w:val="afa"/>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7B823" w14:textId="77777777" w:rsidR="003C1E00" w:rsidRDefault="003C1E00">
    <w:pPr>
      <w:pStyle w:val="afa"/>
      <w:jc w:val="right"/>
    </w:pPr>
  </w:p>
  <w:p w14:paraId="160FF08F" w14:textId="77777777" w:rsidR="003C1E00" w:rsidRDefault="003C1E00" w:rsidP="007970AD">
    <w:pPr>
      <w:pStyle w:val="afa"/>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3B480" w14:textId="77777777" w:rsidR="003C1E00" w:rsidRDefault="003C1E00">
    <w:pPr>
      <w:pStyle w:val="afa"/>
      <w:jc w:val="right"/>
    </w:pPr>
  </w:p>
  <w:p w14:paraId="7B905A5A" w14:textId="77777777" w:rsidR="003C1E00" w:rsidRDefault="003C1E00" w:rsidP="007970AD">
    <w:pPr>
      <w:pStyle w:val="af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F696E" w14:textId="77777777" w:rsidR="00276B62" w:rsidRDefault="00276B62">
      <w:r>
        <w:separator/>
      </w:r>
    </w:p>
  </w:footnote>
  <w:footnote w:type="continuationSeparator" w:id="0">
    <w:p w14:paraId="797ABE36" w14:textId="77777777" w:rsidR="00276B62" w:rsidRDefault="00276B62">
      <w:r>
        <w:continuationSeparator/>
      </w:r>
    </w:p>
  </w:footnote>
  <w:footnote w:id="1">
    <w:p w14:paraId="498F121E" w14:textId="571ACE65" w:rsidR="003C1E00" w:rsidRPr="00CE3CC6" w:rsidRDefault="003C1E00">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Ж-1(1) не распространяются на данные территории</w:t>
      </w:r>
    </w:p>
  </w:footnote>
  <w:footnote w:id="2">
    <w:p w14:paraId="0F44B608" w14:textId="3072AA54" w:rsidR="003C1E00" w:rsidRDefault="003C1E00">
      <w:pPr>
        <w:pStyle w:val="aff4"/>
      </w:pPr>
      <w:r>
        <w:rPr>
          <w:rStyle w:val="ab"/>
        </w:rPr>
        <w:footnoteRef/>
      </w:r>
      <w:r>
        <w:t xml:space="preserve"> </w:t>
      </w:r>
      <w:r w:rsidRPr="00F03239">
        <w:rPr>
          <w:rFonts w:ascii="GOST Common" w:hAnsi="GOST Common"/>
          <w:i/>
          <w:sz w:val="16"/>
          <w:szCs w:val="16"/>
        </w:rPr>
        <w:t>Здесь и далее обозначение «-» читать как «не устан</w:t>
      </w:r>
      <w:r w:rsidR="00E23ABC">
        <w:rPr>
          <w:rFonts w:ascii="GOST Common" w:hAnsi="GOST Common"/>
          <w:i/>
          <w:sz w:val="16"/>
          <w:szCs w:val="16"/>
        </w:rPr>
        <w:t>авливается</w:t>
      </w:r>
      <w:r w:rsidRPr="00F03239">
        <w:rPr>
          <w:rFonts w:ascii="GOST Common" w:hAnsi="GOST Common"/>
          <w:i/>
          <w:sz w:val="16"/>
          <w:szCs w:val="16"/>
        </w:rPr>
        <w:t>»</w:t>
      </w:r>
    </w:p>
  </w:footnote>
  <w:footnote w:id="3">
    <w:p w14:paraId="4FB323BA" w14:textId="77777777" w:rsidR="003C1E00" w:rsidRPr="00CE3CC6" w:rsidRDefault="003C1E00" w:rsidP="000248B0">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Высота объекта – по технологическим требованиям</w:t>
      </w:r>
    </w:p>
  </w:footnote>
  <w:footnote w:id="4">
    <w:p w14:paraId="1AC1E792" w14:textId="5725328C" w:rsidR="003C1E00" w:rsidRPr="00CE3CC6" w:rsidRDefault="003C1E00" w:rsidP="00E55FAF">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w:t>
      </w:r>
      <w:r>
        <w:rPr>
          <w:rFonts w:ascii="GOST Common" w:hAnsi="GOST Common"/>
          <w:i/>
          <w:sz w:val="16"/>
          <w:szCs w:val="16"/>
        </w:rPr>
        <w:t>роительные регламенты зоны Ж-1(2</w:t>
      </w:r>
      <w:r w:rsidRPr="00CE3CC6">
        <w:rPr>
          <w:rFonts w:ascii="GOST Common" w:hAnsi="GOST Common"/>
          <w:i/>
          <w:sz w:val="16"/>
          <w:szCs w:val="16"/>
        </w:rPr>
        <w:t>) не распространяются на данные территории</w:t>
      </w:r>
    </w:p>
  </w:footnote>
  <w:footnote w:id="5">
    <w:p w14:paraId="1BDD873D" w14:textId="77777777" w:rsidR="003C1E00" w:rsidRPr="00CE3CC6" w:rsidRDefault="003C1E00" w:rsidP="00E55FAF">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Высота объекта – по технологическим требованиям</w:t>
      </w:r>
    </w:p>
  </w:footnote>
  <w:footnote w:id="6">
    <w:p w14:paraId="7AF30C41" w14:textId="77777777" w:rsidR="003C1E00" w:rsidRPr="00CE3CC6" w:rsidRDefault="003C1E00"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7">
    <w:p w14:paraId="592A0A87" w14:textId="77777777" w:rsidR="003C1E00" w:rsidRPr="00CE3CC6" w:rsidRDefault="003C1E00"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8">
    <w:p w14:paraId="3CE2D30E" w14:textId="77777777" w:rsidR="003C1E00" w:rsidRPr="00CE3CC6" w:rsidRDefault="003C1E00"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9">
    <w:p w14:paraId="212EC7B6" w14:textId="46941E10" w:rsidR="003C1E00" w:rsidRPr="00CE3CC6" w:rsidRDefault="003C1E00" w:rsidP="000D3A9C">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ОД-1(1) не распространяются на данные территории.</w:t>
      </w:r>
    </w:p>
  </w:footnote>
  <w:footnote w:id="10">
    <w:p w14:paraId="37A0174E" w14:textId="77777777" w:rsidR="003C1E00" w:rsidRPr="009B01CA" w:rsidRDefault="003C1E00" w:rsidP="001E6624">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1"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1">
    <w:p w14:paraId="30751D6B" w14:textId="77777777" w:rsidR="003C1E00" w:rsidRPr="00CE3CC6" w:rsidRDefault="003C1E00"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2">
    <w:p w14:paraId="17F66EC9" w14:textId="77777777" w:rsidR="003C1E00" w:rsidRPr="00CE3CC6" w:rsidRDefault="003C1E00"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3">
    <w:p w14:paraId="6404D17C" w14:textId="77777777" w:rsidR="003C1E00" w:rsidRPr="00CE3CC6" w:rsidRDefault="003C1E00"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4">
    <w:p w14:paraId="27E5724B" w14:textId="07AC0BAA" w:rsidR="003C1E00" w:rsidRPr="00CE3CC6" w:rsidRDefault="003C1E00" w:rsidP="00794A7A">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ОД-1(</w:t>
      </w:r>
      <w:r>
        <w:rPr>
          <w:rFonts w:ascii="GOST Common" w:hAnsi="GOST Common"/>
          <w:i/>
          <w:sz w:val="16"/>
          <w:szCs w:val="16"/>
        </w:rPr>
        <w:t>2</w:t>
      </w:r>
      <w:r w:rsidRPr="00CE3CC6">
        <w:rPr>
          <w:rFonts w:ascii="GOST Common" w:hAnsi="GOST Common"/>
          <w:i/>
          <w:sz w:val="16"/>
          <w:szCs w:val="16"/>
        </w:rPr>
        <w:t>) не распространяются на данные территории.</w:t>
      </w:r>
    </w:p>
  </w:footnote>
  <w:footnote w:id="15">
    <w:p w14:paraId="285E5E78" w14:textId="77777777" w:rsidR="003C1E00" w:rsidRPr="009B01CA" w:rsidRDefault="003C1E00" w:rsidP="00794A7A">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2"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6">
    <w:p w14:paraId="5501D935" w14:textId="77777777" w:rsidR="003C1E00" w:rsidRPr="00CE3CC6" w:rsidRDefault="003C1E00" w:rsidP="009B5C32">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7">
    <w:p w14:paraId="42F69AB3" w14:textId="77777777" w:rsidR="003C1E00" w:rsidRPr="00CE3CC6" w:rsidRDefault="003C1E00" w:rsidP="009B5C32">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8">
    <w:p w14:paraId="099993B5" w14:textId="77777777" w:rsidR="003C1E00" w:rsidRPr="00CE3CC6" w:rsidRDefault="003C1E00">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9">
    <w:p w14:paraId="7E1EDF87" w14:textId="574770F1" w:rsidR="003C1E00" w:rsidRPr="00CE3CC6" w:rsidRDefault="003C1E00" w:rsidP="00B71226">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Градостроительные регламенты зоны размещения объектов социального и коммунально-бытового назначения (ОД-2)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w:t>
      </w:r>
      <w:r w:rsidRPr="00CE3CC6">
        <w:rPr>
          <w:rFonts w:ascii="GOST Common" w:hAnsi="GOST Common"/>
          <w:i/>
          <w:sz w:val="18"/>
          <w:szCs w:val="16"/>
        </w:rPr>
        <w:t xml:space="preserve"> </w:t>
      </w:r>
      <w:r w:rsidRPr="00CE3CC6">
        <w:rPr>
          <w:rFonts w:ascii="GOST Common" w:hAnsi="GOST Common"/>
          <w:i/>
          <w:sz w:val="16"/>
          <w:szCs w:val="14"/>
        </w:rPr>
        <w:t>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N 315.</w:t>
      </w:r>
    </w:p>
  </w:footnote>
  <w:footnote w:id="20">
    <w:p w14:paraId="63C42F97" w14:textId="03105A5D" w:rsidR="003C1E00" w:rsidRPr="00CE3CC6" w:rsidRDefault="003C1E00" w:rsidP="0046366D">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Градостр</w:t>
      </w:r>
      <w:r>
        <w:rPr>
          <w:rFonts w:ascii="GOST Common" w:hAnsi="GOST Common"/>
          <w:i/>
          <w:sz w:val="16"/>
          <w:szCs w:val="14"/>
        </w:rPr>
        <w:t>оительные регламенты зоны ОД-2(2)</w:t>
      </w:r>
      <w:r w:rsidRPr="00CE3CC6">
        <w:rPr>
          <w:rFonts w:ascii="GOST Common" w:hAnsi="GOST Common"/>
          <w:i/>
          <w:sz w:val="16"/>
          <w:szCs w:val="14"/>
        </w:rPr>
        <w:t xml:space="preserve"> не распространяются на данные территории. </w:t>
      </w:r>
    </w:p>
  </w:footnote>
  <w:footnote w:id="21">
    <w:p w14:paraId="77DA17B9" w14:textId="77777777" w:rsidR="003C1E00" w:rsidRPr="00CE3CC6" w:rsidRDefault="003C1E00" w:rsidP="0078185D">
      <w:pPr>
        <w:jc w:val="both"/>
        <w:rPr>
          <w:rFonts w:ascii="GOST Common" w:hAnsi="GOST Common"/>
          <w:i/>
          <w:sz w:val="16"/>
          <w:szCs w:val="14"/>
        </w:rPr>
      </w:pPr>
      <w:r w:rsidRPr="00CE3CC6">
        <w:rPr>
          <w:rStyle w:val="ab"/>
          <w:rFonts w:ascii="GOST Common" w:hAnsi="GOST Common"/>
          <w:sz w:val="22"/>
          <w:szCs w:val="20"/>
        </w:rPr>
        <w:footnoteRef/>
      </w:r>
      <w:r w:rsidRPr="00CE3CC6">
        <w:rPr>
          <w:rFonts w:ascii="GOST Common" w:hAnsi="GOST Common"/>
          <w:sz w:val="22"/>
          <w:szCs w:val="20"/>
        </w:rPr>
        <w:t xml:space="preserve"> </w:t>
      </w:r>
      <w:r w:rsidRPr="00CE3CC6">
        <w:rPr>
          <w:rFonts w:ascii="GOST Common" w:hAnsi="GOST Common"/>
          <w:i/>
          <w:sz w:val="16"/>
          <w:szCs w:val="14"/>
        </w:rPr>
        <w:t xml:space="preserve">Градостроительные регламенты зоны </w:t>
      </w:r>
      <w:proofErr w:type="spellStart"/>
      <w:r w:rsidRPr="00CE3CC6">
        <w:rPr>
          <w:rFonts w:ascii="GOST Common" w:hAnsi="GOST Common"/>
          <w:i/>
          <w:sz w:val="16"/>
          <w:szCs w:val="14"/>
        </w:rPr>
        <w:t>Пп</w:t>
      </w:r>
      <w:proofErr w:type="spellEnd"/>
      <w:r w:rsidRPr="00CE3CC6">
        <w:rPr>
          <w:rFonts w:ascii="GOST Common" w:hAnsi="GOST Common"/>
          <w:i/>
          <w:sz w:val="16"/>
          <w:szCs w:val="14"/>
        </w:rPr>
        <w:t xml:space="preserve"> не распространяются на данные территории. </w:t>
      </w:r>
    </w:p>
  </w:footnote>
  <w:footnote w:id="22">
    <w:p w14:paraId="04CCFA0A" w14:textId="77777777" w:rsidR="003C1E00" w:rsidRPr="00CE3CC6" w:rsidRDefault="003C1E00" w:rsidP="008B7E8B">
      <w:pPr>
        <w:jc w:val="both"/>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3"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3">
    <w:p w14:paraId="045D5D76" w14:textId="5735BA17" w:rsidR="003C1E00" w:rsidRPr="00CE3CC6" w:rsidRDefault="003C1E00" w:rsidP="008B7E8B">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 xml:space="preserve">Градостроительные регламенты зоны Пт-1 не распространяются на данные территории. </w:t>
      </w:r>
    </w:p>
  </w:footnote>
  <w:footnote w:id="24">
    <w:p w14:paraId="0EF1B52A" w14:textId="057DEC05" w:rsidR="003C1E00" w:rsidRPr="00CE3CC6" w:rsidRDefault="003C1E00" w:rsidP="00E3559D">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Pr>
          <w:rFonts w:ascii="GOST Common" w:hAnsi="GOST Common"/>
          <w:i/>
          <w:sz w:val="16"/>
          <w:szCs w:val="14"/>
        </w:rPr>
        <w:t xml:space="preserve">роительные регламенты зоны СХ-1(1) </w:t>
      </w:r>
      <w:r w:rsidRPr="00CE3CC6">
        <w:rPr>
          <w:rFonts w:ascii="GOST Common" w:hAnsi="GOST Common"/>
          <w:i/>
          <w:sz w:val="16"/>
          <w:szCs w:val="14"/>
        </w:rPr>
        <w:t>не распространяется на данные территории</w:t>
      </w:r>
    </w:p>
    <w:p w14:paraId="69BFD16A" w14:textId="77777777" w:rsidR="003C1E00" w:rsidRPr="00CE3CC6" w:rsidRDefault="003C1E00" w:rsidP="00E3559D">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25">
    <w:p w14:paraId="06EE24FD" w14:textId="2232F8C0" w:rsidR="00154E89" w:rsidRPr="00CE3CC6" w:rsidRDefault="00154E89" w:rsidP="00154E89">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Pr>
          <w:rFonts w:ascii="GOST Common" w:hAnsi="GOST Common"/>
          <w:i/>
          <w:sz w:val="16"/>
          <w:szCs w:val="14"/>
        </w:rPr>
        <w:t>р</w:t>
      </w:r>
      <w:r>
        <w:rPr>
          <w:rFonts w:ascii="GOST Common" w:hAnsi="GOST Common"/>
          <w:i/>
          <w:sz w:val="16"/>
          <w:szCs w:val="14"/>
        </w:rPr>
        <w:t>оительные регламенты зоны СХ-1(2</w:t>
      </w:r>
      <w:r>
        <w:rPr>
          <w:rFonts w:ascii="GOST Common" w:hAnsi="GOST Common"/>
          <w:i/>
          <w:sz w:val="16"/>
          <w:szCs w:val="14"/>
        </w:rPr>
        <w:t xml:space="preserve">) </w:t>
      </w:r>
      <w:r w:rsidRPr="00CE3CC6">
        <w:rPr>
          <w:rFonts w:ascii="GOST Common" w:hAnsi="GOST Common"/>
          <w:i/>
          <w:sz w:val="16"/>
          <w:szCs w:val="14"/>
        </w:rPr>
        <w:t>не распространяется на данные территории</w:t>
      </w:r>
    </w:p>
    <w:p w14:paraId="790DA7CB" w14:textId="77777777" w:rsidR="00154E89" w:rsidRPr="00CE3CC6" w:rsidRDefault="00154E89" w:rsidP="00154E89">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26">
    <w:p w14:paraId="02DB07C7" w14:textId="2286917C" w:rsidR="003C1E00" w:rsidRPr="00CE3CC6" w:rsidRDefault="003C1E00" w:rsidP="007B1BF2">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Pr>
          <w:rFonts w:ascii="GOST Common" w:hAnsi="GOST Common"/>
          <w:i/>
          <w:sz w:val="16"/>
          <w:szCs w:val="14"/>
        </w:rPr>
        <w:t xml:space="preserve">роительные регламенты зоны СХ-2 </w:t>
      </w:r>
      <w:r w:rsidRPr="00CE3CC6">
        <w:rPr>
          <w:rFonts w:ascii="GOST Common" w:hAnsi="GOST Common"/>
          <w:i/>
          <w:sz w:val="16"/>
          <w:szCs w:val="14"/>
        </w:rPr>
        <w:t>не распространяется на данные территории</w:t>
      </w:r>
    </w:p>
    <w:p w14:paraId="27C61EDB" w14:textId="77777777" w:rsidR="003C1E00" w:rsidRPr="00CE3CC6" w:rsidRDefault="003C1E00" w:rsidP="007B1BF2">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27">
    <w:p w14:paraId="1FFA345F" w14:textId="77777777" w:rsidR="003C1E00" w:rsidRPr="00CE3CC6" w:rsidRDefault="003C1E00" w:rsidP="00911B2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28">
    <w:p w14:paraId="4A03CC2B" w14:textId="77777777" w:rsidR="003C1E00" w:rsidRPr="00CE3CC6" w:rsidRDefault="003C1E00" w:rsidP="009B08F7">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Параметры использования земельных участков, занятых детскими оздоровительными лагерями, устанавливаются в соответствии с действующим законодательством:</w:t>
      </w:r>
    </w:p>
    <w:p w14:paraId="0EBC65BD" w14:textId="77777777" w:rsidR="003C1E00" w:rsidRPr="00CE3CC6" w:rsidRDefault="003C1E00" w:rsidP="009B08F7">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28 декабря 2016 г. N 465-ФЗ </w:t>
      </w:r>
      <w:hyperlink r:id="rId4" w:tgtFrame="_blank" w:history="1">
        <w:r w:rsidRPr="00CE3CC6">
          <w:rPr>
            <w:rFonts w:ascii="GOST Common" w:hAnsi="GOST Common"/>
            <w:i/>
            <w:sz w:val="16"/>
            <w:szCs w:val="16"/>
          </w:rPr>
          <w: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w:t>
        </w:r>
      </w:hyperlink>
    </w:p>
    <w:p w14:paraId="6C97CE83" w14:textId="77777777" w:rsidR="003C1E00" w:rsidRPr="00CE3CC6" w:rsidRDefault="003C1E00" w:rsidP="009B08F7">
      <w:pPr>
        <w:numPr>
          <w:ilvl w:val="0"/>
          <w:numId w:val="14"/>
        </w:numPr>
        <w:shd w:val="clear" w:color="auto" w:fill="FFFFFF"/>
        <w:tabs>
          <w:tab w:val="clear" w:pos="720"/>
          <w:tab w:val="num" w:pos="165"/>
        </w:tabs>
        <w:ind w:left="0" w:firstLine="0"/>
        <w:jc w:val="both"/>
        <w:rPr>
          <w:rFonts w:ascii="GOST Common" w:hAnsi="GOST Common"/>
          <w:i/>
          <w:sz w:val="16"/>
          <w:szCs w:val="16"/>
        </w:rPr>
      </w:pPr>
      <w:hyperlink r:id="rId5" w:tgtFrame="_blank" w:history="1">
        <w:r w:rsidRPr="00CE3CC6">
          <w:rPr>
            <w:rFonts w:ascii="GOST Common" w:hAnsi="GOST Common"/>
            <w:i/>
            <w:sz w:val="16"/>
            <w:szCs w:val="16"/>
          </w:rPr>
          <w:t>Гражданским Кодексом РФ</w:t>
        </w:r>
      </w:hyperlink>
    </w:p>
    <w:p w14:paraId="16DA630A" w14:textId="77777777" w:rsidR="003C1E00" w:rsidRPr="00CE3CC6" w:rsidRDefault="003C1E00" w:rsidP="009B08F7">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Законом РФ от 07.02.1992 г. № 2300-1 </w:t>
      </w:r>
      <w:hyperlink r:id="rId6" w:tgtFrame="_blank" w:history="1">
        <w:r w:rsidRPr="00CE3CC6">
          <w:rPr>
            <w:rFonts w:ascii="GOST Common" w:hAnsi="GOST Common"/>
            <w:i/>
            <w:sz w:val="16"/>
            <w:szCs w:val="16"/>
          </w:rPr>
          <w:t>«О защите прав потребителей»</w:t>
        </w:r>
      </w:hyperlink>
    </w:p>
    <w:p w14:paraId="53163C64" w14:textId="77777777" w:rsidR="003C1E00" w:rsidRPr="00CE3CC6" w:rsidRDefault="003C1E00" w:rsidP="009B08F7">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24.11.1996 г. №132-ФЗ </w:t>
      </w:r>
      <w:hyperlink r:id="rId7" w:tgtFrame="_blank" w:history="1">
        <w:r w:rsidRPr="00CE3CC6">
          <w:rPr>
            <w:rFonts w:ascii="GOST Common" w:hAnsi="GOST Common"/>
            <w:i/>
            <w:sz w:val="16"/>
            <w:szCs w:val="16"/>
          </w:rPr>
          <w:t>«Об основах туристской деятельности в Российской Федерации»</w:t>
        </w:r>
      </w:hyperlink>
    </w:p>
    <w:p w14:paraId="1717A64B" w14:textId="77777777" w:rsidR="003C1E00" w:rsidRPr="00CE3CC6" w:rsidRDefault="003C1E00" w:rsidP="009B08F7">
      <w:pPr>
        <w:numPr>
          <w:ilvl w:val="0"/>
          <w:numId w:val="15"/>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30.03.1999 г. № 52-ФЗ </w:t>
      </w:r>
      <w:hyperlink r:id="rId8" w:tgtFrame="_blank" w:history="1">
        <w:r w:rsidRPr="00CE3CC6">
          <w:rPr>
            <w:rFonts w:ascii="GOST Common" w:hAnsi="GOST Common"/>
            <w:i/>
            <w:sz w:val="16"/>
            <w:szCs w:val="16"/>
          </w:rPr>
          <w:t>«О санитарно-эпидемиологическом благополучии населения»</w:t>
        </w:r>
      </w:hyperlink>
    </w:p>
  </w:footnote>
  <w:footnote w:id="29">
    <w:p w14:paraId="0153362F" w14:textId="77777777" w:rsidR="003C1E00" w:rsidRPr="00CE3CC6" w:rsidRDefault="003C1E00" w:rsidP="00FB77B5">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Р-1 не распространяются на данные территории.</w:t>
      </w:r>
    </w:p>
  </w:footnote>
  <w:footnote w:id="30">
    <w:p w14:paraId="49378787" w14:textId="77777777" w:rsidR="003C1E00" w:rsidRPr="00CE3CC6" w:rsidRDefault="003C1E00">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Для культовых зданий предельная высота в соответствии с религиозной традицией</w:t>
      </w:r>
    </w:p>
  </w:footnote>
  <w:footnote w:id="31">
    <w:p w14:paraId="72571251" w14:textId="77777777" w:rsidR="003C1E00" w:rsidRPr="00CE3CC6" w:rsidRDefault="003C1E00" w:rsidP="000A08F5">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Для скотомогильников</w:t>
      </w:r>
    </w:p>
  </w:footnote>
  <w:footnote w:id="32">
    <w:p w14:paraId="1166AA2F" w14:textId="77777777" w:rsidR="003C1E00" w:rsidRPr="00CE3CC6" w:rsidRDefault="003C1E00" w:rsidP="000A08F5">
      <w:pPr>
        <w:pStyle w:val="aff4"/>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 соответствии со спецификой деятельности</w:t>
      </w:r>
    </w:p>
  </w:footnote>
  <w:footnote w:id="33">
    <w:p w14:paraId="2A9B9130" w14:textId="77777777" w:rsidR="003C1E00" w:rsidRPr="00CE3CC6" w:rsidRDefault="003C1E00" w:rsidP="000A08F5">
      <w:pPr>
        <w:pStyle w:val="headertext"/>
        <w:shd w:val="clear" w:color="auto" w:fill="FFFFFF"/>
        <w:spacing w:before="0" w:beforeAutospacing="0" w:after="0" w:afterAutospacing="0"/>
        <w:textAlignment w:val="baseline"/>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lang w:eastAsia="zh-CN"/>
        </w:rPr>
        <w:t>Рекомендуется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B3B28"/>
    <w:multiLevelType w:val="hybridMultilevel"/>
    <w:tmpl w:val="503A0F9E"/>
    <w:lvl w:ilvl="0" w:tplc="7B863F8C">
      <w:start w:val="1"/>
      <w:numFmt w:val="bullet"/>
      <w:lvlText w:val="−"/>
      <w:lvlJc w:val="left"/>
      <w:pPr>
        <w:ind w:left="1571" w:hanging="360"/>
      </w:pPr>
      <w:rPr>
        <w:rFonts w:ascii="Times New Roman" w:hAnsi="Times New Roman" w:cs="Times New Roman"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46928B3"/>
    <w:multiLevelType w:val="multilevel"/>
    <w:tmpl w:val="2E4EEF14"/>
    <w:lvl w:ilvl="0">
      <w:start w:val="2"/>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15:restartNumberingAfterBreak="0">
    <w:nsid w:val="19E23A85"/>
    <w:multiLevelType w:val="hybridMultilevel"/>
    <w:tmpl w:val="543A925A"/>
    <w:lvl w:ilvl="0" w:tplc="04190001">
      <w:start w:val="1"/>
      <w:numFmt w:val="bullet"/>
      <w:lvlText w:val=""/>
      <w:lvlJc w:val="left"/>
      <w:pPr>
        <w:ind w:left="2910" w:hanging="360"/>
      </w:pPr>
      <w:rPr>
        <w:rFonts w:ascii="Symbol" w:hAnsi="Symbol" w:hint="default"/>
      </w:rPr>
    </w:lvl>
    <w:lvl w:ilvl="1" w:tplc="04190003" w:tentative="1">
      <w:start w:val="1"/>
      <w:numFmt w:val="bullet"/>
      <w:lvlText w:val="o"/>
      <w:lvlJc w:val="left"/>
      <w:pPr>
        <w:ind w:left="3630" w:hanging="360"/>
      </w:pPr>
      <w:rPr>
        <w:rFonts w:ascii="Courier New" w:hAnsi="Courier New" w:cs="Courier New" w:hint="default"/>
      </w:rPr>
    </w:lvl>
    <w:lvl w:ilvl="2" w:tplc="04190005" w:tentative="1">
      <w:start w:val="1"/>
      <w:numFmt w:val="bullet"/>
      <w:lvlText w:val=""/>
      <w:lvlJc w:val="left"/>
      <w:pPr>
        <w:ind w:left="4350" w:hanging="360"/>
      </w:pPr>
      <w:rPr>
        <w:rFonts w:ascii="Wingdings" w:hAnsi="Wingdings" w:hint="default"/>
      </w:rPr>
    </w:lvl>
    <w:lvl w:ilvl="3" w:tplc="04190001" w:tentative="1">
      <w:start w:val="1"/>
      <w:numFmt w:val="bullet"/>
      <w:lvlText w:val=""/>
      <w:lvlJc w:val="left"/>
      <w:pPr>
        <w:ind w:left="5070" w:hanging="360"/>
      </w:pPr>
      <w:rPr>
        <w:rFonts w:ascii="Symbol" w:hAnsi="Symbol" w:hint="default"/>
      </w:rPr>
    </w:lvl>
    <w:lvl w:ilvl="4" w:tplc="04190003" w:tentative="1">
      <w:start w:val="1"/>
      <w:numFmt w:val="bullet"/>
      <w:lvlText w:val="o"/>
      <w:lvlJc w:val="left"/>
      <w:pPr>
        <w:ind w:left="5790" w:hanging="360"/>
      </w:pPr>
      <w:rPr>
        <w:rFonts w:ascii="Courier New" w:hAnsi="Courier New" w:cs="Courier New" w:hint="default"/>
      </w:rPr>
    </w:lvl>
    <w:lvl w:ilvl="5" w:tplc="04190005" w:tentative="1">
      <w:start w:val="1"/>
      <w:numFmt w:val="bullet"/>
      <w:lvlText w:val=""/>
      <w:lvlJc w:val="left"/>
      <w:pPr>
        <w:ind w:left="6510" w:hanging="360"/>
      </w:pPr>
      <w:rPr>
        <w:rFonts w:ascii="Wingdings" w:hAnsi="Wingdings" w:hint="default"/>
      </w:rPr>
    </w:lvl>
    <w:lvl w:ilvl="6" w:tplc="04190001" w:tentative="1">
      <w:start w:val="1"/>
      <w:numFmt w:val="bullet"/>
      <w:lvlText w:val=""/>
      <w:lvlJc w:val="left"/>
      <w:pPr>
        <w:ind w:left="7230" w:hanging="360"/>
      </w:pPr>
      <w:rPr>
        <w:rFonts w:ascii="Symbol" w:hAnsi="Symbol" w:hint="default"/>
      </w:rPr>
    </w:lvl>
    <w:lvl w:ilvl="7" w:tplc="04190003" w:tentative="1">
      <w:start w:val="1"/>
      <w:numFmt w:val="bullet"/>
      <w:lvlText w:val="o"/>
      <w:lvlJc w:val="left"/>
      <w:pPr>
        <w:ind w:left="7950" w:hanging="360"/>
      </w:pPr>
      <w:rPr>
        <w:rFonts w:ascii="Courier New" w:hAnsi="Courier New" w:cs="Courier New" w:hint="default"/>
      </w:rPr>
    </w:lvl>
    <w:lvl w:ilvl="8" w:tplc="04190005" w:tentative="1">
      <w:start w:val="1"/>
      <w:numFmt w:val="bullet"/>
      <w:lvlText w:val=""/>
      <w:lvlJc w:val="left"/>
      <w:pPr>
        <w:ind w:left="8670" w:hanging="360"/>
      </w:pPr>
      <w:rPr>
        <w:rFonts w:ascii="Wingdings" w:hAnsi="Wingdings" w:hint="default"/>
      </w:rPr>
    </w:lvl>
  </w:abstractNum>
  <w:abstractNum w:abstractNumId="32"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20813617"/>
    <w:multiLevelType w:val="hybridMultilevel"/>
    <w:tmpl w:val="3CF63012"/>
    <w:lvl w:ilvl="0" w:tplc="0518AAD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5"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47D1690F"/>
    <w:multiLevelType w:val="hybridMultilevel"/>
    <w:tmpl w:val="7DA46FD2"/>
    <w:lvl w:ilvl="0" w:tplc="6A1C2342">
      <w:start w:val="1"/>
      <w:numFmt w:val="decimal"/>
      <w:lvlText w:val="%1."/>
      <w:lvlJc w:val="left"/>
      <w:pPr>
        <w:ind w:left="777" w:hanging="360"/>
      </w:pPr>
      <w:rPr>
        <w:sz w:val="24"/>
        <w:szCs w:val="24"/>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3"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4"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2"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3"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3"/>
  </w:num>
  <w:num w:numId="3">
    <w:abstractNumId w:val="37"/>
  </w:num>
  <w:num w:numId="4">
    <w:abstractNumId w:val="29"/>
  </w:num>
  <w:num w:numId="5">
    <w:abstractNumId w:val="47"/>
  </w:num>
  <w:num w:numId="6">
    <w:abstractNumId w:val="56"/>
  </w:num>
  <w:num w:numId="7">
    <w:abstractNumId w:val="27"/>
  </w:num>
  <w:num w:numId="8">
    <w:abstractNumId w:val="42"/>
  </w:num>
  <w:num w:numId="9">
    <w:abstractNumId w:val="51"/>
  </w:num>
  <w:num w:numId="10">
    <w:abstractNumId w:val="26"/>
  </w:num>
  <w:num w:numId="11">
    <w:abstractNumId w:val="49"/>
  </w:num>
  <w:num w:numId="12">
    <w:abstractNumId w:val="35"/>
  </w:num>
  <w:num w:numId="13">
    <w:abstractNumId w:val="52"/>
  </w:num>
  <w:num w:numId="14">
    <w:abstractNumId w:val="25"/>
  </w:num>
  <w:num w:numId="15">
    <w:abstractNumId w:val="45"/>
  </w:num>
  <w:num w:numId="16">
    <w:abstractNumId w:val="43"/>
  </w:num>
  <w:num w:numId="17">
    <w:abstractNumId w:val="30"/>
  </w:num>
  <w:num w:numId="18">
    <w:abstractNumId w:val="57"/>
  </w:num>
  <w:num w:numId="19">
    <w:abstractNumId w:val="46"/>
  </w:num>
  <w:num w:numId="20">
    <w:abstractNumId w:val="32"/>
  </w:num>
  <w:num w:numId="21">
    <w:abstractNumId w:val="54"/>
  </w:num>
  <w:num w:numId="22">
    <w:abstractNumId w:val="41"/>
  </w:num>
  <w:num w:numId="23">
    <w:abstractNumId w:val="53"/>
  </w:num>
  <w:num w:numId="24">
    <w:abstractNumId w:val="28"/>
  </w:num>
  <w:num w:numId="25">
    <w:abstractNumId w:val="44"/>
  </w:num>
  <w:num w:numId="26">
    <w:abstractNumId w:val="50"/>
  </w:num>
  <w:num w:numId="27">
    <w:abstractNumId w:val="48"/>
  </w:num>
  <w:num w:numId="28">
    <w:abstractNumId w:val="40"/>
  </w:num>
  <w:num w:numId="29">
    <w:abstractNumId w:val="38"/>
  </w:num>
  <w:num w:numId="30">
    <w:abstractNumId w:val="34"/>
  </w:num>
  <w:num w:numId="31">
    <w:abstractNumId w:val="31"/>
  </w:num>
  <w:num w:numId="32">
    <w:abstractNumId w:val="55"/>
  </w:num>
  <w:num w:numId="33">
    <w:abstractNumId w:val="39"/>
  </w:num>
  <w:num w:numId="34">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BBE"/>
    <w:rsid w:val="00002066"/>
    <w:rsid w:val="00002BD4"/>
    <w:rsid w:val="00002F2F"/>
    <w:rsid w:val="00003582"/>
    <w:rsid w:val="000035C6"/>
    <w:rsid w:val="00003952"/>
    <w:rsid w:val="00004F44"/>
    <w:rsid w:val="00005062"/>
    <w:rsid w:val="00005617"/>
    <w:rsid w:val="00005AC3"/>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8B0"/>
    <w:rsid w:val="000249F7"/>
    <w:rsid w:val="00026193"/>
    <w:rsid w:val="00026D01"/>
    <w:rsid w:val="00026DDF"/>
    <w:rsid w:val="000273EA"/>
    <w:rsid w:val="0002745A"/>
    <w:rsid w:val="000277E8"/>
    <w:rsid w:val="00027E76"/>
    <w:rsid w:val="0003093D"/>
    <w:rsid w:val="0003114C"/>
    <w:rsid w:val="00031D72"/>
    <w:rsid w:val="00033293"/>
    <w:rsid w:val="000336CE"/>
    <w:rsid w:val="000346A7"/>
    <w:rsid w:val="000352F5"/>
    <w:rsid w:val="000356CB"/>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14A7"/>
    <w:rsid w:val="000616F2"/>
    <w:rsid w:val="00061CF4"/>
    <w:rsid w:val="0006418F"/>
    <w:rsid w:val="0006554A"/>
    <w:rsid w:val="00065DDF"/>
    <w:rsid w:val="000666B8"/>
    <w:rsid w:val="00066E5E"/>
    <w:rsid w:val="000716C5"/>
    <w:rsid w:val="00071FB8"/>
    <w:rsid w:val="00072CA1"/>
    <w:rsid w:val="000733F7"/>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48C6"/>
    <w:rsid w:val="000954AB"/>
    <w:rsid w:val="000965D9"/>
    <w:rsid w:val="000965E4"/>
    <w:rsid w:val="00097FCC"/>
    <w:rsid w:val="000A08F5"/>
    <w:rsid w:val="000A113B"/>
    <w:rsid w:val="000A1151"/>
    <w:rsid w:val="000A1280"/>
    <w:rsid w:val="000A12B3"/>
    <w:rsid w:val="000A1AD6"/>
    <w:rsid w:val="000A1D26"/>
    <w:rsid w:val="000A40AF"/>
    <w:rsid w:val="000A41DE"/>
    <w:rsid w:val="000A4410"/>
    <w:rsid w:val="000A5FB7"/>
    <w:rsid w:val="000A7888"/>
    <w:rsid w:val="000A7A61"/>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6367"/>
    <w:rsid w:val="000D72DA"/>
    <w:rsid w:val="000D7D0B"/>
    <w:rsid w:val="000E02CE"/>
    <w:rsid w:val="000E19AF"/>
    <w:rsid w:val="000E2C2C"/>
    <w:rsid w:val="000E389E"/>
    <w:rsid w:val="000E4C2D"/>
    <w:rsid w:val="000E72CC"/>
    <w:rsid w:val="000E79AA"/>
    <w:rsid w:val="000F0191"/>
    <w:rsid w:val="000F0CE2"/>
    <w:rsid w:val="000F13FA"/>
    <w:rsid w:val="000F24D2"/>
    <w:rsid w:val="000F2756"/>
    <w:rsid w:val="000F2CE9"/>
    <w:rsid w:val="000F3D66"/>
    <w:rsid w:val="000F57F1"/>
    <w:rsid w:val="000F5E4D"/>
    <w:rsid w:val="000F5F82"/>
    <w:rsid w:val="0010079F"/>
    <w:rsid w:val="001014EE"/>
    <w:rsid w:val="00101B06"/>
    <w:rsid w:val="00102A1D"/>
    <w:rsid w:val="00105A9D"/>
    <w:rsid w:val="00107022"/>
    <w:rsid w:val="00107697"/>
    <w:rsid w:val="00107C46"/>
    <w:rsid w:val="00110748"/>
    <w:rsid w:val="001107E0"/>
    <w:rsid w:val="00110A13"/>
    <w:rsid w:val="001110C2"/>
    <w:rsid w:val="0011169B"/>
    <w:rsid w:val="00111C40"/>
    <w:rsid w:val="00111F56"/>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1676"/>
    <w:rsid w:val="001222F1"/>
    <w:rsid w:val="00122925"/>
    <w:rsid w:val="00124808"/>
    <w:rsid w:val="00124988"/>
    <w:rsid w:val="00124DC6"/>
    <w:rsid w:val="0012738E"/>
    <w:rsid w:val="001273A8"/>
    <w:rsid w:val="001276D0"/>
    <w:rsid w:val="00130B45"/>
    <w:rsid w:val="00130F6D"/>
    <w:rsid w:val="0013100C"/>
    <w:rsid w:val="00131474"/>
    <w:rsid w:val="001332D4"/>
    <w:rsid w:val="001332D8"/>
    <w:rsid w:val="0013399A"/>
    <w:rsid w:val="001344AB"/>
    <w:rsid w:val="0013500A"/>
    <w:rsid w:val="00136BC4"/>
    <w:rsid w:val="001414BB"/>
    <w:rsid w:val="00142D8D"/>
    <w:rsid w:val="001431A6"/>
    <w:rsid w:val="001433BB"/>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E89"/>
    <w:rsid w:val="00154FD2"/>
    <w:rsid w:val="001566F0"/>
    <w:rsid w:val="0015682F"/>
    <w:rsid w:val="0015741B"/>
    <w:rsid w:val="001577A7"/>
    <w:rsid w:val="00157AB9"/>
    <w:rsid w:val="001603B8"/>
    <w:rsid w:val="00160723"/>
    <w:rsid w:val="00160844"/>
    <w:rsid w:val="001608A6"/>
    <w:rsid w:val="00161147"/>
    <w:rsid w:val="00163093"/>
    <w:rsid w:val="001637B8"/>
    <w:rsid w:val="00165D8A"/>
    <w:rsid w:val="0016683B"/>
    <w:rsid w:val="00166FF2"/>
    <w:rsid w:val="00167A50"/>
    <w:rsid w:val="00167B22"/>
    <w:rsid w:val="00170696"/>
    <w:rsid w:val="00171DC8"/>
    <w:rsid w:val="00172AE6"/>
    <w:rsid w:val="0017302B"/>
    <w:rsid w:val="00174D90"/>
    <w:rsid w:val="00175407"/>
    <w:rsid w:val="00175AC2"/>
    <w:rsid w:val="00175F67"/>
    <w:rsid w:val="001760D0"/>
    <w:rsid w:val="001760DE"/>
    <w:rsid w:val="00176736"/>
    <w:rsid w:val="00176D74"/>
    <w:rsid w:val="00177647"/>
    <w:rsid w:val="001805CB"/>
    <w:rsid w:val="00182D98"/>
    <w:rsid w:val="00183464"/>
    <w:rsid w:val="001839C4"/>
    <w:rsid w:val="00183EC6"/>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3EFC"/>
    <w:rsid w:val="001A4D6D"/>
    <w:rsid w:val="001A7BB5"/>
    <w:rsid w:val="001B0FD6"/>
    <w:rsid w:val="001B22BA"/>
    <w:rsid w:val="001B2951"/>
    <w:rsid w:val="001B41E3"/>
    <w:rsid w:val="001B453A"/>
    <w:rsid w:val="001B455B"/>
    <w:rsid w:val="001B4A95"/>
    <w:rsid w:val="001B4DD3"/>
    <w:rsid w:val="001B53BE"/>
    <w:rsid w:val="001B5C46"/>
    <w:rsid w:val="001B7A39"/>
    <w:rsid w:val="001B7D18"/>
    <w:rsid w:val="001C00AD"/>
    <w:rsid w:val="001C18BB"/>
    <w:rsid w:val="001C1CF9"/>
    <w:rsid w:val="001C245C"/>
    <w:rsid w:val="001C29F7"/>
    <w:rsid w:val="001C3B4C"/>
    <w:rsid w:val="001C4B94"/>
    <w:rsid w:val="001C6904"/>
    <w:rsid w:val="001D02B3"/>
    <w:rsid w:val="001D1194"/>
    <w:rsid w:val="001D16D5"/>
    <w:rsid w:val="001D213D"/>
    <w:rsid w:val="001D304F"/>
    <w:rsid w:val="001D4B4C"/>
    <w:rsid w:val="001D52DF"/>
    <w:rsid w:val="001D564A"/>
    <w:rsid w:val="001D6D98"/>
    <w:rsid w:val="001D78EE"/>
    <w:rsid w:val="001D7F8D"/>
    <w:rsid w:val="001E0529"/>
    <w:rsid w:val="001E0844"/>
    <w:rsid w:val="001E0B77"/>
    <w:rsid w:val="001E1385"/>
    <w:rsid w:val="001E1CE5"/>
    <w:rsid w:val="001E1E46"/>
    <w:rsid w:val="001E1FB2"/>
    <w:rsid w:val="001E30BB"/>
    <w:rsid w:val="001E330E"/>
    <w:rsid w:val="001E3466"/>
    <w:rsid w:val="001E38F6"/>
    <w:rsid w:val="001E47D8"/>
    <w:rsid w:val="001E4B9F"/>
    <w:rsid w:val="001E4F65"/>
    <w:rsid w:val="001E5608"/>
    <w:rsid w:val="001E5D52"/>
    <w:rsid w:val="001E6206"/>
    <w:rsid w:val="001E6624"/>
    <w:rsid w:val="001E6AE0"/>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11D5"/>
    <w:rsid w:val="00211262"/>
    <w:rsid w:val="002112A3"/>
    <w:rsid w:val="00211FFC"/>
    <w:rsid w:val="00212B60"/>
    <w:rsid w:val="00213B59"/>
    <w:rsid w:val="00213FEF"/>
    <w:rsid w:val="00214503"/>
    <w:rsid w:val="00214B54"/>
    <w:rsid w:val="002157C4"/>
    <w:rsid w:val="002158A3"/>
    <w:rsid w:val="0021597B"/>
    <w:rsid w:val="00216A24"/>
    <w:rsid w:val="00217AAF"/>
    <w:rsid w:val="0022077C"/>
    <w:rsid w:val="00221A4F"/>
    <w:rsid w:val="002224F9"/>
    <w:rsid w:val="002228FE"/>
    <w:rsid w:val="00223272"/>
    <w:rsid w:val="00223E66"/>
    <w:rsid w:val="0022472F"/>
    <w:rsid w:val="00224AB2"/>
    <w:rsid w:val="00226528"/>
    <w:rsid w:val="0022748A"/>
    <w:rsid w:val="0023028D"/>
    <w:rsid w:val="0023055D"/>
    <w:rsid w:val="00230AF9"/>
    <w:rsid w:val="00231CA3"/>
    <w:rsid w:val="00232062"/>
    <w:rsid w:val="002320B4"/>
    <w:rsid w:val="0023249B"/>
    <w:rsid w:val="0023252F"/>
    <w:rsid w:val="0023257E"/>
    <w:rsid w:val="00232859"/>
    <w:rsid w:val="00232F37"/>
    <w:rsid w:val="0023327D"/>
    <w:rsid w:val="00234691"/>
    <w:rsid w:val="00234831"/>
    <w:rsid w:val="0023502D"/>
    <w:rsid w:val="0023529B"/>
    <w:rsid w:val="002353C8"/>
    <w:rsid w:val="00236595"/>
    <w:rsid w:val="002365E8"/>
    <w:rsid w:val="00236D42"/>
    <w:rsid w:val="00237863"/>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3FB"/>
    <w:rsid w:val="002706C2"/>
    <w:rsid w:val="00270E1F"/>
    <w:rsid w:val="00270E68"/>
    <w:rsid w:val="002716A5"/>
    <w:rsid w:val="002734EA"/>
    <w:rsid w:val="002736CF"/>
    <w:rsid w:val="00273E25"/>
    <w:rsid w:val="0027421A"/>
    <w:rsid w:val="00274C89"/>
    <w:rsid w:val="00276322"/>
    <w:rsid w:val="00276B62"/>
    <w:rsid w:val="00277557"/>
    <w:rsid w:val="00280712"/>
    <w:rsid w:val="00280E3D"/>
    <w:rsid w:val="002812B4"/>
    <w:rsid w:val="00281F46"/>
    <w:rsid w:val="00283162"/>
    <w:rsid w:val="00284300"/>
    <w:rsid w:val="002843FB"/>
    <w:rsid w:val="0028506C"/>
    <w:rsid w:val="0028584A"/>
    <w:rsid w:val="00287DC8"/>
    <w:rsid w:val="00291016"/>
    <w:rsid w:val="00291320"/>
    <w:rsid w:val="0029260A"/>
    <w:rsid w:val="00292E01"/>
    <w:rsid w:val="00294084"/>
    <w:rsid w:val="00294440"/>
    <w:rsid w:val="002945B6"/>
    <w:rsid w:val="00294A72"/>
    <w:rsid w:val="00294BD3"/>
    <w:rsid w:val="0029506E"/>
    <w:rsid w:val="00295822"/>
    <w:rsid w:val="002958C3"/>
    <w:rsid w:val="00295F2E"/>
    <w:rsid w:val="0029692C"/>
    <w:rsid w:val="002A0616"/>
    <w:rsid w:val="002A07D2"/>
    <w:rsid w:val="002A0C7F"/>
    <w:rsid w:val="002A0EB7"/>
    <w:rsid w:val="002A1317"/>
    <w:rsid w:val="002A442A"/>
    <w:rsid w:val="002A5210"/>
    <w:rsid w:val="002A5CB7"/>
    <w:rsid w:val="002A64CB"/>
    <w:rsid w:val="002A6AF6"/>
    <w:rsid w:val="002A736D"/>
    <w:rsid w:val="002B0802"/>
    <w:rsid w:val="002B0B82"/>
    <w:rsid w:val="002B3083"/>
    <w:rsid w:val="002B3168"/>
    <w:rsid w:val="002B3ED1"/>
    <w:rsid w:val="002B3FA9"/>
    <w:rsid w:val="002B4267"/>
    <w:rsid w:val="002B467A"/>
    <w:rsid w:val="002B551F"/>
    <w:rsid w:val="002B5AE0"/>
    <w:rsid w:val="002C20ED"/>
    <w:rsid w:val="002C2342"/>
    <w:rsid w:val="002C2767"/>
    <w:rsid w:val="002C3AC0"/>
    <w:rsid w:val="002C4FC8"/>
    <w:rsid w:val="002C5801"/>
    <w:rsid w:val="002C60E7"/>
    <w:rsid w:val="002C702A"/>
    <w:rsid w:val="002C7104"/>
    <w:rsid w:val="002C7A7B"/>
    <w:rsid w:val="002D0B5F"/>
    <w:rsid w:val="002D1466"/>
    <w:rsid w:val="002D1FEF"/>
    <w:rsid w:val="002D238C"/>
    <w:rsid w:val="002D306D"/>
    <w:rsid w:val="002D46F9"/>
    <w:rsid w:val="002D5D57"/>
    <w:rsid w:val="002D770E"/>
    <w:rsid w:val="002E0250"/>
    <w:rsid w:val="002E0C2F"/>
    <w:rsid w:val="002E23D0"/>
    <w:rsid w:val="002E3CBE"/>
    <w:rsid w:val="002E4040"/>
    <w:rsid w:val="002E44C2"/>
    <w:rsid w:val="002E482B"/>
    <w:rsid w:val="002E5D91"/>
    <w:rsid w:val="002E61FC"/>
    <w:rsid w:val="002E6B5A"/>
    <w:rsid w:val="002E7DF9"/>
    <w:rsid w:val="002F055C"/>
    <w:rsid w:val="002F1A8C"/>
    <w:rsid w:val="002F1EC8"/>
    <w:rsid w:val="002F29D5"/>
    <w:rsid w:val="002F2CA8"/>
    <w:rsid w:val="002F2E14"/>
    <w:rsid w:val="002F4C34"/>
    <w:rsid w:val="002F5B10"/>
    <w:rsid w:val="002F5D38"/>
    <w:rsid w:val="002F73E7"/>
    <w:rsid w:val="00300335"/>
    <w:rsid w:val="003006A6"/>
    <w:rsid w:val="00302877"/>
    <w:rsid w:val="00302C2A"/>
    <w:rsid w:val="00303421"/>
    <w:rsid w:val="003044D1"/>
    <w:rsid w:val="003051B7"/>
    <w:rsid w:val="003051ED"/>
    <w:rsid w:val="003067D7"/>
    <w:rsid w:val="003069B1"/>
    <w:rsid w:val="00306B51"/>
    <w:rsid w:val="00307131"/>
    <w:rsid w:val="0030793D"/>
    <w:rsid w:val="003104D0"/>
    <w:rsid w:val="00310A34"/>
    <w:rsid w:val="00310AD5"/>
    <w:rsid w:val="00311FB0"/>
    <w:rsid w:val="0031314E"/>
    <w:rsid w:val="003139F9"/>
    <w:rsid w:val="003147E2"/>
    <w:rsid w:val="00314CF6"/>
    <w:rsid w:val="003156B6"/>
    <w:rsid w:val="00317E7F"/>
    <w:rsid w:val="00317FFC"/>
    <w:rsid w:val="003201A9"/>
    <w:rsid w:val="003212B9"/>
    <w:rsid w:val="00321E08"/>
    <w:rsid w:val="003222BA"/>
    <w:rsid w:val="00322E5E"/>
    <w:rsid w:val="003246FC"/>
    <w:rsid w:val="003258F9"/>
    <w:rsid w:val="00325E70"/>
    <w:rsid w:val="0032684E"/>
    <w:rsid w:val="00326F6E"/>
    <w:rsid w:val="00327D65"/>
    <w:rsid w:val="003305DD"/>
    <w:rsid w:val="00330874"/>
    <w:rsid w:val="00331319"/>
    <w:rsid w:val="0033173A"/>
    <w:rsid w:val="00332B90"/>
    <w:rsid w:val="00332E2A"/>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B08"/>
    <w:rsid w:val="00350FFB"/>
    <w:rsid w:val="00351C14"/>
    <w:rsid w:val="00351E35"/>
    <w:rsid w:val="00352140"/>
    <w:rsid w:val="00353F6F"/>
    <w:rsid w:val="0035459E"/>
    <w:rsid w:val="0035469B"/>
    <w:rsid w:val="00354D7F"/>
    <w:rsid w:val="00355940"/>
    <w:rsid w:val="00355FC2"/>
    <w:rsid w:val="00356AB8"/>
    <w:rsid w:val="00360B94"/>
    <w:rsid w:val="003611A0"/>
    <w:rsid w:val="00363E36"/>
    <w:rsid w:val="00363F81"/>
    <w:rsid w:val="00366329"/>
    <w:rsid w:val="00367295"/>
    <w:rsid w:val="00367ACD"/>
    <w:rsid w:val="00370168"/>
    <w:rsid w:val="0037038D"/>
    <w:rsid w:val="00371114"/>
    <w:rsid w:val="00372163"/>
    <w:rsid w:val="0037367D"/>
    <w:rsid w:val="00373F33"/>
    <w:rsid w:val="0037471D"/>
    <w:rsid w:val="003765CB"/>
    <w:rsid w:val="00376612"/>
    <w:rsid w:val="00380615"/>
    <w:rsid w:val="00380BA2"/>
    <w:rsid w:val="003810A5"/>
    <w:rsid w:val="003811BD"/>
    <w:rsid w:val="00381BBC"/>
    <w:rsid w:val="003829D6"/>
    <w:rsid w:val="00383795"/>
    <w:rsid w:val="00383A4D"/>
    <w:rsid w:val="00383F01"/>
    <w:rsid w:val="0038409B"/>
    <w:rsid w:val="0038415D"/>
    <w:rsid w:val="0038422D"/>
    <w:rsid w:val="0038550E"/>
    <w:rsid w:val="00385F6A"/>
    <w:rsid w:val="00386592"/>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560C"/>
    <w:rsid w:val="00395847"/>
    <w:rsid w:val="00396778"/>
    <w:rsid w:val="00396F89"/>
    <w:rsid w:val="003979AF"/>
    <w:rsid w:val="00397F52"/>
    <w:rsid w:val="003A02A7"/>
    <w:rsid w:val="003A07CA"/>
    <w:rsid w:val="003A1DD4"/>
    <w:rsid w:val="003A2209"/>
    <w:rsid w:val="003A30E1"/>
    <w:rsid w:val="003A38CF"/>
    <w:rsid w:val="003A3B5C"/>
    <w:rsid w:val="003A40B4"/>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DA5"/>
    <w:rsid w:val="003B765B"/>
    <w:rsid w:val="003B7FA0"/>
    <w:rsid w:val="003C0F61"/>
    <w:rsid w:val="003C18C8"/>
    <w:rsid w:val="003C1E00"/>
    <w:rsid w:val="003C2912"/>
    <w:rsid w:val="003C2E7F"/>
    <w:rsid w:val="003C3298"/>
    <w:rsid w:val="003C34E3"/>
    <w:rsid w:val="003C3FBA"/>
    <w:rsid w:val="003C4A38"/>
    <w:rsid w:val="003C505D"/>
    <w:rsid w:val="003C5B8B"/>
    <w:rsid w:val="003C5E72"/>
    <w:rsid w:val="003C695F"/>
    <w:rsid w:val="003C6C9C"/>
    <w:rsid w:val="003D01CB"/>
    <w:rsid w:val="003D06BB"/>
    <w:rsid w:val="003D111C"/>
    <w:rsid w:val="003D1162"/>
    <w:rsid w:val="003D1AFF"/>
    <w:rsid w:val="003D27D7"/>
    <w:rsid w:val="003D295A"/>
    <w:rsid w:val="003D29E6"/>
    <w:rsid w:val="003D2E02"/>
    <w:rsid w:val="003D3429"/>
    <w:rsid w:val="003D3638"/>
    <w:rsid w:val="003D4D35"/>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F155D"/>
    <w:rsid w:val="003F3350"/>
    <w:rsid w:val="003F52F6"/>
    <w:rsid w:val="003F535C"/>
    <w:rsid w:val="003F5C5B"/>
    <w:rsid w:val="003F6B4F"/>
    <w:rsid w:val="003F74B6"/>
    <w:rsid w:val="003F7631"/>
    <w:rsid w:val="00400B2A"/>
    <w:rsid w:val="00400FDD"/>
    <w:rsid w:val="00401C36"/>
    <w:rsid w:val="00404C9B"/>
    <w:rsid w:val="0040637C"/>
    <w:rsid w:val="0040678D"/>
    <w:rsid w:val="00407074"/>
    <w:rsid w:val="00407590"/>
    <w:rsid w:val="00407898"/>
    <w:rsid w:val="0040789D"/>
    <w:rsid w:val="00412482"/>
    <w:rsid w:val="004128C3"/>
    <w:rsid w:val="004141CE"/>
    <w:rsid w:val="00414F43"/>
    <w:rsid w:val="00415902"/>
    <w:rsid w:val="0041643A"/>
    <w:rsid w:val="00416752"/>
    <w:rsid w:val="00417E45"/>
    <w:rsid w:val="004204A1"/>
    <w:rsid w:val="00420613"/>
    <w:rsid w:val="00420962"/>
    <w:rsid w:val="00421312"/>
    <w:rsid w:val="00421F1D"/>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2130"/>
    <w:rsid w:val="00442A55"/>
    <w:rsid w:val="0044518A"/>
    <w:rsid w:val="004455C0"/>
    <w:rsid w:val="00447052"/>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147"/>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A81"/>
    <w:rsid w:val="00484302"/>
    <w:rsid w:val="00484318"/>
    <w:rsid w:val="00484585"/>
    <w:rsid w:val="00484639"/>
    <w:rsid w:val="00484793"/>
    <w:rsid w:val="00484F84"/>
    <w:rsid w:val="00485B0C"/>
    <w:rsid w:val="00485C43"/>
    <w:rsid w:val="00486F5D"/>
    <w:rsid w:val="004905AE"/>
    <w:rsid w:val="00490700"/>
    <w:rsid w:val="00491221"/>
    <w:rsid w:val="00491AD3"/>
    <w:rsid w:val="00491CAF"/>
    <w:rsid w:val="00491F29"/>
    <w:rsid w:val="0049333D"/>
    <w:rsid w:val="00493F5F"/>
    <w:rsid w:val="004941E7"/>
    <w:rsid w:val="00494538"/>
    <w:rsid w:val="00494ADD"/>
    <w:rsid w:val="00494DEE"/>
    <w:rsid w:val="004965CC"/>
    <w:rsid w:val="0049688A"/>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B7104"/>
    <w:rsid w:val="004B79C0"/>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40B"/>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FA4"/>
    <w:rsid w:val="004E2DD8"/>
    <w:rsid w:val="004E3731"/>
    <w:rsid w:val="004E3A25"/>
    <w:rsid w:val="004E3FB5"/>
    <w:rsid w:val="004E4009"/>
    <w:rsid w:val="004E44DF"/>
    <w:rsid w:val="004E5409"/>
    <w:rsid w:val="004E7938"/>
    <w:rsid w:val="004E7E78"/>
    <w:rsid w:val="004F03DA"/>
    <w:rsid w:val="004F0EAF"/>
    <w:rsid w:val="004F1443"/>
    <w:rsid w:val="004F181A"/>
    <w:rsid w:val="004F1F09"/>
    <w:rsid w:val="004F251D"/>
    <w:rsid w:val="004F2917"/>
    <w:rsid w:val="004F2FDF"/>
    <w:rsid w:val="004F5382"/>
    <w:rsid w:val="004F597B"/>
    <w:rsid w:val="004F5C51"/>
    <w:rsid w:val="00501150"/>
    <w:rsid w:val="00501349"/>
    <w:rsid w:val="005019A7"/>
    <w:rsid w:val="00501B4B"/>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A2"/>
    <w:rsid w:val="00515B96"/>
    <w:rsid w:val="00517ACB"/>
    <w:rsid w:val="00517FE3"/>
    <w:rsid w:val="0052227A"/>
    <w:rsid w:val="00522C46"/>
    <w:rsid w:val="00522DA0"/>
    <w:rsid w:val="0052363D"/>
    <w:rsid w:val="00524037"/>
    <w:rsid w:val="005243B6"/>
    <w:rsid w:val="005247AE"/>
    <w:rsid w:val="00524EC1"/>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04CC"/>
    <w:rsid w:val="0054344A"/>
    <w:rsid w:val="00543739"/>
    <w:rsid w:val="00543F4D"/>
    <w:rsid w:val="0054400D"/>
    <w:rsid w:val="005442A2"/>
    <w:rsid w:val="00545CFB"/>
    <w:rsid w:val="0054631D"/>
    <w:rsid w:val="005465B2"/>
    <w:rsid w:val="005472FF"/>
    <w:rsid w:val="00547B7F"/>
    <w:rsid w:val="00550089"/>
    <w:rsid w:val="005500FB"/>
    <w:rsid w:val="00550EC3"/>
    <w:rsid w:val="00552607"/>
    <w:rsid w:val="005526AD"/>
    <w:rsid w:val="00552AF9"/>
    <w:rsid w:val="00553131"/>
    <w:rsid w:val="00553381"/>
    <w:rsid w:val="00553956"/>
    <w:rsid w:val="00553E6C"/>
    <w:rsid w:val="00554260"/>
    <w:rsid w:val="00554536"/>
    <w:rsid w:val="0055544C"/>
    <w:rsid w:val="00555B37"/>
    <w:rsid w:val="00555BC6"/>
    <w:rsid w:val="00556580"/>
    <w:rsid w:val="0055777C"/>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311E"/>
    <w:rsid w:val="005847E9"/>
    <w:rsid w:val="005852FD"/>
    <w:rsid w:val="0058565E"/>
    <w:rsid w:val="005860D5"/>
    <w:rsid w:val="005862BF"/>
    <w:rsid w:val="00586501"/>
    <w:rsid w:val="00586C9F"/>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594"/>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20E7"/>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165"/>
    <w:rsid w:val="005D5717"/>
    <w:rsid w:val="005D5E95"/>
    <w:rsid w:val="005D6036"/>
    <w:rsid w:val="005D7FAB"/>
    <w:rsid w:val="005E0B1F"/>
    <w:rsid w:val="005E1F93"/>
    <w:rsid w:val="005E29A7"/>
    <w:rsid w:val="005E2C8F"/>
    <w:rsid w:val="005E30C4"/>
    <w:rsid w:val="005E3456"/>
    <w:rsid w:val="005E3913"/>
    <w:rsid w:val="005E4911"/>
    <w:rsid w:val="005E497F"/>
    <w:rsid w:val="005E596A"/>
    <w:rsid w:val="005E6E35"/>
    <w:rsid w:val="005E764F"/>
    <w:rsid w:val="005F06BE"/>
    <w:rsid w:val="005F06E0"/>
    <w:rsid w:val="005F1783"/>
    <w:rsid w:val="005F3CCD"/>
    <w:rsid w:val="005F55F6"/>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07"/>
    <w:rsid w:val="0061261E"/>
    <w:rsid w:val="00612961"/>
    <w:rsid w:val="00613F5B"/>
    <w:rsid w:val="006140D1"/>
    <w:rsid w:val="006148BB"/>
    <w:rsid w:val="00615288"/>
    <w:rsid w:val="00615827"/>
    <w:rsid w:val="00620D56"/>
    <w:rsid w:val="00621671"/>
    <w:rsid w:val="00621816"/>
    <w:rsid w:val="00622B12"/>
    <w:rsid w:val="00622DD8"/>
    <w:rsid w:val="00622EAA"/>
    <w:rsid w:val="006256C0"/>
    <w:rsid w:val="00625D8B"/>
    <w:rsid w:val="00625DD3"/>
    <w:rsid w:val="0062623E"/>
    <w:rsid w:val="00627914"/>
    <w:rsid w:val="00630496"/>
    <w:rsid w:val="00630CD3"/>
    <w:rsid w:val="00632997"/>
    <w:rsid w:val="00634147"/>
    <w:rsid w:val="006341E0"/>
    <w:rsid w:val="00634265"/>
    <w:rsid w:val="00634B3B"/>
    <w:rsid w:val="00634FA8"/>
    <w:rsid w:val="00635E4F"/>
    <w:rsid w:val="00636314"/>
    <w:rsid w:val="006370E0"/>
    <w:rsid w:val="006376DF"/>
    <w:rsid w:val="00637A82"/>
    <w:rsid w:val="00640C92"/>
    <w:rsid w:val="0064133E"/>
    <w:rsid w:val="00641857"/>
    <w:rsid w:val="00641E63"/>
    <w:rsid w:val="006425F3"/>
    <w:rsid w:val="00642658"/>
    <w:rsid w:val="00642D9B"/>
    <w:rsid w:val="00642E2F"/>
    <w:rsid w:val="00644BC8"/>
    <w:rsid w:val="00644F4B"/>
    <w:rsid w:val="00645013"/>
    <w:rsid w:val="006462E6"/>
    <w:rsid w:val="006467EE"/>
    <w:rsid w:val="00647FC2"/>
    <w:rsid w:val="00651C42"/>
    <w:rsid w:val="00652631"/>
    <w:rsid w:val="006532C1"/>
    <w:rsid w:val="00655E7A"/>
    <w:rsid w:val="00656A64"/>
    <w:rsid w:val="00657ADD"/>
    <w:rsid w:val="0066070E"/>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0CEC"/>
    <w:rsid w:val="006715A9"/>
    <w:rsid w:val="006726AD"/>
    <w:rsid w:val="00672FF4"/>
    <w:rsid w:val="0067351D"/>
    <w:rsid w:val="006739D8"/>
    <w:rsid w:val="00673A65"/>
    <w:rsid w:val="0067452E"/>
    <w:rsid w:val="00674D35"/>
    <w:rsid w:val="006757EB"/>
    <w:rsid w:val="00675CB3"/>
    <w:rsid w:val="00675DF8"/>
    <w:rsid w:val="00676E79"/>
    <w:rsid w:val="00677668"/>
    <w:rsid w:val="00677B9A"/>
    <w:rsid w:val="00680B52"/>
    <w:rsid w:val="0068111C"/>
    <w:rsid w:val="00681376"/>
    <w:rsid w:val="006816F5"/>
    <w:rsid w:val="00682C97"/>
    <w:rsid w:val="00682F41"/>
    <w:rsid w:val="006834C0"/>
    <w:rsid w:val="00683D48"/>
    <w:rsid w:val="00685953"/>
    <w:rsid w:val="00685C6E"/>
    <w:rsid w:val="00686287"/>
    <w:rsid w:val="00686795"/>
    <w:rsid w:val="00686F66"/>
    <w:rsid w:val="006877BD"/>
    <w:rsid w:val="006901F0"/>
    <w:rsid w:val="006903F9"/>
    <w:rsid w:val="00690978"/>
    <w:rsid w:val="00691110"/>
    <w:rsid w:val="00691ABB"/>
    <w:rsid w:val="00691D24"/>
    <w:rsid w:val="0069326F"/>
    <w:rsid w:val="006936D0"/>
    <w:rsid w:val="006943DA"/>
    <w:rsid w:val="00694B0D"/>
    <w:rsid w:val="00694C2F"/>
    <w:rsid w:val="00695C98"/>
    <w:rsid w:val="00696785"/>
    <w:rsid w:val="00696A45"/>
    <w:rsid w:val="0069747B"/>
    <w:rsid w:val="006A05F9"/>
    <w:rsid w:val="006A0E3F"/>
    <w:rsid w:val="006A5CA7"/>
    <w:rsid w:val="006A5DC2"/>
    <w:rsid w:val="006A647B"/>
    <w:rsid w:val="006A6F5C"/>
    <w:rsid w:val="006A7069"/>
    <w:rsid w:val="006A7BB7"/>
    <w:rsid w:val="006B1071"/>
    <w:rsid w:val="006B10DA"/>
    <w:rsid w:val="006B1664"/>
    <w:rsid w:val="006B17F7"/>
    <w:rsid w:val="006B1D5B"/>
    <w:rsid w:val="006B1F2B"/>
    <w:rsid w:val="006B1FB0"/>
    <w:rsid w:val="006B40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443"/>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3BED"/>
    <w:rsid w:val="006E4B45"/>
    <w:rsid w:val="006E4BA9"/>
    <w:rsid w:val="006E4DFB"/>
    <w:rsid w:val="006E5384"/>
    <w:rsid w:val="006E59D3"/>
    <w:rsid w:val="006E5B37"/>
    <w:rsid w:val="006E5F25"/>
    <w:rsid w:val="006E6DDA"/>
    <w:rsid w:val="006E7423"/>
    <w:rsid w:val="006E7C9F"/>
    <w:rsid w:val="006E7DF6"/>
    <w:rsid w:val="006F0528"/>
    <w:rsid w:val="006F08A0"/>
    <w:rsid w:val="006F1575"/>
    <w:rsid w:val="006F1EEA"/>
    <w:rsid w:val="006F2030"/>
    <w:rsid w:val="006F2341"/>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076C9"/>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306C9"/>
    <w:rsid w:val="00730C59"/>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1A2"/>
    <w:rsid w:val="00741B98"/>
    <w:rsid w:val="00742AE5"/>
    <w:rsid w:val="00742BE0"/>
    <w:rsid w:val="00742BF8"/>
    <w:rsid w:val="00742E30"/>
    <w:rsid w:val="00743491"/>
    <w:rsid w:val="00743785"/>
    <w:rsid w:val="007450D2"/>
    <w:rsid w:val="00745A98"/>
    <w:rsid w:val="0074618F"/>
    <w:rsid w:val="0074687C"/>
    <w:rsid w:val="00746E74"/>
    <w:rsid w:val="00746FE4"/>
    <w:rsid w:val="007501F1"/>
    <w:rsid w:val="00750EB9"/>
    <w:rsid w:val="00750F0B"/>
    <w:rsid w:val="00751719"/>
    <w:rsid w:val="007518C2"/>
    <w:rsid w:val="00751A50"/>
    <w:rsid w:val="007524FA"/>
    <w:rsid w:val="00752D8B"/>
    <w:rsid w:val="00752F98"/>
    <w:rsid w:val="007537B4"/>
    <w:rsid w:val="00753F30"/>
    <w:rsid w:val="007555CC"/>
    <w:rsid w:val="007555F8"/>
    <w:rsid w:val="00756025"/>
    <w:rsid w:val="00756149"/>
    <w:rsid w:val="00756DBB"/>
    <w:rsid w:val="0076184D"/>
    <w:rsid w:val="007619EE"/>
    <w:rsid w:val="00761ECC"/>
    <w:rsid w:val="00762B67"/>
    <w:rsid w:val="007632AE"/>
    <w:rsid w:val="007641AF"/>
    <w:rsid w:val="00764CE8"/>
    <w:rsid w:val="00764F51"/>
    <w:rsid w:val="007651AA"/>
    <w:rsid w:val="0076552F"/>
    <w:rsid w:val="00765907"/>
    <w:rsid w:val="0076594F"/>
    <w:rsid w:val="007706B0"/>
    <w:rsid w:val="00770AA4"/>
    <w:rsid w:val="00771A11"/>
    <w:rsid w:val="00773B49"/>
    <w:rsid w:val="00774235"/>
    <w:rsid w:val="00774EDE"/>
    <w:rsid w:val="00775B0C"/>
    <w:rsid w:val="00776000"/>
    <w:rsid w:val="00777214"/>
    <w:rsid w:val="00777C28"/>
    <w:rsid w:val="00777E48"/>
    <w:rsid w:val="00780361"/>
    <w:rsid w:val="00781489"/>
    <w:rsid w:val="0078185D"/>
    <w:rsid w:val="007820CE"/>
    <w:rsid w:val="00783624"/>
    <w:rsid w:val="0078710A"/>
    <w:rsid w:val="00787914"/>
    <w:rsid w:val="00787E44"/>
    <w:rsid w:val="007901E6"/>
    <w:rsid w:val="00792F31"/>
    <w:rsid w:val="007934F1"/>
    <w:rsid w:val="007942E9"/>
    <w:rsid w:val="00794A7A"/>
    <w:rsid w:val="00795295"/>
    <w:rsid w:val="00795A5C"/>
    <w:rsid w:val="007965AB"/>
    <w:rsid w:val="007965E7"/>
    <w:rsid w:val="007970AD"/>
    <w:rsid w:val="00797406"/>
    <w:rsid w:val="00797922"/>
    <w:rsid w:val="007A0170"/>
    <w:rsid w:val="007A1A3F"/>
    <w:rsid w:val="007A3EF1"/>
    <w:rsid w:val="007A438B"/>
    <w:rsid w:val="007A518F"/>
    <w:rsid w:val="007A5422"/>
    <w:rsid w:val="007A59E3"/>
    <w:rsid w:val="007A5D40"/>
    <w:rsid w:val="007A6298"/>
    <w:rsid w:val="007A77AA"/>
    <w:rsid w:val="007A77D3"/>
    <w:rsid w:val="007B14E7"/>
    <w:rsid w:val="007B1857"/>
    <w:rsid w:val="007B1BF2"/>
    <w:rsid w:val="007B2244"/>
    <w:rsid w:val="007B275A"/>
    <w:rsid w:val="007B2A9E"/>
    <w:rsid w:val="007B3554"/>
    <w:rsid w:val="007B393B"/>
    <w:rsid w:val="007B4A59"/>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B8"/>
    <w:rsid w:val="007F3D0F"/>
    <w:rsid w:val="007F431E"/>
    <w:rsid w:val="007F4521"/>
    <w:rsid w:val="007F5156"/>
    <w:rsid w:val="007F5BC4"/>
    <w:rsid w:val="007F634F"/>
    <w:rsid w:val="007F6571"/>
    <w:rsid w:val="007F7703"/>
    <w:rsid w:val="007F7F87"/>
    <w:rsid w:val="0080063A"/>
    <w:rsid w:val="00800711"/>
    <w:rsid w:val="008019FA"/>
    <w:rsid w:val="00801A7C"/>
    <w:rsid w:val="00802D4A"/>
    <w:rsid w:val="00803121"/>
    <w:rsid w:val="008038BD"/>
    <w:rsid w:val="00803E49"/>
    <w:rsid w:val="00803F42"/>
    <w:rsid w:val="008043CB"/>
    <w:rsid w:val="00804870"/>
    <w:rsid w:val="00804A76"/>
    <w:rsid w:val="00806758"/>
    <w:rsid w:val="008072F9"/>
    <w:rsid w:val="00810241"/>
    <w:rsid w:val="008106BA"/>
    <w:rsid w:val="00810885"/>
    <w:rsid w:val="008114D2"/>
    <w:rsid w:val="008119BD"/>
    <w:rsid w:val="00812359"/>
    <w:rsid w:val="008127F2"/>
    <w:rsid w:val="00813336"/>
    <w:rsid w:val="00813A02"/>
    <w:rsid w:val="00815583"/>
    <w:rsid w:val="00816060"/>
    <w:rsid w:val="008170CE"/>
    <w:rsid w:val="00817AF2"/>
    <w:rsid w:val="008201C8"/>
    <w:rsid w:val="00820B07"/>
    <w:rsid w:val="00820C38"/>
    <w:rsid w:val="00821AF9"/>
    <w:rsid w:val="00821CC7"/>
    <w:rsid w:val="00821EEC"/>
    <w:rsid w:val="00822C7F"/>
    <w:rsid w:val="00823123"/>
    <w:rsid w:val="008231A0"/>
    <w:rsid w:val="0082454C"/>
    <w:rsid w:val="008245D8"/>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576"/>
    <w:rsid w:val="00845B8B"/>
    <w:rsid w:val="0084665D"/>
    <w:rsid w:val="00846F7E"/>
    <w:rsid w:val="00847580"/>
    <w:rsid w:val="008504D2"/>
    <w:rsid w:val="0085166B"/>
    <w:rsid w:val="00851751"/>
    <w:rsid w:val="0085179E"/>
    <w:rsid w:val="008518FA"/>
    <w:rsid w:val="00851A7B"/>
    <w:rsid w:val="008522F1"/>
    <w:rsid w:val="0085450B"/>
    <w:rsid w:val="00854F66"/>
    <w:rsid w:val="00855720"/>
    <w:rsid w:val="00855C13"/>
    <w:rsid w:val="00857D07"/>
    <w:rsid w:val="008601AA"/>
    <w:rsid w:val="00860233"/>
    <w:rsid w:val="00860314"/>
    <w:rsid w:val="00860EC4"/>
    <w:rsid w:val="008616BE"/>
    <w:rsid w:val="00862576"/>
    <w:rsid w:val="00862660"/>
    <w:rsid w:val="0086311F"/>
    <w:rsid w:val="00863DA4"/>
    <w:rsid w:val="00865A1F"/>
    <w:rsid w:val="00865C1D"/>
    <w:rsid w:val="00865D8B"/>
    <w:rsid w:val="008662BE"/>
    <w:rsid w:val="00866635"/>
    <w:rsid w:val="0087008C"/>
    <w:rsid w:val="0087155C"/>
    <w:rsid w:val="00871F6C"/>
    <w:rsid w:val="00872885"/>
    <w:rsid w:val="00874265"/>
    <w:rsid w:val="00876AE5"/>
    <w:rsid w:val="00880A15"/>
    <w:rsid w:val="008814E3"/>
    <w:rsid w:val="00882C21"/>
    <w:rsid w:val="0088310F"/>
    <w:rsid w:val="0088350C"/>
    <w:rsid w:val="008841BA"/>
    <w:rsid w:val="00885892"/>
    <w:rsid w:val="00886A3D"/>
    <w:rsid w:val="0088729C"/>
    <w:rsid w:val="00890E30"/>
    <w:rsid w:val="008917F6"/>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F6"/>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DF"/>
    <w:rsid w:val="008D3989"/>
    <w:rsid w:val="008D3C5C"/>
    <w:rsid w:val="008D4C8F"/>
    <w:rsid w:val="008D55E4"/>
    <w:rsid w:val="008D5EA6"/>
    <w:rsid w:val="008D7391"/>
    <w:rsid w:val="008D79C8"/>
    <w:rsid w:val="008D7ED2"/>
    <w:rsid w:val="008E26EB"/>
    <w:rsid w:val="008E309B"/>
    <w:rsid w:val="008E33A5"/>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6502"/>
    <w:rsid w:val="00906B97"/>
    <w:rsid w:val="00907773"/>
    <w:rsid w:val="00907C06"/>
    <w:rsid w:val="00907EAC"/>
    <w:rsid w:val="00907EB7"/>
    <w:rsid w:val="009100D6"/>
    <w:rsid w:val="00910534"/>
    <w:rsid w:val="00911B20"/>
    <w:rsid w:val="00911B2A"/>
    <w:rsid w:val="00911B9A"/>
    <w:rsid w:val="0091217D"/>
    <w:rsid w:val="00912423"/>
    <w:rsid w:val="00913197"/>
    <w:rsid w:val="00913C33"/>
    <w:rsid w:val="00915710"/>
    <w:rsid w:val="00915ACF"/>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D52"/>
    <w:rsid w:val="00930E1E"/>
    <w:rsid w:val="00932785"/>
    <w:rsid w:val="00932C11"/>
    <w:rsid w:val="00932E0E"/>
    <w:rsid w:val="00933097"/>
    <w:rsid w:val="009345A6"/>
    <w:rsid w:val="009351A2"/>
    <w:rsid w:val="009355F8"/>
    <w:rsid w:val="00935631"/>
    <w:rsid w:val="009368DB"/>
    <w:rsid w:val="009369F0"/>
    <w:rsid w:val="00936CB2"/>
    <w:rsid w:val="00937261"/>
    <w:rsid w:val="009372C1"/>
    <w:rsid w:val="00937D24"/>
    <w:rsid w:val="00940E4D"/>
    <w:rsid w:val="0094140E"/>
    <w:rsid w:val="00941F0E"/>
    <w:rsid w:val="00942556"/>
    <w:rsid w:val="009428B1"/>
    <w:rsid w:val="00943112"/>
    <w:rsid w:val="009435F4"/>
    <w:rsid w:val="009438AA"/>
    <w:rsid w:val="00945062"/>
    <w:rsid w:val="00945446"/>
    <w:rsid w:val="00945875"/>
    <w:rsid w:val="009460C1"/>
    <w:rsid w:val="00947A12"/>
    <w:rsid w:val="00947A18"/>
    <w:rsid w:val="00947FE7"/>
    <w:rsid w:val="00951144"/>
    <w:rsid w:val="009511F8"/>
    <w:rsid w:val="00951E39"/>
    <w:rsid w:val="009522BF"/>
    <w:rsid w:val="0095290E"/>
    <w:rsid w:val="00952A21"/>
    <w:rsid w:val="00952EF3"/>
    <w:rsid w:val="00953A6E"/>
    <w:rsid w:val="009552EF"/>
    <w:rsid w:val="0095540C"/>
    <w:rsid w:val="00955BFA"/>
    <w:rsid w:val="00957AE6"/>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55"/>
    <w:rsid w:val="009741CE"/>
    <w:rsid w:val="00974430"/>
    <w:rsid w:val="009747C2"/>
    <w:rsid w:val="00974DE2"/>
    <w:rsid w:val="00974F3B"/>
    <w:rsid w:val="00974F48"/>
    <w:rsid w:val="0097545F"/>
    <w:rsid w:val="00975B9A"/>
    <w:rsid w:val="00977A40"/>
    <w:rsid w:val="0098034E"/>
    <w:rsid w:val="00980A47"/>
    <w:rsid w:val="0098352D"/>
    <w:rsid w:val="009842A8"/>
    <w:rsid w:val="00984323"/>
    <w:rsid w:val="00984FAC"/>
    <w:rsid w:val="00985578"/>
    <w:rsid w:val="00985B9F"/>
    <w:rsid w:val="00985CED"/>
    <w:rsid w:val="009864AE"/>
    <w:rsid w:val="00990860"/>
    <w:rsid w:val="009909B0"/>
    <w:rsid w:val="00992033"/>
    <w:rsid w:val="009942E6"/>
    <w:rsid w:val="00995F90"/>
    <w:rsid w:val="009966D8"/>
    <w:rsid w:val="00996CC7"/>
    <w:rsid w:val="009A0489"/>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322"/>
    <w:rsid w:val="009B242B"/>
    <w:rsid w:val="009B2D33"/>
    <w:rsid w:val="009B4178"/>
    <w:rsid w:val="009B492C"/>
    <w:rsid w:val="009B5C32"/>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3AA"/>
    <w:rsid w:val="009D3B64"/>
    <w:rsid w:val="009D3DB7"/>
    <w:rsid w:val="009D74D8"/>
    <w:rsid w:val="009E0A93"/>
    <w:rsid w:val="009E10BE"/>
    <w:rsid w:val="009E1379"/>
    <w:rsid w:val="009E1CF9"/>
    <w:rsid w:val="009E2014"/>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BEB"/>
    <w:rsid w:val="00A00D12"/>
    <w:rsid w:val="00A013A0"/>
    <w:rsid w:val="00A01E1A"/>
    <w:rsid w:val="00A02A44"/>
    <w:rsid w:val="00A0382D"/>
    <w:rsid w:val="00A03DA1"/>
    <w:rsid w:val="00A05788"/>
    <w:rsid w:val="00A06F8B"/>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4E2"/>
    <w:rsid w:val="00A445CC"/>
    <w:rsid w:val="00A44C15"/>
    <w:rsid w:val="00A46067"/>
    <w:rsid w:val="00A462A9"/>
    <w:rsid w:val="00A4688B"/>
    <w:rsid w:val="00A517FE"/>
    <w:rsid w:val="00A519B8"/>
    <w:rsid w:val="00A51E55"/>
    <w:rsid w:val="00A52839"/>
    <w:rsid w:val="00A53008"/>
    <w:rsid w:val="00A5393A"/>
    <w:rsid w:val="00A54507"/>
    <w:rsid w:val="00A549BB"/>
    <w:rsid w:val="00A5673C"/>
    <w:rsid w:val="00A56B05"/>
    <w:rsid w:val="00A56F27"/>
    <w:rsid w:val="00A5709F"/>
    <w:rsid w:val="00A6046A"/>
    <w:rsid w:val="00A604EF"/>
    <w:rsid w:val="00A63703"/>
    <w:rsid w:val="00A64C23"/>
    <w:rsid w:val="00A651A8"/>
    <w:rsid w:val="00A65E5C"/>
    <w:rsid w:val="00A6646C"/>
    <w:rsid w:val="00A664FE"/>
    <w:rsid w:val="00A7001C"/>
    <w:rsid w:val="00A703E8"/>
    <w:rsid w:val="00A71697"/>
    <w:rsid w:val="00A71DC8"/>
    <w:rsid w:val="00A722F0"/>
    <w:rsid w:val="00A72616"/>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86346"/>
    <w:rsid w:val="00A903AB"/>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1A02"/>
    <w:rsid w:val="00AA285C"/>
    <w:rsid w:val="00AA30E9"/>
    <w:rsid w:val="00AA5340"/>
    <w:rsid w:val="00AA6A91"/>
    <w:rsid w:val="00AB0E2E"/>
    <w:rsid w:val="00AB15F1"/>
    <w:rsid w:val="00AB2BD7"/>
    <w:rsid w:val="00AB53D8"/>
    <w:rsid w:val="00AB57D3"/>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DEC"/>
    <w:rsid w:val="00AD0FBA"/>
    <w:rsid w:val="00AD224A"/>
    <w:rsid w:val="00AD2BCB"/>
    <w:rsid w:val="00AD2EF7"/>
    <w:rsid w:val="00AD319D"/>
    <w:rsid w:val="00AD38A4"/>
    <w:rsid w:val="00AD38CC"/>
    <w:rsid w:val="00AD39FF"/>
    <w:rsid w:val="00AD4A79"/>
    <w:rsid w:val="00AD5C45"/>
    <w:rsid w:val="00AD5DE1"/>
    <w:rsid w:val="00AD613D"/>
    <w:rsid w:val="00AD62BB"/>
    <w:rsid w:val="00AE10CB"/>
    <w:rsid w:val="00AE2652"/>
    <w:rsid w:val="00AE2F9F"/>
    <w:rsid w:val="00AE681B"/>
    <w:rsid w:val="00AE6C4C"/>
    <w:rsid w:val="00AE714A"/>
    <w:rsid w:val="00AF02C9"/>
    <w:rsid w:val="00AF0888"/>
    <w:rsid w:val="00AF145D"/>
    <w:rsid w:val="00AF1E47"/>
    <w:rsid w:val="00AF1E9C"/>
    <w:rsid w:val="00AF1EB6"/>
    <w:rsid w:val="00AF31EA"/>
    <w:rsid w:val="00AF3419"/>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29F"/>
    <w:rsid w:val="00B07072"/>
    <w:rsid w:val="00B07116"/>
    <w:rsid w:val="00B10525"/>
    <w:rsid w:val="00B11683"/>
    <w:rsid w:val="00B11F3D"/>
    <w:rsid w:val="00B12E56"/>
    <w:rsid w:val="00B149E8"/>
    <w:rsid w:val="00B14E41"/>
    <w:rsid w:val="00B173EA"/>
    <w:rsid w:val="00B1754B"/>
    <w:rsid w:val="00B175B4"/>
    <w:rsid w:val="00B1785B"/>
    <w:rsid w:val="00B1793A"/>
    <w:rsid w:val="00B17E41"/>
    <w:rsid w:val="00B20642"/>
    <w:rsid w:val="00B209BA"/>
    <w:rsid w:val="00B211E6"/>
    <w:rsid w:val="00B251A7"/>
    <w:rsid w:val="00B25A22"/>
    <w:rsid w:val="00B25AF8"/>
    <w:rsid w:val="00B2653A"/>
    <w:rsid w:val="00B26BA7"/>
    <w:rsid w:val="00B2763D"/>
    <w:rsid w:val="00B27779"/>
    <w:rsid w:val="00B3051B"/>
    <w:rsid w:val="00B30BCD"/>
    <w:rsid w:val="00B30CC9"/>
    <w:rsid w:val="00B329B9"/>
    <w:rsid w:val="00B3438F"/>
    <w:rsid w:val="00B344E5"/>
    <w:rsid w:val="00B34A53"/>
    <w:rsid w:val="00B34FD9"/>
    <w:rsid w:val="00B367B2"/>
    <w:rsid w:val="00B375C7"/>
    <w:rsid w:val="00B3767C"/>
    <w:rsid w:val="00B37E7B"/>
    <w:rsid w:val="00B40278"/>
    <w:rsid w:val="00B40325"/>
    <w:rsid w:val="00B406AD"/>
    <w:rsid w:val="00B407F2"/>
    <w:rsid w:val="00B412A6"/>
    <w:rsid w:val="00B42901"/>
    <w:rsid w:val="00B42F87"/>
    <w:rsid w:val="00B43E53"/>
    <w:rsid w:val="00B441A7"/>
    <w:rsid w:val="00B44C92"/>
    <w:rsid w:val="00B45DB3"/>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5094"/>
    <w:rsid w:val="00BC593A"/>
    <w:rsid w:val="00BC5F3B"/>
    <w:rsid w:val="00BC640B"/>
    <w:rsid w:val="00BC6CD6"/>
    <w:rsid w:val="00BC7004"/>
    <w:rsid w:val="00BC7606"/>
    <w:rsid w:val="00BC765F"/>
    <w:rsid w:val="00BC772E"/>
    <w:rsid w:val="00BC7ED2"/>
    <w:rsid w:val="00BD027C"/>
    <w:rsid w:val="00BD07DD"/>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68A"/>
    <w:rsid w:val="00BF0BEC"/>
    <w:rsid w:val="00BF2601"/>
    <w:rsid w:val="00BF2988"/>
    <w:rsid w:val="00BF3BB9"/>
    <w:rsid w:val="00BF5995"/>
    <w:rsid w:val="00BF7000"/>
    <w:rsid w:val="00BF7B07"/>
    <w:rsid w:val="00BF7D3F"/>
    <w:rsid w:val="00BF7E43"/>
    <w:rsid w:val="00C00A4C"/>
    <w:rsid w:val="00C02AD6"/>
    <w:rsid w:val="00C03651"/>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6406"/>
    <w:rsid w:val="00C36F38"/>
    <w:rsid w:val="00C373A0"/>
    <w:rsid w:val="00C409EC"/>
    <w:rsid w:val="00C40D09"/>
    <w:rsid w:val="00C41232"/>
    <w:rsid w:val="00C42658"/>
    <w:rsid w:val="00C42DBD"/>
    <w:rsid w:val="00C43B7A"/>
    <w:rsid w:val="00C46599"/>
    <w:rsid w:val="00C46D9B"/>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70E"/>
    <w:rsid w:val="00C80EA8"/>
    <w:rsid w:val="00C8251F"/>
    <w:rsid w:val="00C82846"/>
    <w:rsid w:val="00C82F88"/>
    <w:rsid w:val="00C85085"/>
    <w:rsid w:val="00C85170"/>
    <w:rsid w:val="00C85CB5"/>
    <w:rsid w:val="00C86894"/>
    <w:rsid w:val="00C872AF"/>
    <w:rsid w:val="00C8754E"/>
    <w:rsid w:val="00C87FD4"/>
    <w:rsid w:val="00C910C6"/>
    <w:rsid w:val="00C91A87"/>
    <w:rsid w:val="00C931A3"/>
    <w:rsid w:val="00C93EE6"/>
    <w:rsid w:val="00C94D4A"/>
    <w:rsid w:val="00C951DE"/>
    <w:rsid w:val="00C96EE0"/>
    <w:rsid w:val="00CA0655"/>
    <w:rsid w:val="00CA10AF"/>
    <w:rsid w:val="00CA1612"/>
    <w:rsid w:val="00CA1633"/>
    <w:rsid w:val="00CA166B"/>
    <w:rsid w:val="00CA1AF5"/>
    <w:rsid w:val="00CA2D5E"/>
    <w:rsid w:val="00CA2E08"/>
    <w:rsid w:val="00CA2E94"/>
    <w:rsid w:val="00CA3760"/>
    <w:rsid w:val="00CA3FA2"/>
    <w:rsid w:val="00CA589F"/>
    <w:rsid w:val="00CA5A03"/>
    <w:rsid w:val="00CA6752"/>
    <w:rsid w:val="00CA6947"/>
    <w:rsid w:val="00CA7932"/>
    <w:rsid w:val="00CB01C4"/>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4C50"/>
    <w:rsid w:val="00CC6A56"/>
    <w:rsid w:val="00CC6B0D"/>
    <w:rsid w:val="00CC7198"/>
    <w:rsid w:val="00CD00D0"/>
    <w:rsid w:val="00CD09F1"/>
    <w:rsid w:val="00CD19D1"/>
    <w:rsid w:val="00CD1C73"/>
    <w:rsid w:val="00CD20AF"/>
    <w:rsid w:val="00CD22CF"/>
    <w:rsid w:val="00CD2A16"/>
    <w:rsid w:val="00CD2E61"/>
    <w:rsid w:val="00CD2F4B"/>
    <w:rsid w:val="00CD45A0"/>
    <w:rsid w:val="00CD4A6C"/>
    <w:rsid w:val="00CD4EAC"/>
    <w:rsid w:val="00CD5C14"/>
    <w:rsid w:val="00CD6DDB"/>
    <w:rsid w:val="00CE0A77"/>
    <w:rsid w:val="00CE2027"/>
    <w:rsid w:val="00CE212A"/>
    <w:rsid w:val="00CE2725"/>
    <w:rsid w:val="00CE29C9"/>
    <w:rsid w:val="00CE2E90"/>
    <w:rsid w:val="00CE3682"/>
    <w:rsid w:val="00CE3849"/>
    <w:rsid w:val="00CE3BFF"/>
    <w:rsid w:val="00CE3CC6"/>
    <w:rsid w:val="00CE443B"/>
    <w:rsid w:val="00CE44C5"/>
    <w:rsid w:val="00CE470C"/>
    <w:rsid w:val="00CE4FF2"/>
    <w:rsid w:val="00CE5ABB"/>
    <w:rsid w:val="00CE5FD8"/>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2007"/>
    <w:rsid w:val="00D3380F"/>
    <w:rsid w:val="00D3385B"/>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7AB"/>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877"/>
    <w:rsid w:val="00D819ED"/>
    <w:rsid w:val="00D83FB7"/>
    <w:rsid w:val="00D84097"/>
    <w:rsid w:val="00D84477"/>
    <w:rsid w:val="00D8482F"/>
    <w:rsid w:val="00D8486C"/>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D2"/>
    <w:rsid w:val="00D97AC9"/>
    <w:rsid w:val="00D97BC6"/>
    <w:rsid w:val="00D97E39"/>
    <w:rsid w:val="00D97F13"/>
    <w:rsid w:val="00D97F39"/>
    <w:rsid w:val="00DA249F"/>
    <w:rsid w:val="00DA45CC"/>
    <w:rsid w:val="00DA46AB"/>
    <w:rsid w:val="00DA4B1E"/>
    <w:rsid w:val="00DA5000"/>
    <w:rsid w:val="00DA54CE"/>
    <w:rsid w:val="00DA6C91"/>
    <w:rsid w:val="00DB0452"/>
    <w:rsid w:val="00DB1C90"/>
    <w:rsid w:val="00DB21ED"/>
    <w:rsid w:val="00DB251D"/>
    <w:rsid w:val="00DB2D17"/>
    <w:rsid w:val="00DB37DF"/>
    <w:rsid w:val="00DB41BB"/>
    <w:rsid w:val="00DB5C19"/>
    <w:rsid w:val="00DB62D8"/>
    <w:rsid w:val="00DB6614"/>
    <w:rsid w:val="00DB6D2E"/>
    <w:rsid w:val="00DC0633"/>
    <w:rsid w:val="00DC0CC8"/>
    <w:rsid w:val="00DC0D01"/>
    <w:rsid w:val="00DC14E0"/>
    <w:rsid w:val="00DC4334"/>
    <w:rsid w:val="00DC4892"/>
    <w:rsid w:val="00DC49C4"/>
    <w:rsid w:val="00DC49FD"/>
    <w:rsid w:val="00DC4F28"/>
    <w:rsid w:val="00DC5375"/>
    <w:rsid w:val="00DC5617"/>
    <w:rsid w:val="00DC59C5"/>
    <w:rsid w:val="00DC6281"/>
    <w:rsid w:val="00DC663A"/>
    <w:rsid w:val="00DC74B3"/>
    <w:rsid w:val="00DD0133"/>
    <w:rsid w:val="00DD09B8"/>
    <w:rsid w:val="00DD0CDF"/>
    <w:rsid w:val="00DD1F73"/>
    <w:rsid w:val="00DD21EF"/>
    <w:rsid w:val="00DD2466"/>
    <w:rsid w:val="00DD2C0D"/>
    <w:rsid w:val="00DD2E43"/>
    <w:rsid w:val="00DD33AD"/>
    <w:rsid w:val="00DD3815"/>
    <w:rsid w:val="00DD5A86"/>
    <w:rsid w:val="00DE021F"/>
    <w:rsid w:val="00DE10D0"/>
    <w:rsid w:val="00DE1CF5"/>
    <w:rsid w:val="00DE2500"/>
    <w:rsid w:val="00DE3799"/>
    <w:rsid w:val="00DE3B97"/>
    <w:rsid w:val="00DE3E3F"/>
    <w:rsid w:val="00DE49E2"/>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F0A"/>
    <w:rsid w:val="00E11760"/>
    <w:rsid w:val="00E12908"/>
    <w:rsid w:val="00E12B16"/>
    <w:rsid w:val="00E1507F"/>
    <w:rsid w:val="00E15D1D"/>
    <w:rsid w:val="00E162BA"/>
    <w:rsid w:val="00E16664"/>
    <w:rsid w:val="00E21E32"/>
    <w:rsid w:val="00E23186"/>
    <w:rsid w:val="00E2334A"/>
    <w:rsid w:val="00E23ABC"/>
    <w:rsid w:val="00E23D13"/>
    <w:rsid w:val="00E259B5"/>
    <w:rsid w:val="00E25AD9"/>
    <w:rsid w:val="00E25B53"/>
    <w:rsid w:val="00E26C11"/>
    <w:rsid w:val="00E27476"/>
    <w:rsid w:val="00E27876"/>
    <w:rsid w:val="00E306CE"/>
    <w:rsid w:val="00E30B5E"/>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DE4"/>
    <w:rsid w:val="00E458CB"/>
    <w:rsid w:val="00E46BC0"/>
    <w:rsid w:val="00E46EE5"/>
    <w:rsid w:val="00E470EF"/>
    <w:rsid w:val="00E4721D"/>
    <w:rsid w:val="00E472D6"/>
    <w:rsid w:val="00E512BE"/>
    <w:rsid w:val="00E5170F"/>
    <w:rsid w:val="00E544B7"/>
    <w:rsid w:val="00E5479C"/>
    <w:rsid w:val="00E548CC"/>
    <w:rsid w:val="00E551EF"/>
    <w:rsid w:val="00E55219"/>
    <w:rsid w:val="00E55AF8"/>
    <w:rsid w:val="00E55FAF"/>
    <w:rsid w:val="00E56205"/>
    <w:rsid w:val="00E5701F"/>
    <w:rsid w:val="00E57598"/>
    <w:rsid w:val="00E57E27"/>
    <w:rsid w:val="00E62754"/>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313"/>
    <w:rsid w:val="00E85D6A"/>
    <w:rsid w:val="00E85DAD"/>
    <w:rsid w:val="00E86311"/>
    <w:rsid w:val="00E86898"/>
    <w:rsid w:val="00E8785C"/>
    <w:rsid w:val="00E9002C"/>
    <w:rsid w:val="00E901CA"/>
    <w:rsid w:val="00E91067"/>
    <w:rsid w:val="00E91146"/>
    <w:rsid w:val="00E91490"/>
    <w:rsid w:val="00E91AB7"/>
    <w:rsid w:val="00E92A74"/>
    <w:rsid w:val="00E92B37"/>
    <w:rsid w:val="00E93B7A"/>
    <w:rsid w:val="00E94045"/>
    <w:rsid w:val="00E94150"/>
    <w:rsid w:val="00E948B3"/>
    <w:rsid w:val="00E94C38"/>
    <w:rsid w:val="00E955C8"/>
    <w:rsid w:val="00E9704B"/>
    <w:rsid w:val="00E97DF4"/>
    <w:rsid w:val="00EA1574"/>
    <w:rsid w:val="00EA3347"/>
    <w:rsid w:val="00EA537F"/>
    <w:rsid w:val="00EB18FB"/>
    <w:rsid w:val="00EB19BE"/>
    <w:rsid w:val="00EB1C67"/>
    <w:rsid w:val="00EB2905"/>
    <w:rsid w:val="00EB2D67"/>
    <w:rsid w:val="00EB4BC3"/>
    <w:rsid w:val="00EB5780"/>
    <w:rsid w:val="00EB598B"/>
    <w:rsid w:val="00EB5A3A"/>
    <w:rsid w:val="00EB6616"/>
    <w:rsid w:val="00EB6831"/>
    <w:rsid w:val="00EB7D56"/>
    <w:rsid w:val="00EB7FE1"/>
    <w:rsid w:val="00EC0661"/>
    <w:rsid w:val="00EC1AEA"/>
    <w:rsid w:val="00EC1F74"/>
    <w:rsid w:val="00EC5047"/>
    <w:rsid w:val="00EC583A"/>
    <w:rsid w:val="00EC5840"/>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2656"/>
    <w:rsid w:val="00EE4058"/>
    <w:rsid w:val="00EE43CA"/>
    <w:rsid w:val="00EE45ED"/>
    <w:rsid w:val="00EE65F6"/>
    <w:rsid w:val="00EE718F"/>
    <w:rsid w:val="00EF041D"/>
    <w:rsid w:val="00EF294C"/>
    <w:rsid w:val="00EF35A5"/>
    <w:rsid w:val="00EF3DF8"/>
    <w:rsid w:val="00EF4349"/>
    <w:rsid w:val="00EF596A"/>
    <w:rsid w:val="00EF5B40"/>
    <w:rsid w:val="00EF613A"/>
    <w:rsid w:val="00EF6155"/>
    <w:rsid w:val="00EF6705"/>
    <w:rsid w:val="00EF74E8"/>
    <w:rsid w:val="00F00711"/>
    <w:rsid w:val="00F028BA"/>
    <w:rsid w:val="00F02C52"/>
    <w:rsid w:val="00F02D98"/>
    <w:rsid w:val="00F03239"/>
    <w:rsid w:val="00F03983"/>
    <w:rsid w:val="00F03DEE"/>
    <w:rsid w:val="00F03FFC"/>
    <w:rsid w:val="00F0446F"/>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34B"/>
    <w:rsid w:val="00F33B5C"/>
    <w:rsid w:val="00F33FCC"/>
    <w:rsid w:val="00F34328"/>
    <w:rsid w:val="00F35808"/>
    <w:rsid w:val="00F363E7"/>
    <w:rsid w:val="00F36E5A"/>
    <w:rsid w:val="00F37B56"/>
    <w:rsid w:val="00F40120"/>
    <w:rsid w:val="00F40F78"/>
    <w:rsid w:val="00F41395"/>
    <w:rsid w:val="00F4167E"/>
    <w:rsid w:val="00F41784"/>
    <w:rsid w:val="00F42958"/>
    <w:rsid w:val="00F43655"/>
    <w:rsid w:val="00F439E3"/>
    <w:rsid w:val="00F441CC"/>
    <w:rsid w:val="00F45C43"/>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FC4"/>
    <w:rsid w:val="00F74545"/>
    <w:rsid w:val="00F74D43"/>
    <w:rsid w:val="00F76131"/>
    <w:rsid w:val="00F76714"/>
    <w:rsid w:val="00F76BB5"/>
    <w:rsid w:val="00F76C58"/>
    <w:rsid w:val="00F77A28"/>
    <w:rsid w:val="00F820B7"/>
    <w:rsid w:val="00F82344"/>
    <w:rsid w:val="00F8279A"/>
    <w:rsid w:val="00F82C1F"/>
    <w:rsid w:val="00F82FA1"/>
    <w:rsid w:val="00F8366A"/>
    <w:rsid w:val="00F836F7"/>
    <w:rsid w:val="00F84A62"/>
    <w:rsid w:val="00F84CAA"/>
    <w:rsid w:val="00F858DD"/>
    <w:rsid w:val="00F87B0A"/>
    <w:rsid w:val="00F87EC3"/>
    <w:rsid w:val="00F90018"/>
    <w:rsid w:val="00F9008B"/>
    <w:rsid w:val="00F9132E"/>
    <w:rsid w:val="00F919D0"/>
    <w:rsid w:val="00F91F00"/>
    <w:rsid w:val="00F92806"/>
    <w:rsid w:val="00F92A32"/>
    <w:rsid w:val="00F93E6E"/>
    <w:rsid w:val="00F94E3F"/>
    <w:rsid w:val="00F96114"/>
    <w:rsid w:val="00F9671D"/>
    <w:rsid w:val="00F9686A"/>
    <w:rsid w:val="00F96E0F"/>
    <w:rsid w:val="00F97EDB"/>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480C"/>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326"/>
    <w:rsid w:val="00FD634D"/>
    <w:rsid w:val="00FE15AF"/>
    <w:rsid w:val="00FE1F11"/>
    <w:rsid w:val="00FE24EA"/>
    <w:rsid w:val="00FE25D9"/>
    <w:rsid w:val="00FE2D75"/>
    <w:rsid w:val="00FE2E25"/>
    <w:rsid w:val="00FE3171"/>
    <w:rsid w:val="00FE3706"/>
    <w:rsid w:val="00FE4113"/>
    <w:rsid w:val="00FE4160"/>
    <w:rsid w:val="00FE5035"/>
    <w:rsid w:val="00FE54FD"/>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04CAA512-B6EE-4CA1-A1D5-F709D057B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link w:val="aff1"/>
    <w:uiPriority w:val="99"/>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2">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3">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4">
    <w:name w:val="footnote text"/>
    <w:basedOn w:val="a"/>
    <w:rsid w:val="0049333D"/>
    <w:rPr>
      <w:sz w:val="20"/>
      <w:szCs w:val="20"/>
    </w:rPr>
  </w:style>
  <w:style w:type="paragraph" w:styleId="aff5">
    <w:name w:val="No Spacing"/>
    <w:link w:val="aff6"/>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7">
    <w:name w:val="Содержимое врезки"/>
    <w:basedOn w:val="af"/>
    <w:rsid w:val="0049333D"/>
  </w:style>
  <w:style w:type="paragraph" w:customStyle="1" w:styleId="aff8">
    <w:name w:val="Содержимое таблицы"/>
    <w:basedOn w:val="a"/>
    <w:rsid w:val="0049333D"/>
    <w:pPr>
      <w:suppressLineNumbers/>
    </w:pPr>
  </w:style>
  <w:style w:type="paragraph" w:customStyle="1" w:styleId="aff9">
    <w:name w:val="Заголовок таблицы"/>
    <w:basedOn w:val="aff8"/>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a">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6">
    <w:name w:val="Без интервала Знак"/>
    <w:link w:val="aff5"/>
    <w:rsid w:val="00F41784"/>
    <w:rPr>
      <w:rFonts w:ascii="Calibri" w:eastAsia="Calibri" w:hAnsi="Calibri"/>
      <w:sz w:val="22"/>
      <w:szCs w:val="22"/>
      <w:lang w:eastAsia="zh-CN" w:bidi="ar-SA"/>
    </w:rPr>
  </w:style>
  <w:style w:type="paragraph" w:customStyle="1" w:styleId="affb">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c">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c"/>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d">
    <w:name w:val="Абзац"/>
    <w:basedOn w:val="a"/>
    <w:link w:val="affe"/>
    <w:qFormat/>
    <w:rsid w:val="001D7F8D"/>
    <w:pPr>
      <w:spacing w:before="120" w:after="60"/>
      <w:ind w:firstLine="567"/>
      <w:jc w:val="both"/>
    </w:pPr>
    <w:rPr>
      <w:lang w:eastAsia="ru-RU"/>
    </w:rPr>
  </w:style>
  <w:style w:type="character" w:customStyle="1" w:styleId="affe">
    <w:name w:val="Абзац Знак"/>
    <w:link w:val="affd"/>
    <w:rsid w:val="001D7F8D"/>
    <w:rPr>
      <w:sz w:val="24"/>
      <w:szCs w:val="24"/>
      <w:lang w:val="ru-RU" w:eastAsia="ru-RU" w:bidi="ar-SA"/>
    </w:rPr>
  </w:style>
  <w:style w:type="paragraph" w:styleId="afff">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0">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1">
    <w:name w:val="Title"/>
    <w:basedOn w:val="a"/>
    <w:qFormat/>
    <w:rsid w:val="001110C2"/>
    <w:pPr>
      <w:spacing w:before="240" w:after="60"/>
      <w:jc w:val="center"/>
      <w:outlineLvl w:val="0"/>
    </w:pPr>
    <w:rPr>
      <w:rFonts w:ascii="Arial" w:hAnsi="Arial" w:cs="Arial"/>
      <w:b/>
      <w:bCs/>
      <w:kern w:val="28"/>
      <w:sz w:val="32"/>
      <w:szCs w:val="32"/>
    </w:rPr>
  </w:style>
  <w:style w:type="paragraph" w:styleId="afff2">
    <w:name w:val="Subtitle"/>
    <w:basedOn w:val="a"/>
    <w:qFormat/>
    <w:rsid w:val="001110C2"/>
    <w:pPr>
      <w:spacing w:after="60"/>
      <w:jc w:val="center"/>
      <w:outlineLvl w:val="1"/>
    </w:pPr>
    <w:rPr>
      <w:rFonts w:ascii="Arial" w:hAnsi="Arial" w:cs="Arial"/>
    </w:rPr>
  </w:style>
  <w:style w:type="paragraph" w:styleId="afff3">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4">
    <w:name w:val="Emphasis"/>
    <w:qFormat/>
    <w:rsid w:val="007C25B7"/>
    <w:rPr>
      <w:i/>
      <w:iCs/>
    </w:rPr>
  </w:style>
  <w:style w:type="paragraph" w:customStyle="1" w:styleId="afff5">
    <w:name w:val="работа"/>
    <w:basedOn w:val="a"/>
    <w:link w:val="afff6"/>
    <w:qFormat/>
    <w:rsid w:val="009E2A96"/>
    <w:pPr>
      <w:ind w:firstLine="709"/>
      <w:jc w:val="both"/>
    </w:pPr>
    <w:rPr>
      <w:rFonts w:eastAsia="Calibri"/>
      <w:lang w:eastAsia="en-US"/>
    </w:rPr>
  </w:style>
  <w:style w:type="character" w:customStyle="1" w:styleId="afff6">
    <w:name w:val="работа Знак"/>
    <w:link w:val="afff5"/>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7">
    <w:name w:val="Статьи"/>
    <w:basedOn w:val="a"/>
    <w:link w:val="afff8"/>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8">
    <w:name w:val="Статьи Знак"/>
    <w:link w:val="afff7"/>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9">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a">
    <w:name w:val="Мясо Знак"/>
    <w:basedOn w:val="a"/>
    <w:rsid w:val="007555F8"/>
    <w:pPr>
      <w:suppressAutoHyphens/>
      <w:ind w:firstLine="709"/>
      <w:jc w:val="both"/>
    </w:pPr>
    <w:rPr>
      <w:rFonts w:eastAsia="MS Mincho"/>
      <w:sz w:val="28"/>
      <w:szCs w:val="28"/>
      <w:lang w:eastAsia="ar-SA"/>
    </w:rPr>
  </w:style>
  <w:style w:type="paragraph" w:customStyle="1" w:styleId="afffb">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c">
    <w:name w:val="Центрированный (таблица)"/>
    <w:basedOn w:val="afffb"/>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d">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a"/>
    <w:basedOn w:val="a"/>
    <w:rsid w:val="00DC59C5"/>
    <w:pPr>
      <w:spacing w:before="100" w:beforeAutospacing="1" w:after="100" w:afterAutospacing="1"/>
    </w:pPr>
    <w:rPr>
      <w:lang w:eastAsia="ru-RU"/>
    </w:rPr>
  </w:style>
  <w:style w:type="character" w:styleId="affff">
    <w:name w:val="annotation reference"/>
    <w:uiPriority w:val="99"/>
    <w:semiHidden/>
    <w:unhideWhenUsed/>
    <w:rsid w:val="00C2483E"/>
    <w:rPr>
      <w:sz w:val="16"/>
      <w:szCs w:val="16"/>
    </w:rPr>
  </w:style>
  <w:style w:type="paragraph" w:styleId="affff0">
    <w:name w:val="annotation text"/>
    <w:basedOn w:val="a"/>
    <w:link w:val="affff1"/>
    <w:uiPriority w:val="99"/>
    <w:semiHidden/>
    <w:unhideWhenUsed/>
    <w:rsid w:val="00C2483E"/>
    <w:rPr>
      <w:sz w:val="20"/>
      <w:szCs w:val="20"/>
    </w:rPr>
  </w:style>
  <w:style w:type="character" w:customStyle="1" w:styleId="affff1">
    <w:name w:val="Текст примечания Знак"/>
    <w:link w:val="affff0"/>
    <w:uiPriority w:val="99"/>
    <w:semiHidden/>
    <w:rsid w:val="00C2483E"/>
    <w:rPr>
      <w:lang w:eastAsia="zh-CN"/>
    </w:rPr>
  </w:style>
  <w:style w:type="paragraph" w:styleId="affff2">
    <w:name w:val="annotation subject"/>
    <w:basedOn w:val="affff0"/>
    <w:next w:val="affff0"/>
    <w:link w:val="affff3"/>
    <w:uiPriority w:val="99"/>
    <w:semiHidden/>
    <w:unhideWhenUsed/>
    <w:rsid w:val="00C2483E"/>
    <w:rPr>
      <w:b/>
      <w:bCs/>
    </w:rPr>
  </w:style>
  <w:style w:type="character" w:customStyle="1" w:styleId="affff3">
    <w:name w:val="Тема примечания Знак"/>
    <w:link w:val="affff2"/>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character" w:customStyle="1" w:styleId="searchresult">
    <w:name w:val="search_result"/>
    <w:basedOn w:val="a0"/>
    <w:rsid w:val="009522BF"/>
  </w:style>
  <w:style w:type="paragraph" w:customStyle="1" w:styleId="ConsPlusNonformat">
    <w:name w:val="ConsPlusNonformat"/>
    <w:rsid w:val="009B5C32"/>
    <w:pPr>
      <w:widowControl w:val="0"/>
      <w:autoSpaceDE w:val="0"/>
      <w:autoSpaceDN w:val="0"/>
      <w:adjustRightInd w:val="0"/>
    </w:pPr>
    <w:rPr>
      <w:rFonts w:ascii="Courier New" w:hAnsi="Courier New" w:cs="Courier New"/>
    </w:rPr>
  </w:style>
  <w:style w:type="character" w:customStyle="1" w:styleId="aff1">
    <w:name w:val="Верхний колонтитул Знак"/>
    <w:basedOn w:val="a0"/>
    <w:link w:val="aff0"/>
    <w:uiPriority w:val="99"/>
    <w:rsid w:val="007970A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6545239">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28310911">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48627498">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sultant.ru/document/cons_doc_LAW_37318/" TargetMode="External"/><Relationship Id="rId18" Type="http://schemas.openxmlformats.org/officeDocument/2006/relationships/footer" Target="footer3.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consultant.ru/document/cons_doc_LAW_37318/b5e921edcf944df6151d02a32ddd7dc2864d8287/" TargetMode="External"/><Relationship Id="rId17" Type="http://schemas.openxmlformats.org/officeDocument/2006/relationships/footer" Target="footer2.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07208/c1c2bfc679fb74ed4c4da6be176c8d5a7da42c49/" TargetMode="Externa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oopt.aari.ru/doc/%D0%9F%D0%BE%D1%81%D1%82%D0%B0%D0%BD%D0%BE%D0%B2%D0%BB%D0%B5%D0%BD%D0%B8%D0%B5-%D0%B0%D0%B4%D0%BC%D0%B8%D0%BD%D0%B8%D1%81%D1%82%D1%80%D0%B0%D1%86%D0%B8%D0%B8-%D0%90%D0%BB%D1%82%D0%B0%D0%B9%D1%81%D0%BA%D0%BE%D0%B3%D0%BE-%D0%BA%D1%80%D0%B0%D1%8F-%D0%BE%D1%82-26062007-%E2%84%96278" TargetMode="External"/><Relationship Id="rId23" Type="http://schemas.openxmlformats.org/officeDocument/2006/relationships/footer" Target="footer8.xml"/><Relationship Id="rId28" Type="http://schemas.openxmlformats.org/officeDocument/2006/relationships/footer" Target="footer13.xml"/><Relationship Id="rId10" Type="http://schemas.openxmlformats.org/officeDocument/2006/relationships/hyperlink" Target="https://www.consultant.ru/document/cons_doc_LAW_407208/c1c2bfc679fb74ed4c4da6be176c8d5a7da42c49/"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consultant.ru/document/cons_doc_LAW_407208/c1c2bfc679fb74ed4c4da6be176c8d5a7da42c49/" TargetMode="External"/><Relationship Id="rId14" Type="http://schemas.openxmlformats.org/officeDocument/2006/relationships/hyperlink" Target="http://www.consultant.ru/document/cons_doc_LAW_60683/" TargetMode="External"/><Relationship Id="rId22" Type="http://schemas.openxmlformats.org/officeDocument/2006/relationships/footer" Target="footer7.xml"/><Relationship Id="rId27" Type="http://schemas.openxmlformats.org/officeDocument/2006/relationships/footer" Target="footer1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consultant.ru/document/cons_doc_LAW_22481/" TargetMode="External"/><Relationship Id="rId3" Type="http://schemas.openxmlformats.org/officeDocument/2006/relationships/hyperlink" Target="http://docs.cntd.ru/document/902173656" TargetMode="External"/><Relationship Id="rId7" Type="http://schemas.openxmlformats.org/officeDocument/2006/relationships/hyperlink" Target="http://www.consultant.ru/document/cons_doc_LAW_12462/" TargetMode="External"/><Relationship Id="rId2" Type="http://schemas.openxmlformats.org/officeDocument/2006/relationships/hyperlink" Target="http://docs.cntd.ru/document/902173656" TargetMode="External"/><Relationship Id="rId1" Type="http://schemas.openxmlformats.org/officeDocument/2006/relationships/hyperlink" Target="http://docs.cntd.ru/document/902173656" TargetMode="External"/><Relationship Id="rId6" Type="http://schemas.openxmlformats.org/officeDocument/2006/relationships/hyperlink" Target="http://www.consultant.ru/document/cons_doc_LAW_305" TargetMode="External"/><Relationship Id="rId5" Type="http://schemas.openxmlformats.org/officeDocument/2006/relationships/hyperlink" Target="http://www.consultant.ru/document/cons_doc_LAW_5142/" TargetMode="External"/><Relationship Id="rId4" Type="http://schemas.openxmlformats.org/officeDocument/2006/relationships/hyperlink" Target="https://i.incamp.ru/i/files/fz.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110DD-AF4C-4DAE-AF3C-018D8BB3E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55</Pages>
  <Words>10978</Words>
  <Characters>62575</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73407</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Svetlana</cp:lastModifiedBy>
  <cp:revision>45</cp:revision>
  <cp:lastPrinted>2022-11-11T18:58:00Z</cp:lastPrinted>
  <dcterms:created xsi:type="dcterms:W3CDTF">2022-09-21T17:53:00Z</dcterms:created>
  <dcterms:modified xsi:type="dcterms:W3CDTF">2022-12-20T09:44:00Z</dcterms:modified>
</cp:coreProperties>
</file>