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372" w:rsidRDefault="00D27007" w:rsidP="009E4DB9">
      <w:pPr>
        <w:jc w:val="right"/>
        <w:rPr>
          <w:rFonts w:ascii="GOST Common" w:eastAsia="Courier New" w:hAnsi="GOST Common"/>
        </w:rPr>
      </w:pPr>
      <w:r w:rsidRPr="00D27007">
        <w:rPr>
          <w:noProof/>
          <w:lang w:eastAsia="ru-RU"/>
        </w:rPr>
        <w:pict>
          <v:line id="Прямая соединительная линия 5" o:spid="_x0000_s1026" style="position:absolute;left:0;text-align:left;z-index:251661312;visibility:visible;mso-wrap-distance-left:0;mso-wrap-distance-top:-3e-5mm;mso-wrap-distance-right:0;mso-wrap-distance-bottom:-3e-5mm;mso-position-horizontal-relative:page;mso-position-vertical-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w:r>
      <w:r w:rsidRPr="00D27007">
        <w:rPr>
          <w:noProof/>
          <w:lang w:eastAsia="ru-RU"/>
        </w:rPr>
        <w:pict>
          <v:line id="Прямая соединительная линия 4" o:spid="_x0000_s1033" style="position:absolute;left:0;text-align:left;z-index:251662336;visibility:visible;mso-wrap-distance-left:-3e-5mm;mso-wrap-distance-right:-3e-5mm;mso-position-horizontal-relative:page;mso-position-vertical-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w:r>
      <w:r w:rsidRPr="00D27007">
        <w:rPr>
          <w:noProof/>
          <w:lang w:eastAsia="ru-RU"/>
        </w:rPr>
        <w:pict>
          <v:line id="Прямая соединительная линия 2" o:spid="_x0000_s1032" style="position:absolute;left:0;text-align:left;z-index:251664384;visibility:visible;mso-wrap-distance-left:-3e-5mm;mso-wrap-distance-right:-3e-5mm;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w:r>
      <w:r w:rsidR="00352372">
        <w:rPr>
          <w:rFonts w:ascii="GOST Common" w:eastAsia="Courier New" w:hAnsi="GOST Common"/>
        </w:rPr>
        <w:t xml:space="preserve">Приложение 1 </w:t>
      </w:r>
      <w:proofErr w:type="gramStart"/>
      <w:r w:rsidR="00352372">
        <w:rPr>
          <w:rFonts w:ascii="GOST Common" w:eastAsia="Courier New" w:hAnsi="GOST Common"/>
        </w:rPr>
        <w:t>к</w:t>
      </w:r>
      <w:proofErr w:type="gramEnd"/>
      <w:r w:rsidR="00352372">
        <w:rPr>
          <w:rFonts w:ascii="GOST Common" w:eastAsia="Courier New" w:hAnsi="GOST Common"/>
        </w:rPr>
        <w:t xml:space="preserve"> </w:t>
      </w:r>
    </w:p>
    <w:p w:rsidR="00352372" w:rsidRDefault="00352372" w:rsidP="009E4DB9">
      <w:pPr>
        <w:jc w:val="right"/>
        <w:rPr>
          <w:rFonts w:ascii="GOST Common" w:eastAsia="Courier New" w:hAnsi="GOST Common"/>
        </w:rPr>
      </w:pPr>
      <w:r>
        <w:rPr>
          <w:rFonts w:ascii="GOST Common" w:eastAsia="Courier New" w:hAnsi="GOST Common"/>
        </w:rPr>
        <w:t xml:space="preserve">решению </w:t>
      </w:r>
      <w:proofErr w:type="gramStart"/>
      <w:r>
        <w:rPr>
          <w:rFonts w:ascii="GOST Common" w:eastAsia="Courier New" w:hAnsi="GOST Common"/>
        </w:rPr>
        <w:t>Мамонтовского</w:t>
      </w:r>
      <w:proofErr w:type="gramEnd"/>
      <w:r>
        <w:rPr>
          <w:rFonts w:ascii="GOST Common" w:eastAsia="Courier New" w:hAnsi="GOST Common"/>
        </w:rPr>
        <w:t xml:space="preserve"> районного </w:t>
      </w:r>
    </w:p>
    <w:p w:rsidR="00352372" w:rsidRDefault="00352372" w:rsidP="009E4DB9">
      <w:pPr>
        <w:jc w:val="right"/>
        <w:rPr>
          <w:rFonts w:ascii="GOST Common" w:eastAsia="Courier New" w:hAnsi="GOST Common"/>
        </w:rPr>
      </w:pPr>
      <w:r>
        <w:rPr>
          <w:rFonts w:ascii="GOST Common" w:eastAsia="Courier New" w:hAnsi="GOST Common"/>
        </w:rPr>
        <w:t xml:space="preserve">Совета народных депутатов </w:t>
      </w:r>
    </w:p>
    <w:p w:rsidR="00352372" w:rsidRDefault="00352372" w:rsidP="009E4DB9">
      <w:pPr>
        <w:jc w:val="right"/>
        <w:rPr>
          <w:rFonts w:ascii="GOST Common" w:eastAsia="Courier New" w:hAnsi="GOST Common"/>
        </w:rPr>
      </w:pPr>
      <w:r>
        <w:rPr>
          <w:rFonts w:ascii="GOST Common" w:eastAsia="Courier New" w:hAnsi="GOST Common"/>
        </w:rPr>
        <w:t xml:space="preserve">Алтайского края </w:t>
      </w:r>
    </w:p>
    <w:p w:rsidR="009500DD" w:rsidRPr="000F7689" w:rsidRDefault="00352372" w:rsidP="009E4DB9">
      <w:pPr>
        <w:jc w:val="right"/>
        <w:rPr>
          <w:rFonts w:ascii="GOST Common" w:eastAsia="Courier New" w:hAnsi="GOST Common"/>
        </w:rPr>
      </w:pPr>
      <w:r>
        <w:rPr>
          <w:rFonts w:ascii="GOST Common" w:eastAsia="Courier New" w:hAnsi="GOST Common"/>
        </w:rPr>
        <w:t xml:space="preserve">от _____________ № ____ </w:t>
      </w:r>
    </w:p>
    <w:p w:rsidR="001B0FD6" w:rsidRPr="000F7689" w:rsidRDefault="001B0FD6" w:rsidP="001B0FD6">
      <w:pPr>
        <w:ind w:right="284"/>
        <w:jc w:val="center"/>
        <w:rPr>
          <w:rFonts w:ascii="GOST Common" w:eastAsia="Courier New" w:hAnsi="GOST Common" w:cs="Courier New"/>
          <w:b/>
          <w:bCs/>
          <w:sz w:val="32"/>
          <w:szCs w:val="32"/>
        </w:rPr>
      </w:pPr>
    </w:p>
    <w:p w:rsidR="001B0FD6" w:rsidRPr="000F7689" w:rsidRDefault="001B0FD6" w:rsidP="001B0FD6">
      <w:pPr>
        <w:ind w:right="284"/>
        <w:jc w:val="center"/>
        <w:rPr>
          <w:rFonts w:ascii="GOST Common" w:eastAsia="Courier New" w:hAnsi="GOST Common" w:cs="Courier New"/>
          <w:b/>
          <w:bCs/>
          <w:sz w:val="32"/>
          <w:szCs w:val="32"/>
        </w:rPr>
      </w:pPr>
    </w:p>
    <w:p w:rsidR="001B0FD6" w:rsidRPr="000F7689" w:rsidRDefault="001B0FD6" w:rsidP="001B0FD6">
      <w:pPr>
        <w:ind w:right="284"/>
        <w:jc w:val="center"/>
        <w:rPr>
          <w:rFonts w:ascii="GOST Common" w:eastAsia="Courier New" w:hAnsi="GOST Common" w:cs="Courier New"/>
          <w:b/>
          <w:bCs/>
          <w:sz w:val="32"/>
          <w:szCs w:val="32"/>
        </w:rPr>
      </w:pPr>
    </w:p>
    <w:p w:rsidR="001B0FD6" w:rsidRPr="000F7689" w:rsidRDefault="001B0FD6" w:rsidP="006C1C61">
      <w:pPr>
        <w:ind w:right="284"/>
        <w:jc w:val="right"/>
        <w:rPr>
          <w:rFonts w:ascii="GOST Common" w:eastAsia="Courier New" w:hAnsi="GOST Common" w:cs="Courier New"/>
          <w:b/>
          <w:bCs/>
          <w:sz w:val="32"/>
          <w:szCs w:val="32"/>
        </w:rPr>
      </w:pPr>
    </w:p>
    <w:p w:rsidR="001B0FD6" w:rsidRPr="000F7689" w:rsidRDefault="001B0FD6" w:rsidP="001B0FD6">
      <w:pPr>
        <w:ind w:right="284"/>
        <w:jc w:val="center"/>
        <w:rPr>
          <w:rFonts w:ascii="GOST Common" w:eastAsia="Courier New" w:hAnsi="GOST Common" w:cs="Courier New"/>
          <w:b/>
          <w:bCs/>
          <w:sz w:val="32"/>
          <w:szCs w:val="32"/>
        </w:rPr>
      </w:pPr>
    </w:p>
    <w:p w:rsidR="001B0FD6" w:rsidRPr="000F7689" w:rsidRDefault="001B0FD6" w:rsidP="001B0FD6">
      <w:pPr>
        <w:ind w:right="284"/>
        <w:jc w:val="center"/>
        <w:rPr>
          <w:rFonts w:ascii="GOST Common" w:eastAsia="Courier New" w:hAnsi="GOST Common" w:cs="Courier New"/>
          <w:b/>
          <w:bCs/>
          <w:sz w:val="32"/>
          <w:szCs w:val="32"/>
        </w:rPr>
      </w:pPr>
    </w:p>
    <w:p w:rsidR="001B0FD6" w:rsidRPr="000F7689" w:rsidRDefault="001B0FD6" w:rsidP="001B0FD6">
      <w:pPr>
        <w:ind w:right="284"/>
        <w:jc w:val="center"/>
        <w:rPr>
          <w:rFonts w:ascii="GOST Common" w:eastAsia="Courier New" w:hAnsi="GOST Common" w:cs="Courier New"/>
          <w:b/>
          <w:bCs/>
          <w:sz w:val="32"/>
          <w:szCs w:val="32"/>
        </w:rPr>
      </w:pPr>
    </w:p>
    <w:p w:rsidR="001B0FD6" w:rsidRPr="000F7689" w:rsidRDefault="001B0FD6" w:rsidP="001B0FD6">
      <w:pPr>
        <w:ind w:right="284"/>
        <w:jc w:val="center"/>
        <w:rPr>
          <w:rFonts w:ascii="GOST Common" w:eastAsia="Courier New" w:hAnsi="GOST Common" w:cs="Courier New"/>
          <w:b/>
          <w:bCs/>
          <w:sz w:val="32"/>
          <w:szCs w:val="32"/>
        </w:rPr>
      </w:pPr>
    </w:p>
    <w:p w:rsidR="001B0FD6" w:rsidRPr="000F7689" w:rsidRDefault="001B0FD6" w:rsidP="001B0FD6">
      <w:pPr>
        <w:ind w:right="284"/>
        <w:jc w:val="center"/>
        <w:rPr>
          <w:rFonts w:ascii="GOST Common" w:eastAsia="Courier New" w:hAnsi="GOST Common" w:cs="Courier New"/>
          <w:b/>
          <w:bCs/>
          <w:sz w:val="36"/>
          <w:szCs w:val="36"/>
        </w:rPr>
      </w:pPr>
    </w:p>
    <w:p w:rsidR="009E4DB9" w:rsidRPr="000F7689" w:rsidRDefault="009E4DB9" w:rsidP="001B0FD6">
      <w:pPr>
        <w:ind w:right="284"/>
        <w:jc w:val="center"/>
        <w:rPr>
          <w:rFonts w:ascii="GOST Common" w:eastAsia="Courier New" w:hAnsi="GOST Common" w:cs="Courier New"/>
          <w:b/>
          <w:bCs/>
          <w:sz w:val="36"/>
          <w:szCs w:val="36"/>
        </w:rPr>
      </w:pPr>
    </w:p>
    <w:p w:rsidR="009E4DB9" w:rsidRPr="000F7689" w:rsidRDefault="009E4DB9" w:rsidP="001B0FD6">
      <w:pPr>
        <w:ind w:right="284"/>
        <w:jc w:val="center"/>
        <w:rPr>
          <w:rFonts w:ascii="GOST Common" w:eastAsia="Courier New" w:hAnsi="GOST Common" w:cs="Courier New"/>
          <w:b/>
          <w:bCs/>
          <w:sz w:val="36"/>
          <w:szCs w:val="36"/>
        </w:rPr>
      </w:pPr>
    </w:p>
    <w:p w:rsidR="001B0FD6" w:rsidRPr="000F7689" w:rsidRDefault="001B0FD6"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ПРАВИЛА ЗЕМЛЕПОЛЬЗОВАНИЯ И ЗАСТРОЙКИ</w:t>
      </w:r>
    </w:p>
    <w:p w:rsidR="00620CF8" w:rsidRPr="000F7689" w:rsidRDefault="0058418C"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 xml:space="preserve">ЧАСТИ </w:t>
      </w:r>
      <w:r w:rsidR="00620CF8" w:rsidRPr="000F7689">
        <w:rPr>
          <w:rFonts w:ascii="GOST Common" w:eastAsia="Courier New" w:hAnsi="GOST Common" w:cs="Courier New"/>
          <w:b/>
          <w:bCs/>
          <w:sz w:val="36"/>
          <w:szCs w:val="36"/>
        </w:rPr>
        <w:t>ТЕРРИТОРИИ</w:t>
      </w:r>
    </w:p>
    <w:p w:rsidR="001B0FD6" w:rsidRPr="000F7689" w:rsidRDefault="001B0FD6"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МУНИЦИПАЛЬНОГО ОБРАЗОВАНИЯ</w:t>
      </w:r>
    </w:p>
    <w:p w:rsidR="001B0FD6" w:rsidRPr="000F7689" w:rsidRDefault="00EC5F0E"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КАДНИКОВСКИЙ</w:t>
      </w:r>
      <w:r w:rsidR="001B0FD6" w:rsidRPr="000F7689">
        <w:rPr>
          <w:rFonts w:ascii="GOST Common" w:eastAsia="Courier New" w:hAnsi="GOST Common" w:cs="Courier New"/>
          <w:b/>
          <w:bCs/>
          <w:sz w:val="36"/>
          <w:szCs w:val="36"/>
        </w:rPr>
        <w:t xml:space="preserve"> СЕЛЬСОВЕТ</w:t>
      </w:r>
    </w:p>
    <w:p w:rsidR="001B0FD6" w:rsidRPr="000F7689" w:rsidRDefault="00291320"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МАМОНТОВСКОГО РАЙОНА</w:t>
      </w:r>
    </w:p>
    <w:p w:rsidR="001B0FD6" w:rsidRPr="000F7689" w:rsidRDefault="001B0FD6"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АЛТАЙСКОГО КРАЯ</w:t>
      </w:r>
    </w:p>
    <w:p w:rsidR="001B0FD6" w:rsidRPr="000F7689" w:rsidRDefault="001B0FD6" w:rsidP="001B0FD6">
      <w:pPr>
        <w:ind w:right="284"/>
        <w:jc w:val="center"/>
        <w:rPr>
          <w:rFonts w:ascii="GOST Common" w:eastAsia="Courier New" w:hAnsi="GOST Common" w:cs="Courier New"/>
          <w:b/>
          <w:bCs/>
          <w:sz w:val="32"/>
          <w:szCs w:val="32"/>
        </w:rPr>
      </w:pPr>
    </w:p>
    <w:p w:rsidR="001B0FD6" w:rsidRPr="000F7689" w:rsidRDefault="001B0FD6" w:rsidP="001B0FD6">
      <w:pPr>
        <w:jc w:val="both"/>
        <w:rPr>
          <w:rFonts w:ascii="GOST Common" w:hAnsi="GOST Common"/>
          <w:sz w:val="28"/>
          <w:szCs w:val="28"/>
        </w:rPr>
      </w:pPr>
    </w:p>
    <w:p w:rsidR="001B0FD6" w:rsidRPr="000F7689" w:rsidRDefault="001B0FD6" w:rsidP="001B0FD6">
      <w:pPr>
        <w:jc w:val="both"/>
        <w:rPr>
          <w:rFonts w:ascii="GOST Common" w:hAnsi="GOST Common"/>
          <w:sz w:val="28"/>
          <w:szCs w:val="28"/>
        </w:rPr>
      </w:pPr>
    </w:p>
    <w:p w:rsidR="001B0FD6" w:rsidRPr="000F7689" w:rsidRDefault="001B0FD6" w:rsidP="001B0FD6">
      <w:pPr>
        <w:jc w:val="both"/>
        <w:rPr>
          <w:rFonts w:ascii="GOST Common" w:hAnsi="GOST Common"/>
          <w:sz w:val="28"/>
          <w:szCs w:val="28"/>
        </w:rPr>
      </w:pPr>
    </w:p>
    <w:p w:rsidR="001B0FD6" w:rsidRPr="000F7689" w:rsidRDefault="001B0FD6" w:rsidP="001B0FD6">
      <w:pPr>
        <w:jc w:val="both"/>
        <w:rPr>
          <w:rFonts w:ascii="GOST Common" w:hAnsi="GOST Common"/>
          <w:sz w:val="28"/>
          <w:szCs w:val="28"/>
        </w:rPr>
      </w:pPr>
    </w:p>
    <w:p w:rsidR="001B0FD6" w:rsidRPr="000F7689" w:rsidRDefault="001B0FD6" w:rsidP="001B0FD6">
      <w:pPr>
        <w:jc w:val="both"/>
        <w:rPr>
          <w:rFonts w:ascii="GOST Common" w:eastAsia="Courier New" w:hAnsi="GOST Common" w:cs="Courier New"/>
          <w:b/>
          <w:bCs/>
          <w:sz w:val="28"/>
          <w:szCs w:val="28"/>
        </w:rPr>
      </w:pPr>
    </w:p>
    <w:p w:rsidR="001B0FD6" w:rsidRPr="000F7689" w:rsidRDefault="001B0FD6" w:rsidP="001B0FD6">
      <w:pPr>
        <w:jc w:val="both"/>
        <w:rPr>
          <w:rFonts w:ascii="GOST Common" w:eastAsia="Courier New" w:hAnsi="GOST Common" w:cs="Courier New"/>
          <w:b/>
          <w:bCs/>
          <w:sz w:val="28"/>
          <w:szCs w:val="28"/>
        </w:rPr>
      </w:pPr>
    </w:p>
    <w:p w:rsidR="001B0FD6" w:rsidRPr="000F7689" w:rsidRDefault="001B0FD6" w:rsidP="001B0FD6">
      <w:pPr>
        <w:jc w:val="both"/>
        <w:rPr>
          <w:rFonts w:ascii="GOST Common" w:eastAsia="Courier New" w:hAnsi="GOST Common" w:cs="Courier New"/>
          <w:bCs/>
          <w:sz w:val="28"/>
          <w:szCs w:val="28"/>
        </w:rPr>
      </w:pPr>
    </w:p>
    <w:p w:rsidR="001B0FD6" w:rsidRPr="000F7689" w:rsidRDefault="001B0FD6" w:rsidP="001B0FD6">
      <w:pPr>
        <w:jc w:val="right"/>
        <w:rPr>
          <w:rFonts w:ascii="GOST Common" w:eastAsia="Courier New" w:hAnsi="GOST Common" w:cs="Courier New"/>
          <w:sz w:val="28"/>
          <w:szCs w:val="28"/>
        </w:rPr>
      </w:pPr>
    </w:p>
    <w:p w:rsidR="001B0FD6" w:rsidRPr="000F7689" w:rsidRDefault="001B0FD6" w:rsidP="001B0FD6">
      <w:pPr>
        <w:jc w:val="right"/>
        <w:rPr>
          <w:rFonts w:ascii="GOST Common" w:eastAsia="Courier New" w:hAnsi="GOST Common" w:cs="Courier New"/>
          <w:sz w:val="28"/>
          <w:szCs w:val="28"/>
        </w:rPr>
      </w:pPr>
    </w:p>
    <w:p w:rsidR="001B0FD6" w:rsidRPr="000F7689" w:rsidRDefault="001B0FD6" w:rsidP="001B0FD6">
      <w:pPr>
        <w:jc w:val="right"/>
        <w:rPr>
          <w:rFonts w:ascii="GOST Common" w:hAnsi="GOST Common"/>
          <w:sz w:val="20"/>
          <w:szCs w:val="20"/>
        </w:rPr>
      </w:pPr>
    </w:p>
    <w:p w:rsidR="001B0FD6" w:rsidRPr="000F7689" w:rsidRDefault="001B0FD6" w:rsidP="001B0FD6">
      <w:pPr>
        <w:jc w:val="right"/>
        <w:rPr>
          <w:rFonts w:ascii="GOST Common" w:hAnsi="GOST Common"/>
          <w:sz w:val="20"/>
          <w:szCs w:val="20"/>
        </w:rPr>
      </w:pPr>
    </w:p>
    <w:p w:rsidR="001B0FD6" w:rsidRPr="000F7689" w:rsidRDefault="001B0FD6" w:rsidP="001B0FD6">
      <w:pPr>
        <w:jc w:val="center"/>
        <w:rPr>
          <w:rFonts w:ascii="GOST Common" w:eastAsia="Courier New" w:hAnsi="GOST Common" w:cs="Courier New"/>
          <w:b/>
          <w:sz w:val="28"/>
          <w:szCs w:val="28"/>
        </w:rPr>
      </w:pPr>
    </w:p>
    <w:p w:rsidR="001B0FD6" w:rsidRPr="000F7689" w:rsidRDefault="001B0FD6" w:rsidP="001B0FD6">
      <w:pPr>
        <w:jc w:val="center"/>
        <w:rPr>
          <w:rFonts w:ascii="GOST Common" w:eastAsia="Courier New" w:hAnsi="GOST Common" w:cs="Courier New"/>
          <w:b/>
          <w:sz w:val="28"/>
          <w:szCs w:val="28"/>
        </w:rPr>
      </w:pPr>
    </w:p>
    <w:p w:rsidR="001B0FD6" w:rsidRPr="000F7689" w:rsidRDefault="001B0FD6" w:rsidP="001B0FD6">
      <w:pPr>
        <w:jc w:val="center"/>
        <w:rPr>
          <w:rFonts w:ascii="GOST Common" w:eastAsia="Courier New" w:hAnsi="GOST Common" w:cs="Courier New"/>
          <w:b/>
          <w:sz w:val="28"/>
          <w:szCs w:val="28"/>
        </w:rPr>
      </w:pPr>
    </w:p>
    <w:p w:rsidR="001B0FD6" w:rsidRPr="000F7689" w:rsidRDefault="001B0FD6" w:rsidP="001B0FD6">
      <w:pPr>
        <w:jc w:val="center"/>
        <w:rPr>
          <w:rFonts w:ascii="GOST Common" w:eastAsia="Courier New" w:hAnsi="GOST Common" w:cs="Courier New"/>
          <w:b/>
          <w:sz w:val="28"/>
          <w:szCs w:val="28"/>
        </w:rPr>
      </w:pPr>
    </w:p>
    <w:p w:rsidR="001B0FD6" w:rsidRPr="000F7689" w:rsidRDefault="001B0FD6" w:rsidP="001B0FD6">
      <w:pPr>
        <w:jc w:val="center"/>
        <w:rPr>
          <w:rFonts w:ascii="GOST Common" w:eastAsia="Courier New" w:hAnsi="GOST Common" w:cs="Courier New"/>
          <w:b/>
          <w:sz w:val="28"/>
          <w:szCs w:val="28"/>
        </w:rPr>
      </w:pPr>
    </w:p>
    <w:p w:rsidR="009E4DB9" w:rsidRPr="000F7689" w:rsidRDefault="009E4DB9" w:rsidP="001B0FD6">
      <w:pPr>
        <w:jc w:val="center"/>
        <w:rPr>
          <w:rFonts w:ascii="GOST Common" w:eastAsia="Courier New" w:hAnsi="GOST Common" w:cs="Courier New"/>
          <w:b/>
          <w:sz w:val="28"/>
          <w:szCs w:val="28"/>
        </w:rPr>
      </w:pPr>
    </w:p>
    <w:p w:rsidR="009E4DB9" w:rsidRPr="000F7689" w:rsidRDefault="009E4DB9" w:rsidP="001B0FD6">
      <w:pPr>
        <w:jc w:val="center"/>
        <w:rPr>
          <w:rFonts w:ascii="GOST Common" w:eastAsia="Courier New" w:hAnsi="GOST Common" w:cs="Courier New"/>
          <w:b/>
          <w:sz w:val="28"/>
          <w:szCs w:val="28"/>
        </w:rPr>
      </w:pPr>
    </w:p>
    <w:p w:rsidR="009E4DB9" w:rsidRPr="000F7689" w:rsidRDefault="009E4DB9" w:rsidP="001B0FD6">
      <w:pPr>
        <w:jc w:val="center"/>
        <w:rPr>
          <w:rFonts w:ascii="GOST Common" w:eastAsia="Courier New" w:hAnsi="GOST Common" w:cs="Courier New"/>
          <w:b/>
          <w:sz w:val="28"/>
          <w:szCs w:val="28"/>
        </w:rPr>
      </w:pPr>
    </w:p>
    <w:p w:rsidR="00C57029" w:rsidRPr="000F7689" w:rsidRDefault="00D27007" w:rsidP="001B0FD6">
      <w:pPr>
        <w:jc w:val="center"/>
        <w:rPr>
          <w:rFonts w:ascii="GOST Common" w:eastAsia="Courier New" w:hAnsi="GOST Common" w:cs="Courier New"/>
          <w:b/>
          <w:sz w:val="28"/>
          <w:szCs w:val="28"/>
        </w:rPr>
        <w:sectPr w:rsidR="00C57029" w:rsidRPr="000F7689" w:rsidSect="00DD0CF5">
          <w:footerReference w:type="even" r:id="rId8"/>
          <w:footerReference w:type="default" r:id="rId9"/>
          <w:pgSz w:w="11906" w:h="16838"/>
          <w:pgMar w:top="851" w:right="851" w:bottom="851" w:left="1701" w:header="709" w:footer="709" w:gutter="0"/>
          <w:cols w:space="720"/>
          <w:titlePg/>
          <w:docGrid w:linePitch="360"/>
        </w:sectPr>
      </w:pPr>
      <w:r w:rsidRPr="00D27007">
        <w:rPr>
          <w:noProof/>
          <w:lang w:eastAsia="ru-RU"/>
        </w:rPr>
        <w:pict>
          <v:line id="Прямая соединительная линия 3" o:spid="_x0000_s1031" style="position:absolute;left:0;text-align:left;z-index:251663360;visibility:visible;mso-wrap-distance-left:0;mso-wrap-distance-top:-3e-5mm;mso-wrap-distance-right:0;mso-wrap-distance-bottom:-3e-5mm;mso-position-horizontal-relative:page;mso-position-vertical-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w:r>
      <w:r w:rsidR="001B0FD6" w:rsidRPr="000F7689">
        <w:rPr>
          <w:rFonts w:ascii="GOST Common" w:eastAsia="Courier New" w:hAnsi="GOST Common" w:cs="Courier New"/>
          <w:b/>
          <w:sz w:val="28"/>
          <w:szCs w:val="28"/>
        </w:rPr>
        <w:t>202</w:t>
      </w:r>
      <w:r w:rsidR="009E4DB9" w:rsidRPr="000F7689">
        <w:rPr>
          <w:rFonts w:ascii="GOST Common" w:eastAsia="Courier New" w:hAnsi="GOST Common" w:cs="Courier New"/>
          <w:b/>
          <w:sz w:val="28"/>
          <w:szCs w:val="28"/>
        </w:rPr>
        <w:t>4</w:t>
      </w:r>
    </w:p>
    <w:p w:rsidR="001B0FD6" w:rsidRPr="000F7689" w:rsidRDefault="00D27007" w:rsidP="001B0FD6">
      <w:pPr>
        <w:jc w:val="center"/>
        <w:rPr>
          <w:b/>
        </w:rPr>
      </w:pPr>
      <w:r w:rsidRPr="00D27007">
        <w:rPr>
          <w:noProof/>
          <w:lang w:eastAsia="ru-RU"/>
        </w:rPr>
        <w:lastRenderedPageBreak/>
        <w:pict>
          <v:line id="Прямая соединительная линия 14" o:spid="_x0000_s1030" style="position:absolute;left:0;text-align:left;z-index:251665408;visibility:visible;mso-wrap-distance-left:0;mso-wrap-distance-top:-3e-5mm;mso-wrap-distance-right:0;mso-wrap-distance-bottom:-3e-5mm;mso-position-horizontal-relative:page;mso-position-vertical-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w:r>
      <w:r w:rsidRPr="00D27007">
        <w:rPr>
          <w:noProof/>
          <w:lang w:eastAsia="ru-RU"/>
        </w:rPr>
        <w:pict>
          <v:line id="Прямая соединительная линия 15" o:spid="_x0000_s1029" style="position:absolute;left:0;text-align:left;flip:x;z-index:251666432;visibility:visible;mso-wrap-distance-left:-3e-5mm;mso-wrap-distance-right:-3e-5mm;mso-position-horizontal-relative:page;mso-position-vertical-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w:r>
    </w:p>
    <w:p w:rsidR="001B0FD6" w:rsidRPr="000F7689" w:rsidRDefault="001B0FD6" w:rsidP="001B0FD6">
      <w:pPr>
        <w:jc w:val="both"/>
      </w:pPr>
    </w:p>
    <w:p w:rsidR="001B0FD6" w:rsidRPr="000F7689" w:rsidRDefault="001B0FD6" w:rsidP="001B0FD6">
      <w:pPr>
        <w:jc w:val="both"/>
      </w:pPr>
    </w:p>
    <w:p w:rsidR="001B0FD6" w:rsidRPr="000F7689" w:rsidRDefault="00D27007" w:rsidP="001B0FD6">
      <w:pPr>
        <w:jc w:val="both"/>
        <w:rPr>
          <w:sz w:val="10"/>
          <w:szCs w:val="10"/>
        </w:rPr>
      </w:pPr>
      <w:r w:rsidRPr="00D27007">
        <w:rPr>
          <w:noProof/>
          <w:lang w:eastAsia="ru-RU"/>
        </w:rPr>
        <w:pict>
          <v:line id="Прямая соединительная линия 17" o:spid="_x0000_s1028" style="position:absolute;left:0;text-align:left;z-index:251668480;visibility:visible;mso-wrap-distance-left:-3e-5mm;mso-wrap-distance-right:-3e-5mm;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1B0FD6" w:rsidRPr="000F7689" w:rsidRDefault="001B0FD6" w:rsidP="001B0FD6">
      <w:pPr>
        <w:ind w:right="284"/>
        <w:jc w:val="center"/>
        <w:rPr>
          <w:rFonts w:ascii="GOST Common" w:eastAsia="Courier New" w:hAnsi="GOST Common" w:cs="Courier New"/>
          <w:b/>
          <w:bCs/>
          <w:sz w:val="32"/>
          <w:szCs w:val="32"/>
        </w:rPr>
      </w:pPr>
    </w:p>
    <w:p w:rsidR="00C57029" w:rsidRPr="000F7689" w:rsidRDefault="00C57029" w:rsidP="001B0FD6">
      <w:pPr>
        <w:ind w:right="284"/>
        <w:jc w:val="center"/>
        <w:rPr>
          <w:rFonts w:ascii="GOST Common" w:eastAsia="Courier New" w:hAnsi="GOST Common" w:cs="Courier New"/>
          <w:b/>
          <w:bCs/>
          <w:sz w:val="32"/>
          <w:szCs w:val="32"/>
        </w:rPr>
      </w:pPr>
    </w:p>
    <w:p w:rsidR="00C57029" w:rsidRPr="000F7689" w:rsidRDefault="00C57029" w:rsidP="001B0FD6">
      <w:pPr>
        <w:ind w:right="284"/>
        <w:jc w:val="center"/>
        <w:rPr>
          <w:rFonts w:ascii="GOST Common" w:eastAsia="Courier New" w:hAnsi="GOST Common" w:cs="Courier New"/>
          <w:b/>
          <w:bCs/>
          <w:sz w:val="32"/>
          <w:szCs w:val="32"/>
        </w:rPr>
      </w:pPr>
    </w:p>
    <w:p w:rsidR="00C57029" w:rsidRPr="000F7689" w:rsidRDefault="00C57029" w:rsidP="001B0FD6">
      <w:pPr>
        <w:ind w:right="284"/>
        <w:jc w:val="center"/>
        <w:rPr>
          <w:rFonts w:ascii="GOST Common" w:eastAsia="Courier New" w:hAnsi="GOST Common" w:cs="Courier New"/>
          <w:b/>
          <w:bCs/>
          <w:sz w:val="32"/>
          <w:szCs w:val="32"/>
        </w:rPr>
      </w:pPr>
    </w:p>
    <w:p w:rsidR="00C57029" w:rsidRPr="000F7689" w:rsidRDefault="00C57029" w:rsidP="001B0FD6">
      <w:pPr>
        <w:ind w:right="284"/>
        <w:jc w:val="center"/>
        <w:rPr>
          <w:rFonts w:ascii="GOST Common" w:eastAsia="Courier New" w:hAnsi="GOST Common" w:cs="Courier New"/>
          <w:b/>
          <w:bCs/>
          <w:sz w:val="32"/>
          <w:szCs w:val="32"/>
        </w:rPr>
      </w:pPr>
    </w:p>
    <w:p w:rsidR="001B0FD6" w:rsidRPr="000F7689" w:rsidRDefault="001B0FD6" w:rsidP="001B0FD6">
      <w:pPr>
        <w:ind w:right="284"/>
        <w:jc w:val="center"/>
        <w:rPr>
          <w:rFonts w:ascii="GOST Common" w:eastAsia="Courier New" w:hAnsi="GOST Common" w:cs="Courier New"/>
          <w:b/>
          <w:bCs/>
          <w:sz w:val="32"/>
          <w:szCs w:val="32"/>
        </w:rPr>
      </w:pPr>
    </w:p>
    <w:p w:rsidR="003B5EBF" w:rsidRPr="000F7689" w:rsidRDefault="003B5EBF" w:rsidP="002D2130">
      <w:pPr>
        <w:ind w:left="709"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ПРАВИЛА ЗЕМЛЕПОЛЬЗОВАНИЯ И ЗАСТРОЙКИ</w:t>
      </w:r>
    </w:p>
    <w:p w:rsidR="00620CF8" w:rsidRPr="000F7689" w:rsidRDefault="00620CF8" w:rsidP="00620CF8">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ЧАСТИ ТЕРРИТОРИИ</w:t>
      </w:r>
    </w:p>
    <w:p w:rsidR="003B5EBF" w:rsidRPr="000F7689" w:rsidRDefault="0058418C" w:rsidP="002D2130">
      <w:pPr>
        <w:ind w:left="709"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 xml:space="preserve"> </w:t>
      </w:r>
      <w:r w:rsidR="003B5EBF" w:rsidRPr="000F7689">
        <w:rPr>
          <w:rFonts w:ascii="GOST Common" w:eastAsia="Courier New" w:hAnsi="GOST Common" w:cs="Courier New"/>
          <w:b/>
          <w:bCs/>
          <w:sz w:val="36"/>
          <w:szCs w:val="36"/>
        </w:rPr>
        <w:t>МУНИЦИПАЛЬНОГО ОБРАЗОВАНИЯ</w:t>
      </w:r>
    </w:p>
    <w:p w:rsidR="003B5EBF" w:rsidRPr="000F7689" w:rsidRDefault="00EC5F0E" w:rsidP="002D2130">
      <w:pPr>
        <w:ind w:left="709"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КАДНИКОВСКИЙ</w:t>
      </w:r>
      <w:r w:rsidR="009D5932" w:rsidRPr="000F7689">
        <w:rPr>
          <w:rFonts w:ascii="GOST Common" w:eastAsia="Courier New" w:hAnsi="GOST Common" w:cs="Courier New"/>
          <w:b/>
          <w:bCs/>
          <w:sz w:val="36"/>
          <w:szCs w:val="36"/>
        </w:rPr>
        <w:t xml:space="preserve"> </w:t>
      </w:r>
      <w:r w:rsidR="003B5EBF" w:rsidRPr="000F7689">
        <w:rPr>
          <w:rFonts w:ascii="GOST Common" w:eastAsia="Courier New" w:hAnsi="GOST Common" w:cs="Courier New"/>
          <w:b/>
          <w:bCs/>
          <w:sz w:val="36"/>
          <w:szCs w:val="36"/>
        </w:rPr>
        <w:t>СЕЛЬСОВЕТ</w:t>
      </w:r>
    </w:p>
    <w:p w:rsidR="003B5EBF" w:rsidRPr="000F7689" w:rsidRDefault="00291320" w:rsidP="002D2130">
      <w:pPr>
        <w:ind w:left="709"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МАМОНТОВСКОГО РАЙОНА</w:t>
      </w:r>
    </w:p>
    <w:p w:rsidR="003B5EBF" w:rsidRPr="000F7689" w:rsidRDefault="003B5EBF" w:rsidP="002D2130">
      <w:pPr>
        <w:ind w:left="709"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АЛТАЙСКОГО КРАЯ</w:t>
      </w:r>
    </w:p>
    <w:p w:rsidR="00372820" w:rsidRPr="000F7689" w:rsidRDefault="00372820" w:rsidP="002D2130">
      <w:pPr>
        <w:ind w:left="709" w:right="284"/>
        <w:jc w:val="center"/>
        <w:rPr>
          <w:rFonts w:ascii="GOST Common" w:eastAsia="Courier New" w:hAnsi="GOST Common" w:cs="Courier New"/>
          <w:b/>
          <w:bCs/>
          <w:sz w:val="36"/>
          <w:szCs w:val="36"/>
        </w:rPr>
      </w:pPr>
    </w:p>
    <w:p w:rsidR="001B0FD6" w:rsidRPr="000F7689" w:rsidRDefault="001B0FD6" w:rsidP="002D2130">
      <w:pPr>
        <w:ind w:left="709" w:right="284"/>
        <w:jc w:val="center"/>
        <w:rPr>
          <w:rFonts w:ascii="GOST Common" w:eastAsia="Courier New" w:hAnsi="GOST Common" w:cs="Courier New"/>
          <w:b/>
          <w:bCs/>
          <w:sz w:val="32"/>
          <w:szCs w:val="32"/>
        </w:rPr>
      </w:pPr>
    </w:p>
    <w:p w:rsidR="001B0FD6" w:rsidRPr="000F7689" w:rsidRDefault="001B0FD6" w:rsidP="002D2130">
      <w:pPr>
        <w:ind w:left="709"/>
        <w:jc w:val="center"/>
        <w:rPr>
          <w:rFonts w:ascii="GOST Common" w:eastAsia="Courier New" w:hAnsi="GOST Common" w:cs="Courier New"/>
          <w:b/>
          <w:bCs/>
          <w:sz w:val="28"/>
        </w:rPr>
      </w:pPr>
      <w:r w:rsidRPr="000F7689">
        <w:rPr>
          <w:rFonts w:ascii="GOST Common" w:eastAsia="Courier New" w:hAnsi="GOST Common" w:cs="Courier New"/>
          <w:b/>
          <w:bCs/>
          <w:sz w:val="28"/>
        </w:rPr>
        <w:t>ПОЯСНИТЕЛЬНАЯ ЗАПИСКА</w:t>
      </w:r>
    </w:p>
    <w:p w:rsidR="001B0FD6" w:rsidRPr="000F7689" w:rsidRDefault="001B0FD6" w:rsidP="001B0FD6">
      <w:pPr>
        <w:jc w:val="center"/>
        <w:rPr>
          <w:rFonts w:ascii="GOST Common" w:eastAsia="Courier New" w:hAnsi="GOST Common" w:cs="Courier New"/>
          <w:b/>
          <w:bCs/>
          <w:sz w:val="28"/>
          <w:szCs w:val="28"/>
        </w:rPr>
      </w:pPr>
    </w:p>
    <w:p w:rsidR="001B0FD6" w:rsidRPr="000F7689" w:rsidRDefault="001B0FD6" w:rsidP="001B0FD6">
      <w:pPr>
        <w:jc w:val="both"/>
        <w:rPr>
          <w:rFonts w:ascii="GOST Common" w:hAnsi="GOST Common"/>
          <w:sz w:val="28"/>
          <w:szCs w:val="28"/>
        </w:rPr>
      </w:pPr>
    </w:p>
    <w:p w:rsidR="00C57029" w:rsidRPr="000F7689" w:rsidRDefault="00C57029" w:rsidP="001B0FD6">
      <w:pPr>
        <w:jc w:val="both"/>
        <w:rPr>
          <w:rFonts w:ascii="GOST Common" w:hAnsi="GOST Common"/>
          <w:sz w:val="28"/>
          <w:szCs w:val="28"/>
        </w:rPr>
      </w:pPr>
    </w:p>
    <w:p w:rsidR="001B0FD6" w:rsidRPr="000F7689" w:rsidRDefault="001B0FD6" w:rsidP="001B0FD6">
      <w:pPr>
        <w:jc w:val="both"/>
        <w:rPr>
          <w:rFonts w:ascii="GOST Common" w:hAnsi="GOST Common"/>
          <w:sz w:val="28"/>
          <w:szCs w:val="28"/>
        </w:rPr>
      </w:pPr>
    </w:p>
    <w:p w:rsidR="003B5EBF" w:rsidRPr="000F7689" w:rsidRDefault="001B0FD6" w:rsidP="003D34F7">
      <w:pPr>
        <w:ind w:left="1701" w:hanging="1275"/>
        <w:jc w:val="both"/>
        <w:rPr>
          <w:rFonts w:ascii="GOST Common" w:eastAsia="Courier New" w:hAnsi="GOST Common"/>
          <w:sz w:val="28"/>
          <w:szCs w:val="28"/>
        </w:rPr>
      </w:pPr>
      <w:r w:rsidRPr="000F7689">
        <w:rPr>
          <w:rFonts w:ascii="GOST Common" w:eastAsia="Courier New" w:hAnsi="GOST Common" w:cs="Courier New"/>
          <w:b/>
          <w:bCs/>
          <w:sz w:val="28"/>
          <w:szCs w:val="28"/>
        </w:rPr>
        <w:t xml:space="preserve">Заказчик: </w:t>
      </w:r>
      <w:r w:rsidR="009E4DB9" w:rsidRPr="000F7689">
        <w:rPr>
          <w:rFonts w:ascii="GOST Common" w:hAnsi="GOST Common"/>
          <w:sz w:val="28"/>
          <w:szCs w:val="28"/>
        </w:rPr>
        <w:t>Комитет Администрации</w:t>
      </w:r>
      <w:r w:rsidR="00C57029" w:rsidRPr="000F7689">
        <w:rPr>
          <w:rFonts w:ascii="GOST Common" w:hAnsi="GOST Common"/>
          <w:sz w:val="28"/>
          <w:szCs w:val="28"/>
        </w:rPr>
        <w:t xml:space="preserve"> </w:t>
      </w:r>
      <w:r w:rsidR="00291320" w:rsidRPr="000F7689">
        <w:rPr>
          <w:rFonts w:ascii="GOST Common" w:hAnsi="GOST Common"/>
          <w:sz w:val="28"/>
          <w:szCs w:val="28"/>
        </w:rPr>
        <w:t>Мамонтовского района</w:t>
      </w:r>
      <w:r w:rsidR="003B5EBF" w:rsidRPr="000F7689">
        <w:rPr>
          <w:rFonts w:ascii="GOST Common" w:hAnsi="GOST Common"/>
          <w:sz w:val="28"/>
          <w:szCs w:val="28"/>
        </w:rPr>
        <w:t xml:space="preserve"> </w:t>
      </w:r>
      <w:r w:rsidR="00C57029" w:rsidRPr="000F7689">
        <w:rPr>
          <w:rFonts w:ascii="GOST Common" w:hAnsi="GOST Common"/>
          <w:sz w:val="28"/>
          <w:szCs w:val="28"/>
        </w:rPr>
        <w:t xml:space="preserve">   </w:t>
      </w:r>
      <w:r w:rsidR="00BB0A8A" w:rsidRPr="000F7689">
        <w:rPr>
          <w:rFonts w:ascii="GOST Common" w:hAnsi="GOST Common"/>
          <w:sz w:val="28"/>
          <w:szCs w:val="28"/>
        </w:rPr>
        <w:t>по имущественным и земельным отношениям</w:t>
      </w:r>
      <w:r w:rsidR="003B5EBF" w:rsidRPr="000F7689">
        <w:rPr>
          <w:rFonts w:ascii="GOST Common" w:eastAsia="Courier New" w:hAnsi="GOST Common"/>
          <w:sz w:val="28"/>
          <w:szCs w:val="28"/>
        </w:rPr>
        <w:t xml:space="preserve"> </w:t>
      </w:r>
    </w:p>
    <w:p w:rsidR="001B0FD6" w:rsidRPr="000F7689" w:rsidRDefault="00291320" w:rsidP="003D34F7">
      <w:pPr>
        <w:ind w:left="426"/>
        <w:jc w:val="both"/>
        <w:rPr>
          <w:rFonts w:ascii="GOST Common" w:eastAsia="Courier New" w:hAnsi="GOST Common" w:cs="Courier New"/>
          <w:sz w:val="28"/>
          <w:szCs w:val="28"/>
        </w:rPr>
      </w:pPr>
      <w:r w:rsidRPr="000F7689">
        <w:rPr>
          <w:rFonts w:ascii="GOST Common" w:eastAsia="Courier New" w:hAnsi="GOST Common" w:cs="Courier New"/>
          <w:b/>
          <w:bCs/>
          <w:sz w:val="28"/>
          <w:szCs w:val="28"/>
        </w:rPr>
        <w:t>Муниципальный контракт</w:t>
      </w:r>
      <w:r w:rsidR="001B0FD6" w:rsidRPr="000F7689">
        <w:rPr>
          <w:rFonts w:ascii="GOST Common" w:eastAsia="Courier New" w:hAnsi="GOST Common" w:cs="Courier New"/>
          <w:b/>
          <w:bCs/>
          <w:sz w:val="28"/>
          <w:szCs w:val="28"/>
        </w:rPr>
        <w:t xml:space="preserve">: </w:t>
      </w:r>
      <w:r w:rsidR="001B0FD6" w:rsidRPr="000F7689">
        <w:rPr>
          <w:rFonts w:ascii="GOST Common" w:eastAsia="Courier New" w:hAnsi="GOST Common" w:cs="Courier New"/>
          <w:sz w:val="28"/>
          <w:szCs w:val="28"/>
        </w:rPr>
        <w:t>№</w:t>
      </w:r>
      <w:r w:rsidR="00416F25" w:rsidRPr="000F7689">
        <w:rPr>
          <w:rFonts w:ascii="GOST Common" w:eastAsia="Courier New" w:hAnsi="GOST Common" w:cs="Courier New"/>
          <w:sz w:val="28"/>
          <w:szCs w:val="28"/>
        </w:rPr>
        <w:t xml:space="preserve"> </w:t>
      </w:r>
      <w:r w:rsidR="00BB0A8A" w:rsidRPr="000F7689">
        <w:rPr>
          <w:rFonts w:ascii="GOST Common" w:eastAsia="Courier New" w:hAnsi="GOST Common" w:cs="Courier New"/>
          <w:sz w:val="28"/>
          <w:szCs w:val="28"/>
        </w:rPr>
        <w:t>38</w:t>
      </w:r>
      <w:r w:rsidR="001B0FD6" w:rsidRPr="000F7689">
        <w:rPr>
          <w:rFonts w:ascii="GOST Common" w:eastAsia="Courier New" w:hAnsi="GOST Common" w:cs="Courier New"/>
          <w:sz w:val="28"/>
          <w:szCs w:val="28"/>
        </w:rPr>
        <w:t xml:space="preserve"> от </w:t>
      </w:r>
      <w:r w:rsidR="00BB0A8A" w:rsidRPr="000F7689">
        <w:rPr>
          <w:rFonts w:ascii="GOST Common" w:eastAsia="Courier New" w:hAnsi="GOST Common" w:cs="Courier New"/>
          <w:sz w:val="28"/>
          <w:szCs w:val="28"/>
        </w:rPr>
        <w:t>27</w:t>
      </w:r>
      <w:r w:rsidR="001B0FD6" w:rsidRPr="000F7689">
        <w:rPr>
          <w:rFonts w:ascii="GOST Common" w:eastAsia="Courier New" w:hAnsi="GOST Common" w:cs="Courier New"/>
          <w:sz w:val="28"/>
          <w:szCs w:val="28"/>
        </w:rPr>
        <w:t>.</w:t>
      </w:r>
      <w:r w:rsidR="00BB0A8A" w:rsidRPr="000F7689">
        <w:rPr>
          <w:rFonts w:ascii="GOST Common" w:eastAsia="Courier New" w:hAnsi="GOST Common" w:cs="Courier New"/>
          <w:sz w:val="28"/>
          <w:szCs w:val="28"/>
        </w:rPr>
        <w:t>0</w:t>
      </w:r>
      <w:r w:rsidR="00AA5CF9" w:rsidRPr="000F7689">
        <w:rPr>
          <w:rFonts w:ascii="GOST Common" w:eastAsia="Courier New" w:hAnsi="GOST Common" w:cs="Courier New"/>
          <w:sz w:val="28"/>
          <w:szCs w:val="28"/>
        </w:rPr>
        <w:t>2</w:t>
      </w:r>
      <w:r w:rsidR="001B0FD6" w:rsidRPr="000F7689">
        <w:rPr>
          <w:rFonts w:ascii="GOST Common" w:eastAsia="Courier New" w:hAnsi="GOST Common" w:cs="Courier New"/>
          <w:sz w:val="28"/>
          <w:szCs w:val="28"/>
        </w:rPr>
        <w:t>.202</w:t>
      </w:r>
      <w:r w:rsidR="00BB0A8A" w:rsidRPr="000F7689">
        <w:rPr>
          <w:rFonts w:ascii="GOST Common" w:eastAsia="Courier New" w:hAnsi="GOST Common" w:cs="Courier New"/>
          <w:sz w:val="28"/>
          <w:szCs w:val="28"/>
        </w:rPr>
        <w:t>4</w:t>
      </w:r>
      <w:r w:rsidR="001B0FD6" w:rsidRPr="000F7689">
        <w:rPr>
          <w:rFonts w:ascii="GOST Common" w:eastAsia="Courier New" w:hAnsi="GOST Common" w:cs="Courier New"/>
          <w:sz w:val="28"/>
          <w:szCs w:val="28"/>
        </w:rPr>
        <w:t xml:space="preserve"> г</w:t>
      </w:r>
    </w:p>
    <w:p w:rsidR="001B0FD6" w:rsidRPr="000F7689" w:rsidRDefault="00C57029" w:rsidP="003D34F7">
      <w:pPr>
        <w:ind w:left="426"/>
        <w:jc w:val="both"/>
        <w:rPr>
          <w:rFonts w:ascii="GOST Common" w:eastAsia="Courier New" w:hAnsi="GOST Common" w:cs="Courier New"/>
          <w:bCs/>
          <w:sz w:val="28"/>
          <w:szCs w:val="28"/>
        </w:rPr>
      </w:pPr>
      <w:r w:rsidRPr="000F7689">
        <w:rPr>
          <w:rFonts w:ascii="GOST Common" w:eastAsia="Courier New" w:hAnsi="GOST Common" w:cs="Courier New"/>
          <w:b/>
          <w:bCs/>
          <w:sz w:val="28"/>
          <w:szCs w:val="28"/>
        </w:rPr>
        <w:t xml:space="preserve">Исполнитель: </w:t>
      </w:r>
      <w:r w:rsidR="001B0FD6" w:rsidRPr="000F7689">
        <w:rPr>
          <w:rFonts w:ascii="GOST Common" w:eastAsia="Courier New" w:hAnsi="GOST Common" w:cs="Courier New"/>
          <w:bCs/>
          <w:sz w:val="28"/>
          <w:szCs w:val="28"/>
        </w:rPr>
        <w:t xml:space="preserve">ООО </w:t>
      </w:r>
      <w:r w:rsidR="001B0FD6" w:rsidRPr="000F7689">
        <w:rPr>
          <w:rFonts w:eastAsia="Courier New"/>
          <w:bCs/>
          <w:sz w:val="28"/>
          <w:szCs w:val="28"/>
        </w:rPr>
        <w:t>«</w:t>
      </w:r>
      <w:r w:rsidR="001B0FD6" w:rsidRPr="000F7689">
        <w:rPr>
          <w:rFonts w:ascii="GOST Common" w:eastAsia="Courier New" w:hAnsi="GOST Common" w:cs="Courier New"/>
          <w:bCs/>
          <w:sz w:val="28"/>
          <w:szCs w:val="28"/>
        </w:rPr>
        <w:t xml:space="preserve">Компания </w:t>
      </w:r>
      <w:proofErr w:type="spellStart"/>
      <w:r w:rsidR="001B0FD6" w:rsidRPr="000F7689">
        <w:rPr>
          <w:rFonts w:ascii="GOST Common" w:eastAsia="Courier New" w:hAnsi="GOST Common" w:cs="Courier New"/>
          <w:bCs/>
          <w:sz w:val="28"/>
          <w:szCs w:val="28"/>
        </w:rPr>
        <w:t>Земпроект</w:t>
      </w:r>
      <w:proofErr w:type="spellEnd"/>
      <w:r w:rsidR="001B0FD6" w:rsidRPr="000F7689">
        <w:rPr>
          <w:rFonts w:eastAsia="Courier New"/>
          <w:bCs/>
          <w:sz w:val="28"/>
          <w:szCs w:val="28"/>
        </w:rPr>
        <w:t>»</w:t>
      </w:r>
    </w:p>
    <w:p w:rsidR="001B0FD6" w:rsidRPr="000F7689" w:rsidRDefault="001B0FD6" w:rsidP="001B0FD6">
      <w:pPr>
        <w:jc w:val="both"/>
        <w:rPr>
          <w:rFonts w:ascii="GOST Common" w:eastAsia="Courier New" w:hAnsi="GOST Common" w:cs="Courier New"/>
          <w:bCs/>
          <w:sz w:val="28"/>
          <w:szCs w:val="28"/>
        </w:rPr>
      </w:pPr>
    </w:p>
    <w:p w:rsidR="001B0FD6" w:rsidRPr="000F7689" w:rsidRDefault="001B0FD6" w:rsidP="001B0FD6">
      <w:pPr>
        <w:jc w:val="both"/>
        <w:rPr>
          <w:rFonts w:ascii="GOST Common" w:eastAsia="Courier New" w:hAnsi="GOST Common" w:cs="Courier New"/>
          <w:bCs/>
          <w:sz w:val="28"/>
          <w:szCs w:val="28"/>
        </w:rPr>
      </w:pPr>
    </w:p>
    <w:p w:rsidR="001B0FD6" w:rsidRPr="000F7689" w:rsidRDefault="001B0FD6" w:rsidP="001B0FD6">
      <w:pPr>
        <w:jc w:val="right"/>
        <w:rPr>
          <w:rFonts w:ascii="GOST Common" w:eastAsia="Courier New" w:hAnsi="GOST Common" w:cs="Courier New"/>
          <w:sz w:val="28"/>
          <w:szCs w:val="28"/>
        </w:rPr>
      </w:pPr>
    </w:p>
    <w:p w:rsidR="001B0FD6" w:rsidRPr="000F7689" w:rsidRDefault="001B0FD6" w:rsidP="001B0FD6">
      <w:pPr>
        <w:jc w:val="right"/>
        <w:rPr>
          <w:rFonts w:ascii="GOST Common" w:eastAsia="Courier New" w:hAnsi="GOST Common" w:cs="Courier New"/>
          <w:sz w:val="28"/>
          <w:szCs w:val="28"/>
        </w:rPr>
      </w:pPr>
    </w:p>
    <w:p w:rsidR="001B0FD6" w:rsidRPr="000F7689" w:rsidRDefault="001B0FD6" w:rsidP="001B0FD6">
      <w:pPr>
        <w:jc w:val="right"/>
        <w:rPr>
          <w:rFonts w:ascii="GOST Common" w:eastAsia="Courier New" w:hAnsi="GOST Common" w:cs="Courier New"/>
          <w:sz w:val="28"/>
          <w:szCs w:val="28"/>
        </w:rPr>
      </w:pPr>
    </w:p>
    <w:p w:rsidR="00C57029" w:rsidRPr="000F7689" w:rsidRDefault="00C57029" w:rsidP="00C57029">
      <w:pPr>
        <w:jc w:val="right"/>
        <w:rPr>
          <w:rFonts w:ascii="GOST Common" w:eastAsia="Courier New" w:hAnsi="GOST Common" w:cs="Courier New"/>
          <w:sz w:val="28"/>
          <w:szCs w:val="28"/>
        </w:rPr>
      </w:pPr>
      <w:r w:rsidRPr="000F7689">
        <w:rPr>
          <w:rFonts w:ascii="GOST Common" w:eastAsia="Courier New" w:hAnsi="GOST Common" w:cs="Courier New"/>
          <w:sz w:val="28"/>
          <w:szCs w:val="28"/>
        </w:rPr>
        <w:t>Руководитель проекта:</w:t>
      </w:r>
    </w:p>
    <w:p w:rsidR="001B0FD6" w:rsidRPr="000F7689" w:rsidRDefault="001B0FD6" w:rsidP="001B0FD6">
      <w:pPr>
        <w:jc w:val="right"/>
        <w:rPr>
          <w:rFonts w:ascii="GOST Common" w:eastAsia="Courier New" w:hAnsi="GOST Common" w:cs="Courier New"/>
          <w:sz w:val="28"/>
          <w:szCs w:val="28"/>
        </w:rPr>
      </w:pPr>
      <w:r w:rsidRPr="000F7689">
        <w:rPr>
          <w:rFonts w:ascii="GOST Common" w:eastAsia="Courier New" w:hAnsi="GOST Common" w:cs="Courier New"/>
          <w:sz w:val="28"/>
          <w:szCs w:val="28"/>
        </w:rPr>
        <w:t xml:space="preserve">_______________ </w:t>
      </w:r>
      <w:proofErr w:type="spellStart"/>
      <w:r w:rsidRPr="000F7689">
        <w:rPr>
          <w:rFonts w:ascii="GOST Common" w:eastAsia="Courier New" w:hAnsi="GOST Common" w:cs="Courier New"/>
          <w:sz w:val="28"/>
          <w:szCs w:val="28"/>
        </w:rPr>
        <w:t>Садакова</w:t>
      </w:r>
      <w:proofErr w:type="spellEnd"/>
      <w:r w:rsidRPr="000F7689">
        <w:rPr>
          <w:rFonts w:ascii="GOST Common" w:eastAsia="Courier New" w:hAnsi="GOST Common" w:cs="Courier New"/>
          <w:sz w:val="28"/>
          <w:szCs w:val="28"/>
        </w:rPr>
        <w:t xml:space="preserve"> Г.А.</w:t>
      </w:r>
    </w:p>
    <w:p w:rsidR="00C57029" w:rsidRPr="000F7689" w:rsidRDefault="00C57029" w:rsidP="001B0FD6">
      <w:pPr>
        <w:jc w:val="right"/>
        <w:rPr>
          <w:rFonts w:ascii="GOST Common" w:eastAsia="Courier New" w:hAnsi="GOST Common" w:cs="Courier New"/>
          <w:sz w:val="28"/>
          <w:szCs w:val="28"/>
        </w:rPr>
      </w:pPr>
    </w:p>
    <w:p w:rsidR="00C57029" w:rsidRPr="000F7689" w:rsidRDefault="00C57029" w:rsidP="001B0FD6">
      <w:pPr>
        <w:jc w:val="right"/>
        <w:rPr>
          <w:rFonts w:ascii="GOST Common" w:eastAsia="Courier New" w:hAnsi="GOST Common" w:cs="Courier New"/>
          <w:sz w:val="28"/>
          <w:szCs w:val="28"/>
        </w:rPr>
      </w:pPr>
    </w:p>
    <w:p w:rsidR="00483852" w:rsidRPr="000F7689" w:rsidRDefault="00483852" w:rsidP="001B0FD6">
      <w:pPr>
        <w:jc w:val="right"/>
        <w:rPr>
          <w:rFonts w:ascii="GOST Common" w:eastAsia="Courier New" w:hAnsi="GOST Common" w:cs="Courier New"/>
          <w:sz w:val="28"/>
          <w:szCs w:val="28"/>
        </w:rPr>
      </w:pPr>
    </w:p>
    <w:p w:rsidR="00C57029" w:rsidRPr="000F7689" w:rsidRDefault="00C57029" w:rsidP="001B0FD6">
      <w:pPr>
        <w:jc w:val="right"/>
        <w:rPr>
          <w:rFonts w:ascii="GOST Common" w:eastAsia="Courier New" w:hAnsi="GOST Common" w:cs="Courier New"/>
          <w:sz w:val="28"/>
          <w:szCs w:val="28"/>
        </w:rPr>
      </w:pPr>
    </w:p>
    <w:p w:rsidR="009E4DB9" w:rsidRPr="000F7689" w:rsidRDefault="009E4DB9" w:rsidP="001B0FD6">
      <w:pPr>
        <w:jc w:val="right"/>
        <w:rPr>
          <w:rFonts w:ascii="GOST Common" w:eastAsia="Courier New" w:hAnsi="GOST Common" w:cs="Courier New"/>
          <w:sz w:val="28"/>
          <w:szCs w:val="28"/>
        </w:rPr>
      </w:pPr>
    </w:p>
    <w:p w:rsidR="009E4DB9" w:rsidRPr="000F7689" w:rsidRDefault="009E4DB9" w:rsidP="001B0FD6">
      <w:pPr>
        <w:jc w:val="right"/>
        <w:rPr>
          <w:rFonts w:ascii="GOST Common" w:eastAsia="Courier New" w:hAnsi="GOST Common" w:cs="Courier New"/>
          <w:sz w:val="28"/>
          <w:szCs w:val="28"/>
        </w:rPr>
      </w:pPr>
    </w:p>
    <w:p w:rsidR="00C57029" w:rsidRPr="000F7689" w:rsidRDefault="00D27007" w:rsidP="00C57029">
      <w:pPr>
        <w:jc w:val="center"/>
        <w:rPr>
          <w:rFonts w:ascii="GOST Common" w:eastAsia="Courier New" w:hAnsi="GOST Common" w:cs="Courier New"/>
          <w:b/>
          <w:sz w:val="28"/>
          <w:szCs w:val="28"/>
        </w:rPr>
        <w:sectPr w:rsidR="00C57029" w:rsidRPr="000F7689" w:rsidSect="00DD0CF5">
          <w:pgSz w:w="11906" w:h="16838"/>
          <w:pgMar w:top="851" w:right="851" w:bottom="851" w:left="1701" w:header="709" w:footer="709" w:gutter="0"/>
          <w:cols w:space="720"/>
          <w:titlePg/>
          <w:docGrid w:linePitch="360"/>
        </w:sectPr>
      </w:pPr>
      <w:r w:rsidRPr="00D27007">
        <w:rPr>
          <w:noProof/>
          <w:lang w:eastAsia="ru-RU"/>
        </w:rPr>
        <w:pict>
          <v:line id="Прямая соединительная линия 16" o:spid="_x0000_s1027" style="position:absolute;left:0;text-align:left;z-index:251667456;visibility:visible;mso-wrap-distance-left:0;mso-wrap-distance-top:-3e-5mm;mso-wrap-distance-right:0;mso-wrap-distance-bottom:-3e-5mm;mso-position-horizontal-relative:page;mso-position-vertical-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w:r>
      <w:r w:rsidR="009E4DB9" w:rsidRPr="000F7689">
        <w:rPr>
          <w:rFonts w:ascii="GOST Common" w:eastAsia="Courier New" w:hAnsi="GOST Common" w:cs="Courier New"/>
          <w:b/>
          <w:sz w:val="28"/>
          <w:szCs w:val="28"/>
        </w:rPr>
        <w:t>2024</w:t>
      </w:r>
    </w:p>
    <w:p w:rsidR="00300335" w:rsidRPr="000F7689" w:rsidRDefault="00300335" w:rsidP="00213FEF">
      <w:pPr>
        <w:jc w:val="center"/>
        <w:rPr>
          <w:b/>
        </w:rPr>
      </w:pPr>
      <w:bookmarkStart w:id="0" w:name="_Toc232837163"/>
      <w:bookmarkStart w:id="1" w:name="_Toc232838362"/>
      <w:bookmarkStart w:id="2" w:name="_Toc232838438"/>
      <w:r w:rsidRPr="000F7689">
        <w:rPr>
          <w:b/>
        </w:rPr>
        <w:lastRenderedPageBreak/>
        <w:t>СОСТАВ ПРОЕКТНЫХ МАТЕРИАЛОВ</w:t>
      </w:r>
      <w:bookmarkEnd w:id="0"/>
      <w:bookmarkEnd w:id="1"/>
      <w:bookmarkEnd w:id="2"/>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
        <w:gridCol w:w="7139"/>
        <w:gridCol w:w="1973"/>
      </w:tblGrid>
      <w:tr w:rsidR="00072CA1" w:rsidRPr="000F7689" w:rsidTr="00C67F7F">
        <w:trPr>
          <w:trHeight w:val="416"/>
        </w:trPr>
        <w:tc>
          <w:tcPr>
            <w:tcW w:w="327" w:type="pct"/>
            <w:shd w:val="clear" w:color="auto" w:fill="D9D9D9" w:themeFill="background1" w:themeFillShade="D9"/>
            <w:vAlign w:val="center"/>
          </w:tcPr>
          <w:p w:rsidR="00300335" w:rsidRPr="000F7689" w:rsidRDefault="00300335" w:rsidP="00706221">
            <w:pPr>
              <w:jc w:val="center"/>
              <w:rPr>
                <w:b/>
              </w:rPr>
            </w:pPr>
            <w:bookmarkStart w:id="3" w:name="_Toc229377972"/>
            <w:r w:rsidRPr="000F7689">
              <w:rPr>
                <w:b/>
              </w:rPr>
              <w:t>№</w:t>
            </w:r>
            <w:r w:rsidR="00C67F7F" w:rsidRPr="000F7689">
              <w:rPr>
                <w:b/>
              </w:rPr>
              <w:t xml:space="preserve"> </w:t>
            </w:r>
            <w:proofErr w:type="spellStart"/>
            <w:proofErr w:type="gramStart"/>
            <w:r w:rsidR="00C67F7F" w:rsidRPr="000F7689">
              <w:rPr>
                <w:b/>
              </w:rPr>
              <w:t>п</w:t>
            </w:r>
            <w:proofErr w:type="spellEnd"/>
            <w:proofErr w:type="gramEnd"/>
            <w:r w:rsidR="00C67F7F" w:rsidRPr="000F7689">
              <w:rPr>
                <w:b/>
              </w:rPr>
              <w:t>/</w:t>
            </w:r>
            <w:proofErr w:type="spellStart"/>
            <w:r w:rsidR="00C67F7F" w:rsidRPr="000F7689">
              <w:rPr>
                <w:b/>
              </w:rPr>
              <w:t>п</w:t>
            </w:r>
            <w:proofErr w:type="spellEnd"/>
          </w:p>
        </w:tc>
        <w:tc>
          <w:tcPr>
            <w:tcW w:w="3661" w:type="pct"/>
            <w:shd w:val="clear" w:color="auto" w:fill="D9D9D9" w:themeFill="background1" w:themeFillShade="D9"/>
            <w:vAlign w:val="center"/>
          </w:tcPr>
          <w:p w:rsidR="00300335" w:rsidRPr="000F7689" w:rsidRDefault="00300335" w:rsidP="00706221">
            <w:pPr>
              <w:jc w:val="center"/>
              <w:rPr>
                <w:b/>
              </w:rPr>
            </w:pPr>
            <w:r w:rsidRPr="000F7689">
              <w:rPr>
                <w:b/>
              </w:rPr>
              <w:t xml:space="preserve">Наименование </w:t>
            </w:r>
          </w:p>
        </w:tc>
        <w:tc>
          <w:tcPr>
            <w:tcW w:w="1012" w:type="pct"/>
            <w:shd w:val="clear" w:color="auto" w:fill="D9D9D9" w:themeFill="background1" w:themeFillShade="D9"/>
            <w:vAlign w:val="center"/>
          </w:tcPr>
          <w:p w:rsidR="00300335" w:rsidRPr="000F7689" w:rsidRDefault="00300335" w:rsidP="00706221">
            <w:pPr>
              <w:jc w:val="center"/>
              <w:rPr>
                <w:b/>
              </w:rPr>
            </w:pPr>
            <w:r w:rsidRPr="000F7689">
              <w:rPr>
                <w:b/>
              </w:rPr>
              <w:t>Параметры</w:t>
            </w:r>
          </w:p>
        </w:tc>
      </w:tr>
      <w:tr w:rsidR="00072CA1" w:rsidRPr="000F7689"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00335" w:rsidRPr="000F7689" w:rsidRDefault="00300335" w:rsidP="00706221">
            <w:pPr>
              <w:jc w:val="center"/>
              <w:rPr>
                <w:b/>
              </w:rPr>
            </w:pPr>
            <w:r w:rsidRPr="000F7689">
              <w:rPr>
                <w:b/>
              </w:rPr>
              <w:t>Текстовые материалы</w:t>
            </w:r>
          </w:p>
        </w:tc>
      </w:tr>
      <w:tr w:rsidR="00072CA1" w:rsidRPr="000F7689"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rsidR="00300335" w:rsidRPr="000F7689"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rsidR="00300335" w:rsidRPr="000F7689" w:rsidRDefault="00300335" w:rsidP="00706221">
            <w:r w:rsidRPr="000F7689">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rsidR="00300335" w:rsidRPr="000F7689" w:rsidRDefault="002938E6" w:rsidP="00726822">
            <w:pPr>
              <w:jc w:val="center"/>
              <w:rPr>
                <w:strike/>
              </w:rPr>
            </w:pPr>
            <w:r>
              <w:t>64</w:t>
            </w:r>
            <w:r w:rsidR="00300335" w:rsidRPr="000F7689">
              <w:t xml:space="preserve"> страниц</w:t>
            </w:r>
            <w:r w:rsidR="00726822" w:rsidRPr="000F7689">
              <w:t>ы</w:t>
            </w:r>
          </w:p>
        </w:tc>
      </w:tr>
      <w:tr w:rsidR="00072CA1" w:rsidRPr="000F7689"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00335" w:rsidRPr="000F7689" w:rsidRDefault="00300335" w:rsidP="00706221">
            <w:pPr>
              <w:jc w:val="center"/>
              <w:rPr>
                <w:b/>
              </w:rPr>
            </w:pPr>
            <w:r w:rsidRPr="000F7689">
              <w:rPr>
                <w:b/>
              </w:rPr>
              <w:t>Графические материалы</w:t>
            </w:r>
          </w:p>
        </w:tc>
      </w:tr>
      <w:tr w:rsidR="00072CA1" w:rsidRPr="000F7689" w:rsidTr="00EC5F0E">
        <w:trPr>
          <w:trHeight w:val="406"/>
        </w:trPr>
        <w:tc>
          <w:tcPr>
            <w:tcW w:w="327" w:type="pct"/>
            <w:tcBorders>
              <w:top w:val="single" w:sz="4" w:space="0" w:color="auto"/>
              <w:left w:val="single" w:sz="4" w:space="0" w:color="auto"/>
              <w:bottom w:val="single" w:sz="4" w:space="0" w:color="auto"/>
              <w:right w:val="single" w:sz="4" w:space="0" w:color="auto"/>
            </w:tcBorders>
            <w:vAlign w:val="center"/>
          </w:tcPr>
          <w:p w:rsidR="00300335" w:rsidRPr="000F7689"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rsidR="00300335" w:rsidRPr="000F7689" w:rsidRDefault="00300335" w:rsidP="00F3004E">
            <w:r w:rsidRPr="000F7689">
              <w:t>Карта</w:t>
            </w:r>
            <w:r w:rsidR="00A34434" w:rsidRPr="000F7689">
              <w:t xml:space="preserve"> </w:t>
            </w:r>
            <w:r w:rsidR="001B0FD6" w:rsidRPr="000F7689">
              <w:t>градостроительного</w:t>
            </w:r>
            <w:r w:rsidRPr="000F7689">
              <w:t xml:space="preserve"> зон</w:t>
            </w:r>
            <w:r w:rsidR="001B0FD6" w:rsidRPr="000F7689">
              <w:t>ирования</w:t>
            </w:r>
            <w:r w:rsidRPr="000F7689">
              <w:t xml:space="preserve"> </w:t>
            </w:r>
            <w:r w:rsidR="00F3004E" w:rsidRPr="000F7689">
              <w:t xml:space="preserve">части </w:t>
            </w:r>
            <w:r w:rsidR="00EC5F0E" w:rsidRPr="000F7689">
              <w:t xml:space="preserve">территории </w:t>
            </w:r>
            <w:r w:rsidR="00F3004E" w:rsidRPr="000F7689">
              <w:t xml:space="preserve">МО </w:t>
            </w:r>
            <w:proofErr w:type="spellStart"/>
            <w:r w:rsidR="00F3004E" w:rsidRPr="000F7689">
              <w:t>Кадниковский</w:t>
            </w:r>
            <w:proofErr w:type="spellEnd"/>
            <w:r w:rsidR="00F3004E" w:rsidRPr="000F7689">
              <w:t xml:space="preserve"> сельсовет Мамонтовского района Алтайского края</w:t>
            </w:r>
          </w:p>
        </w:tc>
        <w:tc>
          <w:tcPr>
            <w:tcW w:w="1012" w:type="pct"/>
            <w:tcBorders>
              <w:top w:val="single" w:sz="4" w:space="0" w:color="auto"/>
              <w:left w:val="single" w:sz="4" w:space="0" w:color="auto"/>
              <w:bottom w:val="single" w:sz="4" w:space="0" w:color="auto"/>
              <w:right w:val="single" w:sz="4" w:space="0" w:color="auto"/>
            </w:tcBorders>
            <w:vAlign w:val="center"/>
          </w:tcPr>
          <w:p w:rsidR="00300335" w:rsidRPr="000F7689" w:rsidRDefault="00300335" w:rsidP="00547312">
            <w:pPr>
              <w:jc w:val="center"/>
            </w:pPr>
            <w:r w:rsidRPr="000F7689">
              <w:t>Масштаб 1:</w:t>
            </w:r>
            <w:r w:rsidR="00547312" w:rsidRPr="000F7689">
              <w:t>5</w:t>
            </w:r>
            <w:r w:rsidRPr="000F7689">
              <w:t>000</w:t>
            </w:r>
          </w:p>
        </w:tc>
      </w:tr>
      <w:bookmarkEnd w:id="3"/>
    </w:tbl>
    <w:p w:rsidR="00FC3C36" w:rsidRPr="000F7689" w:rsidRDefault="00300335" w:rsidP="00FC3C36">
      <w:pPr>
        <w:spacing w:before="240" w:after="240"/>
        <w:jc w:val="center"/>
        <w:rPr>
          <w:b/>
          <w:caps/>
        </w:rPr>
      </w:pPr>
      <w:r w:rsidRPr="000F7689">
        <w:rPr>
          <w:b/>
        </w:rPr>
        <w:br w:type="page"/>
      </w:r>
      <w:r w:rsidR="006C09B6" w:rsidRPr="000F7689">
        <w:rPr>
          <w:b/>
          <w:caps/>
        </w:rPr>
        <w:lastRenderedPageBreak/>
        <w:t>Содержание</w:t>
      </w:r>
    </w:p>
    <w:p w:rsidR="009B1279" w:rsidRPr="009B1279" w:rsidRDefault="00D27007">
      <w:pPr>
        <w:pStyle w:val="16"/>
        <w:tabs>
          <w:tab w:val="right" w:leader="dot" w:pos="9344"/>
        </w:tabs>
        <w:rPr>
          <w:rFonts w:asciiTheme="minorHAnsi" w:eastAsiaTheme="minorEastAsia" w:hAnsiTheme="minorHAnsi" w:cstheme="minorBidi"/>
          <w:noProof/>
          <w:sz w:val="22"/>
          <w:szCs w:val="22"/>
          <w:lang w:eastAsia="ru-RU"/>
        </w:rPr>
      </w:pPr>
      <w:r w:rsidRPr="00D27007">
        <w:fldChar w:fldCharType="begin"/>
      </w:r>
      <w:r w:rsidR="00326F6E" w:rsidRPr="000F7689">
        <w:instrText xml:space="preserve"> TOC \o "1-3" \h \z \u </w:instrText>
      </w:r>
      <w:r w:rsidRPr="00D27007">
        <w:fldChar w:fldCharType="separate"/>
      </w:r>
      <w:hyperlink w:anchor="_Toc162013235" w:history="1">
        <w:r w:rsidR="009B1279" w:rsidRPr="009B1279">
          <w:rPr>
            <w:rStyle w:val="a7"/>
            <w:caps/>
            <w:noProof/>
            <w:lang w:eastAsia="ru-RU"/>
          </w:rPr>
          <w:t>Введение</w:t>
        </w:r>
        <w:r w:rsidR="009B1279" w:rsidRPr="009B1279">
          <w:rPr>
            <w:noProof/>
            <w:webHidden/>
          </w:rPr>
          <w:tab/>
        </w:r>
        <w:r w:rsidRPr="009B1279">
          <w:rPr>
            <w:noProof/>
            <w:webHidden/>
          </w:rPr>
          <w:fldChar w:fldCharType="begin"/>
        </w:r>
        <w:r w:rsidR="009B1279" w:rsidRPr="009B1279">
          <w:rPr>
            <w:noProof/>
            <w:webHidden/>
          </w:rPr>
          <w:instrText xml:space="preserve"> PAGEREF _Toc162013235 \h </w:instrText>
        </w:r>
        <w:r w:rsidRPr="009B1279">
          <w:rPr>
            <w:noProof/>
            <w:webHidden/>
          </w:rPr>
        </w:r>
        <w:r w:rsidRPr="009B1279">
          <w:rPr>
            <w:noProof/>
            <w:webHidden/>
          </w:rPr>
          <w:fldChar w:fldCharType="separate"/>
        </w:r>
        <w:r w:rsidR="00892740">
          <w:rPr>
            <w:noProof/>
            <w:webHidden/>
          </w:rPr>
          <w:t>5</w:t>
        </w:r>
        <w:r w:rsidRPr="009B1279">
          <w:rPr>
            <w:noProof/>
            <w:webHidden/>
          </w:rPr>
          <w:fldChar w:fldCharType="end"/>
        </w:r>
      </w:hyperlink>
    </w:p>
    <w:p w:rsidR="009B1279" w:rsidRDefault="00D27007">
      <w:pPr>
        <w:pStyle w:val="16"/>
        <w:tabs>
          <w:tab w:val="right" w:leader="dot" w:pos="9344"/>
        </w:tabs>
        <w:rPr>
          <w:rFonts w:asciiTheme="minorHAnsi" w:eastAsiaTheme="minorEastAsia" w:hAnsiTheme="minorHAnsi" w:cstheme="minorBidi"/>
          <w:noProof/>
          <w:sz w:val="22"/>
          <w:szCs w:val="22"/>
          <w:lang w:eastAsia="ru-RU"/>
        </w:rPr>
      </w:pPr>
      <w:hyperlink w:anchor="_Toc162013236" w:history="1">
        <w:r w:rsidR="009B1279" w:rsidRPr="009B1279">
          <w:rPr>
            <w:rStyle w:val="a7"/>
            <w:caps/>
            <w:noProof/>
            <w:lang w:eastAsia="ru-RU"/>
          </w:rPr>
          <w:t>Глава I. Порядок применения Правил землепользования и застройки ЧАСТИ ТЕРРИТОРИИ МО Кадниковский сельсовет Мамонтовского района Алтайского края и внесения в них изменений</w:t>
        </w:r>
        <w:r w:rsidR="009B1279" w:rsidRPr="009B1279">
          <w:rPr>
            <w:noProof/>
            <w:webHidden/>
          </w:rPr>
          <w:tab/>
        </w:r>
        <w:r w:rsidRPr="009B1279">
          <w:rPr>
            <w:noProof/>
            <w:webHidden/>
          </w:rPr>
          <w:fldChar w:fldCharType="begin"/>
        </w:r>
        <w:r w:rsidR="009B1279" w:rsidRPr="009B1279">
          <w:rPr>
            <w:noProof/>
            <w:webHidden/>
          </w:rPr>
          <w:instrText xml:space="preserve"> PAGEREF _Toc162013236 \h </w:instrText>
        </w:r>
        <w:r w:rsidRPr="009B1279">
          <w:rPr>
            <w:noProof/>
            <w:webHidden/>
          </w:rPr>
        </w:r>
        <w:r w:rsidRPr="009B1279">
          <w:rPr>
            <w:noProof/>
            <w:webHidden/>
          </w:rPr>
          <w:fldChar w:fldCharType="separate"/>
        </w:r>
        <w:r w:rsidR="00892740">
          <w:rPr>
            <w:noProof/>
            <w:webHidden/>
          </w:rPr>
          <w:t>6</w:t>
        </w:r>
        <w:r w:rsidRPr="009B1279">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37" w:history="1">
        <w:r w:rsidR="009B1279" w:rsidRPr="0021542F">
          <w:rPr>
            <w:rStyle w:val="a7"/>
            <w:noProof/>
            <w:lang w:eastAsia="ru-RU"/>
          </w:rPr>
          <w:t>Статья 1. Положение о регулировании землепользования и застройки органами местного самоуправления Мамонтовского района</w:t>
        </w:r>
        <w:r w:rsidR="009B1279">
          <w:rPr>
            <w:noProof/>
            <w:webHidden/>
          </w:rPr>
          <w:tab/>
        </w:r>
        <w:r>
          <w:rPr>
            <w:noProof/>
            <w:webHidden/>
          </w:rPr>
          <w:fldChar w:fldCharType="begin"/>
        </w:r>
        <w:r w:rsidR="009B1279">
          <w:rPr>
            <w:noProof/>
            <w:webHidden/>
          </w:rPr>
          <w:instrText xml:space="preserve"> PAGEREF _Toc162013237 \h </w:instrText>
        </w:r>
        <w:r>
          <w:rPr>
            <w:noProof/>
            <w:webHidden/>
          </w:rPr>
        </w:r>
        <w:r>
          <w:rPr>
            <w:noProof/>
            <w:webHidden/>
          </w:rPr>
          <w:fldChar w:fldCharType="separate"/>
        </w:r>
        <w:r w:rsidR="00892740">
          <w:rPr>
            <w:noProof/>
            <w:webHidden/>
          </w:rPr>
          <w:t>6</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38" w:history="1">
        <w:r w:rsidR="009B1279" w:rsidRPr="0021542F">
          <w:rPr>
            <w:rStyle w:val="a7"/>
            <w:noProof/>
            <w:lang w:eastAsia="ru-RU"/>
          </w:rPr>
          <w:t>Статья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9B1279">
          <w:rPr>
            <w:noProof/>
            <w:webHidden/>
          </w:rPr>
          <w:tab/>
        </w:r>
        <w:r>
          <w:rPr>
            <w:noProof/>
            <w:webHidden/>
          </w:rPr>
          <w:fldChar w:fldCharType="begin"/>
        </w:r>
        <w:r w:rsidR="009B1279">
          <w:rPr>
            <w:noProof/>
            <w:webHidden/>
          </w:rPr>
          <w:instrText xml:space="preserve"> PAGEREF _Toc162013238 \h </w:instrText>
        </w:r>
        <w:r>
          <w:rPr>
            <w:noProof/>
            <w:webHidden/>
          </w:rPr>
        </w:r>
        <w:r>
          <w:rPr>
            <w:noProof/>
            <w:webHidden/>
          </w:rPr>
          <w:fldChar w:fldCharType="separate"/>
        </w:r>
        <w:r w:rsidR="00892740">
          <w:rPr>
            <w:noProof/>
            <w:webHidden/>
          </w:rPr>
          <w:t>10</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39" w:history="1">
        <w:r w:rsidR="009B1279" w:rsidRPr="0021542F">
          <w:rPr>
            <w:rStyle w:val="a7"/>
            <w:noProof/>
            <w:lang w:eastAsia="ru-RU"/>
          </w:rPr>
          <w:t>Статья 3. Положение о подготовке документации по планировке территории органами местного самоуправления Мамонтовского района</w:t>
        </w:r>
        <w:r w:rsidR="009B1279">
          <w:rPr>
            <w:noProof/>
            <w:webHidden/>
          </w:rPr>
          <w:tab/>
        </w:r>
        <w:r>
          <w:rPr>
            <w:noProof/>
            <w:webHidden/>
          </w:rPr>
          <w:fldChar w:fldCharType="begin"/>
        </w:r>
        <w:r w:rsidR="009B1279">
          <w:rPr>
            <w:noProof/>
            <w:webHidden/>
          </w:rPr>
          <w:instrText xml:space="preserve"> PAGEREF _Toc162013239 \h </w:instrText>
        </w:r>
        <w:r>
          <w:rPr>
            <w:noProof/>
            <w:webHidden/>
          </w:rPr>
        </w:r>
        <w:r>
          <w:rPr>
            <w:noProof/>
            <w:webHidden/>
          </w:rPr>
          <w:fldChar w:fldCharType="separate"/>
        </w:r>
        <w:r w:rsidR="00892740">
          <w:rPr>
            <w:noProof/>
            <w:webHidden/>
          </w:rPr>
          <w:t>14</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40" w:history="1">
        <w:r w:rsidR="009B1279" w:rsidRPr="0021542F">
          <w:rPr>
            <w:rStyle w:val="a7"/>
            <w:noProof/>
            <w:lang w:eastAsia="ru-RU"/>
          </w:rPr>
          <w:t>Статья 4. Положение о проведении общественных обсуждений или публичных слушаний по вопросам землепользования и застройки</w:t>
        </w:r>
        <w:r w:rsidR="009B1279">
          <w:rPr>
            <w:noProof/>
            <w:webHidden/>
          </w:rPr>
          <w:tab/>
        </w:r>
        <w:r>
          <w:rPr>
            <w:noProof/>
            <w:webHidden/>
          </w:rPr>
          <w:fldChar w:fldCharType="begin"/>
        </w:r>
        <w:r w:rsidR="009B1279">
          <w:rPr>
            <w:noProof/>
            <w:webHidden/>
          </w:rPr>
          <w:instrText xml:space="preserve"> PAGEREF _Toc162013240 \h </w:instrText>
        </w:r>
        <w:r>
          <w:rPr>
            <w:noProof/>
            <w:webHidden/>
          </w:rPr>
        </w:r>
        <w:r>
          <w:rPr>
            <w:noProof/>
            <w:webHidden/>
          </w:rPr>
          <w:fldChar w:fldCharType="separate"/>
        </w:r>
        <w:r w:rsidR="00892740">
          <w:rPr>
            <w:noProof/>
            <w:webHidden/>
          </w:rPr>
          <w:t>17</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41" w:history="1">
        <w:r w:rsidR="009B1279" w:rsidRPr="0021542F">
          <w:rPr>
            <w:rStyle w:val="a7"/>
            <w:noProof/>
            <w:lang w:eastAsia="ru-RU"/>
          </w:rPr>
          <w:t>Статья 5. Положение о внесении изменений в правила землепользования и застройки</w:t>
        </w:r>
        <w:r w:rsidR="009B1279">
          <w:rPr>
            <w:noProof/>
            <w:webHidden/>
          </w:rPr>
          <w:tab/>
        </w:r>
        <w:r>
          <w:rPr>
            <w:noProof/>
            <w:webHidden/>
          </w:rPr>
          <w:fldChar w:fldCharType="begin"/>
        </w:r>
        <w:r w:rsidR="009B1279">
          <w:rPr>
            <w:noProof/>
            <w:webHidden/>
          </w:rPr>
          <w:instrText xml:space="preserve"> PAGEREF _Toc162013241 \h </w:instrText>
        </w:r>
        <w:r>
          <w:rPr>
            <w:noProof/>
            <w:webHidden/>
          </w:rPr>
        </w:r>
        <w:r>
          <w:rPr>
            <w:noProof/>
            <w:webHidden/>
          </w:rPr>
          <w:fldChar w:fldCharType="separate"/>
        </w:r>
        <w:r w:rsidR="00892740">
          <w:rPr>
            <w:noProof/>
            <w:webHidden/>
          </w:rPr>
          <w:t>21</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42" w:history="1">
        <w:r w:rsidR="009B1279" w:rsidRPr="0021542F">
          <w:rPr>
            <w:rStyle w:val="a7"/>
            <w:noProof/>
            <w:lang w:eastAsia="ru-RU"/>
          </w:rPr>
          <w:t>Статья 6. Регулирование иных вопросов землепользования и застройки</w:t>
        </w:r>
        <w:r w:rsidR="009B1279">
          <w:rPr>
            <w:noProof/>
            <w:webHidden/>
          </w:rPr>
          <w:tab/>
        </w:r>
        <w:r>
          <w:rPr>
            <w:noProof/>
            <w:webHidden/>
          </w:rPr>
          <w:fldChar w:fldCharType="begin"/>
        </w:r>
        <w:r w:rsidR="009B1279">
          <w:rPr>
            <w:noProof/>
            <w:webHidden/>
          </w:rPr>
          <w:instrText xml:space="preserve"> PAGEREF _Toc162013242 \h </w:instrText>
        </w:r>
        <w:r>
          <w:rPr>
            <w:noProof/>
            <w:webHidden/>
          </w:rPr>
        </w:r>
        <w:r>
          <w:rPr>
            <w:noProof/>
            <w:webHidden/>
          </w:rPr>
          <w:fldChar w:fldCharType="separate"/>
        </w:r>
        <w:r w:rsidR="00892740">
          <w:rPr>
            <w:noProof/>
            <w:webHidden/>
          </w:rPr>
          <w:t>24</w:t>
        </w:r>
        <w:r>
          <w:rPr>
            <w:noProof/>
            <w:webHidden/>
          </w:rPr>
          <w:fldChar w:fldCharType="end"/>
        </w:r>
      </w:hyperlink>
    </w:p>
    <w:p w:rsidR="009B1279" w:rsidRDefault="00D27007">
      <w:pPr>
        <w:pStyle w:val="16"/>
        <w:tabs>
          <w:tab w:val="right" w:leader="dot" w:pos="9344"/>
        </w:tabs>
        <w:rPr>
          <w:rFonts w:asciiTheme="minorHAnsi" w:eastAsiaTheme="minorEastAsia" w:hAnsiTheme="minorHAnsi" w:cstheme="minorBidi"/>
          <w:noProof/>
          <w:sz w:val="22"/>
          <w:szCs w:val="22"/>
          <w:lang w:eastAsia="ru-RU"/>
        </w:rPr>
      </w:pPr>
      <w:hyperlink w:anchor="_Toc162013243" w:history="1">
        <w:r w:rsidR="009B1279" w:rsidRPr="0021542F">
          <w:rPr>
            <w:rStyle w:val="a7"/>
            <w:caps/>
            <w:noProof/>
            <w:lang w:eastAsia="ru-RU"/>
          </w:rPr>
          <w:t>Глава II. Карта градостроительного зонирования ТЕРРИТОРИИ в границах с. Кадниково</w:t>
        </w:r>
        <w:r w:rsidR="009B1279">
          <w:rPr>
            <w:noProof/>
            <w:webHidden/>
          </w:rPr>
          <w:tab/>
        </w:r>
        <w:r>
          <w:rPr>
            <w:noProof/>
            <w:webHidden/>
          </w:rPr>
          <w:fldChar w:fldCharType="begin"/>
        </w:r>
        <w:r w:rsidR="009B1279">
          <w:rPr>
            <w:noProof/>
            <w:webHidden/>
          </w:rPr>
          <w:instrText xml:space="preserve"> PAGEREF _Toc162013243 \h </w:instrText>
        </w:r>
        <w:r>
          <w:rPr>
            <w:noProof/>
            <w:webHidden/>
          </w:rPr>
        </w:r>
        <w:r>
          <w:rPr>
            <w:noProof/>
            <w:webHidden/>
          </w:rPr>
          <w:fldChar w:fldCharType="separate"/>
        </w:r>
        <w:r w:rsidR="00892740">
          <w:rPr>
            <w:noProof/>
            <w:webHidden/>
          </w:rPr>
          <w:t>25</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44" w:history="1">
        <w:r w:rsidR="009B1279" w:rsidRPr="0021542F">
          <w:rPr>
            <w:rStyle w:val="a7"/>
            <w:noProof/>
            <w:lang w:eastAsia="ru-RU"/>
          </w:rPr>
          <w:t>Статья 7. Карта градостроительного зонирования территории в границах с. Кадниково</w:t>
        </w:r>
        <w:r w:rsidR="009B1279">
          <w:rPr>
            <w:noProof/>
            <w:webHidden/>
          </w:rPr>
          <w:tab/>
        </w:r>
        <w:r>
          <w:rPr>
            <w:noProof/>
            <w:webHidden/>
          </w:rPr>
          <w:fldChar w:fldCharType="begin"/>
        </w:r>
        <w:r w:rsidR="009B1279">
          <w:rPr>
            <w:noProof/>
            <w:webHidden/>
          </w:rPr>
          <w:instrText xml:space="preserve"> PAGEREF _Toc162013244 \h </w:instrText>
        </w:r>
        <w:r>
          <w:rPr>
            <w:noProof/>
            <w:webHidden/>
          </w:rPr>
        </w:r>
        <w:r>
          <w:rPr>
            <w:noProof/>
            <w:webHidden/>
          </w:rPr>
          <w:fldChar w:fldCharType="separate"/>
        </w:r>
        <w:r w:rsidR="00892740">
          <w:rPr>
            <w:noProof/>
            <w:webHidden/>
          </w:rPr>
          <w:t>25</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45" w:history="1">
        <w:r w:rsidR="009B1279" w:rsidRPr="0021542F">
          <w:rPr>
            <w:rStyle w:val="a7"/>
            <w:noProof/>
            <w:lang w:eastAsia="ru-RU"/>
          </w:rPr>
          <w:t>Статья 8. Виды зон с особыми условиями использования территории</w:t>
        </w:r>
        <w:r w:rsidR="009B1279">
          <w:rPr>
            <w:noProof/>
            <w:webHidden/>
          </w:rPr>
          <w:tab/>
        </w:r>
        <w:r>
          <w:rPr>
            <w:noProof/>
            <w:webHidden/>
          </w:rPr>
          <w:fldChar w:fldCharType="begin"/>
        </w:r>
        <w:r w:rsidR="009B1279">
          <w:rPr>
            <w:noProof/>
            <w:webHidden/>
          </w:rPr>
          <w:instrText xml:space="preserve"> PAGEREF _Toc162013245 \h </w:instrText>
        </w:r>
        <w:r>
          <w:rPr>
            <w:noProof/>
            <w:webHidden/>
          </w:rPr>
        </w:r>
        <w:r>
          <w:rPr>
            <w:noProof/>
            <w:webHidden/>
          </w:rPr>
          <w:fldChar w:fldCharType="separate"/>
        </w:r>
        <w:r w:rsidR="00892740">
          <w:rPr>
            <w:noProof/>
            <w:webHidden/>
          </w:rPr>
          <w:t>26</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46" w:history="1">
        <w:r w:rsidR="009B1279" w:rsidRPr="0021542F">
          <w:rPr>
            <w:rStyle w:val="a7"/>
            <w:noProof/>
            <w:lang w:eastAsia="ru-RU"/>
          </w:rPr>
          <w:t>Статья 9. Содержание ограничений использования земельных участков и объектов капиталь</w:t>
        </w:r>
        <w:bookmarkStart w:id="4" w:name="_GoBack"/>
        <w:bookmarkEnd w:id="4"/>
        <w:r w:rsidR="009B1279" w:rsidRPr="0021542F">
          <w:rPr>
            <w:rStyle w:val="a7"/>
            <w:noProof/>
            <w:lang w:eastAsia="ru-RU"/>
          </w:rPr>
          <w:t>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9B1279">
          <w:rPr>
            <w:noProof/>
            <w:webHidden/>
          </w:rPr>
          <w:tab/>
        </w:r>
        <w:r>
          <w:rPr>
            <w:noProof/>
            <w:webHidden/>
          </w:rPr>
          <w:fldChar w:fldCharType="begin"/>
        </w:r>
        <w:r w:rsidR="009B1279">
          <w:rPr>
            <w:noProof/>
            <w:webHidden/>
          </w:rPr>
          <w:instrText xml:space="preserve"> PAGEREF _Toc162013246 \h </w:instrText>
        </w:r>
        <w:r>
          <w:rPr>
            <w:noProof/>
            <w:webHidden/>
          </w:rPr>
        </w:r>
        <w:r>
          <w:rPr>
            <w:noProof/>
            <w:webHidden/>
          </w:rPr>
          <w:fldChar w:fldCharType="separate"/>
        </w:r>
        <w:r w:rsidR="00892740">
          <w:rPr>
            <w:noProof/>
            <w:webHidden/>
          </w:rPr>
          <w:t>27</w:t>
        </w:r>
        <w:r>
          <w:rPr>
            <w:noProof/>
            <w:webHidden/>
          </w:rPr>
          <w:fldChar w:fldCharType="end"/>
        </w:r>
      </w:hyperlink>
    </w:p>
    <w:p w:rsidR="009B1279" w:rsidRDefault="00D27007">
      <w:pPr>
        <w:pStyle w:val="16"/>
        <w:tabs>
          <w:tab w:val="right" w:leader="dot" w:pos="9344"/>
        </w:tabs>
        <w:rPr>
          <w:rFonts w:asciiTheme="minorHAnsi" w:eastAsiaTheme="minorEastAsia" w:hAnsiTheme="minorHAnsi" w:cstheme="minorBidi"/>
          <w:noProof/>
          <w:sz w:val="22"/>
          <w:szCs w:val="22"/>
          <w:lang w:eastAsia="ru-RU"/>
        </w:rPr>
      </w:pPr>
      <w:hyperlink w:anchor="_Toc162013247" w:history="1">
        <w:r w:rsidR="009B1279" w:rsidRPr="0021542F">
          <w:rPr>
            <w:rStyle w:val="a7"/>
            <w:caps/>
            <w:noProof/>
            <w:lang w:eastAsia="ru-RU"/>
          </w:rPr>
          <w:t>Глава III. Градостроительные регламенты</w:t>
        </w:r>
        <w:r w:rsidR="009B1279">
          <w:rPr>
            <w:noProof/>
            <w:webHidden/>
          </w:rPr>
          <w:tab/>
        </w:r>
        <w:r>
          <w:rPr>
            <w:noProof/>
            <w:webHidden/>
          </w:rPr>
          <w:fldChar w:fldCharType="begin"/>
        </w:r>
        <w:r w:rsidR="009B1279">
          <w:rPr>
            <w:noProof/>
            <w:webHidden/>
          </w:rPr>
          <w:instrText xml:space="preserve"> PAGEREF _Toc162013247 \h </w:instrText>
        </w:r>
        <w:r>
          <w:rPr>
            <w:noProof/>
            <w:webHidden/>
          </w:rPr>
        </w:r>
        <w:r>
          <w:rPr>
            <w:noProof/>
            <w:webHidden/>
          </w:rPr>
          <w:fldChar w:fldCharType="separate"/>
        </w:r>
        <w:r w:rsidR="00892740">
          <w:rPr>
            <w:noProof/>
            <w:webHidden/>
          </w:rPr>
          <w:t>32</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48" w:history="1">
        <w:r w:rsidR="009B1279" w:rsidRPr="0021542F">
          <w:rPr>
            <w:rStyle w:val="a7"/>
            <w:noProof/>
            <w:lang w:eastAsia="ru-RU"/>
          </w:rPr>
          <w:t>Статья 10. Порядок применения градостроительных регламентов</w:t>
        </w:r>
        <w:r w:rsidR="009B1279">
          <w:rPr>
            <w:noProof/>
            <w:webHidden/>
          </w:rPr>
          <w:tab/>
        </w:r>
        <w:r>
          <w:rPr>
            <w:noProof/>
            <w:webHidden/>
          </w:rPr>
          <w:fldChar w:fldCharType="begin"/>
        </w:r>
        <w:r w:rsidR="009B1279">
          <w:rPr>
            <w:noProof/>
            <w:webHidden/>
          </w:rPr>
          <w:instrText xml:space="preserve"> PAGEREF _Toc162013248 \h </w:instrText>
        </w:r>
        <w:r>
          <w:rPr>
            <w:noProof/>
            <w:webHidden/>
          </w:rPr>
        </w:r>
        <w:r>
          <w:rPr>
            <w:noProof/>
            <w:webHidden/>
          </w:rPr>
          <w:fldChar w:fldCharType="separate"/>
        </w:r>
        <w:r w:rsidR="00892740">
          <w:rPr>
            <w:noProof/>
            <w:webHidden/>
          </w:rPr>
          <w:t>32</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49" w:history="1">
        <w:r w:rsidR="009B1279" w:rsidRPr="0021542F">
          <w:rPr>
            <w:rStyle w:val="a7"/>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1279">
          <w:rPr>
            <w:noProof/>
            <w:webHidden/>
          </w:rPr>
          <w:tab/>
        </w:r>
        <w:r>
          <w:rPr>
            <w:noProof/>
            <w:webHidden/>
          </w:rPr>
          <w:fldChar w:fldCharType="begin"/>
        </w:r>
        <w:r w:rsidR="009B1279">
          <w:rPr>
            <w:noProof/>
            <w:webHidden/>
          </w:rPr>
          <w:instrText xml:space="preserve"> PAGEREF _Toc162013249 \h </w:instrText>
        </w:r>
        <w:r>
          <w:rPr>
            <w:noProof/>
            <w:webHidden/>
          </w:rPr>
        </w:r>
        <w:r>
          <w:rPr>
            <w:noProof/>
            <w:webHidden/>
          </w:rPr>
          <w:fldChar w:fldCharType="separate"/>
        </w:r>
        <w:r w:rsidR="00892740">
          <w:rPr>
            <w:noProof/>
            <w:webHidden/>
          </w:rPr>
          <w:t>33</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50" w:history="1">
        <w:r w:rsidR="009B1279" w:rsidRPr="0021542F">
          <w:rPr>
            <w:rStyle w:val="a7"/>
            <w:noProof/>
            <w:lang w:eastAsia="ru-RU"/>
          </w:rPr>
          <w:t>Статья 12. Градостроительные регламенты жилых зон</w:t>
        </w:r>
        <w:r w:rsidR="009B1279">
          <w:rPr>
            <w:noProof/>
            <w:webHidden/>
          </w:rPr>
          <w:tab/>
        </w:r>
        <w:r>
          <w:rPr>
            <w:noProof/>
            <w:webHidden/>
          </w:rPr>
          <w:fldChar w:fldCharType="begin"/>
        </w:r>
        <w:r w:rsidR="009B1279">
          <w:rPr>
            <w:noProof/>
            <w:webHidden/>
          </w:rPr>
          <w:instrText xml:space="preserve"> PAGEREF _Toc162013250 \h </w:instrText>
        </w:r>
        <w:r>
          <w:rPr>
            <w:noProof/>
            <w:webHidden/>
          </w:rPr>
        </w:r>
        <w:r>
          <w:rPr>
            <w:noProof/>
            <w:webHidden/>
          </w:rPr>
          <w:fldChar w:fldCharType="separate"/>
        </w:r>
        <w:r w:rsidR="00892740">
          <w:rPr>
            <w:noProof/>
            <w:webHidden/>
          </w:rPr>
          <w:t>35</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51" w:history="1">
        <w:r w:rsidR="009B1279" w:rsidRPr="0021542F">
          <w:rPr>
            <w:rStyle w:val="a7"/>
            <w:noProof/>
          </w:rPr>
          <w:t>Статья 13. Градостроительные регламенты общественно-деловых зон</w:t>
        </w:r>
        <w:r w:rsidR="009B1279">
          <w:rPr>
            <w:noProof/>
            <w:webHidden/>
          </w:rPr>
          <w:tab/>
        </w:r>
        <w:r>
          <w:rPr>
            <w:noProof/>
            <w:webHidden/>
          </w:rPr>
          <w:fldChar w:fldCharType="begin"/>
        </w:r>
        <w:r w:rsidR="009B1279">
          <w:rPr>
            <w:noProof/>
            <w:webHidden/>
          </w:rPr>
          <w:instrText xml:space="preserve"> PAGEREF _Toc162013251 \h </w:instrText>
        </w:r>
        <w:r>
          <w:rPr>
            <w:noProof/>
            <w:webHidden/>
          </w:rPr>
        </w:r>
        <w:r>
          <w:rPr>
            <w:noProof/>
            <w:webHidden/>
          </w:rPr>
          <w:fldChar w:fldCharType="separate"/>
        </w:r>
        <w:r w:rsidR="00892740">
          <w:rPr>
            <w:noProof/>
            <w:webHidden/>
          </w:rPr>
          <w:t>43</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52" w:history="1">
        <w:r w:rsidR="009B1279" w:rsidRPr="0021542F">
          <w:rPr>
            <w:rStyle w:val="a7"/>
            <w:noProof/>
            <w:lang w:eastAsia="ru-RU"/>
          </w:rPr>
          <w:t>Статья 14. Градостроительные регламенты производственных зон, зон инженерной и транспортной инфраструктур</w:t>
        </w:r>
        <w:r w:rsidR="009B1279">
          <w:rPr>
            <w:noProof/>
            <w:webHidden/>
          </w:rPr>
          <w:tab/>
        </w:r>
        <w:r>
          <w:rPr>
            <w:noProof/>
            <w:webHidden/>
          </w:rPr>
          <w:fldChar w:fldCharType="begin"/>
        </w:r>
        <w:r w:rsidR="009B1279">
          <w:rPr>
            <w:noProof/>
            <w:webHidden/>
          </w:rPr>
          <w:instrText xml:space="preserve"> PAGEREF _Toc162013252 \h </w:instrText>
        </w:r>
        <w:r>
          <w:rPr>
            <w:noProof/>
            <w:webHidden/>
          </w:rPr>
        </w:r>
        <w:r>
          <w:rPr>
            <w:noProof/>
            <w:webHidden/>
          </w:rPr>
          <w:fldChar w:fldCharType="separate"/>
        </w:r>
        <w:r w:rsidR="00892740">
          <w:rPr>
            <w:noProof/>
            <w:webHidden/>
          </w:rPr>
          <w:t>49</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53" w:history="1">
        <w:r w:rsidR="009B1279" w:rsidRPr="0021542F">
          <w:rPr>
            <w:rStyle w:val="a7"/>
            <w:noProof/>
            <w:lang w:eastAsia="ru-RU"/>
          </w:rPr>
          <w:t>Статья 15. Градостроительные регламенты зон сельскохозяйственного использования</w:t>
        </w:r>
        <w:r w:rsidR="009B1279">
          <w:rPr>
            <w:noProof/>
            <w:webHidden/>
          </w:rPr>
          <w:tab/>
        </w:r>
        <w:r>
          <w:rPr>
            <w:noProof/>
            <w:webHidden/>
          </w:rPr>
          <w:fldChar w:fldCharType="begin"/>
        </w:r>
        <w:r w:rsidR="009B1279">
          <w:rPr>
            <w:noProof/>
            <w:webHidden/>
          </w:rPr>
          <w:instrText xml:space="preserve"> PAGEREF _Toc162013253 \h </w:instrText>
        </w:r>
        <w:r>
          <w:rPr>
            <w:noProof/>
            <w:webHidden/>
          </w:rPr>
        </w:r>
        <w:r>
          <w:rPr>
            <w:noProof/>
            <w:webHidden/>
          </w:rPr>
          <w:fldChar w:fldCharType="separate"/>
        </w:r>
        <w:r w:rsidR="00892740">
          <w:rPr>
            <w:noProof/>
            <w:webHidden/>
          </w:rPr>
          <w:t>57</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54" w:history="1">
        <w:r w:rsidR="009B1279" w:rsidRPr="0021542F">
          <w:rPr>
            <w:rStyle w:val="a7"/>
            <w:noProof/>
            <w:lang w:eastAsia="ru-RU"/>
          </w:rPr>
          <w:t>Статья 16. Градостроительные регламенты зон рекреационного назначения</w:t>
        </w:r>
        <w:r w:rsidR="009B1279">
          <w:rPr>
            <w:noProof/>
            <w:webHidden/>
          </w:rPr>
          <w:tab/>
        </w:r>
        <w:r>
          <w:rPr>
            <w:noProof/>
            <w:webHidden/>
          </w:rPr>
          <w:fldChar w:fldCharType="begin"/>
        </w:r>
        <w:r w:rsidR="009B1279">
          <w:rPr>
            <w:noProof/>
            <w:webHidden/>
          </w:rPr>
          <w:instrText xml:space="preserve"> PAGEREF _Toc162013254 \h </w:instrText>
        </w:r>
        <w:r>
          <w:rPr>
            <w:noProof/>
            <w:webHidden/>
          </w:rPr>
        </w:r>
        <w:r>
          <w:rPr>
            <w:noProof/>
            <w:webHidden/>
          </w:rPr>
          <w:fldChar w:fldCharType="separate"/>
        </w:r>
        <w:r w:rsidR="00892740">
          <w:rPr>
            <w:noProof/>
            <w:webHidden/>
          </w:rPr>
          <w:t>61</w:t>
        </w:r>
        <w:r>
          <w:rPr>
            <w:noProof/>
            <w:webHidden/>
          </w:rPr>
          <w:fldChar w:fldCharType="end"/>
        </w:r>
      </w:hyperlink>
    </w:p>
    <w:p w:rsidR="009B1279" w:rsidRDefault="00D27007">
      <w:pPr>
        <w:pStyle w:val="23"/>
        <w:tabs>
          <w:tab w:val="right" w:leader="dot" w:pos="9344"/>
        </w:tabs>
        <w:rPr>
          <w:rFonts w:asciiTheme="minorHAnsi" w:eastAsiaTheme="minorEastAsia" w:hAnsiTheme="minorHAnsi" w:cstheme="minorBidi"/>
          <w:noProof/>
          <w:sz w:val="22"/>
          <w:szCs w:val="22"/>
          <w:lang w:eastAsia="ru-RU"/>
        </w:rPr>
      </w:pPr>
      <w:hyperlink w:anchor="_Toc162013255" w:history="1">
        <w:r w:rsidR="009B1279" w:rsidRPr="0021542F">
          <w:rPr>
            <w:rStyle w:val="a7"/>
            <w:noProof/>
            <w:lang w:eastAsia="ru-RU"/>
          </w:rPr>
          <w:t>Статья 17. Градостроительные регламенты на территориях зон специального назначения</w:t>
        </w:r>
        <w:r w:rsidR="009B1279">
          <w:rPr>
            <w:noProof/>
            <w:webHidden/>
          </w:rPr>
          <w:tab/>
        </w:r>
        <w:r>
          <w:rPr>
            <w:noProof/>
            <w:webHidden/>
          </w:rPr>
          <w:fldChar w:fldCharType="begin"/>
        </w:r>
        <w:r w:rsidR="009B1279">
          <w:rPr>
            <w:noProof/>
            <w:webHidden/>
          </w:rPr>
          <w:instrText xml:space="preserve"> PAGEREF _Toc162013255 \h </w:instrText>
        </w:r>
        <w:r>
          <w:rPr>
            <w:noProof/>
            <w:webHidden/>
          </w:rPr>
        </w:r>
        <w:r>
          <w:rPr>
            <w:noProof/>
            <w:webHidden/>
          </w:rPr>
          <w:fldChar w:fldCharType="separate"/>
        </w:r>
        <w:r w:rsidR="00892740">
          <w:rPr>
            <w:noProof/>
            <w:webHidden/>
          </w:rPr>
          <w:t>64</w:t>
        </w:r>
        <w:r>
          <w:rPr>
            <w:noProof/>
            <w:webHidden/>
          </w:rPr>
          <w:fldChar w:fldCharType="end"/>
        </w:r>
      </w:hyperlink>
    </w:p>
    <w:p w:rsidR="001A0FCA" w:rsidRPr="000F7689" w:rsidRDefault="00D27007" w:rsidP="006C09B6">
      <w:pPr>
        <w:pStyle w:val="1"/>
        <w:tabs>
          <w:tab w:val="clear" w:pos="432"/>
          <w:tab w:val="num" w:pos="709"/>
        </w:tabs>
        <w:spacing w:before="0" w:after="240"/>
        <w:ind w:left="0" w:firstLine="0"/>
        <w:jc w:val="center"/>
        <w:rPr>
          <w:rFonts w:ascii="Times New Roman" w:hAnsi="Times New Roman" w:cs="Times New Roman"/>
          <w:sz w:val="24"/>
          <w:szCs w:val="24"/>
        </w:rPr>
        <w:sectPr w:rsidR="001A0FCA" w:rsidRPr="000F7689" w:rsidSect="00DD0CF5">
          <w:footerReference w:type="even" r:id="rId10"/>
          <w:pgSz w:w="11906" w:h="16838"/>
          <w:pgMar w:top="851" w:right="851" w:bottom="851" w:left="1701" w:header="567" w:footer="567" w:gutter="0"/>
          <w:cols w:space="720"/>
          <w:titlePg/>
          <w:docGrid w:linePitch="360"/>
        </w:sectPr>
      </w:pPr>
      <w:r w:rsidRPr="000F7689">
        <w:rPr>
          <w:rFonts w:ascii="Times New Roman" w:hAnsi="Times New Roman" w:cs="Times New Roman"/>
          <w:sz w:val="24"/>
          <w:szCs w:val="24"/>
        </w:rPr>
        <w:fldChar w:fldCharType="end"/>
      </w:r>
      <w:bookmarkStart w:id="5" w:name="_Toc395686523"/>
    </w:p>
    <w:p w:rsidR="00C30536" w:rsidRPr="000F7689" w:rsidRDefault="00C30536" w:rsidP="006C09B6">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bookmarkStart w:id="6" w:name="_Toc162013235"/>
      <w:r w:rsidRPr="000F7689">
        <w:rPr>
          <w:rFonts w:ascii="Times New Roman" w:hAnsi="Times New Roman" w:cs="Times New Roman"/>
          <w:caps/>
          <w:sz w:val="24"/>
          <w:szCs w:val="24"/>
          <w:lang w:eastAsia="ru-RU"/>
        </w:rPr>
        <w:lastRenderedPageBreak/>
        <w:t>Введение</w:t>
      </w:r>
      <w:bookmarkEnd w:id="6"/>
    </w:p>
    <w:p w:rsidR="003B5EBF" w:rsidRPr="000F7689" w:rsidRDefault="003B5EBF" w:rsidP="003B5EBF">
      <w:pPr>
        <w:widowControl w:val="0"/>
        <w:autoSpaceDE w:val="0"/>
        <w:autoSpaceDN w:val="0"/>
        <w:adjustRightInd w:val="0"/>
        <w:spacing w:line="276" w:lineRule="auto"/>
        <w:ind w:firstLine="709"/>
        <w:jc w:val="both"/>
        <w:rPr>
          <w:lang w:eastAsia="ru-RU"/>
        </w:rPr>
      </w:pPr>
      <w:r w:rsidRPr="000F7689">
        <w:rPr>
          <w:lang w:eastAsia="ru-RU"/>
        </w:rPr>
        <w:t>Правила землепользования и застройки являются результатом градостроительного зонирования</w:t>
      </w:r>
      <w:r w:rsidR="00620CF8" w:rsidRPr="000F7689">
        <w:rPr>
          <w:lang w:eastAsia="ru-RU"/>
        </w:rPr>
        <w:t xml:space="preserve"> части</w:t>
      </w:r>
      <w:r w:rsidRPr="000F7689">
        <w:rPr>
          <w:lang w:eastAsia="ru-RU"/>
        </w:rPr>
        <w:t xml:space="preserve"> территории </w:t>
      </w:r>
      <w:r w:rsidR="00EC5F0E" w:rsidRPr="000F7689">
        <w:rPr>
          <w:lang w:eastAsia="ru-RU"/>
        </w:rPr>
        <w:t xml:space="preserve">МО </w:t>
      </w:r>
      <w:proofErr w:type="spellStart"/>
      <w:r w:rsidR="00EC5F0E" w:rsidRPr="000F7689">
        <w:rPr>
          <w:lang w:eastAsia="ru-RU"/>
        </w:rPr>
        <w:t>Кадниковский</w:t>
      </w:r>
      <w:proofErr w:type="spellEnd"/>
      <w:r w:rsidR="00EC5F0E" w:rsidRPr="000F7689">
        <w:rPr>
          <w:lang w:eastAsia="ru-RU"/>
        </w:rPr>
        <w:t xml:space="preserve"> сельсовет</w:t>
      </w:r>
      <w:r w:rsidR="00F33F9A" w:rsidRPr="000F7689">
        <w:rPr>
          <w:lang w:eastAsia="ru-RU"/>
        </w:rPr>
        <w:t xml:space="preserve"> </w:t>
      </w:r>
      <w:r w:rsidRPr="000F7689">
        <w:rPr>
          <w:lang w:eastAsia="ru-RU"/>
        </w:rPr>
        <w:t xml:space="preserve">– разделения </w:t>
      </w:r>
      <w:r w:rsidR="00620CF8" w:rsidRPr="000F7689">
        <w:rPr>
          <w:lang w:eastAsia="ru-RU"/>
        </w:rPr>
        <w:t xml:space="preserve">территории </w:t>
      </w:r>
      <w:r w:rsidR="00F33F9A" w:rsidRPr="000F7689">
        <w:rPr>
          <w:lang w:eastAsia="ru-RU"/>
        </w:rPr>
        <w:t xml:space="preserve">в границах </w:t>
      </w:r>
      <w:r w:rsidR="00620CF8" w:rsidRPr="000F7689">
        <w:rPr>
          <w:lang w:eastAsia="ru-RU"/>
        </w:rPr>
        <w:t xml:space="preserve">с. </w:t>
      </w:r>
      <w:proofErr w:type="spellStart"/>
      <w:r w:rsidR="00620CF8" w:rsidRPr="000F7689">
        <w:rPr>
          <w:lang w:eastAsia="ru-RU"/>
        </w:rPr>
        <w:t>Кадниково</w:t>
      </w:r>
      <w:proofErr w:type="spellEnd"/>
      <w:r w:rsidR="00620CF8" w:rsidRPr="000F7689">
        <w:rPr>
          <w:lang w:eastAsia="ru-RU"/>
        </w:rPr>
        <w:t xml:space="preserve"> </w:t>
      </w:r>
      <w:r w:rsidRPr="000F7689">
        <w:rPr>
          <w:lang w:eastAsia="ru-RU"/>
        </w:rPr>
        <w:t>на территориальные зоны с установлением для каждой из них градостроительного регламента (далее - Правила).</w:t>
      </w:r>
    </w:p>
    <w:p w:rsidR="003B5EBF" w:rsidRPr="000F7689" w:rsidRDefault="003B5EBF" w:rsidP="003B5EBF">
      <w:pPr>
        <w:spacing w:line="276" w:lineRule="auto"/>
        <w:ind w:firstLine="709"/>
        <w:jc w:val="both"/>
        <w:rPr>
          <w:bCs/>
        </w:rPr>
      </w:pPr>
      <w:r w:rsidRPr="000F7689">
        <w:t xml:space="preserve">Система координат местная (МСК-22). </w:t>
      </w:r>
      <w:r w:rsidRPr="000F7689">
        <w:rPr>
          <w:bCs/>
        </w:rPr>
        <w:t xml:space="preserve">Графические материалы выполнены с использованием программного обеспечения ГИС </w:t>
      </w:r>
      <w:r w:rsidRPr="000F7689">
        <w:rPr>
          <w:bCs/>
          <w:lang w:val="en-US"/>
        </w:rPr>
        <w:t>MapInfo</w:t>
      </w:r>
      <w:r w:rsidRPr="000F7689">
        <w:rPr>
          <w:bCs/>
        </w:rPr>
        <w:t xml:space="preserve"> (версия </w:t>
      </w:r>
      <w:r w:rsidR="00762D52" w:rsidRPr="000F7689">
        <w:rPr>
          <w:bCs/>
        </w:rPr>
        <w:t>12</w:t>
      </w:r>
      <w:r w:rsidRPr="000F7689">
        <w:rPr>
          <w:bCs/>
        </w:rPr>
        <w:t>.0).</w:t>
      </w:r>
    </w:p>
    <w:p w:rsidR="00C67A39" w:rsidRPr="000F7689" w:rsidRDefault="00C67A39" w:rsidP="00515A62">
      <w:pPr>
        <w:widowControl w:val="0"/>
        <w:autoSpaceDE w:val="0"/>
        <w:autoSpaceDN w:val="0"/>
        <w:adjustRightInd w:val="0"/>
        <w:spacing w:before="240" w:after="240" w:line="276" w:lineRule="auto"/>
        <w:ind w:firstLine="709"/>
        <w:jc w:val="both"/>
        <w:outlineLvl w:val="0"/>
        <w:rPr>
          <w:b/>
          <w:bCs/>
        </w:rPr>
      </w:pPr>
    </w:p>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 w:rsidR="00C67A39" w:rsidRPr="000F7689" w:rsidRDefault="00C67A39" w:rsidP="00C67A39">
      <w:pPr>
        <w:widowControl w:val="0"/>
        <w:autoSpaceDE w:val="0"/>
        <w:autoSpaceDN w:val="0"/>
        <w:adjustRightInd w:val="0"/>
        <w:spacing w:before="240" w:after="240" w:line="276" w:lineRule="auto"/>
        <w:ind w:firstLine="709"/>
        <w:jc w:val="right"/>
        <w:outlineLvl w:val="0"/>
      </w:pPr>
    </w:p>
    <w:p w:rsidR="00C30536" w:rsidRPr="000F7689" w:rsidRDefault="003B5EBF" w:rsidP="00515A62">
      <w:pPr>
        <w:widowControl w:val="0"/>
        <w:autoSpaceDE w:val="0"/>
        <w:autoSpaceDN w:val="0"/>
        <w:adjustRightInd w:val="0"/>
        <w:spacing w:before="240" w:after="240" w:line="276" w:lineRule="auto"/>
        <w:ind w:firstLine="709"/>
        <w:jc w:val="both"/>
        <w:outlineLvl w:val="0"/>
        <w:rPr>
          <w:b/>
          <w:caps/>
          <w:lang w:eastAsia="ru-RU"/>
        </w:rPr>
      </w:pPr>
      <w:r w:rsidRPr="000F7689">
        <w:br w:type="page"/>
      </w:r>
      <w:bookmarkStart w:id="7" w:name="_Toc162013236"/>
      <w:bookmarkStart w:id="8" w:name="_Toc241240646"/>
      <w:bookmarkStart w:id="9" w:name="_Toc309126436"/>
      <w:r w:rsidR="00C30536" w:rsidRPr="000F7689">
        <w:rPr>
          <w:b/>
          <w:caps/>
          <w:lang w:eastAsia="ru-RU"/>
        </w:rPr>
        <w:lastRenderedPageBreak/>
        <w:t xml:space="preserve">Глава I. Порядок применения Правил землепользования и застройки </w:t>
      </w:r>
      <w:r w:rsidR="0058418C" w:rsidRPr="000F7689">
        <w:rPr>
          <w:b/>
          <w:caps/>
          <w:lang w:eastAsia="ru-RU"/>
        </w:rPr>
        <w:t>ЧАСТИ</w:t>
      </w:r>
      <w:r w:rsidR="00620CF8" w:rsidRPr="000F7689">
        <w:rPr>
          <w:b/>
          <w:caps/>
          <w:lang w:eastAsia="ru-RU"/>
        </w:rPr>
        <w:t xml:space="preserve"> ТЕРРИТОРИИ</w:t>
      </w:r>
      <w:r w:rsidR="0058418C" w:rsidRPr="000F7689">
        <w:rPr>
          <w:b/>
          <w:caps/>
          <w:lang w:eastAsia="ru-RU"/>
        </w:rPr>
        <w:t xml:space="preserve"> </w:t>
      </w:r>
      <w:r w:rsidR="00EC5F0E" w:rsidRPr="000F7689">
        <w:rPr>
          <w:b/>
          <w:caps/>
          <w:lang w:eastAsia="ru-RU"/>
        </w:rPr>
        <w:t xml:space="preserve">МО Кадниковский сельсовет </w:t>
      </w:r>
      <w:r w:rsidR="00291320" w:rsidRPr="000F7689">
        <w:rPr>
          <w:b/>
          <w:caps/>
          <w:lang w:eastAsia="ru-RU"/>
        </w:rPr>
        <w:t>Мамонтовского района</w:t>
      </w:r>
      <w:r w:rsidR="00AD2BCB" w:rsidRPr="000F7689">
        <w:rPr>
          <w:b/>
          <w:caps/>
          <w:lang w:eastAsia="ru-RU"/>
        </w:rPr>
        <w:t xml:space="preserve"> </w:t>
      </w:r>
      <w:r w:rsidR="00E40923" w:rsidRPr="000F7689">
        <w:rPr>
          <w:b/>
          <w:caps/>
          <w:lang w:eastAsia="ru-RU"/>
        </w:rPr>
        <w:t xml:space="preserve">Алтайского края </w:t>
      </w:r>
      <w:r w:rsidR="00C30536" w:rsidRPr="000F7689">
        <w:rPr>
          <w:b/>
          <w:caps/>
          <w:lang w:eastAsia="ru-RU"/>
        </w:rPr>
        <w:t>и внесения в них измене</w:t>
      </w:r>
      <w:r w:rsidR="00E86898" w:rsidRPr="000F7689">
        <w:rPr>
          <w:b/>
          <w:caps/>
          <w:lang w:eastAsia="ru-RU"/>
        </w:rPr>
        <w:t>ний</w:t>
      </w:r>
      <w:bookmarkEnd w:id="7"/>
    </w:p>
    <w:p w:rsidR="00744CEC" w:rsidRPr="000F7689" w:rsidRDefault="00744CEC" w:rsidP="00744CEC">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10" w:name="_Toc153543543"/>
      <w:bookmarkStart w:id="11" w:name="_Toc162013237"/>
      <w:bookmarkStart w:id="12" w:name="_Toc241240671"/>
      <w:bookmarkEnd w:id="8"/>
      <w:bookmarkEnd w:id="9"/>
      <w:r w:rsidRPr="000F7689">
        <w:rPr>
          <w:rFonts w:ascii="Times New Roman" w:hAnsi="Times New Roman" w:cs="Times New Roman"/>
          <w:i w:val="0"/>
          <w:sz w:val="24"/>
          <w:szCs w:val="24"/>
          <w:lang w:eastAsia="ru-RU"/>
        </w:rPr>
        <w:t>Статья 1. Положение о регулировании землепользования и застройки органами местного самоуправления Мамонтовского района</w:t>
      </w:r>
      <w:bookmarkEnd w:id="10"/>
      <w:bookmarkEnd w:id="11"/>
    </w:p>
    <w:p w:rsidR="00744CEC" w:rsidRPr="000F7689" w:rsidRDefault="00744CEC" w:rsidP="00744CEC">
      <w:pPr>
        <w:pStyle w:val="aff2"/>
        <w:widowControl w:val="0"/>
        <w:numPr>
          <w:ilvl w:val="0"/>
          <w:numId w:val="33"/>
        </w:numPr>
        <w:tabs>
          <w:tab w:val="left" w:pos="709"/>
        </w:tabs>
        <w:ind w:left="0" w:right="-284" w:firstLine="709"/>
        <w:rPr>
          <w:rFonts w:ascii="Times New Roman" w:hAnsi="Times New Roman" w:cs="Times New Roman"/>
        </w:rPr>
      </w:pPr>
      <w:r w:rsidRPr="000F7689">
        <w:rPr>
          <w:rFonts w:ascii="Times New Roman" w:hAnsi="Times New Roman" w:cs="Times New Roman"/>
        </w:rPr>
        <w:t>В целях применения настоящих Правил, используемые в них понятия, употребляются в следующих значениях:</w:t>
      </w:r>
    </w:p>
    <w:p w:rsidR="00744CEC" w:rsidRPr="000F7689" w:rsidRDefault="00744CEC" w:rsidP="00744CEC">
      <w:pPr>
        <w:widowControl w:val="0"/>
        <w:tabs>
          <w:tab w:val="left" w:pos="851"/>
        </w:tabs>
        <w:ind w:right="-284" w:firstLine="567"/>
        <w:jc w:val="both"/>
      </w:pPr>
      <w:r w:rsidRPr="000F7689">
        <w:t xml:space="preserve">– </w:t>
      </w:r>
      <w:r w:rsidRPr="000F7689">
        <w:rPr>
          <w:i/>
        </w:rPr>
        <w:t>виды разрешенного использования земельных участков и объектов капитального строительства</w:t>
      </w:r>
      <w:r w:rsidRPr="000F7689">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744CEC" w:rsidRPr="000F7689" w:rsidRDefault="00744CEC" w:rsidP="00744CEC">
      <w:pPr>
        <w:pStyle w:val="af3"/>
        <w:widowControl w:val="0"/>
        <w:tabs>
          <w:tab w:val="left" w:pos="851"/>
        </w:tabs>
        <w:ind w:right="-284" w:firstLine="567"/>
        <w:jc w:val="both"/>
      </w:pPr>
      <w:proofErr w:type="gramStart"/>
      <w:r w:rsidRPr="000F7689">
        <w:t xml:space="preserve">– </w:t>
      </w:r>
      <w:r w:rsidRPr="000F7689">
        <w:rPr>
          <w:i/>
        </w:rPr>
        <w:t xml:space="preserve">вспомогательный </w:t>
      </w:r>
      <w:r w:rsidRPr="000F7689">
        <w:rPr>
          <w:bCs/>
          <w:i/>
        </w:rPr>
        <w:t>вид разрешенного использования</w:t>
      </w:r>
      <w:r w:rsidRPr="000F7689">
        <w:rPr>
          <w:bCs/>
        </w:rPr>
        <w:t xml:space="preserve"> – </w:t>
      </w:r>
      <w:r w:rsidRPr="000F7689">
        <w:t>вид использования земельного участка,</w:t>
      </w:r>
      <w:r w:rsidRPr="000F7689">
        <w:rPr>
          <w:color w:val="000000"/>
          <w:shd w:val="clear" w:color="auto" w:fill="FFFFFF"/>
        </w:rPr>
        <w:t xml:space="preserve"> допустимый только в качестве дополнительного по отношению к основным видам разрешенного использования и условно разрешенным видам использования и осуществляемый совместно с ними;</w:t>
      </w:r>
      <w:proofErr w:type="gramEnd"/>
    </w:p>
    <w:p w:rsidR="00744CEC" w:rsidRPr="000F7689" w:rsidRDefault="00744CEC" w:rsidP="00744CEC">
      <w:pPr>
        <w:pStyle w:val="ConsNormal"/>
        <w:widowControl w:val="0"/>
        <w:tabs>
          <w:tab w:val="left" w:pos="851"/>
        </w:tabs>
        <w:ind w:right="-284" w:firstLine="567"/>
        <w:jc w:val="both"/>
        <w:rPr>
          <w:rFonts w:ascii="Times New Roman" w:eastAsia="Arial Unicode MS" w:hAnsi="Times New Roman" w:cs="Times New Roman"/>
          <w:sz w:val="24"/>
          <w:szCs w:val="24"/>
        </w:rPr>
      </w:pPr>
      <w:r w:rsidRPr="000F7689">
        <w:rPr>
          <w:rFonts w:ascii="Times New Roman" w:eastAsia="Arial Unicode MS" w:hAnsi="Times New Roman" w:cs="Times New Roman"/>
          <w:bCs/>
          <w:sz w:val="24"/>
          <w:szCs w:val="24"/>
        </w:rPr>
        <w:t xml:space="preserve">– </w:t>
      </w:r>
      <w:r w:rsidRPr="000F7689">
        <w:rPr>
          <w:rFonts w:ascii="Times New Roman" w:eastAsia="Arial Unicode MS" w:hAnsi="Times New Roman" w:cs="Times New Roman"/>
          <w:bCs/>
          <w:i/>
          <w:sz w:val="24"/>
          <w:szCs w:val="24"/>
        </w:rPr>
        <w:t>высота строения</w:t>
      </w:r>
      <w:r w:rsidRPr="000F7689">
        <w:rPr>
          <w:rFonts w:ascii="Times New Roman" w:eastAsia="Arial Unicode MS" w:hAnsi="Times New Roman" w:cs="Times New Roman"/>
          <w:bCs/>
          <w:sz w:val="24"/>
          <w:szCs w:val="24"/>
        </w:rPr>
        <w:t xml:space="preserve"> </w:t>
      </w:r>
      <w:r w:rsidRPr="000F7689">
        <w:rPr>
          <w:rFonts w:ascii="Times New Roman" w:eastAsia="Arial Unicode MS" w:hAnsi="Times New Roman" w:cs="Times New Roman"/>
          <w:sz w:val="24"/>
          <w:szCs w:val="24"/>
        </w:rPr>
        <w:t>– расстояние по вертикали, измеренное от проектной отметки до наивысшей точки плоской крыши или до наивысшей точки конька скатной крыши;</w:t>
      </w:r>
    </w:p>
    <w:p w:rsidR="00744CEC" w:rsidRPr="000F7689" w:rsidRDefault="00744CEC" w:rsidP="00744CEC">
      <w:pPr>
        <w:tabs>
          <w:tab w:val="left" w:pos="851"/>
        </w:tabs>
        <w:autoSpaceDE w:val="0"/>
        <w:autoSpaceDN w:val="0"/>
        <w:adjustRightInd w:val="0"/>
        <w:ind w:right="-284" w:firstLine="567"/>
        <w:jc w:val="both"/>
      </w:pPr>
      <w:r w:rsidRPr="000F7689">
        <w:rPr>
          <w:rFonts w:eastAsia="Arial Unicode MS"/>
          <w:bCs/>
        </w:rPr>
        <w:t xml:space="preserve">– </w:t>
      </w:r>
      <w:r w:rsidRPr="000F7689">
        <w:rPr>
          <w:i/>
          <w:color w:val="000000"/>
          <w:shd w:val="clear" w:color="auto" w:fill="FFFFFF"/>
        </w:rPr>
        <w:t>градостроительная деятельность</w:t>
      </w:r>
      <w:r w:rsidRPr="000F7689">
        <w:rPr>
          <w:color w:val="000000"/>
          <w:shd w:val="clear" w:color="auto" w:fill="FFFFFF"/>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744CEC" w:rsidRPr="000F7689" w:rsidRDefault="00744CEC" w:rsidP="00744CEC">
      <w:pPr>
        <w:tabs>
          <w:tab w:val="left" w:pos="851"/>
        </w:tabs>
        <w:autoSpaceDE w:val="0"/>
        <w:autoSpaceDN w:val="0"/>
        <w:adjustRightInd w:val="0"/>
        <w:ind w:right="-284" w:firstLine="567"/>
        <w:jc w:val="both"/>
      </w:pPr>
      <w:r w:rsidRPr="000F7689">
        <w:rPr>
          <w:i/>
        </w:rPr>
        <w:t xml:space="preserve">– </w:t>
      </w:r>
      <w:r w:rsidRPr="000F7689">
        <w:rPr>
          <w:i/>
          <w:color w:val="000000"/>
          <w:shd w:val="clear" w:color="auto" w:fill="FFFFFF"/>
        </w:rPr>
        <w:t>градостроительное зонирование</w:t>
      </w:r>
      <w:r w:rsidRPr="000F7689">
        <w:rPr>
          <w:color w:val="000000"/>
          <w:shd w:val="clear" w:color="auto" w:fill="FFFFFF"/>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744CEC" w:rsidRPr="000F7689" w:rsidRDefault="00744CEC" w:rsidP="00744CEC">
      <w:pPr>
        <w:widowControl w:val="0"/>
        <w:tabs>
          <w:tab w:val="left" w:pos="851"/>
        </w:tabs>
        <w:ind w:right="-284" w:firstLine="567"/>
        <w:jc w:val="both"/>
      </w:pPr>
      <w:proofErr w:type="gramStart"/>
      <w:r w:rsidRPr="000F7689">
        <w:t xml:space="preserve">– </w:t>
      </w:r>
      <w:r w:rsidRPr="000F7689">
        <w:rPr>
          <w:i/>
        </w:rPr>
        <w:t>градостроительное регулирование</w:t>
      </w:r>
      <w:r w:rsidRPr="000F7689">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roofErr w:type="gramEnd"/>
    </w:p>
    <w:p w:rsidR="00744CEC" w:rsidRPr="000F7689" w:rsidRDefault="00744CEC" w:rsidP="00744CEC">
      <w:pPr>
        <w:tabs>
          <w:tab w:val="left" w:pos="851"/>
        </w:tabs>
        <w:autoSpaceDE w:val="0"/>
        <w:autoSpaceDN w:val="0"/>
        <w:adjustRightInd w:val="0"/>
        <w:ind w:right="-284" w:firstLine="567"/>
        <w:jc w:val="both"/>
      </w:pPr>
      <w:proofErr w:type="gramStart"/>
      <w:r w:rsidRPr="000F7689">
        <w:t xml:space="preserve">– </w:t>
      </w:r>
      <w:r w:rsidRPr="000F7689">
        <w:rPr>
          <w:i/>
        </w:rPr>
        <w:t>градостроительный регламент</w:t>
      </w:r>
      <w:r w:rsidRPr="000F7689">
        <w:t xml:space="preserve"> - </w:t>
      </w:r>
      <w:r w:rsidRPr="000F7689">
        <w:rPr>
          <w:color w:val="000000"/>
          <w:shd w:val="clear" w:color="auto" w:fill="FFFFFF"/>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0F7689">
        <w:rPr>
          <w:color w:val="000000"/>
          <w:shd w:val="clear" w:color="auto" w:fill="FFFFFF"/>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44CEC" w:rsidRPr="000F7689" w:rsidRDefault="00744CEC" w:rsidP="00744CEC">
      <w:pPr>
        <w:pStyle w:val="ConsPlusNormal0"/>
        <w:ind w:right="-284" w:firstLine="567"/>
        <w:jc w:val="both"/>
        <w:rPr>
          <w:rFonts w:ascii="Times New Roman" w:hAnsi="Times New Roman" w:cs="Times New Roman"/>
          <w:sz w:val="24"/>
          <w:szCs w:val="24"/>
        </w:rPr>
      </w:pPr>
      <w:r w:rsidRPr="000F7689">
        <w:rPr>
          <w:rFonts w:ascii="Times New Roman" w:hAnsi="Times New Roman" w:cs="Times New Roman"/>
          <w:sz w:val="24"/>
          <w:szCs w:val="24"/>
        </w:rPr>
        <w:t xml:space="preserve">– </w:t>
      </w:r>
      <w:r w:rsidRPr="000F7689">
        <w:rPr>
          <w:rFonts w:ascii="Times New Roman" w:hAnsi="Times New Roman" w:cs="Times New Roman"/>
          <w:i/>
          <w:sz w:val="24"/>
          <w:szCs w:val="24"/>
        </w:rPr>
        <w:t>земельный участок</w:t>
      </w:r>
      <w:r w:rsidRPr="000F7689">
        <w:rPr>
          <w:rFonts w:ascii="Times New Roman" w:hAnsi="Times New Roman" w:cs="Times New Roman"/>
          <w:sz w:val="24"/>
          <w:szCs w:val="24"/>
        </w:rPr>
        <w:t xml:space="preserve"> –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44CEC" w:rsidRPr="000F7689" w:rsidRDefault="00744CEC" w:rsidP="00744CEC">
      <w:pPr>
        <w:autoSpaceDE w:val="0"/>
        <w:autoSpaceDN w:val="0"/>
        <w:adjustRightInd w:val="0"/>
        <w:ind w:right="-284" w:firstLine="567"/>
        <w:jc w:val="both"/>
        <w:rPr>
          <w:color w:val="000000"/>
          <w:shd w:val="clear" w:color="auto" w:fill="FFFFFF"/>
        </w:rPr>
      </w:pPr>
      <w:proofErr w:type="gramStart"/>
      <w:r w:rsidRPr="000F7689">
        <w:lastRenderedPageBreak/>
        <w:t xml:space="preserve">– </w:t>
      </w:r>
      <w:r w:rsidRPr="000F7689">
        <w:rPr>
          <w:i/>
          <w:color w:val="000000"/>
          <w:shd w:val="clear" w:color="auto" w:fill="FFFFFF"/>
        </w:rPr>
        <w:t>зоны с особыми условиями использования территорий</w:t>
      </w:r>
      <w:r w:rsidRPr="000F7689">
        <w:rPr>
          <w:color w:val="000000"/>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0F7689">
        <w:rPr>
          <w:color w:val="000000"/>
          <w:shd w:val="clear" w:color="auto" w:fill="FFFFFF"/>
        </w:rPr>
        <w:t>водоохранные</w:t>
      </w:r>
      <w:proofErr w:type="spellEnd"/>
      <w:r w:rsidRPr="000F7689">
        <w:rPr>
          <w:color w:val="000000"/>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0F7689">
        <w:rPr>
          <w:color w:val="000000"/>
          <w:shd w:val="clear" w:color="auto" w:fill="FFFFFF"/>
        </w:rPr>
        <w:t>приаэродромная</w:t>
      </w:r>
      <w:proofErr w:type="spellEnd"/>
      <w:r w:rsidRPr="000F7689">
        <w:rPr>
          <w:color w:val="000000"/>
          <w:shd w:val="clear" w:color="auto" w:fill="FFFFFF"/>
        </w:rPr>
        <w:t xml:space="preserve"> территория, иные зоны, устанавливаемые в соответствии с </w:t>
      </w:r>
      <w:hyperlink r:id="rId11" w:anchor="dst1863" w:history="1">
        <w:r w:rsidRPr="000F7689">
          <w:rPr>
            <w:color w:val="000000"/>
          </w:rPr>
          <w:t>законодательством</w:t>
        </w:r>
      </w:hyperlink>
      <w:r w:rsidRPr="000F7689">
        <w:rPr>
          <w:color w:val="000000"/>
          <w:shd w:val="clear" w:color="auto" w:fill="FFFFFF"/>
        </w:rPr>
        <w:t xml:space="preserve"> Российской Федерации;</w:t>
      </w:r>
      <w:proofErr w:type="gramEnd"/>
    </w:p>
    <w:p w:rsidR="00744CEC" w:rsidRPr="000F7689" w:rsidRDefault="00744CEC" w:rsidP="00744CEC">
      <w:pPr>
        <w:autoSpaceDE w:val="0"/>
        <w:autoSpaceDN w:val="0"/>
        <w:adjustRightInd w:val="0"/>
        <w:ind w:right="-284" w:firstLine="567"/>
        <w:jc w:val="both"/>
        <w:rPr>
          <w:color w:val="000000"/>
          <w:shd w:val="clear" w:color="auto" w:fill="FFFFFF"/>
        </w:rPr>
      </w:pPr>
      <w:proofErr w:type="gramStart"/>
      <w:r w:rsidRPr="000F7689">
        <w:t>–</w:t>
      </w:r>
      <w:r w:rsidRPr="000F7689">
        <w:rPr>
          <w:bCs/>
        </w:rPr>
        <w:t xml:space="preserve"> </w:t>
      </w:r>
      <w:r w:rsidRPr="000F7689">
        <w:rPr>
          <w:i/>
          <w:color w:val="000000"/>
          <w:shd w:val="clear" w:color="auto" w:fill="FFFFFF"/>
        </w:rPr>
        <w:t>капитальный ремонт объектов капитального строительства</w:t>
      </w:r>
      <w:r w:rsidRPr="000F7689">
        <w:rPr>
          <w:color w:val="000000"/>
          <w:shd w:val="clear" w:color="auto" w:fill="FFFFFF"/>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0F7689">
        <w:rPr>
          <w:color w:val="000000"/>
          <w:shd w:val="clear" w:color="auto" w:fill="FFFFFF"/>
        </w:rPr>
        <w:t xml:space="preserve"> элементы и (или) восстановление указанных элементов;</w:t>
      </w:r>
    </w:p>
    <w:p w:rsidR="00744CEC" w:rsidRPr="000F7689" w:rsidRDefault="00744CEC" w:rsidP="00744CEC">
      <w:pPr>
        <w:autoSpaceDE w:val="0"/>
        <w:autoSpaceDN w:val="0"/>
        <w:adjustRightInd w:val="0"/>
        <w:ind w:right="-284" w:firstLine="567"/>
        <w:jc w:val="both"/>
      </w:pPr>
      <w:r w:rsidRPr="000F7689">
        <w:rPr>
          <w:bCs/>
        </w:rPr>
        <w:t xml:space="preserve">– </w:t>
      </w:r>
      <w:r w:rsidRPr="000F7689">
        <w:rPr>
          <w:bCs/>
          <w:i/>
        </w:rPr>
        <w:t>коэффициент использования земельного участка</w:t>
      </w:r>
      <w:r w:rsidRPr="000F7689">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rsidR="00744CEC" w:rsidRPr="000F7689" w:rsidRDefault="00744CEC" w:rsidP="00744CEC">
      <w:pPr>
        <w:autoSpaceDE w:val="0"/>
        <w:autoSpaceDN w:val="0"/>
        <w:adjustRightInd w:val="0"/>
        <w:ind w:right="-284" w:firstLine="567"/>
        <w:jc w:val="both"/>
        <w:rPr>
          <w:color w:val="000000"/>
          <w:shd w:val="clear" w:color="auto" w:fill="FFFFFF"/>
        </w:rPr>
      </w:pPr>
      <w:r w:rsidRPr="000F7689">
        <w:rPr>
          <w:bCs/>
        </w:rPr>
        <w:t xml:space="preserve">– </w:t>
      </w:r>
      <w:r w:rsidRPr="000F7689">
        <w:rPr>
          <w:i/>
          <w:color w:val="000000"/>
          <w:shd w:val="clear" w:color="auto" w:fill="FFFFFF"/>
        </w:rPr>
        <w:t>красные линии</w:t>
      </w:r>
      <w:r w:rsidRPr="000F7689">
        <w:rPr>
          <w:color w:val="000000"/>
          <w:shd w:val="clear" w:color="auto" w:fill="FFFFFF"/>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44CEC" w:rsidRPr="000F7689" w:rsidRDefault="00744CEC" w:rsidP="00744CEC">
      <w:pPr>
        <w:autoSpaceDE w:val="0"/>
        <w:autoSpaceDN w:val="0"/>
        <w:adjustRightInd w:val="0"/>
        <w:ind w:right="-284" w:firstLine="567"/>
        <w:jc w:val="both"/>
      </w:pPr>
      <w:r w:rsidRPr="000F7689">
        <w:rPr>
          <w:bCs/>
        </w:rPr>
        <w:t xml:space="preserve">– </w:t>
      </w:r>
      <w:r w:rsidRPr="000F7689">
        <w:rPr>
          <w:bCs/>
          <w:i/>
        </w:rPr>
        <w:t>минимальная площадь земельного участка</w:t>
      </w:r>
      <w:r w:rsidRPr="000F7689">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744CEC" w:rsidRPr="000F7689" w:rsidRDefault="00744CEC" w:rsidP="00744CEC">
      <w:pPr>
        <w:widowControl w:val="0"/>
        <w:autoSpaceDE w:val="0"/>
        <w:ind w:right="-284" w:firstLine="567"/>
        <w:jc w:val="both"/>
      </w:pPr>
      <w:r w:rsidRPr="000F7689">
        <w:t xml:space="preserve">– </w:t>
      </w:r>
      <w:r w:rsidRPr="000F7689">
        <w:rPr>
          <w:bCs/>
          <w:i/>
        </w:rPr>
        <w:t>линии регулирования застройки</w:t>
      </w:r>
      <w:r w:rsidRPr="000F7689">
        <w:rPr>
          <w:bCs/>
        </w:rPr>
        <w:t xml:space="preserve"> – </w:t>
      </w:r>
      <w:r w:rsidRPr="000F7689">
        <w:t>линии отступа от красных линий в целях определения места допустимого размещения зданий, строений, сооружений;</w:t>
      </w:r>
    </w:p>
    <w:p w:rsidR="00744CEC" w:rsidRPr="000F7689" w:rsidRDefault="00744CEC" w:rsidP="00744CEC">
      <w:pPr>
        <w:widowControl w:val="0"/>
        <w:autoSpaceDE w:val="0"/>
        <w:ind w:right="-284" w:firstLine="567"/>
        <w:jc w:val="both"/>
      </w:pPr>
      <w:r w:rsidRPr="000F7689">
        <w:t xml:space="preserve">– </w:t>
      </w:r>
      <w:r w:rsidRPr="000F7689">
        <w:rPr>
          <w:bCs/>
          <w:i/>
        </w:rPr>
        <w:t>максимальная плотность застройки</w:t>
      </w:r>
      <w:r w:rsidRPr="000F7689">
        <w:rPr>
          <w:bCs/>
        </w:rPr>
        <w:t xml:space="preserve"> – </w:t>
      </w:r>
      <w:r w:rsidR="00221264" w:rsidRPr="000F7689">
        <w:t>плотность застройки (</w:t>
      </w:r>
      <w:r w:rsidRPr="000F7689">
        <w:t>м</w:t>
      </w:r>
      <w:proofErr w:type="gramStart"/>
      <w:r w:rsidR="00221264" w:rsidRPr="000F7689">
        <w:rPr>
          <w:vertAlign w:val="superscript"/>
        </w:rPr>
        <w:t>2</w:t>
      </w:r>
      <w:proofErr w:type="gramEnd"/>
      <w:r w:rsidRPr="000F7689">
        <w:t xml:space="preserve"> общей площади строений на 1 га), устанавливаемая для каждого типа застройки, которую не разрешается превышать при освоении площадки или при ее реконструкции;</w:t>
      </w:r>
    </w:p>
    <w:p w:rsidR="00744CEC" w:rsidRPr="000F7689" w:rsidRDefault="00744CEC" w:rsidP="00744CEC">
      <w:pPr>
        <w:widowControl w:val="0"/>
        <w:autoSpaceDE w:val="0"/>
        <w:ind w:right="-284" w:firstLine="567"/>
        <w:jc w:val="both"/>
        <w:rPr>
          <w:color w:val="000000"/>
        </w:rPr>
      </w:pPr>
      <w:r w:rsidRPr="000F7689">
        <w:t xml:space="preserve">– </w:t>
      </w:r>
      <w:r w:rsidRPr="000F7689">
        <w:rPr>
          <w:i/>
          <w:color w:val="000000"/>
        </w:rPr>
        <w:t>некапитальные строения, сооружения</w:t>
      </w:r>
      <w:r w:rsidRPr="000F7689">
        <w:rPr>
          <w:color w:val="000000"/>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744CEC" w:rsidRPr="000F7689" w:rsidRDefault="00744CEC" w:rsidP="00744CEC">
      <w:pPr>
        <w:widowControl w:val="0"/>
        <w:ind w:right="-284" w:firstLine="567"/>
        <w:jc w:val="both"/>
      </w:pPr>
      <w:proofErr w:type="gramStart"/>
      <w:r w:rsidRPr="000F7689">
        <w:t xml:space="preserve">– </w:t>
      </w:r>
      <w:r w:rsidRPr="000F7689">
        <w:rPr>
          <w:i/>
          <w:color w:val="000000"/>
          <w:shd w:val="clear" w:color="auto" w:fill="FFFFFF"/>
        </w:rPr>
        <w:t>объект индивидуального жилищного строительства</w:t>
      </w:r>
      <w:r w:rsidRPr="000F7689">
        <w:rPr>
          <w:color w:val="000000"/>
          <w:shd w:val="clear" w:color="auto" w:fill="FFFFFF"/>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w:t>
      </w:r>
      <w:proofErr w:type="gramEnd"/>
    </w:p>
    <w:p w:rsidR="00744CEC" w:rsidRPr="000F7689" w:rsidRDefault="00744CEC" w:rsidP="00744CEC">
      <w:pPr>
        <w:autoSpaceDE w:val="0"/>
        <w:autoSpaceDN w:val="0"/>
        <w:adjustRightInd w:val="0"/>
        <w:ind w:right="-284" w:firstLine="567"/>
        <w:jc w:val="both"/>
      </w:pPr>
      <w:proofErr w:type="gramStart"/>
      <w:r w:rsidRPr="000F7689">
        <w:t xml:space="preserve">– </w:t>
      </w:r>
      <w:r w:rsidRPr="000F7689">
        <w:rPr>
          <w:i/>
          <w:color w:val="000000"/>
          <w:shd w:val="clear" w:color="auto" w:fill="FFFFFF"/>
        </w:rPr>
        <w:t>объект капитального строительства</w:t>
      </w:r>
      <w:r w:rsidRPr="000F7689">
        <w:rPr>
          <w:color w:val="000000"/>
          <w:shd w:val="clear" w:color="auto" w:fill="FFFFFF"/>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744CEC" w:rsidRPr="000F7689" w:rsidRDefault="00744CEC" w:rsidP="00744CEC">
      <w:pPr>
        <w:autoSpaceDE w:val="0"/>
        <w:autoSpaceDN w:val="0"/>
        <w:adjustRightInd w:val="0"/>
        <w:ind w:right="-284" w:firstLine="567"/>
        <w:jc w:val="both"/>
        <w:rPr>
          <w:color w:val="000000"/>
          <w:shd w:val="clear" w:color="auto" w:fill="FFFFFF"/>
        </w:rPr>
      </w:pPr>
      <w:r w:rsidRPr="000F7689">
        <w:t xml:space="preserve">– </w:t>
      </w:r>
      <w:r w:rsidRPr="000F7689">
        <w:rPr>
          <w:i/>
          <w:color w:val="000000"/>
          <w:shd w:val="clear" w:color="auto" w:fill="FFFFFF"/>
        </w:rPr>
        <w:t>правила землепользования и застройки</w:t>
      </w:r>
      <w:r w:rsidRPr="000F7689">
        <w:rPr>
          <w:color w:val="000000"/>
          <w:shd w:val="clear" w:color="auto" w:fill="FFFFFF"/>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44CEC" w:rsidRPr="000F7689" w:rsidRDefault="00744CEC" w:rsidP="00744CEC">
      <w:pPr>
        <w:autoSpaceDE w:val="0"/>
        <w:autoSpaceDN w:val="0"/>
        <w:adjustRightInd w:val="0"/>
        <w:ind w:right="-284" w:firstLine="567"/>
        <w:jc w:val="both"/>
      </w:pPr>
      <w:r w:rsidRPr="000F7689">
        <w:t xml:space="preserve">– </w:t>
      </w:r>
      <w:r w:rsidRPr="000F7689">
        <w:rPr>
          <w:bCs/>
          <w:i/>
        </w:rPr>
        <w:t xml:space="preserve">процент застройки </w:t>
      </w:r>
      <w:r w:rsidRPr="000F7689">
        <w:t>– отношение суммарной площади земельного участка, которая может быть застроена, ко всей площади земельного участка;</w:t>
      </w:r>
    </w:p>
    <w:p w:rsidR="00744CEC" w:rsidRPr="000F7689" w:rsidRDefault="00744CEC" w:rsidP="00744CEC">
      <w:pPr>
        <w:pStyle w:val="ConsNormal"/>
        <w:widowControl w:val="0"/>
        <w:ind w:right="-284" w:firstLine="567"/>
        <w:jc w:val="both"/>
        <w:rPr>
          <w:rFonts w:ascii="Times New Roman" w:hAnsi="Times New Roman" w:cs="Times New Roman"/>
          <w:sz w:val="24"/>
          <w:szCs w:val="24"/>
        </w:rPr>
      </w:pPr>
      <w:r w:rsidRPr="000F7689">
        <w:rPr>
          <w:rFonts w:ascii="Times New Roman" w:hAnsi="Times New Roman" w:cs="Times New Roman"/>
          <w:sz w:val="24"/>
          <w:szCs w:val="24"/>
        </w:rPr>
        <w:t xml:space="preserve">– </w:t>
      </w:r>
      <w:r w:rsidRPr="000F7689">
        <w:rPr>
          <w:rFonts w:ascii="Times New Roman" w:hAnsi="Times New Roman" w:cs="Times New Roman"/>
          <w:i/>
          <w:sz w:val="24"/>
          <w:szCs w:val="24"/>
        </w:rPr>
        <w:t>придомовая территория</w:t>
      </w:r>
      <w:r w:rsidRPr="000F7689">
        <w:rPr>
          <w:rFonts w:ascii="Times New Roman" w:hAnsi="Times New Roman" w:cs="Times New Roman"/>
          <w:sz w:val="24"/>
          <w:szCs w:val="24"/>
        </w:rPr>
        <w:t xml:space="preserve"> – часть земельного участка, на котором расположен многоквартирный дом, с элементами озеленения и благоустройства и иными </w:t>
      </w:r>
      <w:r w:rsidRPr="000F7689">
        <w:rPr>
          <w:rFonts w:ascii="Times New Roman" w:hAnsi="Times New Roman" w:cs="Times New Roman"/>
          <w:sz w:val="24"/>
          <w:szCs w:val="24"/>
        </w:rPr>
        <w:lastRenderedPageBreak/>
        <w:t>предназначенными для обслуживания, эксплуатации и благоустройства данного дома объектами, входящими в состав общего имущества многоквартирного дома;</w:t>
      </w:r>
    </w:p>
    <w:p w:rsidR="00744CEC" w:rsidRPr="000F7689" w:rsidRDefault="00744CEC" w:rsidP="00744CEC">
      <w:pPr>
        <w:widowControl w:val="0"/>
        <w:ind w:right="-284" w:firstLine="567"/>
        <w:jc w:val="both"/>
      </w:pPr>
      <w:r w:rsidRPr="000F7689">
        <w:t xml:space="preserve">– </w:t>
      </w:r>
      <w:r w:rsidRPr="000F7689">
        <w:rPr>
          <w:i/>
        </w:rPr>
        <w:t>приусадебный участок</w:t>
      </w:r>
      <w:r w:rsidRPr="000F7689">
        <w:t xml:space="preserve"> – земельный участок, предназначенный для строительства, эксплуатации и содержания индивидуального жилого дома;</w:t>
      </w:r>
    </w:p>
    <w:p w:rsidR="00744CEC" w:rsidRPr="000F7689" w:rsidRDefault="00744CEC" w:rsidP="00744CEC">
      <w:pPr>
        <w:widowControl w:val="0"/>
        <w:ind w:right="-284" w:firstLine="567"/>
        <w:jc w:val="both"/>
      </w:pPr>
      <w:r w:rsidRPr="000F7689">
        <w:t xml:space="preserve">– </w:t>
      </w:r>
      <w:r w:rsidRPr="000F7689">
        <w:rPr>
          <w:i/>
        </w:rPr>
        <w:t>публичные слушания</w:t>
      </w:r>
      <w:r w:rsidRPr="000F7689">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744CEC" w:rsidRPr="000F7689" w:rsidRDefault="00744CEC" w:rsidP="00744CEC">
      <w:pPr>
        <w:widowControl w:val="0"/>
        <w:ind w:right="-284" w:firstLine="567"/>
        <w:jc w:val="both"/>
      </w:pPr>
      <w:r w:rsidRPr="000F7689">
        <w:t xml:space="preserve">– </w:t>
      </w:r>
      <w:r w:rsidRPr="000F7689">
        <w:rPr>
          <w:i/>
        </w:rPr>
        <w:t>публичный сервитут</w:t>
      </w:r>
      <w:r w:rsidRPr="000F7689">
        <w:t xml:space="preserve"> – право ограниченного пользования чужой недвижимостью, установленное посредством нормативного правового акта (актов) или договора между администрацией поселения и физическим или юридическим лицом на основании градостроительной документации и настоящих Правил в случаях, если это определяется государственными или общественными интересами;</w:t>
      </w:r>
    </w:p>
    <w:p w:rsidR="00744CEC" w:rsidRPr="000F7689" w:rsidRDefault="00744CEC" w:rsidP="00744CEC">
      <w:pPr>
        <w:widowControl w:val="0"/>
        <w:autoSpaceDE w:val="0"/>
        <w:autoSpaceDN w:val="0"/>
        <w:adjustRightInd w:val="0"/>
        <w:ind w:right="-284" w:firstLine="567"/>
        <w:jc w:val="both"/>
      </w:pPr>
      <w:r w:rsidRPr="000F7689">
        <w:rPr>
          <w:bCs/>
        </w:rPr>
        <w:t xml:space="preserve">– </w:t>
      </w:r>
      <w:r w:rsidRPr="000F7689">
        <w:rPr>
          <w:bCs/>
          <w:i/>
        </w:rPr>
        <w:t>разрешенное использование</w:t>
      </w:r>
      <w:r w:rsidRPr="000F7689">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744CEC" w:rsidRPr="000F7689" w:rsidRDefault="00744CEC" w:rsidP="00744CEC">
      <w:pPr>
        <w:autoSpaceDE w:val="0"/>
        <w:autoSpaceDN w:val="0"/>
        <w:adjustRightInd w:val="0"/>
        <w:ind w:right="-284" w:firstLine="567"/>
        <w:jc w:val="both"/>
      </w:pPr>
      <w:r w:rsidRPr="000F7689">
        <w:rPr>
          <w:bCs/>
        </w:rPr>
        <w:t xml:space="preserve">– </w:t>
      </w:r>
      <w:r w:rsidRPr="000F7689">
        <w:rPr>
          <w:i/>
        </w:rPr>
        <w:t>разрешение на строительство</w:t>
      </w:r>
      <w:r w:rsidRPr="000F7689">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РФ;</w:t>
      </w:r>
    </w:p>
    <w:p w:rsidR="00744CEC" w:rsidRPr="000F7689" w:rsidRDefault="00744CEC" w:rsidP="00744CEC">
      <w:pPr>
        <w:pStyle w:val="ConsPlusNormal0"/>
        <w:ind w:right="-284" w:firstLine="567"/>
        <w:jc w:val="both"/>
        <w:rPr>
          <w:rFonts w:ascii="Times New Roman" w:hAnsi="Times New Roman" w:cs="Times New Roman"/>
          <w:sz w:val="24"/>
          <w:szCs w:val="24"/>
        </w:rPr>
      </w:pPr>
      <w:proofErr w:type="gramStart"/>
      <w:r w:rsidRPr="000F7689">
        <w:rPr>
          <w:rFonts w:ascii="Times New Roman" w:hAnsi="Times New Roman" w:cs="Times New Roman"/>
          <w:bCs/>
          <w:i/>
          <w:sz w:val="24"/>
          <w:szCs w:val="24"/>
        </w:rPr>
        <w:t>– р</w:t>
      </w:r>
      <w:r w:rsidRPr="000F7689">
        <w:rPr>
          <w:rFonts w:ascii="Times New Roman" w:hAnsi="Times New Roman" w:cs="Times New Roman"/>
          <w:i/>
          <w:sz w:val="24"/>
          <w:szCs w:val="24"/>
        </w:rPr>
        <w:t xml:space="preserve">азрешение на ввод объекта в эксплуатацию </w:t>
      </w:r>
      <w:r w:rsidRPr="000F7689">
        <w:rPr>
          <w:rFonts w:ascii="Times New Roman" w:hAnsi="Times New Roman" w:cs="Times New Roman"/>
          <w:sz w:val="24"/>
          <w:szCs w:val="24"/>
        </w:rPr>
        <w:t>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744CEC" w:rsidRPr="000F7689" w:rsidRDefault="00744CEC" w:rsidP="00744CEC">
      <w:pPr>
        <w:pStyle w:val="ConsPlusNormal0"/>
        <w:ind w:right="-284" w:firstLine="567"/>
        <w:jc w:val="both"/>
        <w:rPr>
          <w:rFonts w:ascii="Times New Roman" w:hAnsi="Times New Roman" w:cs="Times New Roman"/>
          <w:sz w:val="24"/>
          <w:szCs w:val="24"/>
        </w:rPr>
      </w:pPr>
      <w:proofErr w:type="gramStart"/>
      <w:r w:rsidRPr="000F7689">
        <w:rPr>
          <w:rFonts w:ascii="Times New Roman" w:hAnsi="Times New Roman" w:cs="Times New Roman"/>
          <w:sz w:val="24"/>
          <w:szCs w:val="24"/>
        </w:rPr>
        <w:t>–</w:t>
      </w:r>
      <w:r w:rsidRPr="000F7689">
        <w:rPr>
          <w:rFonts w:ascii="Times New Roman" w:hAnsi="Times New Roman" w:cs="Times New Roman"/>
          <w:i/>
          <w:sz w:val="24"/>
          <w:szCs w:val="24"/>
        </w:rPr>
        <w:t xml:space="preserve"> </w:t>
      </w:r>
      <w:r w:rsidRPr="000F7689">
        <w:rPr>
          <w:rFonts w:ascii="Times New Roman" w:hAnsi="Times New Roman" w:cs="Times New Roman"/>
          <w:i/>
          <w:color w:val="000000"/>
          <w:sz w:val="24"/>
          <w:szCs w:val="24"/>
          <w:shd w:val="clear" w:color="auto" w:fill="FFFFFF"/>
        </w:rPr>
        <w:t>реконструкция объектов капитального строительства</w:t>
      </w:r>
      <w:r w:rsidRPr="000F7689">
        <w:rPr>
          <w:rFonts w:ascii="Times New Roman" w:hAnsi="Times New Roman" w:cs="Times New Roman"/>
          <w:color w:val="000000"/>
          <w:sz w:val="24"/>
          <w:szCs w:val="24"/>
          <w:shd w:val="clear" w:color="auto" w:fill="FFFFFF"/>
        </w:rPr>
        <w:t xml:space="preserve"> (за исключением линейных объектов) – изменение </w:t>
      </w:r>
      <w:hyperlink r:id="rId12" w:anchor="dst100044" w:history="1">
        <w:r w:rsidRPr="000F7689">
          <w:rPr>
            <w:rFonts w:ascii="Times New Roman" w:hAnsi="Times New Roman" w:cs="Times New Roman"/>
            <w:color w:val="000000"/>
            <w:sz w:val="24"/>
            <w:szCs w:val="24"/>
          </w:rPr>
          <w:t>параметров</w:t>
        </w:r>
      </w:hyperlink>
      <w:r w:rsidRPr="000F7689">
        <w:rPr>
          <w:rFonts w:ascii="Times New Roman" w:hAnsi="Times New Roman" w:cs="Times New Roman"/>
          <w:color w:val="000000"/>
          <w:sz w:val="24"/>
          <w:szCs w:val="24"/>
          <w:shd w:val="clear" w:color="auto" w:fill="FFFFFF"/>
        </w:rPr>
        <w:t xml:space="preserve"> об</w:t>
      </w:r>
      <w:r w:rsidRPr="000F7689">
        <w:rPr>
          <w:rFonts w:ascii="Times New Roman" w:hAnsi="Times New Roman" w:cs="Times New Roman"/>
          <w:sz w:val="24"/>
          <w:szCs w:val="24"/>
          <w:shd w:val="clear" w:color="auto" w:fill="FFFFFF"/>
        </w:rPr>
        <w:t xml:space="preserve">ъекта капитального строительства, его частей (высоты, количества этажей, площади, </w:t>
      </w:r>
      <w:r w:rsidRPr="000F7689">
        <w:rPr>
          <w:rFonts w:ascii="Times New Roman" w:hAnsi="Times New Roman" w:cs="Times New Roman"/>
          <w:color w:val="000000"/>
          <w:sz w:val="24"/>
          <w:szCs w:val="24"/>
          <w:shd w:val="clear" w:color="auto" w:fill="FFFFFF"/>
        </w:rPr>
        <w:t>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0F7689">
        <w:rPr>
          <w:rFonts w:ascii="Times New Roman" w:hAnsi="Times New Roman" w:cs="Times New Roman"/>
          <w:color w:val="000000"/>
          <w:sz w:val="24"/>
          <w:szCs w:val="24"/>
          <w:shd w:val="clear" w:color="auto" w:fill="FFFFFF"/>
        </w:rPr>
        <w:t xml:space="preserve"> указанных элементов;</w:t>
      </w:r>
    </w:p>
    <w:p w:rsidR="00744CEC" w:rsidRPr="000F7689" w:rsidRDefault="00744CEC" w:rsidP="00744CEC">
      <w:pPr>
        <w:autoSpaceDE w:val="0"/>
        <w:autoSpaceDN w:val="0"/>
        <w:adjustRightInd w:val="0"/>
        <w:ind w:right="-284" w:firstLine="567"/>
        <w:jc w:val="both"/>
      </w:pPr>
      <w:r w:rsidRPr="000F7689">
        <w:t xml:space="preserve">– </w:t>
      </w:r>
      <w:r w:rsidRPr="000F7689">
        <w:rPr>
          <w:i/>
          <w:color w:val="000000"/>
          <w:shd w:val="clear" w:color="auto" w:fill="FFFFFF"/>
        </w:rPr>
        <w:t>реконструкция линейных объектов</w:t>
      </w:r>
      <w:r w:rsidRPr="000F7689">
        <w:rPr>
          <w:color w:val="000000"/>
          <w:shd w:val="clear" w:color="auto" w:fill="FFFFFF"/>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0F7689">
        <w:rPr>
          <w:color w:val="000000"/>
          <w:shd w:val="clear" w:color="auto" w:fill="FFFFFF"/>
        </w:rPr>
        <w:t>котором</w:t>
      </w:r>
      <w:proofErr w:type="gramEnd"/>
      <w:r w:rsidRPr="000F7689">
        <w:rPr>
          <w:color w:val="000000"/>
          <w:shd w:val="clear" w:color="auto" w:fill="FFFFFF"/>
        </w:rPr>
        <w:t xml:space="preserve"> требуется изменение границ полос отвода и (или) охранных зон таких объектов;</w:t>
      </w:r>
    </w:p>
    <w:p w:rsidR="00744CEC" w:rsidRPr="000F7689" w:rsidRDefault="00744CEC" w:rsidP="00744CEC">
      <w:pPr>
        <w:pStyle w:val="ConsPlusNormal0"/>
        <w:ind w:right="-284" w:firstLine="567"/>
        <w:jc w:val="both"/>
        <w:rPr>
          <w:rFonts w:ascii="Times New Roman" w:hAnsi="Times New Roman" w:cs="Times New Roman"/>
          <w:sz w:val="24"/>
          <w:szCs w:val="24"/>
        </w:rPr>
      </w:pPr>
      <w:r w:rsidRPr="000F7689">
        <w:rPr>
          <w:rFonts w:ascii="Times New Roman" w:hAnsi="Times New Roman" w:cs="Times New Roman"/>
          <w:sz w:val="24"/>
          <w:szCs w:val="24"/>
        </w:rPr>
        <w:t xml:space="preserve">– </w:t>
      </w:r>
      <w:r w:rsidRPr="000F7689">
        <w:rPr>
          <w:rFonts w:ascii="Times New Roman" w:hAnsi="Times New Roman" w:cs="Times New Roman"/>
          <w:i/>
          <w:color w:val="000000"/>
          <w:sz w:val="24"/>
          <w:szCs w:val="24"/>
          <w:shd w:val="clear" w:color="auto" w:fill="FFFFFF"/>
        </w:rPr>
        <w:t xml:space="preserve">строительство </w:t>
      </w:r>
      <w:r w:rsidRPr="000F7689">
        <w:rPr>
          <w:rFonts w:ascii="Times New Roman" w:hAnsi="Times New Roman" w:cs="Times New Roman"/>
          <w:color w:val="000000"/>
          <w:sz w:val="24"/>
          <w:szCs w:val="24"/>
          <w:shd w:val="clear" w:color="auto" w:fill="FFFFFF"/>
        </w:rPr>
        <w:t>- создание зданий, строений, сооружений (в том числе на месте сносимых объектов капитального строительства);</w:t>
      </w:r>
    </w:p>
    <w:p w:rsidR="00744CEC" w:rsidRPr="000F7689" w:rsidRDefault="00744CEC" w:rsidP="00744CEC">
      <w:pPr>
        <w:autoSpaceDE w:val="0"/>
        <w:autoSpaceDN w:val="0"/>
        <w:adjustRightInd w:val="0"/>
        <w:ind w:right="-284" w:firstLine="567"/>
        <w:jc w:val="both"/>
        <w:rPr>
          <w:color w:val="000000"/>
          <w:shd w:val="clear" w:color="auto" w:fill="FFFFFF"/>
        </w:rPr>
      </w:pPr>
      <w:r w:rsidRPr="000F7689">
        <w:rPr>
          <w:color w:val="000000"/>
          <w:shd w:val="clear" w:color="auto" w:fill="FFFFFF"/>
        </w:rPr>
        <w:t xml:space="preserve">- </w:t>
      </w:r>
      <w:r w:rsidRPr="000F7689">
        <w:rPr>
          <w:i/>
          <w:color w:val="000000"/>
          <w:shd w:val="clear" w:color="auto" w:fill="FFFFFF"/>
        </w:rPr>
        <w:t>территориальные зоны</w:t>
      </w:r>
      <w:r w:rsidRPr="000F7689">
        <w:rPr>
          <w:color w:val="000000"/>
          <w:shd w:val="clear" w:color="auto" w:fill="FFFFFF"/>
        </w:rPr>
        <w:t xml:space="preserve"> - зоны, для которых в правилах землепользования и застройки определены границы и установлены градостроительные регламенты;</w:t>
      </w:r>
    </w:p>
    <w:p w:rsidR="00744CEC" w:rsidRPr="000F7689" w:rsidRDefault="00744CEC" w:rsidP="00744CEC">
      <w:pPr>
        <w:autoSpaceDE w:val="0"/>
        <w:autoSpaceDN w:val="0"/>
        <w:adjustRightInd w:val="0"/>
        <w:ind w:right="-284" w:firstLine="567"/>
        <w:jc w:val="both"/>
        <w:rPr>
          <w:color w:val="000000"/>
          <w:shd w:val="clear" w:color="auto" w:fill="FFFFFF"/>
        </w:rPr>
      </w:pPr>
      <w:r w:rsidRPr="000F7689">
        <w:t xml:space="preserve">– </w:t>
      </w:r>
      <w:r w:rsidRPr="000F7689">
        <w:rPr>
          <w:i/>
          <w:color w:val="000000"/>
          <w:shd w:val="clear" w:color="auto" w:fill="FFFFFF"/>
        </w:rPr>
        <w:t xml:space="preserve">территории общего пользования </w:t>
      </w:r>
      <w:r w:rsidRPr="000F7689">
        <w:rPr>
          <w:color w:val="000000"/>
          <w:shd w:val="clear" w:color="auto" w:fill="FFFFFF"/>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44CEC" w:rsidRPr="000F7689" w:rsidRDefault="00744CEC" w:rsidP="00744CEC">
      <w:pPr>
        <w:autoSpaceDE w:val="0"/>
        <w:autoSpaceDN w:val="0"/>
        <w:adjustRightInd w:val="0"/>
        <w:ind w:right="-284" w:firstLine="567"/>
        <w:jc w:val="both"/>
      </w:pPr>
      <w:r w:rsidRPr="000F7689">
        <w:t xml:space="preserve">– </w:t>
      </w:r>
      <w:r w:rsidRPr="000F7689">
        <w:rPr>
          <w:i/>
          <w:color w:val="000000"/>
          <w:shd w:val="clear" w:color="auto" w:fill="FFFFFF"/>
        </w:rPr>
        <w:t>территориальное планирование</w:t>
      </w:r>
      <w:r w:rsidRPr="000F7689">
        <w:rPr>
          <w:color w:val="000000"/>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44CEC" w:rsidRPr="000F7689" w:rsidRDefault="00744CEC" w:rsidP="00744CEC">
      <w:pPr>
        <w:autoSpaceDE w:val="0"/>
        <w:autoSpaceDN w:val="0"/>
        <w:adjustRightInd w:val="0"/>
        <w:ind w:right="-284" w:firstLine="567"/>
        <w:jc w:val="both"/>
        <w:rPr>
          <w:iCs/>
        </w:rPr>
      </w:pPr>
      <w:r w:rsidRPr="000F7689">
        <w:t xml:space="preserve">– </w:t>
      </w:r>
      <w:r w:rsidRPr="000F7689">
        <w:rPr>
          <w:i/>
          <w:color w:val="000000"/>
          <w:shd w:val="clear" w:color="auto" w:fill="FFFFFF"/>
        </w:rPr>
        <w:t>функциональные зоны</w:t>
      </w:r>
      <w:r w:rsidRPr="000F7689">
        <w:rPr>
          <w:color w:val="000000"/>
          <w:shd w:val="clear" w:color="auto" w:fill="FFFFFF"/>
        </w:rPr>
        <w:t xml:space="preserve"> - зоны, для которых документами территориального планирования определены границы и функциональное назначение;</w:t>
      </w:r>
    </w:p>
    <w:p w:rsidR="00744CEC" w:rsidRPr="000F7689" w:rsidRDefault="00744CEC" w:rsidP="00744CEC">
      <w:pPr>
        <w:widowControl w:val="0"/>
        <w:ind w:right="-284" w:firstLine="567"/>
        <w:jc w:val="both"/>
      </w:pPr>
      <w:r w:rsidRPr="000F7689">
        <w:rPr>
          <w:bCs/>
        </w:rPr>
        <w:lastRenderedPageBreak/>
        <w:t xml:space="preserve">– </w:t>
      </w:r>
      <w:r w:rsidRPr="000F7689">
        <w:rPr>
          <w:bCs/>
          <w:i/>
        </w:rPr>
        <w:t>объекты вспомогательного назначения</w:t>
      </w:r>
      <w:r w:rsidRPr="000F7689">
        <w:rPr>
          <w:bCs/>
        </w:rPr>
        <w:t xml:space="preserve"> - </w:t>
      </w:r>
      <w:r w:rsidRPr="000F7689">
        <w:rPr>
          <w:spacing w:val="-13"/>
        </w:rPr>
        <w:t>строения и сооружения, пред</w:t>
      </w:r>
      <w:r w:rsidRPr="000F7689">
        <w:rPr>
          <w:spacing w:val="-14"/>
        </w:rPr>
        <w:t xml:space="preserve">назначенные для хозяйственно-бытового обеспечения объектов капитального </w:t>
      </w:r>
      <w:r w:rsidRPr="000F7689">
        <w:rPr>
          <w:spacing w:val="-10"/>
        </w:rPr>
        <w:t xml:space="preserve">строительства, в соответствии с действующими нормами проектирования объектов основного назначения. </w:t>
      </w:r>
    </w:p>
    <w:p w:rsidR="00744CEC" w:rsidRPr="000F7689" w:rsidRDefault="00744CEC" w:rsidP="00744CEC">
      <w:pPr>
        <w:widowControl w:val="0"/>
        <w:ind w:right="-284" w:firstLine="567"/>
        <w:jc w:val="both"/>
      </w:pPr>
      <w:r w:rsidRPr="000F7689">
        <w:rPr>
          <w:bCs/>
          <w:i/>
        </w:rPr>
        <w:t>– хозяйственные постройки</w:t>
      </w:r>
      <w:r w:rsidRPr="000F7689">
        <w:rPr>
          <w:i/>
        </w:rPr>
        <w:t xml:space="preserve"> </w:t>
      </w:r>
      <w:r w:rsidRPr="000F7689">
        <w:t>– расположенные на приусадебном земельном участке сараи, бани, теплицы, навесы, погреба, колодцы и другие сооружения, используемые исключительно для личных, и иных нужд, не связанных с осуществлением предпринимательской деятельности.</w:t>
      </w:r>
    </w:p>
    <w:p w:rsidR="00744CEC" w:rsidRPr="000F7689" w:rsidRDefault="00744CEC" w:rsidP="00744CEC">
      <w:pPr>
        <w:widowControl w:val="0"/>
        <w:ind w:right="-284" w:firstLine="567"/>
        <w:jc w:val="both"/>
      </w:pPr>
      <w:r w:rsidRPr="000F7689">
        <w:t>Иные термины, употребляемые в настоящих Правилах, применяются в значениях, используемых в федеральном законодательстве и краевом законодательстве, а также в нормативных правовых актах органов местного самоуправления.</w:t>
      </w:r>
    </w:p>
    <w:p w:rsidR="00744CEC" w:rsidRPr="000F7689" w:rsidRDefault="00744CEC" w:rsidP="00744CEC">
      <w:pPr>
        <w:widowControl w:val="0"/>
        <w:autoSpaceDE w:val="0"/>
        <w:autoSpaceDN w:val="0"/>
        <w:adjustRightInd w:val="0"/>
        <w:ind w:firstLine="709"/>
        <w:jc w:val="both"/>
        <w:rPr>
          <w:lang w:eastAsia="ru-RU"/>
        </w:rPr>
      </w:pPr>
      <w:r w:rsidRPr="000F7689">
        <w:rPr>
          <w:b/>
          <w:lang w:eastAsia="ru-RU"/>
        </w:rPr>
        <w:t>2.</w:t>
      </w:r>
      <w:r w:rsidRPr="000F7689">
        <w:rPr>
          <w:lang w:eastAsia="ru-RU"/>
        </w:rPr>
        <w:t xml:space="preserve"> Целями Правил землепользования и застройки являются:</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xml:space="preserve">– создание условий для устойчивого развития </w:t>
      </w:r>
      <w:r w:rsidR="007D7A5A" w:rsidRPr="000F7689">
        <w:rPr>
          <w:lang w:eastAsia="ru-RU"/>
        </w:rPr>
        <w:t xml:space="preserve">части </w:t>
      </w:r>
      <w:r w:rsidRPr="000F7689">
        <w:rPr>
          <w:lang w:eastAsia="ru-RU"/>
        </w:rPr>
        <w:t xml:space="preserve">территории МО </w:t>
      </w:r>
      <w:proofErr w:type="spellStart"/>
      <w:r w:rsidR="007D7A5A" w:rsidRPr="000F7689">
        <w:rPr>
          <w:lang w:eastAsia="ru-RU"/>
        </w:rPr>
        <w:t>Кадниковский</w:t>
      </w:r>
      <w:proofErr w:type="spellEnd"/>
      <w:r w:rsidR="007D7A5A" w:rsidRPr="000F7689">
        <w:rPr>
          <w:lang w:eastAsia="ru-RU"/>
        </w:rPr>
        <w:t xml:space="preserve"> </w:t>
      </w:r>
      <w:r w:rsidRPr="000F7689">
        <w:rPr>
          <w:lang w:eastAsia="ru-RU"/>
        </w:rPr>
        <w:t>сельсовет, сохранения окружающей среды и объектов культурного наследия;</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xml:space="preserve">– создание условий для планировки </w:t>
      </w:r>
      <w:r w:rsidR="007D7A5A" w:rsidRPr="000F7689">
        <w:rPr>
          <w:lang w:eastAsia="ru-RU"/>
        </w:rPr>
        <w:t xml:space="preserve">части территории МО </w:t>
      </w:r>
      <w:proofErr w:type="spellStart"/>
      <w:r w:rsidR="007D7A5A" w:rsidRPr="000F7689">
        <w:rPr>
          <w:lang w:eastAsia="ru-RU"/>
        </w:rPr>
        <w:t>Кадниковский</w:t>
      </w:r>
      <w:proofErr w:type="spellEnd"/>
      <w:r w:rsidR="007D7A5A" w:rsidRPr="000F7689">
        <w:rPr>
          <w:lang w:eastAsia="ru-RU"/>
        </w:rPr>
        <w:t xml:space="preserve"> сельсовет</w:t>
      </w:r>
      <w:r w:rsidRPr="000F7689">
        <w:rPr>
          <w:lang w:eastAsia="ru-RU"/>
        </w:rPr>
        <w:t>;</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744CEC" w:rsidRPr="000F7689" w:rsidRDefault="00744CEC" w:rsidP="00744CEC">
      <w:pPr>
        <w:widowControl w:val="0"/>
        <w:autoSpaceDE w:val="0"/>
        <w:autoSpaceDN w:val="0"/>
        <w:adjustRightInd w:val="0"/>
        <w:ind w:firstLine="709"/>
        <w:jc w:val="both"/>
        <w:rPr>
          <w:lang w:eastAsia="ru-RU"/>
        </w:rPr>
      </w:pPr>
      <w:bookmarkStart w:id="13" w:name="_Toc241240648"/>
      <w:bookmarkStart w:id="14" w:name="_Toc309126438"/>
      <w:r w:rsidRPr="000F7689">
        <w:rPr>
          <w:b/>
          <w:lang w:eastAsia="ru-RU"/>
        </w:rPr>
        <w:t>3.</w:t>
      </w:r>
      <w:r w:rsidRPr="000F7689">
        <w:rPr>
          <w:lang w:eastAsia="ru-RU"/>
        </w:rPr>
        <w:t xml:space="preserve"> Область применения Правил землепользования и застройки</w:t>
      </w:r>
      <w:bookmarkEnd w:id="13"/>
      <w:bookmarkEnd w:id="14"/>
      <w:r w:rsidRPr="000F7689">
        <w:rPr>
          <w:lang w:eastAsia="ru-RU"/>
        </w:rPr>
        <w:t>:</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xml:space="preserve">– правила землепользования и застройки распространяются на все расположенные </w:t>
      </w:r>
      <w:proofErr w:type="gramStart"/>
      <w:r w:rsidRPr="000F7689">
        <w:rPr>
          <w:lang w:eastAsia="ru-RU"/>
        </w:rPr>
        <w:t>на</w:t>
      </w:r>
      <w:proofErr w:type="gramEnd"/>
      <w:r w:rsidRPr="000F7689">
        <w:rPr>
          <w:lang w:eastAsia="ru-RU"/>
        </w:rPr>
        <w:t xml:space="preserve"> </w:t>
      </w:r>
      <w:proofErr w:type="gramStart"/>
      <w:r w:rsidR="007D7A5A" w:rsidRPr="000F7689">
        <w:rPr>
          <w:lang w:eastAsia="ru-RU"/>
        </w:rPr>
        <w:t>в</w:t>
      </w:r>
      <w:proofErr w:type="gramEnd"/>
      <w:r w:rsidR="007D7A5A" w:rsidRPr="000F7689">
        <w:rPr>
          <w:lang w:eastAsia="ru-RU"/>
        </w:rPr>
        <w:t xml:space="preserve"> границах с. </w:t>
      </w:r>
      <w:proofErr w:type="spellStart"/>
      <w:r w:rsidR="007D7A5A" w:rsidRPr="000F7689">
        <w:rPr>
          <w:lang w:eastAsia="ru-RU"/>
        </w:rPr>
        <w:t>Кадниково</w:t>
      </w:r>
      <w:proofErr w:type="spellEnd"/>
      <w:r w:rsidR="007D7A5A" w:rsidRPr="000F7689">
        <w:rPr>
          <w:lang w:eastAsia="ru-RU"/>
        </w:rPr>
        <w:t xml:space="preserve"> </w:t>
      </w:r>
      <w:r w:rsidRPr="000F7689">
        <w:rPr>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744CEC" w:rsidRPr="000F7689" w:rsidRDefault="00744CEC" w:rsidP="00744CEC">
      <w:pPr>
        <w:widowControl w:val="0"/>
        <w:autoSpaceDE w:val="0"/>
        <w:autoSpaceDN w:val="0"/>
        <w:adjustRightInd w:val="0"/>
        <w:ind w:firstLine="709"/>
        <w:jc w:val="both"/>
        <w:rPr>
          <w:lang w:eastAsia="ru-RU"/>
        </w:rPr>
      </w:pPr>
      <w:r w:rsidRPr="000F7689">
        <w:rPr>
          <w:b/>
          <w:lang w:eastAsia="ru-RU"/>
        </w:rPr>
        <w:t>4.</w:t>
      </w:r>
      <w:r w:rsidRPr="000F7689">
        <w:rPr>
          <w:lang w:eastAsia="ru-RU"/>
        </w:rPr>
        <w:t xml:space="preserve"> Настоящие Правила землепользования и застройки применяются:</w:t>
      </w:r>
    </w:p>
    <w:p w:rsidR="00744CEC" w:rsidRPr="000F7689" w:rsidRDefault="00744CEC" w:rsidP="00744CEC">
      <w:pPr>
        <w:widowControl w:val="0"/>
        <w:autoSpaceDE w:val="0"/>
        <w:autoSpaceDN w:val="0"/>
        <w:adjustRightInd w:val="0"/>
        <w:ind w:firstLine="709"/>
        <w:jc w:val="both"/>
        <w:rPr>
          <w:lang w:eastAsia="ru-RU"/>
        </w:rPr>
      </w:pPr>
      <w:proofErr w:type="gramStart"/>
      <w:r w:rsidRPr="000F7689">
        <w:rPr>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roofErr w:type="gramEnd"/>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744CEC" w:rsidRPr="000F7689" w:rsidRDefault="00744CEC" w:rsidP="00744CEC">
      <w:pPr>
        <w:widowControl w:val="0"/>
        <w:autoSpaceDE w:val="0"/>
        <w:autoSpaceDN w:val="0"/>
        <w:adjustRightInd w:val="0"/>
        <w:ind w:firstLine="709"/>
        <w:jc w:val="both"/>
        <w:rPr>
          <w:lang w:eastAsia="ru-RU"/>
        </w:rPr>
      </w:pPr>
      <w:r w:rsidRPr="000F7689">
        <w:rPr>
          <w:b/>
          <w:lang w:eastAsia="ru-RU"/>
        </w:rPr>
        <w:t>5.</w:t>
      </w:r>
      <w:r w:rsidRPr="000F7689">
        <w:rPr>
          <w:lang w:eastAsia="ru-RU"/>
        </w:rPr>
        <w:t xml:space="preserve"> 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5" w:name="_Toc241240649"/>
      <w:bookmarkStart w:id="16" w:name="_Toc309126439"/>
    </w:p>
    <w:bookmarkEnd w:id="15"/>
    <w:bookmarkEnd w:id="16"/>
    <w:p w:rsidR="00744CEC" w:rsidRPr="000F7689" w:rsidRDefault="00744CEC" w:rsidP="00744CEC">
      <w:pPr>
        <w:widowControl w:val="0"/>
        <w:ind w:firstLine="709"/>
        <w:contextualSpacing/>
        <w:jc w:val="both"/>
        <w:rPr>
          <w:lang w:eastAsia="ru-RU"/>
        </w:rPr>
      </w:pPr>
      <w:r w:rsidRPr="000F7689">
        <w:rPr>
          <w:lang w:eastAsia="ru-RU"/>
        </w:rPr>
        <w:t>К полномочиям Мамонтовского районного Совета народных депутатов Алтайского края в области землепользования и застройки относится утверждение Правил землепользования и застройки и внесение изменений в них.</w:t>
      </w:r>
    </w:p>
    <w:p w:rsidR="00744CEC" w:rsidRPr="000F7689" w:rsidRDefault="00744CEC" w:rsidP="00744CEC">
      <w:pPr>
        <w:widowControl w:val="0"/>
        <w:tabs>
          <w:tab w:val="left" w:pos="1080"/>
        </w:tabs>
        <w:ind w:firstLine="709"/>
        <w:contextualSpacing/>
        <w:jc w:val="both"/>
        <w:rPr>
          <w:lang w:eastAsia="ru-RU"/>
        </w:rPr>
      </w:pPr>
      <w:r w:rsidRPr="000F7689">
        <w:rPr>
          <w:lang w:eastAsia="ru-RU"/>
        </w:rPr>
        <w:t>К полномочиям главы Мамонтовского района в области землепользования и застройки относятся:</w:t>
      </w:r>
    </w:p>
    <w:p w:rsidR="00744CEC" w:rsidRPr="000F7689" w:rsidRDefault="00744CEC" w:rsidP="00744CEC">
      <w:pPr>
        <w:widowControl w:val="0"/>
        <w:ind w:firstLine="709"/>
        <w:contextualSpacing/>
        <w:jc w:val="both"/>
        <w:rPr>
          <w:lang w:eastAsia="ru-RU"/>
        </w:rPr>
      </w:pPr>
      <w:r w:rsidRPr="000F7689">
        <w:rPr>
          <w:lang w:eastAsia="ru-RU"/>
        </w:rPr>
        <w:t>– принятие решения о подготовке проекта (о внесении изменений) «Правила землепользования и застройки сельского поселения»;</w:t>
      </w:r>
    </w:p>
    <w:p w:rsidR="00744CEC" w:rsidRPr="000F7689" w:rsidRDefault="00744CEC" w:rsidP="00744CEC">
      <w:pPr>
        <w:widowControl w:val="0"/>
        <w:ind w:firstLine="709"/>
        <w:contextualSpacing/>
        <w:jc w:val="both"/>
        <w:rPr>
          <w:lang w:eastAsia="ru-RU"/>
        </w:rPr>
      </w:pPr>
      <w:r w:rsidRPr="000F7689">
        <w:rPr>
          <w:lang w:eastAsia="ru-RU"/>
        </w:rPr>
        <w:t>– утверждение документации по планировке территории;</w:t>
      </w:r>
    </w:p>
    <w:p w:rsidR="00744CEC" w:rsidRPr="000F7689" w:rsidRDefault="00744CEC" w:rsidP="00744CEC">
      <w:pPr>
        <w:widowControl w:val="0"/>
        <w:ind w:firstLine="709"/>
        <w:contextualSpacing/>
        <w:jc w:val="both"/>
        <w:rPr>
          <w:lang w:eastAsia="ru-RU"/>
        </w:rPr>
      </w:pPr>
      <w:r w:rsidRPr="000F7689">
        <w:rPr>
          <w:lang w:eastAsia="ru-RU"/>
        </w:rPr>
        <w:t>– принятие решений о назначении общественных обсуждений или публичных слушаний;</w:t>
      </w:r>
    </w:p>
    <w:p w:rsidR="00744CEC" w:rsidRPr="000F7689" w:rsidRDefault="00744CEC" w:rsidP="00744CEC">
      <w:pPr>
        <w:widowControl w:val="0"/>
        <w:ind w:firstLine="709"/>
        <w:contextualSpacing/>
        <w:jc w:val="both"/>
        <w:rPr>
          <w:lang w:eastAsia="ru-RU"/>
        </w:rPr>
      </w:pPr>
      <w:r w:rsidRPr="000F7689">
        <w:rPr>
          <w:lang w:eastAsia="ru-RU"/>
        </w:rPr>
        <w:t>– организация и проведение общественных обсуждений или публичных слушаний;</w:t>
      </w:r>
    </w:p>
    <w:p w:rsidR="00744CEC" w:rsidRPr="000F7689" w:rsidRDefault="00744CEC" w:rsidP="00744CEC">
      <w:pPr>
        <w:widowControl w:val="0"/>
        <w:ind w:firstLine="709"/>
        <w:contextualSpacing/>
        <w:jc w:val="both"/>
        <w:rPr>
          <w:lang w:eastAsia="ru-RU"/>
        </w:rPr>
      </w:pPr>
      <w:r w:rsidRPr="000F7689">
        <w:rPr>
          <w:lang w:eastAsia="ru-RU"/>
        </w:rPr>
        <w:lastRenderedPageBreak/>
        <w:t>– принятие решения о предоставлении разрешения на условно разрешённый вид использования земельного участка;</w:t>
      </w:r>
    </w:p>
    <w:p w:rsidR="00744CEC" w:rsidRPr="000F7689" w:rsidRDefault="00744CEC" w:rsidP="00744CEC">
      <w:pPr>
        <w:widowControl w:val="0"/>
        <w:ind w:firstLine="709"/>
        <w:contextualSpacing/>
        <w:jc w:val="both"/>
        <w:rPr>
          <w:lang w:eastAsia="ru-RU"/>
        </w:rPr>
      </w:pPr>
      <w:r w:rsidRPr="000F7689">
        <w:rPr>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44CEC" w:rsidRPr="000F7689" w:rsidRDefault="00744CEC" w:rsidP="00744CEC">
      <w:pPr>
        <w:widowControl w:val="0"/>
        <w:ind w:firstLine="709"/>
        <w:contextualSpacing/>
        <w:jc w:val="both"/>
        <w:rPr>
          <w:lang w:eastAsia="ru-RU"/>
        </w:rPr>
      </w:pPr>
      <w:r w:rsidRPr="000F7689">
        <w:rPr>
          <w:lang w:eastAsia="ru-RU"/>
        </w:rPr>
        <w:t>– обеспечение разработки и утверждения документации по планировке территории;</w:t>
      </w:r>
    </w:p>
    <w:p w:rsidR="00744CEC" w:rsidRPr="000F7689" w:rsidRDefault="00744CEC" w:rsidP="00744CEC">
      <w:pPr>
        <w:widowControl w:val="0"/>
        <w:ind w:firstLine="709"/>
        <w:contextualSpacing/>
        <w:jc w:val="both"/>
        <w:rPr>
          <w:lang w:eastAsia="ru-RU"/>
        </w:rPr>
      </w:pPr>
      <w:r w:rsidRPr="000F7689">
        <w:rPr>
          <w:lang w:eastAsia="ru-RU"/>
        </w:rPr>
        <w:t>– формирование земельных участков как объектов недвижимости;</w:t>
      </w:r>
    </w:p>
    <w:p w:rsidR="00744CEC" w:rsidRPr="000F7689" w:rsidRDefault="00744CEC" w:rsidP="00744CEC">
      <w:pPr>
        <w:widowControl w:val="0"/>
        <w:ind w:firstLine="709"/>
        <w:contextualSpacing/>
        <w:jc w:val="both"/>
        <w:rPr>
          <w:lang w:eastAsia="ru-RU"/>
        </w:rPr>
      </w:pPr>
      <w:r w:rsidRPr="000F7689">
        <w:rPr>
          <w:lang w:eastAsia="ru-RU"/>
        </w:rPr>
        <w:t>– выдача разрешений на строительство;</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выдача разрешений на ввод объектов в эксплуатацию;</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изъятие, в том числе путем выкупа, земельных участков для муниципальных нужд;</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резервирование земельных участков для муниципальных нужд;</w:t>
      </w:r>
    </w:p>
    <w:p w:rsidR="00744CEC" w:rsidRPr="000F7689" w:rsidRDefault="00744CEC" w:rsidP="00744CEC">
      <w:pPr>
        <w:widowControl w:val="0"/>
        <w:autoSpaceDE w:val="0"/>
        <w:autoSpaceDN w:val="0"/>
        <w:adjustRightInd w:val="0"/>
        <w:ind w:firstLine="709"/>
        <w:jc w:val="both"/>
        <w:rPr>
          <w:lang w:eastAsia="ru-RU"/>
        </w:rPr>
      </w:pPr>
      <w:r w:rsidRPr="000F7689">
        <w:rPr>
          <w:lang w:eastAsia="ru-RU"/>
        </w:rPr>
        <w:t>– другие полномочия.</w:t>
      </w:r>
      <w:bookmarkStart w:id="17" w:name="_Toc241240651"/>
      <w:bookmarkStart w:id="18" w:name="_Toc309126441"/>
    </w:p>
    <w:p w:rsidR="00744CEC" w:rsidRPr="000F7689" w:rsidRDefault="00744CEC" w:rsidP="00744CEC">
      <w:pPr>
        <w:widowControl w:val="0"/>
        <w:autoSpaceDE w:val="0"/>
        <w:autoSpaceDN w:val="0"/>
        <w:adjustRightInd w:val="0"/>
        <w:ind w:firstLine="709"/>
        <w:jc w:val="both"/>
        <w:rPr>
          <w:lang w:eastAsia="ru-RU"/>
        </w:rPr>
      </w:pPr>
      <w:r w:rsidRPr="000F7689">
        <w:rPr>
          <w:b/>
          <w:lang w:eastAsia="ru-RU"/>
        </w:rPr>
        <w:t>6.</w:t>
      </w:r>
      <w:r w:rsidRPr="000F7689">
        <w:rPr>
          <w:lang w:eastAsia="ru-RU"/>
        </w:rPr>
        <w:t xml:space="preserve"> Комиссия по землепользованию и застройке</w:t>
      </w:r>
      <w:bookmarkEnd w:id="17"/>
      <w:bookmarkEnd w:id="18"/>
      <w:r w:rsidRPr="000F7689">
        <w:rPr>
          <w:lang w:eastAsia="ru-RU"/>
        </w:rPr>
        <w:t>:</w:t>
      </w:r>
    </w:p>
    <w:p w:rsidR="00744CEC" w:rsidRPr="000F7689" w:rsidRDefault="00744CEC" w:rsidP="00744CEC">
      <w:pPr>
        <w:pStyle w:val="ConsPlusNonformat"/>
        <w:widowControl/>
        <w:ind w:firstLine="709"/>
        <w:jc w:val="both"/>
        <w:rPr>
          <w:rFonts w:ascii="Times New Roman" w:hAnsi="Times New Roman" w:cs="Times New Roman"/>
          <w:sz w:val="24"/>
          <w:szCs w:val="24"/>
        </w:rPr>
      </w:pPr>
      <w:bookmarkStart w:id="19" w:name="_Toc309126450"/>
      <w:bookmarkStart w:id="20" w:name="_Toc225570349"/>
      <w:r w:rsidRPr="000F7689">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rsidR="00744CEC" w:rsidRPr="000F7689" w:rsidRDefault="00744CEC" w:rsidP="00744CEC">
      <w:pPr>
        <w:pStyle w:val="ConsPlusNonformat"/>
        <w:widowControl/>
        <w:ind w:firstLine="709"/>
        <w:jc w:val="both"/>
        <w:rPr>
          <w:rFonts w:ascii="Times New Roman" w:hAnsi="Times New Roman" w:cs="Times New Roman"/>
          <w:sz w:val="24"/>
          <w:szCs w:val="24"/>
        </w:rPr>
      </w:pPr>
      <w:r w:rsidRPr="000F7689">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rsidR="00744CEC" w:rsidRPr="000F7689" w:rsidRDefault="00744CEC" w:rsidP="00744CEC">
      <w:pPr>
        <w:pStyle w:val="ConsPlusNormal0"/>
        <w:ind w:firstLine="708"/>
        <w:jc w:val="both"/>
        <w:rPr>
          <w:rFonts w:ascii="Times New Roman" w:hAnsi="Times New Roman" w:cs="Times New Roman"/>
          <w:sz w:val="24"/>
          <w:szCs w:val="24"/>
          <w:lang w:eastAsia="ru-RU"/>
        </w:rPr>
      </w:pPr>
      <w:r w:rsidRPr="000F7689">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соответствующие рекомендации и заключения.</w:t>
      </w:r>
    </w:p>
    <w:p w:rsidR="00744CEC" w:rsidRPr="000F7689" w:rsidRDefault="00744CEC" w:rsidP="00744CEC">
      <w:pPr>
        <w:pStyle w:val="ConsPlusNormal0"/>
        <w:ind w:firstLine="708"/>
        <w:jc w:val="both"/>
        <w:rPr>
          <w:rFonts w:ascii="Times New Roman" w:hAnsi="Times New Roman" w:cs="Times New Roman"/>
          <w:sz w:val="24"/>
          <w:szCs w:val="24"/>
          <w:lang w:eastAsia="ru-RU"/>
        </w:rPr>
      </w:pPr>
      <w:r w:rsidRPr="000F7689">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государственных органов управления, а также лица, представляющие общественные и частные интересы граждан, владельцев недвижимости, общественных, коммерческих и иных организаций (по согласованию).</w:t>
      </w:r>
    </w:p>
    <w:p w:rsidR="00744CEC" w:rsidRPr="000F7689" w:rsidRDefault="00744CEC" w:rsidP="007D449C">
      <w:pPr>
        <w:widowControl w:val="0"/>
        <w:autoSpaceDE w:val="0"/>
        <w:autoSpaceDN w:val="0"/>
        <w:adjustRightInd w:val="0"/>
        <w:ind w:firstLine="709"/>
        <w:jc w:val="both"/>
        <w:rPr>
          <w:lang w:eastAsia="ru-RU"/>
        </w:rPr>
      </w:pPr>
      <w:r w:rsidRPr="000F7689">
        <w:rPr>
          <w:lang w:eastAsia="ru-RU"/>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bookmarkEnd w:id="19"/>
      <w:bookmarkEnd w:id="20"/>
    </w:p>
    <w:p w:rsidR="007D449C" w:rsidRPr="000F7689" w:rsidRDefault="007D449C" w:rsidP="007D449C">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1" w:name="_Toc153543544"/>
      <w:bookmarkStart w:id="22" w:name="_Toc162013238"/>
      <w:r w:rsidRPr="000F7689">
        <w:rPr>
          <w:rFonts w:ascii="Times New Roman" w:hAnsi="Times New Roman" w:cs="Times New Roman"/>
          <w:i w:val="0"/>
          <w:sz w:val="24"/>
          <w:szCs w:val="24"/>
          <w:lang w:eastAsia="ru-RU"/>
        </w:rPr>
        <w:t>Статья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1"/>
      <w:bookmarkEnd w:id="22"/>
    </w:p>
    <w:p w:rsidR="007D449C" w:rsidRPr="000F7689" w:rsidRDefault="007D449C" w:rsidP="007D449C">
      <w:pPr>
        <w:pStyle w:val="affff3"/>
        <w:spacing w:after="120"/>
        <w:ind w:firstLine="567"/>
        <w:rPr>
          <w:lang w:val="ru-RU" w:eastAsia="ru-RU"/>
        </w:rPr>
      </w:pPr>
      <w:r w:rsidRPr="000F7689">
        <w:rPr>
          <w:b/>
          <w:i/>
          <w:lang w:val="ru-RU" w:eastAsia="ru-RU"/>
        </w:rPr>
        <w:t>2.1.</w:t>
      </w:r>
      <w:r w:rsidRPr="000F7689">
        <w:rPr>
          <w:lang w:val="ru-RU" w:eastAsia="ru-RU"/>
        </w:rPr>
        <w:t xml:space="preserve"> </w:t>
      </w:r>
      <w:r w:rsidRPr="000F7689">
        <w:rPr>
          <w:b/>
          <w:i/>
          <w:lang w:val="ru-RU"/>
        </w:rPr>
        <w:t>Порядок изменения видов разрешенного использования земельных участков и объектов капитального строительства</w:t>
      </w:r>
    </w:p>
    <w:p w:rsidR="007D449C" w:rsidRPr="000F7689" w:rsidRDefault="007D449C" w:rsidP="007D449C">
      <w:pPr>
        <w:pStyle w:val="affff3"/>
        <w:numPr>
          <w:ilvl w:val="0"/>
          <w:numId w:val="34"/>
        </w:numPr>
        <w:ind w:left="0" w:firstLine="567"/>
        <w:rPr>
          <w:lang w:val="ru-RU"/>
        </w:rPr>
      </w:pPr>
      <w:r w:rsidRPr="000F7689">
        <w:rPr>
          <w:lang w:val="ru-RU"/>
        </w:rPr>
        <w:t>Разрешенное использование земельных участков и объектов капитального строительства может быть следующих видов:</w:t>
      </w:r>
    </w:p>
    <w:p w:rsidR="007D449C" w:rsidRPr="000F7689" w:rsidRDefault="007D449C" w:rsidP="007D449C">
      <w:pPr>
        <w:pStyle w:val="affff3"/>
        <w:ind w:left="567" w:firstLine="0"/>
        <w:rPr>
          <w:lang w:val="ru-RU"/>
        </w:rPr>
      </w:pPr>
      <w:r w:rsidRPr="000F7689">
        <w:rPr>
          <w:lang w:val="ru-RU"/>
        </w:rPr>
        <w:t>– основные виды разрешенного использования;</w:t>
      </w:r>
    </w:p>
    <w:p w:rsidR="007D449C" w:rsidRPr="000F7689" w:rsidRDefault="007D449C" w:rsidP="007D449C">
      <w:pPr>
        <w:pStyle w:val="affff3"/>
        <w:ind w:firstLine="567"/>
        <w:rPr>
          <w:lang w:val="ru-RU"/>
        </w:rPr>
      </w:pPr>
      <w:r w:rsidRPr="000F7689">
        <w:rPr>
          <w:lang w:val="ru-RU"/>
        </w:rPr>
        <w:t>– условно разрешенные виды использования;</w:t>
      </w:r>
    </w:p>
    <w:p w:rsidR="007D449C" w:rsidRPr="000F7689" w:rsidRDefault="007D449C" w:rsidP="007D449C">
      <w:pPr>
        <w:pStyle w:val="affff3"/>
        <w:spacing w:after="120"/>
        <w:ind w:firstLine="567"/>
        <w:rPr>
          <w:lang w:val="ru-RU"/>
        </w:rPr>
      </w:pPr>
      <w:r w:rsidRPr="000F7689">
        <w:rPr>
          <w:lang w:val="ru-RU"/>
        </w:rPr>
        <w:t xml:space="preserve">– вспомогательные виды разрешенного использования, допустимые только в качестве </w:t>
      </w:r>
      <w:proofErr w:type="gramStart"/>
      <w:r w:rsidRPr="000F7689">
        <w:rPr>
          <w:lang w:val="ru-RU"/>
        </w:rPr>
        <w:t>дополнительных</w:t>
      </w:r>
      <w:proofErr w:type="gramEnd"/>
      <w:r w:rsidRPr="000F7689">
        <w:rPr>
          <w:lang w:val="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7D449C" w:rsidRPr="000F7689" w:rsidRDefault="007D449C" w:rsidP="007D449C">
      <w:pPr>
        <w:pStyle w:val="affff3"/>
        <w:numPr>
          <w:ilvl w:val="0"/>
          <w:numId w:val="34"/>
        </w:numPr>
        <w:spacing w:after="120"/>
        <w:ind w:left="0" w:firstLine="567"/>
        <w:rPr>
          <w:lang w:val="ru-RU"/>
        </w:rPr>
      </w:pPr>
      <w:r w:rsidRPr="000F7689">
        <w:rPr>
          <w:lang w:val="ru-RU"/>
        </w:rPr>
        <w:t>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7D449C" w:rsidRPr="000F7689" w:rsidRDefault="007D449C" w:rsidP="007D449C">
      <w:pPr>
        <w:pStyle w:val="affff3"/>
        <w:numPr>
          <w:ilvl w:val="0"/>
          <w:numId w:val="34"/>
        </w:numPr>
        <w:spacing w:after="120"/>
        <w:ind w:left="0" w:firstLine="567"/>
        <w:rPr>
          <w:lang w:val="ru-RU"/>
        </w:rPr>
      </w:pPr>
      <w:r w:rsidRPr="000F7689">
        <w:rPr>
          <w:lang w:val="ru-RU"/>
        </w:rPr>
        <w:lastRenderedPageBreak/>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7D449C" w:rsidRPr="000F7689" w:rsidRDefault="007D449C" w:rsidP="007D449C">
      <w:pPr>
        <w:pStyle w:val="affff3"/>
        <w:numPr>
          <w:ilvl w:val="0"/>
          <w:numId w:val="34"/>
        </w:numPr>
        <w:spacing w:after="120"/>
        <w:ind w:left="0" w:firstLine="567"/>
        <w:rPr>
          <w:lang w:val="ru-RU"/>
        </w:rPr>
      </w:pPr>
      <w:r w:rsidRPr="000F7689">
        <w:rPr>
          <w:lang w:val="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D449C" w:rsidRPr="000F7689" w:rsidRDefault="007D449C" w:rsidP="007D449C">
      <w:pPr>
        <w:pStyle w:val="affff3"/>
        <w:numPr>
          <w:ilvl w:val="0"/>
          <w:numId w:val="34"/>
        </w:numPr>
        <w:ind w:left="0" w:firstLine="567"/>
        <w:rPr>
          <w:lang w:val="ru-RU"/>
        </w:rPr>
      </w:pPr>
      <w:r w:rsidRPr="000F7689">
        <w:rPr>
          <w:lang w:val="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D449C" w:rsidRPr="000F7689" w:rsidRDefault="007D449C" w:rsidP="007D449C">
      <w:pPr>
        <w:spacing w:before="120" w:after="120"/>
        <w:ind w:firstLine="567"/>
        <w:jc w:val="both"/>
        <w:rPr>
          <w:b/>
          <w:i/>
          <w:lang w:eastAsia="ru-RU" w:bidi="en-US"/>
        </w:rPr>
      </w:pPr>
      <w:r w:rsidRPr="000F7689">
        <w:rPr>
          <w:b/>
          <w:i/>
          <w:lang w:eastAsia="ru-RU" w:bidi="en-US"/>
        </w:rPr>
        <w:t>2.2. Порядок предоставления разрешения на условно разрешенный вид использования земельного участка или объекта капитального строительства</w:t>
      </w:r>
    </w:p>
    <w:p w:rsidR="007D449C" w:rsidRPr="000F7689" w:rsidRDefault="007D449C" w:rsidP="007D449C">
      <w:pPr>
        <w:pStyle w:val="affff3"/>
        <w:numPr>
          <w:ilvl w:val="0"/>
          <w:numId w:val="34"/>
        </w:numPr>
        <w:spacing w:after="120"/>
        <w:ind w:left="0" w:firstLine="567"/>
        <w:rPr>
          <w:lang w:val="ru-RU"/>
        </w:rPr>
      </w:pPr>
      <w:r w:rsidRPr="000F7689">
        <w:rPr>
          <w:lang w:val="ru-RU"/>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7D449C" w:rsidRPr="000F7689" w:rsidRDefault="007D449C" w:rsidP="007D449C">
      <w:pPr>
        <w:pStyle w:val="affff3"/>
        <w:numPr>
          <w:ilvl w:val="0"/>
          <w:numId w:val="34"/>
        </w:numPr>
        <w:spacing w:after="120"/>
        <w:ind w:left="0" w:firstLine="567"/>
        <w:rPr>
          <w:color w:val="000000" w:themeColor="text1"/>
          <w:lang w:val="ru-RU"/>
        </w:rPr>
      </w:pPr>
      <w:r w:rsidRPr="000F7689">
        <w:rPr>
          <w:lang w:val="ru-RU"/>
        </w:rPr>
        <w:t xml:space="preserve">Физическое или юридическое лицо, заинтересованное в предоставлении </w:t>
      </w:r>
      <w:r w:rsidRPr="000F7689">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rsidR="007D449C" w:rsidRPr="000F7689" w:rsidRDefault="007D449C" w:rsidP="007D449C">
      <w:pPr>
        <w:pStyle w:val="affff3"/>
        <w:numPr>
          <w:ilvl w:val="0"/>
          <w:numId w:val="34"/>
        </w:numPr>
        <w:ind w:left="0" w:firstLine="567"/>
        <w:rPr>
          <w:color w:val="000000" w:themeColor="text1"/>
          <w:lang w:val="ru-RU"/>
        </w:rPr>
      </w:pPr>
      <w:r w:rsidRPr="000F7689">
        <w:rPr>
          <w:color w:val="000000" w:themeColor="text1"/>
          <w:lang w:val="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rsidR="007D449C" w:rsidRPr="000F7689" w:rsidRDefault="007D449C" w:rsidP="007D449C">
      <w:pPr>
        <w:pStyle w:val="affff3"/>
        <w:numPr>
          <w:ilvl w:val="0"/>
          <w:numId w:val="34"/>
        </w:numPr>
        <w:spacing w:after="120"/>
        <w:ind w:left="0" w:firstLine="567"/>
        <w:rPr>
          <w:color w:val="000000" w:themeColor="text1"/>
          <w:lang w:val="ru-RU"/>
        </w:rPr>
      </w:pPr>
      <w:r w:rsidRPr="000F7689">
        <w:rPr>
          <w:color w:val="000000" w:themeColor="text1"/>
          <w:lang w:val="ru-RU"/>
        </w:rPr>
        <w:t>В случае</w:t>
      </w:r>
      <w:proofErr w:type="gramStart"/>
      <w:r w:rsidRPr="000F7689">
        <w:rPr>
          <w:color w:val="000000" w:themeColor="text1"/>
          <w:lang w:val="ru-RU"/>
        </w:rPr>
        <w:t>,</w:t>
      </w:r>
      <w:proofErr w:type="gramEnd"/>
      <w:r w:rsidRPr="000F7689">
        <w:rPr>
          <w:color w:val="000000" w:themeColor="text1"/>
          <w:lang w:val="ru-RU"/>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D449C" w:rsidRPr="000F7689" w:rsidRDefault="007D449C" w:rsidP="007D449C">
      <w:pPr>
        <w:pStyle w:val="affff3"/>
        <w:numPr>
          <w:ilvl w:val="0"/>
          <w:numId w:val="34"/>
        </w:numPr>
        <w:spacing w:after="120"/>
        <w:ind w:left="0" w:firstLine="567"/>
        <w:rPr>
          <w:color w:val="000000" w:themeColor="text1"/>
          <w:lang w:val="ru-RU"/>
        </w:rPr>
      </w:pPr>
      <w:r w:rsidRPr="000F7689">
        <w:rPr>
          <w:color w:val="000000" w:themeColor="text1"/>
          <w:lang w:val="ru-RU"/>
        </w:rPr>
        <w:t>Порядок организации и проведения общественных обсуждений или публичных слушаний определяется решением Мамонтовского районного Совета народных депутатов Алтайского края от 21.11.2018 № 45 «Об утверждении Положения об организации и проведении публичных слушаний, общественных обсуждений по вопросам градостроительной деятельности в Мамонтовском районе Алтайского края».</w:t>
      </w:r>
    </w:p>
    <w:p w:rsidR="007D449C" w:rsidRPr="000F7689" w:rsidRDefault="007D449C" w:rsidP="007D449C">
      <w:pPr>
        <w:pStyle w:val="affff3"/>
        <w:numPr>
          <w:ilvl w:val="0"/>
          <w:numId w:val="34"/>
        </w:numPr>
        <w:spacing w:after="120"/>
        <w:ind w:left="0" w:firstLine="567"/>
        <w:rPr>
          <w:color w:val="000000" w:themeColor="text1"/>
          <w:lang w:val="ru-RU"/>
        </w:rPr>
      </w:pPr>
      <w:proofErr w:type="gramStart"/>
      <w:r w:rsidRPr="000F7689">
        <w:rPr>
          <w:color w:val="000000" w:themeColor="text1"/>
          <w:lang w:val="ru-RU"/>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0F7689">
        <w:rPr>
          <w:color w:val="000000" w:themeColor="text1"/>
          <w:lang w:val="ru-RU"/>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w:t>
      </w:r>
      <w:r w:rsidRPr="000F7689">
        <w:rPr>
          <w:color w:val="000000" w:themeColor="text1"/>
          <w:lang w:val="ru-RU"/>
        </w:rPr>
        <w:lastRenderedPageBreak/>
        <w:t>со дня поступления заявления заинтересованного лица о предоставлении разрешения на условно разрешенный вид использования.</w:t>
      </w:r>
    </w:p>
    <w:p w:rsidR="007D449C" w:rsidRPr="000F7689" w:rsidRDefault="007D449C" w:rsidP="007D449C">
      <w:pPr>
        <w:pStyle w:val="affff3"/>
        <w:numPr>
          <w:ilvl w:val="0"/>
          <w:numId w:val="34"/>
        </w:numPr>
        <w:tabs>
          <w:tab w:val="left" w:pos="851"/>
        </w:tabs>
        <w:spacing w:after="120"/>
        <w:ind w:left="0" w:right="-1" w:firstLine="567"/>
        <w:rPr>
          <w:color w:val="000000" w:themeColor="text1"/>
          <w:lang w:val="ru-RU"/>
        </w:rPr>
      </w:pPr>
      <w:r w:rsidRPr="000F7689">
        <w:rPr>
          <w:color w:val="000000"/>
          <w:shd w:val="clear" w:color="auto" w:fill="FFFFFF"/>
          <w:lang w:val="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7D449C" w:rsidRPr="000F7689" w:rsidRDefault="007D449C" w:rsidP="007D449C">
      <w:pPr>
        <w:pStyle w:val="aff2"/>
        <w:widowControl w:val="0"/>
        <w:numPr>
          <w:ilvl w:val="0"/>
          <w:numId w:val="34"/>
        </w:numPr>
        <w:autoSpaceDE w:val="0"/>
        <w:autoSpaceDN w:val="0"/>
        <w:adjustRightInd w:val="0"/>
        <w:spacing w:after="120"/>
        <w:ind w:left="0" w:firstLine="567"/>
        <w:rPr>
          <w:rFonts w:ascii="Times New Roman" w:eastAsia="Times New Roman" w:hAnsi="Times New Roman" w:cs="Times New Roman"/>
          <w:color w:val="000000" w:themeColor="text1"/>
          <w:sz w:val="24"/>
          <w:szCs w:val="24"/>
          <w:lang w:eastAsia="ar-SA" w:bidi="en-US"/>
        </w:rPr>
      </w:pPr>
      <w:proofErr w:type="gramStart"/>
      <w:r w:rsidRPr="000F7689">
        <w:rPr>
          <w:rFonts w:ascii="Times New Roman" w:eastAsia="Times New Roman" w:hAnsi="Times New Roman" w:cs="Times New Roman"/>
          <w:color w:val="000000" w:themeColor="text1"/>
          <w:sz w:val="24"/>
          <w:szCs w:val="24"/>
          <w:lang w:eastAsia="ar-SA" w:bidi="en-US"/>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Организатор общественных обсуждений или публичных слушаний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roofErr w:type="gramEnd"/>
    </w:p>
    <w:p w:rsidR="007D449C" w:rsidRPr="000F7689" w:rsidRDefault="007D449C" w:rsidP="007D449C">
      <w:pPr>
        <w:pStyle w:val="affff3"/>
        <w:numPr>
          <w:ilvl w:val="0"/>
          <w:numId w:val="34"/>
        </w:numPr>
        <w:spacing w:after="120"/>
        <w:ind w:left="0" w:firstLine="567"/>
        <w:rPr>
          <w:lang w:val="ru-RU"/>
        </w:rPr>
      </w:pPr>
      <w:r w:rsidRPr="000F7689">
        <w:rPr>
          <w:lang w:val="ru-RU"/>
        </w:rPr>
        <w:t>На основании рекомендаций Организатора общественных обсуждений или публичных слушаний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7D449C" w:rsidRPr="000F7689" w:rsidRDefault="007D449C" w:rsidP="007D449C">
      <w:pPr>
        <w:pStyle w:val="affff3"/>
        <w:numPr>
          <w:ilvl w:val="0"/>
          <w:numId w:val="34"/>
        </w:numPr>
        <w:spacing w:after="120"/>
        <w:ind w:left="0" w:firstLine="567"/>
        <w:rPr>
          <w:lang w:val="ru-RU"/>
        </w:rPr>
      </w:pPr>
      <w:r w:rsidRPr="000F7689">
        <w:rPr>
          <w:lang w:val="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D449C" w:rsidRPr="000F7689" w:rsidRDefault="007D449C" w:rsidP="007D449C">
      <w:pPr>
        <w:pStyle w:val="affff3"/>
        <w:numPr>
          <w:ilvl w:val="0"/>
          <w:numId w:val="34"/>
        </w:numPr>
        <w:ind w:left="0" w:firstLine="567"/>
        <w:rPr>
          <w:lang w:val="ru-RU"/>
        </w:rPr>
      </w:pPr>
      <w:proofErr w:type="gramStart"/>
      <w:r w:rsidRPr="000F7689">
        <w:rPr>
          <w:lang w:val="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w:t>
      </w:r>
      <w:proofErr w:type="gramEnd"/>
      <w:r w:rsidRPr="000F7689">
        <w:rPr>
          <w:lang w:val="ru-RU"/>
        </w:rPr>
        <w:t xml:space="preserve"> без проведения общественных обсуждений или публичных слушаний.</w:t>
      </w:r>
    </w:p>
    <w:p w:rsidR="007D449C" w:rsidRPr="000F7689" w:rsidRDefault="007D449C" w:rsidP="007D449C">
      <w:pPr>
        <w:pStyle w:val="af3"/>
        <w:numPr>
          <w:ilvl w:val="0"/>
          <w:numId w:val="34"/>
        </w:numPr>
        <w:shd w:val="clear" w:color="auto" w:fill="FFFFFF"/>
        <w:tabs>
          <w:tab w:val="left" w:pos="851"/>
        </w:tabs>
        <w:spacing w:before="120" w:after="120"/>
        <w:ind w:left="0" w:right="-284" w:firstLine="567"/>
        <w:jc w:val="both"/>
      </w:pPr>
      <w:proofErr w:type="gramStart"/>
      <w:r w:rsidRPr="000F7689">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anchor="dst2783" w:history="1">
        <w:r w:rsidRPr="000F7689">
          <w:rPr>
            <w:rStyle w:val="a7"/>
            <w:color w:val="auto"/>
            <w:u w:val="none"/>
          </w:rPr>
          <w:t>части 2 статьи 55.32</w:t>
        </w:r>
      </w:hyperlink>
      <w:r w:rsidRPr="000F7689">
        <w:t xml:space="preserve">  </w:t>
      </w:r>
      <w:proofErr w:type="spellStart"/>
      <w:r w:rsidRPr="000F7689">
        <w:t>ГрК</w:t>
      </w:r>
      <w:proofErr w:type="spellEnd"/>
      <w:r w:rsidRPr="000F7689">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0F7689">
        <w:t xml:space="preserve"> </w:t>
      </w:r>
      <w:proofErr w:type="gramStart"/>
      <w:r w:rsidRPr="000F7689">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4" w:anchor="dst2783" w:history="1">
        <w:r w:rsidRPr="000F7689">
          <w:rPr>
            <w:rStyle w:val="a7"/>
            <w:color w:val="auto"/>
            <w:u w:val="none"/>
          </w:rPr>
          <w:t>части 2 статьи 55.32</w:t>
        </w:r>
      </w:hyperlink>
      <w:r w:rsidRPr="000F7689">
        <w:t> </w:t>
      </w:r>
      <w:proofErr w:type="spellStart"/>
      <w:r w:rsidRPr="000F7689">
        <w:t>ГрК</w:t>
      </w:r>
      <w:proofErr w:type="spellEnd"/>
      <w:r w:rsidRPr="000F7689">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0F7689">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D449C" w:rsidRPr="000F7689" w:rsidRDefault="007D449C" w:rsidP="007D449C">
      <w:pPr>
        <w:pStyle w:val="affff3"/>
        <w:numPr>
          <w:ilvl w:val="0"/>
          <w:numId w:val="34"/>
        </w:numPr>
        <w:spacing w:after="120"/>
        <w:ind w:left="0" w:firstLine="567"/>
        <w:rPr>
          <w:lang w:val="ru-RU"/>
        </w:rPr>
      </w:pPr>
      <w:r w:rsidRPr="000F7689">
        <w:rPr>
          <w:lang w:val="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D449C" w:rsidRPr="000F7689" w:rsidRDefault="007D449C" w:rsidP="007D449C">
      <w:pPr>
        <w:pStyle w:val="aff2"/>
        <w:spacing w:before="120" w:after="120"/>
        <w:ind w:left="0" w:firstLine="567"/>
        <w:rPr>
          <w:rFonts w:ascii="Times New Roman" w:eastAsia="Times New Roman" w:hAnsi="Times New Roman" w:cs="Times New Roman"/>
          <w:b/>
          <w:i/>
          <w:sz w:val="24"/>
          <w:szCs w:val="24"/>
          <w:lang w:eastAsia="ru-RU" w:bidi="en-US"/>
        </w:rPr>
      </w:pPr>
      <w:r w:rsidRPr="000F7689">
        <w:rPr>
          <w:rFonts w:ascii="Times New Roman" w:eastAsia="Times New Roman" w:hAnsi="Times New Roman" w:cs="Times New Roman"/>
          <w:b/>
          <w:i/>
          <w:sz w:val="24"/>
          <w:szCs w:val="24"/>
          <w:lang w:eastAsia="ru-RU" w:bidi="en-US"/>
        </w:rPr>
        <w:lastRenderedPageBreak/>
        <w:t>2.2.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7D449C" w:rsidRPr="000F7689" w:rsidRDefault="007D449C" w:rsidP="007D449C">
      <w:pPr>
        <w:pStyle w:val="affff3"/>
        <w:numPr>
          <w:ilvl w:val="0"/>
          <w:numId w:val="34"/>
        </w:numPr>
        <w:spacing w:after="120"/>
        <w:ind w:left="0" w:firstLine="567"/>
        <w:rPr>
          <w:lang w:val="ru-RU"/>
        </w:rPr>
      </w:pPr>
      <w:r w:rsidRPr="000F7689">
        <w:rPr>
          <w:lang w:val="ru-RU"/>
        </w:rPr>
        <w:t xml:space="preserve">Правообладатели земельных участков, размеры которых меньше установленных </w:t>
      </w:r>
      <w:hyperlink w:anchor="sub_109" w:history="1">
        <w:r w:rsidRPr="000F7689">
          <w:rPr>
            <w:lang w:val="ru-RU"/>
          </w:rPr>
          <w:t>градостроительными регламентами</w:t>
        </w:r>
      </w:hyperlink>
      <w:r w:rsidRPr="000F7689">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0F7689">
          <w:rPr>
            <w:lang w:val="ru-RU"/>
          </w:rPr>
          <w:t>реконструкции</w:t>
        </w:r>
      </w:hyperlink>
      <w:r w:rsidRPr="000F7689">
        <w:rPr>
          <w:lang w:val="ru-RU"/>
        </w:rPr>
        <w:t xml:space="preserve"> объектов капитального строительства.</w:t>
      </w:r>
    </w:p>
    <w:p w:rsidR="007D449C" w:rsidRPr="000F7689" w:rsidRDefault="007D449C" w:rsidP="007D449C">
      <w:pPr>
        <w:pStyle w:val="affff3"/>
        <w:numPr>
          <w:ilvl w:val="0"/>
          <w:numId w:val="34"/>
        </w:numPr>
        <w:spacing w:after="120"/>
        <w:ind w:left="0" w:firstLine="567"/>
        <w:rPr>
          <w:lang w:val="ru-RU"/>
        </w:rPr>
      </w:pPr>
      <w:r w:rsidRPr="000F7689">
        <w:rPr>
          <w:lang w:val="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D449C" w:rsidRPr="000F7689" w:rsidRDefault="007D449C" w:rsidP="007D449C">
      <w:pPr>
        <w:pStyle w:val="affff3"/>
        <w:numPr>
          <w:ilvl w:val="0"/>
          <w:numId w:val="34"/>
        </w:numPr>
        <w:spacing w:after="120"/>
        <w:ind w:left="0" w:firstLine="567"/>
        <w:rPr>
          <w:lang w:val="ru-RU"/>
        </w:rPr>
      </w:pPr>
      <w:r w:rsidRPr="000F7689">
        <w:rPr>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D449C" w:rsidRPr="000F7689" w:rsidRDefault="007D449C" w:rsidP="007D449C">
      <w:pPr>
        <w:pStyle w:val="affff3"/>
        <w:numPr>
          <w:ilvl w:val="0"/>
          <w:numId w:val="34"/>
        </w:numPr>
        <w:spacing w:after="120"/>
        <w:ind w:left="0" w:firstLine="567"/>
        <w:rPr>
          <w:color w:val="000000" w:themeColor="text1"/>
          <w:lang w:val="ru-RU"/>
        </w:rPr>
      </w:pPr>
      <w:r w:rsidRPr="000F7689">
        <w:rPr>
          <w:lang w:val="ru-RU"/>
        </w:rPr>
        <w:t xml:space="preserve">Заинтересованное в получении разрешения на отклонение от предельных параметров разрешенного </w:t>
      </w:r>
      <w:r w:rsidRPr="000F7689">
        <w:rPr>
          <w:color w:val="000000" w:themeColor="text1"/>
          <w:lang w:val="ru-RU"/>
        </w:rPr>
        <w:t>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rsidR="007D449C" w:rsidRPr="000F7689" w:rsidRDefault="007D449C" w:rsidP="007D449C">
      <w:pPr>
        <w:pStyle w:val="affff3"/>
        <w:numPr>
          <w:ilvl w:val="0"/>
          <w:numId w:val="34"/>
        </w:numPr>
        <w:spacing w:after="120"/>
        <w:ind w:left="0" w:firstLine="567"/>
        <w:rPr>
          <w:color w:val="000000" w:themeColor="text1"/>
          <w:lang w:val="ru-RU"/>
        </w:rPr>
      </w:pPr>
      <w:proofErr w:type="gramStart"/>
      <w:r w:rsidRPr="000F7689">
        <w:rPr>
          <w:color w:val="000000" w:themeColor="text1"/>
          <w:lang w:val="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sidRPr="000F7689">
        <w:rPr>
          <w:lang w:val="ru-RU"/>
        </w:rPr>
        <w:t>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установленным градостроительным законодательством, уставом муниципального образования Мамонтовский район Алтайского края.</w:t>
      </w:r>
      <w:proofErr w:type="gramEnd"/>
      <w:r w:rsidRPr="000F7689">
        <w:rPr>
          <w:lang w:val="ru-RU"/>
        </w:rPr>
        <w:t xml:space="preserve"> 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w:t>
      </w:r>
      <w:r w:rsidRPr="000F7689">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rsidR="007D449C" w:rsidRPr="000F7689" w:rsidRDefault="007D449C" w:rsidP="007D449C">
      <w:pPr>
        <w:pStyle w:val="aff2"/>
        <w:numPr>
          <w:ilvl w:val="0"/>
          <w:numId w:val="34"/>
        </w:numPr>
        <w:spacing w:before="120" w:after="120"/>
        <w:ind w:left="0" w:firstLine="567"/>
        <w:rPr>
          <w:rFonts w:ascii="Times New Roman" w:hAnsi="Times New Roman" w:cs="Times New Roman"/>
          <w:sz w:val="24"/>
          <w:szCs w:val="24"/>
        </w:rPr>
      </w:pPr>
      <w:proofErr w:type="gramStart"/>
      <w:r w:rsidRPr="000F7689">
        <w:rPr>
          <w:rFonts w:ascii="Times New Roman" w:hAnsi="Times New Roman" w:cs="Times New Roman"/>
          <w:color w:val="000000" w:themeColor="text1"/>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Pr="000F7689">
        <w:rPr>
          <w:rFonts w:ascii="Times New Roman" w:hAnsi="Times New Roman" w:cs="Times New Roman"/>
          <w:sz w:val="24"/>
          <w:szCs w:val="24"/>
        </w:rPr>
        <w:t>с</w:t>
      </w:r>
      <w:proofErr w:type="gramEnd"/>
      <w:r w:rsidRPr="000F7689">
        <w:rPr>
          <w:rFonts w:ascii="Times New Roman" w:hAnsi="Times New Roman" w:cs="Times New Roman"/>
          <w:sz w:val="24"/>
          <w:szCs w:val="24"/>
        </w:rPr>
        <w:t xml:space="preserve"> указанием причин принятого решения и направляет указанные рекомендации главе района.</w:t>
      </w:r>
    </w:p>
    <w:p w:rsidR="007D449C" w:rsidRPr="000F7689" w:rsidRDefault="007D449C" w:rsidP="007D449C">
      <w:pPr>
        <w:pStyle w:val="affff3"/>
        <w:numPr>
          <w:ilvl w:val="0"/>
          <w:numId w:val="34"/>
        </w:numPr>
        <w:spacing w:after="120"/>
        <w:ind w:left="0" w:firstLine="567"/>
        <w:rPr>
          <w:lang w:val="ru-RU"/>
        </w:rPr>
      </w:pPr>
      <w:r w:rsidRPr="000F7689">
        <w:rPr>
          <w:lang w:val="ru-RU"/>
        </w:rPr>
        <w:t>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D449C" w:rsidRPr="000F7689" w:rsidRDefault="007D449C" w:rsidP="007D449C">
      <w:pPr>
        <w:pStyle w:val="affff3"/>
        <w:numPr>
          <w:ilvl w:val="0"/>
          <w:numId w:val="34"/>
        </w:numPr>
        <w:spacing w:after="120"/>
        <w:ind w:left="0" w:firstLine="567"/>
        <w:rPr>
          <w:lang w:val="ru-RU"/>
        </w:rPr>
      </w:pPr>
      <w:proofErr w:type="gramStart"/>
      <w:r w:rsidRPr="000F7689">
        <w:rPr>
          <w:lang w:val="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Pr="000F7689">
        <w:rPr>
          <w:lang w:val="ru-RU"/>
        </w:rPr>
        <w:lastRenderedPageBreak/>
        <w:t>указанных в </w:t>
      </w:r>
      <w:hyperlink r:id="rId15" w:anchor="dst2783" w:history="1">
        <w:r w:rsidRPr="000F7689">
          <w:rPr>
            <w:lang w:val="ru-RU"/>
          </w:rPr>
          <w:t>части 2 статьи 55.32</w:t>
        </w:r>
      </w:hyperlink>
      <w:r w:rsidRPr="000F7689">
        <w:rPr>
          <w:lang w:val="ru-RU"/>
        </w:rPr>
        <w:t>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0F7689">
        <w:rPr>
          <w:lang w:val="ru-RU"/>
        </w:rPr>
        <w:t xml:space="preserve"> </w:t>
      </w:r>
      <w:proofErr w:type="gramStart"/>
      <w:r w:rsidRPr="000F7689">
        <w:rPr>
          <w:lang w:val="ru-RU"/>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6" w:anchor="dst2783" w:history="1">
        <w:r w:rsidRPr="000F7689">
          <w:rPr>
            <w:lang w:val="ru-RU"/>
          </w:rPr>
          <w:t>части 2 статьи 55.32</w:t>
        </w:r>
      </w:hyperlink>
      <w:r w:rsidRPr="000F7689">
        <w:rPr>
          <w:lang w:val="ru-RU"/>
        </w:rPr>
        <w:t>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0F7689">
        <w:rPr>
          <w:lang w:val="ru-RU"/>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D449C" w:rsidRPr="000F7689" w:rsidRDefault="007D449C" w:rsidP="007D449C">
      <w:pPr>
        <w:pStyle w:val="affff3"/>
        <w:numPr>
          <w:ilvl w:val="0"/>
          <w:numId w:val="34"/>
        </w:numPr>
        <w:ind w:left="0" w:firstLine="567"/>
        <w:rPr>
          <w:lang w:val="ru-RU"/>
        </w:rPr>
      </w:pPr>
      <w:r w:rsidRPr="000F7689">
        <w:rPr>
          <w:lang w:val="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83188" w:rsidRPr="000F7689" w:rsidRDefault="00183188" w:rsidP="00183188">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3" w:name="_Toc153543545"/>
      <w:bookmarkStart w:id="24" w:name="_Toc162013239"/>
      <w:r w:rsidRPr="000F7689">
        <w:rPr>
          <w:rFonts w:ascii="Times New Roman" w:hAnsi="Times New Roman" w:cs="Times New Roman"/>
          <w:i w:val="0"/>
          <w:sz w:val="24"/>
          <w:szCs w:val="24"/>
          <w:lang w:eastAsia="ru-RU"/>
        </w:rPr>
        <w:t>Статья 3. Положение о подготовке документации по планировке территории органами местного самоуправления Мамонтовского района</w:t>
      </w:r>
      <w:bookmarkEnd w:id="23"/>
      <w:bookmarkEnd w:id="24"/>
      <w:r w:rsidRPr="000F7689">
        <w:rPr>
          <w:rFonts w:ascii="Times New Roman" w:hAnsi="Times New Roman" w:cs="Times New Roman"/>
          <w:i w:val="0"/>
          <w:sz w:val="24"/>
          <w:szCs w:val="24"/>
          <w:lang w:eastAsia="ru-RU"/>
        </w:rPr>
        <w:t xml:space="preserve"> </w:t>
      </w:r>
    </w:p>
    <w:p w:rsidR="00183188" w:rsidRPr="000F7689" w:rsidRDefault="00183188" w:rsidP="00183188">
      <w:pPr>
        <w:pStyle w:val="aff2"/>
        <w:spacing w:before="120" w:after="120"/>
        <w:ind w:left="0" w:firstLine="567"/>
        <w:rPr>
          <w:lang w:eastAsia="ru-RU"/>
        </w:rPr>
      </w:pPr>
      <w:r w:rsidRPr="000F7689">
        <w:rPr>
          <w:rFonts w:ascii="Times New Roman" w:eastAsia="Times New Roman" w:hAnsi="Times New Roman" w:cs="Times New Roman"/>
          <w:b/>
          <w:i/>
          <w:sz w:val="24"/>
          <w:szCs w:val="24"/>
          <w:lang w:eastAsia="ru-RU" w:bidi="en-US"/>
        </w:rPr>
        <w:t>3.1. Назначение, виды и состав документации по планировке территории поселения</w:t>
      </w:r>
    </w:p>
    <w:p w:rsidR="00183188" w:rsidRPr="000F7689" w:rsidRDefault="00183188" w:rsidP="00183188">
      <w:pPr>
        <w:pStyle w:val="affff3"/>
        <w:numPr>
          <w:ilvl w:val="0"/>
          <w:numId w:val="34"/>
        </w:numPr>
        <w:spacing w:after="120"/>
        <w:ind w:left="0" w:firstLine="567"/>
        <w:rPr>
          <w:lang w:val="ru-RU"/>
        </w:rPr>
      </w:pPr>
      <w:r w:rsidRPr="000F7689">
        <w:rPr>
          <w:lang w:val="ru-RU"/>
        </w:rPr>
        <w:t>Видами документации по планировке территории являются проекты планировки территории и проекты межевания территории.</w:t>
      </w:r>
    </w:p>
    <w:p w:rsidR="00183188" w:rsidRPr="000F7689" w:rsidRDefault="00183188" w:rsidP="00183188">
      <w:pPr>
        <w:pStyle w:val="affff3"/>
        <w:numPr>
          <w:ilvl w:val="0"/>
          <w:numId w:val="34"/>
        </w:numPr>
        <w:spacing w:after="120"/>
        <w:ind w:left="0" w:firstLine="567"/>
        <w:rPr>
          <w:lang w:val="ru-RU"/>
        </w:rPr>
      </w:pPr>
      <w:r w:rsidRPr="000F7689">
        <w:rPr>
          <w:lang w:val="ru-RU"/>
        </w:rPr>
        <w:t xml:space="preserve">Подготовка документации по планировке территории осуществляется на основании </w:t>
      </w:r>
      <w:r w:rsidRPr="000F7689">
        <w:rPr>
          <w:color w:val="000000" w:themeColor="text1"/>
          <w:lang w:val="ru-RU"/>
        </w:rPr>
        <w:t>настоящих Правил в соответствии с требованиями технических регламентов, нормативов</w:t>
      </w:r>
      <w:r w:rsidRPr="000F7689">
        <w:rPr>
          <w:lang w:val="ru-RU"/>
        </w:rPr>
        <w:t xml:space="preserve">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83188" w:rsidRPr="000F7689" w:rsidRDefault="00183188" w:rsidP="00183188">
      <w:pPr>
        <w:pStyle w:val="affff3"/>
        <w:numPr>
          <w:ilvl w:val="0"/>
          <w:numId w:val="34"/>
        </w:numPr>
        <w:spacing w:after="120"/>
        <w:ind w:left="0" w:firstLine="567"/>
        <w:rPr>
          <w:lang w:val="ru-RU"/>
        </w:rPr>
      </w:pPr>
      <w:r w:rsidRPr="000F7689">
        <w:rPr>
          <w:lang w:val="ru-RU"/>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0F7689">
        <w:rPr>
          <w:lang w:val="ru-RU"/>
        </w:rPr>
        <w:t>границ зон планируемого размещения объектов капитального строительства</w:t>
      </w:r>
      <w:proofErr w:type="gramEnd"/>
      <w:r w:rsidRPr="000F7689">
        <w:rPr>
          <w:lang w:val="ru-RU"/>
        </w:rPr>
        <w:t>.</w:t>
      </w:r>
    </w:p>
    <w:p w:rsidR="00183188" w:rsidRPr="000F7689" w:rsidRDefault="00183188" w:rsidP="00183188">
      <w:pPr>
        <w:pStyle w:val="affff3"/>
        <w:numPr>
          <w:ilvl w:val="0"/>
          <w:numId w:val="34"/>
        </w:numPr>
        <w:spacing w:after="120"/>
        <w:ind w:left="0" w:firstLine="567"/>
        <w:rPr>
          <w:lang w:val="ru-RU"/>
        </w:rPr>
      </w:pPr>
      <w:r w:rsidRPr="000F7689">
        <w:rPr>
          <w:lang w:val="ru-RU"/>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183188" w:rsidRPr="000F7689" w:rsidRDefault="00183188" w:rsidP="00183188">
      <w:pPr>
        <w:pStyle w:val="affff3"/>
        <w:numPr>
          <w:ilvl w:val="0"/>
          <w:numId w:val="34"/>
        </w:numPr>
        <w:spacing w:after="120"/>
        <w:ind w:left="0" w:firstLine="567"/>
        <w:rPr>
          <w:lang w:val="ru-RU"/>
        </w:rPr>
      </w:pPr>
      <w:r w:rsidRPr="000F7689">
        <w:rPr>
          <w:lang w:val="ru-RU"/>
        </w:rPr>
        <w:t xml:space="preserve">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w:t>
      </w:r>
      <w:proofErr w:type="gramStart"/>
      <w:r w:rsidRPr="000F7689">
        <w:rPr>
          <w:lang w:val="ru-RU"/>
        </w:rPr>
        <w:t>случаев подготовки проектов межевания застроенных территорий</w:t>
      </w:r>
      <w:proofErr w:type="gramEnd"/>
      <w:r w:rsidRPr="000F7689">
        <w:rPr>
          <w:lang w:val="ru-RU"/>
        </w:rPr>
        <w:t xml:space="preserve"> и градостроительных планов земельных участков по заявлениям физических или юридических лиц.</w:t>
      </w:r>
    </w:p>
    <w:p w:rsidR="00183188" w:rsidRPr="000F7689" w:rsidRDefault="00183188" w:rsidP="00183188">
      <w:pPr>
        <w:pStyle w:val="affff3"/>
        <w:numPr>
          <w:ilvl w:val="0"/>
          <w:numId w:val="34"/>
        </w:numPr>
        <w:spacing w:after="120"/>
        <w:ind w:left="0" w:firstLine="567"/>
        <w:rPr>
          <w:lang w:val="ru-RU"/>
        </w:rPr>
      </w:pPr>
      <w:r w:rsidRPr="000F7689">
        <w:rPr>
          <w:lang w:val="ru-RU"/>
        </w:rPr>
        <w:t xml:space="preserve">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0F7689">
        <w:rPr>
          <w:color w:val="000000" w:themeColor="text1"/>
          <w:lang w:val="ru-RU"/>
        </w:rPr>
        <w:t xml:space="preserve">Законом </w:t>
      </w:r>
      <w:r w:rsidRPr="000F7689">
        <w:rPr>
          <w:lang w:val="ru-RU"/>
        </w:rPr>
        <w:t>Алтайского края</w:t>
      </w:r>
      <w:r w:rsidRPr="000F7689">
        <w:rPr>
          <w:color w:val="000000" w:themeColor="text1"/>
          <w:lang w:val="ru-RU"/>
        </w:rPr>
        <w:t xml:space="preserve"> от 29 декабря 2009 года № 120-ЗС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w:t>
      </w:r>
    </w:p>
    <w:p w:rsidR="00183188" w:rsidRPr="000F7689" w:rsidRDefault="00183188" w:rsidP="00183188">
      <w:pPr>
        <w:pStyle w:val="aff2"/>
        <w:spacing w:before="120" w:after="120"/>
        <w:ind w:left="0" w:firstLine="567"/>
        <w:rPr>
          <w:rFonts w:ascii="Times New Roman" w:hAnsi="Times New Roman" w:cs="Times New Roman"/>
          <w:b/>
          <w:i/>
          <w:sz w:val="24"/>
          <w:szCs w:val="24"/>
          <w:lang w:eastAsia="ru-RU"/>
        </w:rPr>
      </w:pPr>
      <w:r w:rsidRPr="000F7689">
        <w:rPr>
          <w:rFonts w:ascii="Times New Roman" w:eastAsia="Times New Roman" w:hAnsi="Times New Roman" w:cs="Times New Roman"/>
          <w:b/>
          <w:i/>
          <w:sz w:val="24"/>
          <w:szCs w:val="24"/>
          <w:lang w:eastAsia="ru-RU" w:bidi="en-US"/>
        </w:rPr>
        <w:t xml:space="preserve">3.2. </w:t>
      </w:r>
      <w:r w:rsidRPr="000F7689">
        <w:rPr>
          <w:rFonts w:ascii="Times New Roman" w:hAnsi="Times New Roman" w:cs="Times New Roman"/>
          <w:b/>
          <w:i/>
          <w:sz w:val="24"/>
          <w:szCs w:val="24"/>
          <w:lang w:eastAsia="ar-SA"/>
        </w:rPr>
        <w:t>Порядок подготовки, принятия решения об утверждении или об отклонении проектов планировки и проектов межевания территории</w:t>
      </w:r>
    </w:p>
    <w:p w:rsidR="00183188" w:rsidRPr="000F7689" w:rsidRDefault="00183188" w:rsidP="00183188">
      <w:pPr>
        <w:pStyle w:val="affff3"/>
        <w:numPr>
          <w:ilvl w:val="0"/>
          <w:numId w:val="34"/>
        </w:numPr>
        <w:spacing w:after="120"/>
        <w:ind w:left="0" w:firstLine="567"/>
        <w:rPr>
          <w:lang w:val="ru-RU"/>
        </w:rPr>
      </w:pPr>
      <w:r w:rsidRPr="000F7689">
        <w:rPr>
          <w:lang w:val="ru-RU"/>
        </w:rPr>
        <w:t xml:space="preserve">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w:t>
      </w:r>
      <w:proofErr w:type="spellStart"/>
      <w:r w:rsidRPr="000F7689">
        <w:rPr>
          <w:lang w:val="ru-RU"/>
        </w:rPr>
        <w:lastRenderedPageBreak/>
        <w:t>ГрК</w:t>
      </w:r>
      <w:proofErr w:type="spellEnd"/>
      <w:r w:rsidRPr="000F7689">
        <w:rPr>
          <w:lang w:val="ru-RU"/>
        </w:rPr>
        <w:t xml:space="preserve"> РФ, </w:t>
      </w:r>
      <w:r w:rsidRPr="000F7689">
        <w:rPr>
          <w:color w:val="000000"/>
          <w:shd w:val="clear" w:color="auto" w:fill="FFFFFF"/>
          <w:lang w:val="ru-RU"/>
        </w:rPr>
        <w:t>принимается органом местного самоуправления поселения</w:t>
      </w:r>
      <w:r w:rsidRPr="000F7689">
        <w:rPr>
          <w:color w:val="000000"/>
          <w:sz w:val="30"/>
          <w:szCs w:val="30"/>
          <w:shd w:val="clear" w:color="auto" w:fill="FFFFFF"/>
          <w:lang w:val="ru-RU"/>
        </w:rPr>
        <w:t xml:space="preserve"> </w:t>
      </w:r>
      <w:r w:rsidRPr="000F7689">
        <w:rPr>
          <w:lang w:val="ru-RU"/>
        </w:rPr>
        <w:t xml:space="preserve">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0F7689">
        <w:rPr>
          <w:lang w:val="ru-RU"/>
        </w:rPr>
        <w:t>ГрК</w:t>
      </w:r>
      <w:proofErr w:type="spellEnd"/>
      <w:r w:rsidRPr="000F7689">
        <w:rPr>
          <w:lang w:val="ru-RU"/>
        </w:rPr>
        <w:t xml:space="preserve"> РФ, принятие органом местного самоуправления муниципального района решения о подготовке документации по планировке территории не требуется.</w:t>
      </w:r>
    </w:p>
    <w:p w:rsidR="00183188" w:rsidRPr="000F7689" w:rsidRDefault="00183188" w:rsidP="00183188">
      <w:pPr>
        <w:pStyle w:val="aff2"/>
        <w:widowControl w:val="0"/>
        <w:numPr>
          <w:ilvl w:val="0"/>
          <w:numId w:val="34"/>
        </w:numPr>
        <w:autoSpaceDE w:val="0"/>
        <w:autoSpaceDN w:val="0"/>
        <w:adjustRightInd w:val="0"/>
        <w:spacing w:after="120"/>
        <w:ind w:left="0" w:firstLine="567"/>
        <w:contextualSpacing w:val="0"/>
        <w:rPr>
          <w:rFonts w:ascii="Times New Roman" w:hAnsi="Times New Roman" w:cs="Times New Roman"/>
          <w:sz w:val="24"/>
          <w:szCs w:val="24"/>
        </w:rPr>
      </w:pPr>
      <w:r w:rsidRPr="000F7689">
        <w:rPr>
          <w:rFonts w:ascii="Times New Roman" w:hAnsi="Times New Roman" w:cs="Times New Roman"/>
          <w:sz w:val="24"/>
          <w:szCs w:val="24"/>
        </w:rPr>
        <w:t>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w:t>
      </w:r>
    </w:p>
    <w:p w:rsidR="00183188" w:rsidRPr="000F7689" w:rsidRDefault="00183188" w:rsidP="00183188">
      <w:pPr>
        <w:pStyle w:val="aff2"/>
        <w:widowControl w:val="0"/>
        <w:numPr>
          <w:ilvl w:val="0"/>
          <w:numId w:val="34"/>
        </w:numPr>
        <w:autoSpaceDE w:val="0"/>
        <w:autoSpaceDN w:val="0"/>
        <w:adjustRightInd w:val="0"/>
        <w:spacing w:after="120"/>
        <w:ind w:left="0" w:firstLine="567"/>
        <w:contextualSpacing w:val="0"/>
        <w:rPr>
          <w:rFonts w:ascii="Times New Roman" w:hAnsi="Times New Roman" w:cs="Times New Roman"/>
          <w:sz w:val="24"/>
          <w:szCs w:val="24"/>
        </w:rPr>
      </w:pPr>
      <w:r w:rsidRPr="000F7689">
        <w:rPr>
          <w:rFonts w:ascii="Times New Roman" w:hAnsi="Times New Roman" w:cs="Times New Roman"/>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района свои предложения о порядке, сроках подготовки и содержании документации по планировке территории.</w:t>
      </w:r>
    </w:p>
    <w:p w:rsidR="00183188" w:rsidRPr="000F7689" w:rsidRDefault="00183188" w:rsidP="00183188">
      <w:pPr>
        <w:pStyle w:val="aff2"/>
        <w:widowControl w:val="0"/>
        <w:numPr>
          <w:ilvl w:val="0"/>
          <w:numId w:val="34"/>
        </w:numPr>
        <w:autoSpaceDE w:val="0"/>
        <w:autoSpaceDN w:val="0"/>
        <w:adjustRightInd w:val="0"/>
        <w:spacing w:after="120"/>
        <w:ind w:left="0" w:firstLine="567"/>
        <w:rPr>
          <w:rFonts w:ascii="Times New Roman" w:hAnsi="Times New Roman" w:cs="Times New Roman"/>
          <w:sz w:val="24"/>
          <w:szCs w:val="24"/>
        </w:rPr>
      </w:pPr>
      <w:r w:rsidRPr="000F7689">
        <w:rPr>
          <w:rFonts w:ascii="Times New Roman" w:hAnsi="Times New Roman" w:cs="Times New Roman"/>
          <w:color w:val="000000" w:themeColor="text1"/>
          <w:sz w:val="24"/>
          <w:szCs w:val="24"/>
        </w:rPr>
        <w:t>Комиссия по землепользованию и застройке в Мамонтовском районе Алтайского края в течение двадцати рабочих дней со дня поступления документации по планировке</w:t>
      </w:r>
      <w:r w:rsidRPr="000F7689">
        <w:rPr>
          <w:rFonts w:ascii="Times New Roman" w:hAnsi="Times New Roman" w:cs="Times New Roman"/>
          <w:sz w:val="24"/>
          <w:szCs w:val="24"/>
        </w:rPr>
        <w:t xml:space="preserve"> территории осуществляет проверку документации по планировке территории на соответствие требованиям, указанным в части 10 статьи 45 </w:t>
      </w:r>
      <w:proofErr w:type="spellStart"/>
      <w:r w:rsidRPr="000F7689">
        <w:rPr>
          <w:rFonts w:ascii="Times New Roman" w:hAnsi="Times New Roman" w:cs="Times New Roman"/>
          <w:sz w:val="24"/>
          <w:szCs w:val="24"/>
        </w:rPr>
        <w:t>Гк</w:t>
      </w:r>
      <w:proofErr w:type="spellEnd"/>
      <w:r w:rsidRPr="000F7689">
        <w:rPr>
          <w:rFonts w:ascii="Times New Roman" w:hAnsi="Times New Roman" w:cs="Times New Roman"/>
          <w:sz w:val="24"/>
          <w:szCs w:val="24"/>
        </w:rPr>
        <w:t xml:space="preserve"> РФ.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w:t>
      </w:r>
    </w:p>
    <w:p w:rsidR="00183188" w:rsidRPr="000F7689" w:rsidRDefault="00183188" w:rsidP="00183188">
      <w:pPr>
        <w:pStyle w:val="affff3"/>
        <w:numPr>
          <w:ilvl w:val="0"/>
          <w:numId w:val="34"/>
        </w:numPr>
        <w:spacing w:after="120"/>
        <w:ind w:left="0" w:firstLine="567"/>
        <w:rPr>
          <w:lang w:val="ru-RU"/>
        </w:rPr>
      </w:pPr>
      <w:r w:rsidRPr="000F7689">
        <w:rPr>
          <w:lang w:val="ru-RU"/>
        </w:rPr>
        <w:t>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w:t>
      </w:r>
    </w:p>
    <w:p w:rsidR="00183188" w:rsidRPr="000F7689" w:rsidRDefault="00183188" w:rsidP="00183188">
      <w:pPr>
        <w:pStyle w:val="affff3"/>
        <w:numPr>
          <w:ilvl w:val="0"/>
          <w:numId w:val="34"/>
        </w:numPr>
        <w:spacing w:after="120"/>
        <w:ind w:left="0" w:firstLine="567"/>
        <w:rPr>
          <w:lang w:val="ru-RU"/>
        </w:rPr>
      </w:pPr>
      <w:r w:rsidRPr="000F7689">
        <w:rPr>
          <w:lang w:val="ru-RU"/>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0F7689">
        <w:rPr>
          <w:lang w:val="ru-RU"/>
        </w:rPr>
        <w:t>ГрК</w:t>
      </w:r>
      <w:proofErr w:type="spellEnd"/>
      <w:r w:rsidRPr="000F7689">
        <w:rPr>
          <w:lang w:val="ru-RU"/>
        </w:rPr>
        <w:t xml:space="preserve"> РФ.</w:t>
      </w:r>
    </w:p>
    <w:p w:rsidR="00183188" w:rsidRPr="000F7689" w:rsidRDefault="00183188" w:rsidP="00183188">
      <w:pPr>
        <w:pStyle w:val="affff3"/>
        <w:numPr>
          <w:ilvl w:val="0"/>
          <w:numId w:val="34"/>
        </w:numPr>
        <w:spacing w:after="120"/>
        <w:ind w:left="0" w:firstLine="567"/>
        <w:rPr>
          <w:color w:val="000000" w:themeColor="text1"/>
          <w:lang w:val="ru-RU"/>
        </w:rPr>
      </w:pPr>
      <w:r w:rsidRPr="000F7689">
        <w:rPr>
          <w:lang w:val="ru-RU"/>
        </w:rPr>
        <w:t xml:space="preserve">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Pr="000F7689">
        <w:rPr>
          <w:color w:val="000000" w:themeColor="text1"/>
          <w:lang w:val="ru-RU"/>
        </w:rPr>
        <w:t>иной официальной информации.</w:t>
      </w:r>
      <w:bookmarkStart w:id="25" w:name="sub_46011"/>
    </w:p>
    <w:bookmarkEnd w:id="25"/>
    <w:p w:rsidR="00183188" w:rsidRPr="000F7689" w:rsidRDefault="00183188" w:rsidP="00183188">
      <w:pPr>
        <w:pStyle w:val="aff2"/>
        <w:widowControl w:val="0"/>
        <w:numPr>
          <w:ilvl w:val="0"/>
          <w:numId w:val="34"/>
        </w:numPr>
        <w:autoSpaceDE w:val="0"/>
        <w:autoSpaceDN w:val="0"/>
        <w:adjustRightInd w:val="0"/>
        <w:spacing w:after="120"/>
        <w:ind w:left="0" w:firstLine="567"/>
        <w:rPr>
          <w:rFonts w:ascii="Times New Roman" w:hAnsi="Times New Roman" w:cs="Times New Roman"/>
          <w:sz w:val="24"/>
          <w:szCs w:val="24"/>
        </w:rPr>
      </w:pPr>
      <w:proofErr w:type="gramStart"/>
      <w:r w:rsidRPr="000F7689">
        <w:rPr>
          <w:rFonts w:ascii="Times New Roman" w:hAnsi="Times New Roman" w:cs="Times New Roman"/>
          <w:color w:val="000000" w:themeColor="text1"/>
          <w:sz w:val="24"/>
          <w:szCs w:val="24"/>
        </w:rPr>
        <w:t>Комиссия по землепользованию и застройке в Мамонтовском районе Алтайского края направляет главе района подготовленную документацию по планировке территории,</w:t>
      </w:r>
      <w:r w:rsidRPr="000F7689">
        <w:rPr>
          <w:rFonts w:ascii="Times New Roman" w:hAnsi="Times New Roman" w:cs="Times New Roman"/>
          <w:sz w:val="24"/>
          <w:szCs w:val="24"/>
        </w:rPr>
        <w:t xml:space="preserve">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w:t>
      </w:r>
      <w:proofErr w:type="gramEnd"/>
    </w:p>
    <w:p w:rsidR="00183188" w:rsidRPr="000F7689" w:rsidRDefault="00183188" w:rsidP="00183188">
      <w:pPr>
        <w:pStyle w:val="affff3"/>
        <w:numPr>
          <w:ilvl w:val="0"/>
          <w:numId w:val="34"/>
        </w:numPr>
        <w:spacing w:after="120"/>
        <w:ind w:left="0" w:firstLine="567"/>
        <w:rPr>
          <w:lang w:val="ru-RU"/>
        </w:rPr>
      </w:pPr>
      <w:proofErr w:type="gramStart"/>
      <w:r w:rsidRPr="000F7689">
        <w:rPr>
          <w:lang w:val="ru-RU"/>
        </w:rPr>
        <w:t>Глава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не позднее чем через двадцать рабочих дней со дня опубликования</w:t>
      </w:r>
      <w:proofErr w:type="gramEnd"/>
      <w:r w:rsidRPr="000F7689">
        <w:rPr>
          <w:lang w:val="ru-RU"/>
        </w:rPr>
        <w:t xml:space="preserve"> заключения о результатах общественных обсуждений или публичных слушаний</w:t>
      </w:r>
    </w:p>
    <w:p w:rsidR="00183188" w:rsidRPr="000F7689" w:rsidRDefault="00183188" w:rsidP="00183188">
      <w:pPr>
        <w:pStyle w:val="aff2"/>
        <w:widowControl w:val="0"/>
        <w:numPr>
          <w:ilvl w:val="0"/>
          <w:numId w:val="34"/>
        </w:numPr>
        <w:autoSpaceDE w:val="0"/>
        <w:autoSpaceDN w:val="0"/>
        <w:adjustRightInd w:val="0"/>
        <w:spacing w:after="120"/>
        <w:ind w:left="0" w:firstLine="567"/>
        <w:rPr>
          <w:rFonts w:ascii="Times New Roman" w:hAnsi="Times New Roman" w:cs="Times New Roman"/>
          <w:b/>
          <w:sz w:val="24"/>
          <w:szCs w:val="24"/>
          <w:lang w:eastAsia="ru-RU"/>
        </w:rPr>
      </w:pPr>
      <w:r w:rsidRPr="000F7689">
        <w:rPr>
          <w:rFonts w:ascii="Times New Roman" w:hAnsi="Times New Roman" w:cs="Times New Roman"/>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w:t>
      </w:r>
      <w:r w:rsidRPr="000F7689">
        <w:rPr>
          <w:rFonts w:ascii="Times New Roman" w:hAnsi="Times New Roman" w:cs="Times New Roman"/>
          <w:sz w:val="24"/>
          <w:szCs w:val="24"/>
        </w:rPr>
        <w:lastRenderedPageBreak/>
        <w:t>официальной информации, в течение семи дней со дня утверждения указанной документации.</w:t>
      </w:r>
    </w:p>
    <w:p w:rsidR="00183188" w:rsidRPr="000F7689" w:rsidRDefault="00183188" w:rsidP="00183188">
      <w:pPr>
        <w:pStyle w:val="affff3"/>
        <w:spacing w:before="180" w:after="120"/>
        <w:rPr>
          <w:b/>
          <w:i/>
          <w:lang w:val="ru-RU" w:bidi="ar-SA"/>
        </w:rPr>
      </w:pPr>
      <w:r w:rsidRPr="000F7689">
        <w:rPr>
          <w:b/>
          <w:i/>
          <w:lang w:val="ru-RU" w:eastAsia="ru-RU"/>
        </w:rPr>
        <w:t xml:space="preserve">3.3. </w:t>
      </w:r>
      <w:r w:rsidRPr="000F7689">
        <w:rPr>
          <w:b/>
          <w:i/>
          <w:lang w:val="ru-RU" w:bidi="ar-SA"/>
        </w:rPr>
        <w:t>Комплексное развитие территории</w:t>
      </w:r>
    </w:p>
    <w:p w:rsidR="00183188" w:rsidRPr="000F7689" w:rsidRDefault="00183188" w:rsidP="00183188">
      <w:pPr>
        <w:pStyle w:val="aff2"/>
        <w:numPr>
          <w:ilvl w:val="0"/>
          <w:numId w:val="34"/>
        </w:numPr>
        <w:ind w:left="0" w:firstLine="567"/>
        <w:rPr>
          <w:rFonts w:ascii="Times New Roman" w:hAnsi="Times New Roman" w:cs="Times New Roman"/>
          <w:sz w:val="24"/>
          <w:szCs w:val="24"/>
        </w:rPr>
      </w:pPr>
      <w:r w:rsidRPr="000F7689">
        <w:rPr>
          <w:rFonts w:ascii="Times New Roman" w:hAnsi="Times New Roman" w:cs="Times New Roman"/>
          <w:sz w:val="24"/>
          <w:szCs w:val="24"/>
        </w:rPr>
        <w:t>Целями комплексного развития территории являются:</w:t>
      </w:r>
    </w:p>
    <w:p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 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 повышение эффективности использования территорий поселений, в том числе формирование комфортной городской среды, создание мест обслуживания и мест приложения труда;</w:t>
      </w:r>
    </w:p>
    <w:p w:rsidR="00183188" w:rsidRPr="000F7689" w:rsidRDefault="00183188" w:rsidP="00183188">
      <w:pPr>
        <w:pStyle w:val="aff2"/>
        <w:spacing w:after="120"/>
        <w:ind w:left="0" w:firstLine="567"/>
        <w:contextualSpacing w:val="0"/>
        <w:rPr>
          <w:rFonts w:ascii="Times New Roman" w:hAnsi="Times New Roman" w:cs="Times New Roman"/>
          <w:sz w:val="24"/>
          <w:szCs w:val="24"/>
        </w:rPr>
      </w:pPr>
      <w:r w:rsidRPr="000F7689">
        <w:rPr>
          <w:rFonts w:ascii="Times New Roman" w:hAnsi="Times New Roman" w:cs="Times New Roman"/>
          <w:sz w:val="24"/>
          <w:szCs w:val="24"/>
        </w:rPr>
        <w:t>– создание условий для привлечения внебюджетных источников финансирования обновления застроенных территорий.</w:t>
      </w:r>
    </w:p>
    <w:p w:rsidR="00183188" w:rsidRPr="000F7689" w:rsidRDefault="00183188" w:rsidP="00183188">
      <w:pPr>
        <w:pStyle w:val="aff2"/>
        <w:numPr>
          <w:ilvl w:val="0"/>
          <w:numId w:val="34"/>
        </w:numPr>
        <w:spacing w:after="120"/>
        <w:ind w:left="0" w:firstLine="567"/>
        <w:contextualSpacing w:val="0"/>
        <w:rPr>
          <w:rFonts w:ascii="Times New Roman" w:hAnsi="Times New Roman" w:cs="Times New Roman"/>
          <w:sz w:val="24"/>
          <w:szCs w:val="24"/>
        </w:rPr>
      </w:pPr>
      <w:r w:rsidRPr="000F7689">
        <w:rPr>
          <w:rFonts w:ascii="Times New Roman" w:hAnsi="Times New Roman" w:cs="Times New Roman"/>
          <w:sz w:val="24"/>
          <w:szCs w:val="24"/>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183188" w:rsidRPr="000F7689" w:rsidRDefault="00183188" w:rsidP="00183188">
      <w:pPr>
        <w:pStyle w:val="aff2"/>
        <w:numPr>
          <w:ilvl w:val="0"/>
          <w:numId w:val="34"/>
        </w:numPr>
        <w:ind w:left="0" w:firstLine="567"/>
        <w:rPr>
          <w:rFonts w:ascii="Times New Roman" w:hAnsi="Times New Roman" w:cs="Times New Roman"/>
          <w:sz w:val="24"/>
          <w:szCs w:val="24"/>
        </w:rPr>
      </w:pPr>
      <w:r w:rsidRPr="000F7689">
        <w:rPr>
          <w:rFonts w:ascii="Times New Roman" w:hAnsi="Times New Roman" w:cs="Times New Roman"/>
          <w:sz w:val="24"/>
          <w:szCs w:val="24"/>
        </w:rPr>
        <w:t>Виды комплексного развития территории:</w:t>
      </w:r>
    </w:p>
    <w:p w:rsidR="00183188" w:rsidRPr="000F7689" w:rsidRDefault="00183188" w:rsidP="00183188">
      <w:pPr>
        <w:pStyle w:val="aff2"/>
        <w:ind w:left="0" w:firstLine="567"/>
        <w:rPr>
          <w:rFonts w:ascii="Times New Roman" w:hAnsi="Times New Roman" w:cs="Times New Roman"/>
          <w:sz w:val="24"/>
          <w:szCs w:val="24"/>
        </w:rPr>
      </w:pPr>
      <w:proofErr w:type="gramStart"/>
      <w:r w:rsidRPr="000F7689">
        <w:rPr>
          <w:rFonts w:ascii="Times New Roman" w:hAnsi="Times New Roman" w:cs="Times New Roman"/>
          <w:i/>
          <w:sz w:val="24"/>
          <w:szCs w:val="24"/>
        </w:rPr>
        <w:t>– комплексное развитие территории жилой застройки</w:t>
      </w:r>
      <w:r w:rsidRPr="000F7689">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roofErr w:type="gramEnd"/>
    </w:p>
    <w:p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i/>
          <w:sz w:val="24"/>
          <w:szCs w:val="24"/>
        </w:rPr>
        <w:t>– комплексное развитие территории нежилой застройки</w:t>
      </w:r>
      <w:r w:rsidRPr="000F7689">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183188" w:rsidRPr="000F7689" w:rsidRDefault="00183188" w:rsidP="00183188">
      <w:pPr>
        <w:pStyle w:val="aff2"/>
        <w:ind w:left="0" w:firstLine="567"/>
        <w:rPr>
          <w:rFonts w:ascii="Times New Roman" w:hAnsi="Times New Roman" w:cs="Times New Roman"/>
          <w:sz w:val="24"/>
          <w:szCs w:val="24"/>
        </w:rPr>
      </w:pPr>
      <w:proofErr w:type="gramStart"/>
      <w:r w:rsidRPr="000F7689">
        <w:rPr>
          <w:rFonts w:ascii="Times New Roman" w:hAnsi="Times New Roman" w:cs="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roofErr w:type="gramEnd"/>
    </w:p>
    <w:p w:rsidR="00183188" w:rsidRPr="000F7689" w:rsidRDefault="00183188" w:rsidP="00183188">
      <w:pPr>
        <w:pStyle w:val="aff2"/>
        <w:ind w:left="0" w:firstLine="567"/>
        <w:rPr>
          <w:rFonts w:ascii="Times New Roman" w:hAnsi="Times New Roman" w:cs="Times New Roman"/>
          <w:sz w:val="24"/>
          <w:szCs w:val="24"/>
        </w:rPr>
      </w:pPr>
      <w:proofErr w:type="gramStart"/>
      <w:r w:rsidRPr="000F7689">
        <w:rPr>
          <w:rFonts w:ascii="Times New Roman" w:hAnsi="Times New Roman" w:cs="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roofErr w:type="gramEnd"/>
    </w:p>
    <w:p w:rsidR="00183188" w:rsidRPr="000F7689" w:rsidRDefault="00183188" w:rsidP="00183188">
      <w:pPr>
        <w:pStyle w:val="aff2"/>
        <w:numPr>
          <w:ilvl w:val="0"/>
          <w:numId w:val="35"/>
        </w:numPr>
        <w:ind w:left="0" w:firstLine="567"/>
        <w:rPr>
          <w:rFonts w:ascii="Times New Roman" w:hAnsi="Times New Roman" w:cs="Times New Roman"/>
          <w:sz w:val="24"/>
          <w:szCs w:val="24"/>
        </w:rPr>
      </w:pPr>
      <w:r w:rsidRPr="000F7689">
        <w:rPr>
          <w:rFonts w:ascii="Times New Roman" w:hAnsi="Times New Roman" w:cs="Times New Roman"/>
          <w:sz w:val="24"/>
          <w:szCs w:val="24"/>
        </w:rPr>
        <w:t xml:space="preserve">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 xml:space="preserve">4) на </w:t>
      </w:r>
      <w:proofErr w:type="gramStart"/>
      <w:r w:rsidRPr="000F7689">
        <w:rPr>
          <w:rFonts w:ascii="Times New Roman" w:hAnsi="Times New Roman" w:cs="Times New Roman"/>
          <w:sz w:val="24"/>
          <w:szCs w:val="24"/>
        </w:rPr>
        <w:t>которых</w:t>
      </w:r>
      <w:proofErr w:type="gramEnd"/>
      <w:r w:rsidRPr="000F7689">
        <w:rPr>
          <w:rFonts w:ascii="Times New Roman" w:hAnsi="Times New Roman" w:cs="Times New Roman"/>
          <w:sz w:val="24"/>
          <w:szCs w:val="24"/>
        </w:rPr>
        <w:t xml:space="preserve"> расположены объекты капитального строительства, признанные в соответствии с гражданским законодательством самовольными постройками.</w:t>
      </w:r>
    </w:p>
    <w:p w:rsidR="00183188" w:rsidRPr="000F7689" w:rsidRDefault="00183188" w:rsidP="00183188">
      <w:pPr>
        <w:pStyle w:val="aff2"/>
        <w:ind w:left="0" w:firstLine="567"/>
        <w:rPr>
          <w:rFonts w:ascii="Times New Roman" w:hAnsi="Times New Roman" w:cs="Times New Roman"/>
          <w:sz w:val="24"/>
          <w:szCs w:val="24"/>
        </w:rPr>
      </w:pPr>
      <w:proofErr w:type="gramStart"/>
      <w:r w:rsidRPr="000F7689">
        <w:rPr>
          <w:rFonts w:ascii="Times New Roman" w:hAnsi="Times New Roman" w:cs="Times New Roman"/>
          <w:i/>
          <w:sz w:val="24"/>
          <w:szCs w:val="24"/>
        </w:rPr>
        <w:lastRenderedPageBreak/>
        <w:t>– комплексное развитие незастроенной территории</w:t>
      </w:r>
      <w:r w:rsidRPr="000F7689">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w:t>
      </w:r>
      <w:proofErr w:type="gramEnd"/>
      <w:r w:rsidRPr="000F7689">
        <w:rPr>
          <w:rFonts w:ascii="Times New Roman" w:hAnsi="Times New Roman" w:cs="Times New Roman"/>
          <w:sz w:val="24"/>
          <w:szCs w:val="24"/>
        </w:rPr>
        <w:t xml:space="preserve"> правами третьих лиц;</w:t>
      </w:r>
    </w:p>
    <w:p w:rsidR="00183188" w:rsidRPr="000F7689" w:rsidRDefault="00183188" w:rsidP="00183188">
      <w:pPr>
        <w:pStyle w:val="aff2"/>
        <w:spacing w:after="120"/>
        <w:ind w:left="0" w:firstLine="567"/>
        <w:contextualSpacing w:val="0"/>
        <w:rPr>
          <w:rFonts w:ascii="Times New Roman" w:hAnsi="Times New Roman" w:cs="Times New Roman"/>
          <w:sz w:val="24"/>
          <w:szCs w:val="24"/>
        </w:rPr>
      </w:pPr>
      <w:r w:rsidRPr="000F7689">
        <w:rPr>
          <w:rFonts w:ascii="Times New Roman" w:hAnsi="Times New Roman" w:cs="Times New Roman"/>
          <w:i/>
          <w:sz w:val="24"/>
          <w:szCs w:val="24"/>
        </w:rPr>
        <w:t>– комплексное развитие территории по инициативе правообладателей</w:t>
      </w:r>
      <w:r w:rsidRPr="000F7689">
        <w:rPr>
          <w:rFonts w:ascii="Times New Roman" w:hAnsi="Times New Roman" w:cs="Times New Roman"/>
          <w:sz w:val="24"/>
          <w:szCs w:val="24"/>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183188" w:rsidRPr="000F7689" w:rsidRDefault="00183188" w:rsidP="00183188">
      <w:pPr>
        <w:pStyle w:val="aff2"/>
        <w:widowControl w:val="0"/>
        <w:numPr>
          <w:ilvl w:val="0"/>
          <w:numId w:val="34"/>
        </w:numPr>
        <w:suppressAutoHyphens/>
        <w:autoSpaceDE w:val="0"/>
        <w:spacing w:before="120" w:after="120"/>
        <w:ind w:left="0" w:firstLine="567"/>
        <w:rPr>
          <w:rFonts w:ascii="Times New Roman" w:hAnsi="Times New Roman" w:cs="Times New Roman"/>
          <w:sz w:val="24"/>
          <w:szCs w:val="24"/>
        </w:rPr>
      </w:pPr>
      <w:r w:rsidRPr="000F7689">
        <w:rPr>
          <w:rFonts w:ascii="Times New Roman" w:hAnsi="Times New Roman" w:cs="Times New Roman"/>
          <w:sz w:val="24"/>
          <w:szCs w:val="24"/>
        </w:rPr>
        <w:t xml:space="preserve">Комплексное развитие территории осуществляется в порядке, предусмотренном </w:t>
      </w:r>
      <w:hyperlink r:id="rId17" w:history="1">
        <w:r w:rsidRPr="000F7689">
          <w:rPr>
            <w:rFonts w:ascii="Times New Roman" w:hAnsi="Times New Roman" w:cs="Times New Roman"/>
            <w:color w:val="000000"/>
            <w:sz w:val="24"/>
            <w:szCs w:val="24"/>
          </w:rPr>
          <w:t>главой 10</w:t>
        </w:r>
      </w:hyperlink>
      <w:r w:rsidRPr="000F7689">
        <w:rPr>
          <w:rFonts w:ascii="Times New Roman" w:hAnsi="Times New Roman" w:cs="Times New Roman"/>
          <w:sz w:val="24"/>
          <w:szCs w:val="24"/>
        </w:rPr>
        <w:t xml:space="preserve"> Градостроительного кодекса Российской Федерации.</w:t>
      </w:r>
    </w:p>
    <w:p w:rsidR="00183188" w:rsidRPr="000F7689" w:rsidRDefault="00183188" w:rsidP="00183188">
      <w:pPr>
        <w:pStyle w:val="aff2"/>
        <w:widowControl w:val="0"/>
        <w:autoSpaceDE w:val="0"/>
        <w:autoSpaceDN w:val="0"/>
        <w:adjustRightInd w:val="0"/>
        <w:spacing w:before="120" w:after="120"/>
        <w:ind w:left="0" w:firstLine="567"/>
        <w:rPr>
          <w:rFonts w:ascii="Times New Roman" w:hAnsi="Times New Roman" w:cs="Times New Roman"/>
          <w:b/>
          <w:sz w:val="24"/>
          <w:szCs w:val="24"/>
          <w:lang w:eastAsia="ru-RU"/>
        </w:rPr>
      </w:pPr>
      <w:r w:rsidRPr="000F7689">
        <w:rPr>
          <w:rFonts w:ascii="Times New Roman" w:eastAsia="Times New Roman" w:hAnsi="Times New Roman" w:cs="Times New Roman"/>
          <w:sz w:val="24"/>
          <w:szCs w:val="24"/>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0F7689">
        <w:rPr>
          <w:rFonts w:ascii="Times New Roman" w:eastAsia="Times New Roman" w:hAnsi="Times New Roman" w:cs="Times New Roman"/>
          <w:sz w:val="24"/>
          <w:szCs w:val="24"/>
        </w:rPr>
        <w:t>ГрК</w:t>
      </w:r>
      <w:proofErr w:type="spellEnd"/>
      <w:r w:rsidRPr="000F7689">
        <w:rPr>
          <w:rFonts w:ascii="Times New Roman" w:eastAsia="Times New Roman" w:hAnsi="Times New Roman" w:cs="Times New Roman"/>
          <w:sz w:val="24"/>
          <w:szCs w:val="24"/>
        </w:rPr>
        <w:t xml:space="preserve"> РФ от 30.12.2020 г., действуют положения </w:t>
      </w:r>
      <w:proofErr w:type="spellStart"/>
      <w:r w:rsidRPr="000F7689">
        <w:rPr>
          <w:rFonts w:ascii="Times New Roman" w:eastAsia="Times New Roman" w:hAnsi="Times New Roman" w:cs="Times New Roman"/>
          <w:sz w:val="24"/>
          <w:szCs w:val="24"/>
        </w:rPr>
        <w:t>ГрК</w:t>
      </w:r>
      <w:proofErr w:type="spellEnd"/>
      <w:r w:rsidRPr="000F7689">
        <w:rPr>
          <w:rFonts w:ascii="Times New Roman" w:eastAsia="Times New Roman" w:hAnsi="Times New Roman" w:cs="Times New Roman"/>
          <w:sz w:val="24"/>
          <w:szCs w:val="24"/>
        </w:rPr>
        <w:t xml:space="preserve"> РФ предыдущей редакции.</w:t>
      </w:r>
    </w:p>
    <w:p w:rsidR="002D0107" w:rsidRPr="000F7689" w:rsidRDefault="002D0107" w:rsidP="002D0107">
      <w:pPr>
        <w:pStyle w:val="2"/>
        <w:tabs>
          <w:tab w:val="clear" w:pos="576"/>
        </w:tabs>
        <w:spacing w:before="120" w:after="120"/>
        <w:ind w:left="0" w:firstLine="709"/>
        <w:rPr>
          <w:rFonts w:ascii="Times New Roman" w:hAnsi="Times New Roman" w:cs="Times New Roman"/>
          <w:i w:val="0"/>
          <w:sz w:val="24"/>
          <w:szCs w:val="24"/>
          <w:lang w:eastAsia="ru-RU"/>
        </w:rPr>
      </w:pPr>
      <w:bookmarkStart w:id="26" w:name="_Toc153543546"/>
      <w:bookmarkStart w:id="27" w:name="_Toc162013240"/>
      <w:r w:rsidRPr="000F7689">
        <w:rPr>
          <w:rFonts w:ascii="Times New Roman" w:hAnsi="Times New Roman" w:cs="Times New Roman"/>
          <w:i w:val="0"/>
          <w:sz w:val="24"/>
          <w:szCs w:val="24"/>
          <w:lang w:eastAsia="ru-RU"/>
        </w:rPr>
        <w:t>Статья 4. Положение о проведении общественных обсуждений или публичных слушаний по вопросам землепользования и застройки</w:t>
      </w:r>
      <w:bookmarkEnd w:id="26"/>
      <w:bookmarkEnd w:id="27"/>
    </w:p>
    <w:p w:rsidR="002D0107" w:rsidRPr="000F7689" w:rsidRDefault="002D0107" w:rsidP="002D0107">
      <w:pPr>
        <w:widowControl w:val="0"/>
        <w:autoSpaceDE w:val="0"/>
        <w:autoSpaceDN w:val="0"/>
        <w:adjustRightInd w:val="0"/>
        <w:ind w:firstLine="709"/>
        <w:jc w:val="both"/>
        <w:rPr>
          <w:b/>
          <w:i/>
          <w:lang w:eastAsia="ar-SA"/>
        </w:rPr>
      </w:pPr>
      <w:r w:rsidRPr="000F7689">
        <w:rPr>
          <w:b/>
          <w:i/>
          <w:lang w:eastAsia="ru-RU"/>
        </w:rPr>
        <w:t>4.1.</w:t>
      </w:r>
      <w:r w:rsidRPr="000F7689">
        <w:rPr>
          <w:lang w:eastAsia="ru-RU"/>
        </w:rPr>
        <w:t xml:space="preserve"> </w:t>
      </w:r>
      <w:r w:rsidRPr="000F7689">
        <w:rPr>
          <w:b/>
          <w:i/>
          <w:lang w:eastAsia="ar-SA"/>
        </w:rPr>
        <w:t>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p>
    <w:p w:rsidR="002D0107" w:rsidRPr="000F7689" w:rsidRDefault="002D0107" w:rsidP="002D0107">
      <w:pPr>
        <w:pStyle w:val="affff3"/>
        <w:numPr>
          <w:ilvl w:val="0"/>
          <w:numId w:val="34"/>
        </w:numPr>
        <w:spacing w:after="120"/>
        <w:ind w:left="0" w:firstLine="567"/>
        <w:rPr>
          <w:color w:val="000000" w:themeColor="text1"/>
          <w:lang w:val="ru-RU"/>
        </w:rPr>
      </w:pPr>
      <w:r w:rsidRPr="000F7689">
        <w:rPr>
          <w:lang w:val="ru-RU"/>
        </w:rPr>
        <w:t xml:space="preserve">Общественные обсуждения или публичные слушания по вопросам землепользования и застройки </w:t>
      </w:r>
      <w:r w:rsidRPr="000F7689">
        <w:rPr>
          <w:color w:val="000000" w:themeColor="text1"/>
          <w:lang w:val="ru-RU"/>
        </w:rPr>
        <w:t xml:space="preserve">части территории МО </w:t>
      </w:r>
      <w:proofErr w:type="spellStart"/>
      <w:r w:rsidRPr="000F7689">
        <w:rPr>
          <w:color w:val="000000" w:themeColor="text1"/>
          <w:lang w:val="ru-RU"/>
        </w:rPr>
        <w:t>Кадниковский</w:t>
      </w:r>
      <w:proofErr w:type="spellEnd"/>
      <w:r w:rsidRPr="000F7689">
        <w:rPr>
          <w:color w:val="000000" w:themeColor="text1"/>
          <w:lang w:val="ru-RU"/>
        </w:rPr>
        <w:t xml:space="preserve"> сельсовет Мамонтовского района Алтайского края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D0107" w:rsidRPr="000F7689" w:rsidRDefault="002D0107" w:rsidP="002D0107">
      <w:pPr>
        <w:pStyle w:val="affff3"/>
        <w:numPr>
          <w:ilvl w:val="0"/>
          <w:numId w:val="34"/>
        </w:numPr>
        <w:spacing w:after="120"/>
        <w:ind w:left="0" w:firstLine="567"/>
        <w:rPr>
          <w:lang w:val="ru-RU"/>
        </w:rPr>
      </w:pPr>
      <w:r w:rsidRPr="000F7689">
        <w:rPr>
          <w:color w:val="000000" w:themeColor="text1"/>
          <w:lang w:val="ru-RU"/>
        </w:rPr>
        <w:t>Общественные обсуждения или публичные слушания</w:t>
      </w:r>
      <w:r w:rsidRPr="000F7689">
        <w:rPr>
          <w:lang w:val="ru-RU"/>
        </w:rPr>
        <w:t xml:space="preserve"> проводятся в случаях, предусмотренных Градостроительным кодексом Российской Федерации и другими федеральными законами.</w:t>
      </w:r>
    </w:p>
    <w:p w:rsidR="002D0107" w:rsidRPr="000F7689" w:rsidRDefault="002D0107" w:rsidP="002D0107">
      <w:pPr>
        <w:pStyle w:val="affff3"/>
        <w:numPr>
          <w:ilvl w:val="0"/>
          <w:numId w:val="34"/>
        </w:numPr>
        <w:spacing w:after="120"/>
        <w:ind w:left="0" w:firstLine="567"/>
        <w:rPr>
          <w:lang w:val="ru-RU"/>
        </w:rPr>
      </w:pPr>
      <w:r w:rsidRPr="000F7689">
        <w:rPr>
          <w:lang w:val="ru-RU"/>
        </w:rPr>
        <w:t xml:space="preserve">Общественные обсуждения или публичные слушания </w:t>
      </w:r>
      <w:r w:rsidRPr="000F7689">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rsidR="002D0107" w:rsidRPr="000F7689" w:rsidRDefault="002D0107" w:rsidP="002D0107">
      <w:pPr>
        <w:pStyle w:val="affff3"/>
        <w:numPr>
          <w:ilvl w:val="0"/>
          <w:numId w:val="34"/>
        </w:numPr>
        <w:spacing w:after="120"/>
        <w:ind w:left="0" w:firstLine="567"/>
        <w:rPr>
          <w:lang w:val="ru-RU"/>
        </w:rPr>
      </w:pPr>
      <w:r w:rsidRPr="000F7689">
        <w:rPr>
          <w:lang w:val="ru-RU"/>
        </w:rPr>
        <w:t>Проведение общественных обсуждений или публичных слушаний осуществляется в соответствии с Уставом муниципального образования Мамонтовский район Алтайского края и нормативными правовыми актами представительного органа местного самоуправления муниципального образования Мамонтовский район Алтайского края.</w:t>
      </w:r>
    </w:p>
    <w:p w:rsidR="002D0107" w:rsidRPr="000F7689" w:rsidRDefault="002D0107" w:rsidP="002D0107">
      <w:pPr>
        <w:pStyle w:val="affff3"/>
        <w:numPr>
          <w:ilvl w:val="0"/>
          <w:numId w:val="34"/>
        </w:numPr>
        <w:spacing w:after="120"/>
        <w:ind w:left="0" w:firstLine="567"/>
        <w:rPr>
          <w:lang w:val="ru-RU"/>
        </w:rPr>
      </w:pPr>
      <w:r w:rsidRPr="000F7689">
        <w:rPr>
          <w:lang w:val="ru-RU"/>
        </w:rPr>
        <w:t>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2D0107" w:rsidRPr="000F7689" w:rsidRDefault="002D0107" w:rsidP="002D0107">
      <w:pPr>
        <w:pStyle w:val="affff3"/>
        <w:numPr>
          <w:ilvl w:val="0"/>
          <w:numId w:val="34"/>
        </w:numPr>
        <w:ind w:left="0" w:firstLine="567"/>
        <w:rPr>
          <w:lang w:val="ru-RU"/>
        </w:rPr>
      </w:pPr>
      <w:r w:rsidRPr="000F7689">
        <w:rPr>
          <w:lang w:val="ru-RU"/>
        </w:rPr>
        <w:t>Темами для проведения общественных обсуждений или публичных слушаний могут являться:</w:t>
      </w:r>
    </w:p>
    <w:p w:rsidR="002D0107" w:rsidRPr="000F7689" w:rsidRDefault="002D0107" w:rsidP="002D0107">
      <w:pPr>
        <w:pStyle w:val="affff3"/>
        <w:ind w:firstLine="567"/>
        <w:rPr>
          <w:lang w:val="ru-RU"/>
        </w:rPr>
      </w:pPr>
      <w:r w:rsidRPr="000F7689">
        <w:rPr>
          <w:lang w:val="ru-RU"/>
        </w:rPr>
        <w:t>–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2D0107" w:rsidRPr="000F7689" w:rsidRDefault="002D0107" w:rsidP="002D0107">
      <w:pPr>
        <w:pStyle w:val="affff3"/>
        <w:ind w:firstLine="567"/>
        <w:rPr>
          <w:lang w:val="ru-RU"/>
        </w:rPr>
      </w:pPr>
      <w:r w:rsidRPr="000F7689">
        <w:rPr>
          <w:lang w:val="ru-RU"/>
        </w:rPr>
        <w:t>–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2D0107" w:rsidRPr="000F7689" w:rsidRDefault="002D0107" w:rsidP="002D0107">
      <w:pPr>
        <w:pStyle w:val="affff3"/>
        <w:ind w:firstLine="567"/>
        <w:rPr>
          <w:lang w:val="ru-RU"/>
        </w:rPr>
      </w:pPr>
      <w:r w:rsidRPr="000F7689">
        <w:rPr>
          <w:lang w:val="ru-RU"/>
        </w:rPr>
        <w:t>–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D0107" w:rsidRPr="000F7689" w:rsidRDefault="002D0107" w:rsidP="002D0107">
      <w:pPr>
        <w:pStyle w:val="affff3"/>
        <w:ind w:firstLine="567"/>
        <w:rPr>
          <w:lang w:val="ru-RU"/>
        </w:rPr>
      </w:pPr>
      <w:r w:rsidRPr="000F7689">
        <w:rPr>
          <w:lang w:val="ru-RU"/>
        </w:rPr>
        <w:lastRenderedPageBreak/>
        <w:t>– проект планировки территории, проект, предусматривающий внесение изменений в проект планировки территории;</w:t>
      </w:r>
    </w:p>
    <w:p w:rsidR="002D0107" w:rsidRPr="000F7689" w:rsidRDefault="002D0107" w:rsidP="002D0107">
      <w:pPr>
        <w:pStyle w:val="affff3"/>
        <w:ind w:firstLine="567"/>
        <w:rPr>
          <w:lang w:val="ru-RU"/>
        </w:rPr>
      </w:pPr>
      <w:r w:rsidRPr="000F7689">
        <w:rPr>
          <w:lang w:val="ru-RU"/>
        </w:rPr>
        <w:t>– проект межевания территории, проект, предусматривающий внесение изменений в проект межевания территории;</w:t>
      </w:r>
    </w:p>
    <w:p w:rsidR="002D0107" w:rsidRPr="000F7689" w:rsidRDefault="002D0107" w:rsidP="002D0107">
      <w:pPr>
        <w:pStyle w:val="affff3"/>
        <w:spacing w:after="120"/>
        <w:ind w:firstLine="567"/>
        <w:rPr>
          <w:lang w:val="ru-RU"/>
        </w:rPr>
      </w:pPr>
      <w:r w:rsidRPr="000F7689">
        <w:rPr>
          <w:lang w:val="ru-RU"/>
        </w:rPr>
        <w:t>– проект правил благоустройства, проект, предусматривающий внесение изменений в проект правил благоустройства.</w:t>
      </w:r>
    </w:p>
    <w:p w:rsidR="002D0107" w:rsidRPr="000F7689" w:rsidRDefault="002D0107" w:rsidP="002D0107">
      <w:pPr>
        <w:pStyle w:val="affff3"/>
        <w:numPr>
          <w:ilvl w:val="0"/>
          <w:numId w:val="34"/>
        </w:numPr>
        <w:ind w:left="0" w:firstLine="567"/>
        <w:rPr>
          <w:color w:val="000000" w:themeColor="text1"/>
          <w:lang w:val="ru-RU"/>
        </w:rPr>
      </w:pPr>
      <w:r w:rsidRPr="000F7689">
        <w:rPr>
          <w:color w:val="000000" w:themeColor="text1"/>
          <w:lang w:val="ru-RU"/>
        </w:rPr>
        <w:t xml:space="preserve">Процедура проведения </w:t>
      </w:r>
      <w:r w:rsidR="0033636D" w:rsidRPr="000F7689">
        <w:rPr>
          <w:lang w:val="ru-RU"/>
        </w:rPr>
        <w:t xml:space="preserve">общественных обсуждений или публичных слушаний </w:t>
      </w:r>
      <w:r w:rsidRPr="000F7689">
        <w:rPr>
          <w:color w:val="000000" w:themeColor="text1"/>
          <w:lang w:val="ru-RU"/>
        </w:rPr>
        <w:t>состоит из следующих этапов:</w:t>
      </w:r>
    </w:p>
    <w:p w:rsidR="002D0107" w:rsidRPr="000F7689" w:rsidRDefault="002D0107" w:rsidP="002D0107">
      <w:pPr>
        <w:pStyle w:val="affff3"/>
        <w:ind w:firstLine="567"/>
        <w:rPr>
          <w:lang w:val="ru-RU"/>
        </w:rPr>
      </w:pPr>
      <w:r w:rsidRPr="000F7689">
        <w:rPr>
          <w:color w:val="000000" w:themeColor="text1"/>
          <w:lang w:val="ru-RU"/>
        </w:rPr>
        <w:t xml:space="preserve">– оповещение о начале </w:t>
      </w:r>
      <w:r w:rsidR="00875913" w:rsidRPr="000F7689">
        <w:rPr>
          <w:lang w:val="ru-RU"/>
        </w:rPr>
        <w:t>общественных обсуждений или публичных слушаний</w:t>
      </w:r>
      <w:r w:rsidRPr="000F7689">
        <w:rPr>
          <w:lang w:val="ru-RU"/>
        </w:rPr>
        <w:t>;</w:t>
      </w:r>
    </w:p>
    <w:p w:rsidR="002D0107" w:rsidRPr="000F7689" w:rsidRDefault="002D0107" w:rsidP="002D0107">
      <w:pPr>
        <w:pStyle w:val="affff3"/>
        <w:ind w:firstLine="567"/>
        <w:rPr>
          <w:lang w:val="ru-RU"/>
        </w:rPr>
      </w:pPr>
      <w:r w:rsidRPr="000F7689">
        <w:rPr>
          <w:lang w:val="ru-RU"/>
        </w:rPr>
        <w:t xml:space="preserve">– размещение проекта, подлежащего рассмотрению на </w:t>
      </w:r>
      <w:r w:rsidR="00875913" w:rsidRPr="000F7689">
        <w:rPr>
          <w:lang w:val="ru-RU"/>
        </w:rPr>
        <w:t>общественных обсуждениях или публичных слушаниях</w:t>
      </w:r>
      <w:r w:rsidRPr="000F7689">
        <w:rPr>
          <w:lang w:val="ru-RU"/>
        </w:rPr>
        <w:t>, и информационных материалов к нему на официальном сайте Администрации района и открытие экспозиции или экспозиций такого проекта;</w:t>
      </w:r>
    </w:p>
    <w:p w:rsidR="002D0107" w:rsidRPr="000F7689" w:rsidRDefault="002D0107" w:rsidP="002D0107">
      <w:pPr>
        <w:pStyle w:val="affff3"/>
        <w:ind w:firstLine="567"/>
        <w:rPr>
          <w:lang w:val="ru-RU"/>
        </w:rPr>
      </w:pPr>
      <w:r w:rsidRPr="000F7689">
        <w:rPr>
          <w:lang w:val="ru-RU"/>
        </w:rPr>
        <w:t xml:space="preserve">– проведение экспозиции или экспозиций проекта, подлежащего рассмотрению на </w:t>
      </w:r>
      <w:r w:rsidR="00875913" w:rsidRPr="000F7689">
        <w:rPr>
          <w:lang w:val="ru-RU"/>
        </w:rPr>
        <w:t>общественных обсуждениях или публичных слушаниях</w:t>
      </w:r>
      <w:r w:rsidRPr="000F7689">
        <w:rPr>
          <w:lang w:val="ru-RU"/>
        </w:rPr>
        <w:t>;</w:t>
      </w:r>
    </w:p>
    <w:p w:rsidR="002D0107" w:rsidRPr="000F7689" w:rsidRDefault="002D0107" w:rsidP="002D0107">
      <w:pPr>
        <w:pStyle w:val="affff3"/>
        <w:ind w:firstLine="567"/>
        <w:rPr>
          <w:lang w:val="ru-RU"/>
        </w:rPr>
      </w:pPr>
      <w:r w:rsidRPr="000F7689">
        <w:rPr>
          <w:lang w:val="ru-RU"/>
        </w:rPr>
        <w:t xml:space="preserve">– проведение собрания или собраний участников </w:t>
      </w:r>
      <w:r w:rsidR="00875913" w:rsidRPr="000F7689">
        <w:rPr>
          <w:lang w:val="ru-RU"/>
        </w:rPr>
        <w:t>общественных обсуждений или публичных слушаний</w:t>
      </w:r>
      <w:r w:rsidRPr="000F7689">
        <w:rPr>
          <w:lang w:val="ru-RU"/>
        </w:rPr>
        <w:t>;</w:t>
      </w:r>
    </w:p>
    <w:p w:rsidR="002D0107" w:rsidRPr="000F7689" w:rsidRDefault="002D0107" w:rsidP="002D0107">
      <w:pPr>
        <w:pStyle w:val="affff3"/>
        <w:ind w:firstLine="567"/>
        <w:rPr>
          <w:lang w:val="ru-RU"/>
        </w:rPr>
      </w:pPr>
      <w:r w:rsidRPr="000F7689">
        <w:rPr>
          <w:lang w:val="ru-RU"/>
        </w:rPr>
        <w:t xml:space="preserve">– подготовка и оформление протокола </w:t>
      </w:r>
      <w:r w:rsidR="00A57020" w:rsidRPr="000F7689">
        <w:rPr>
          <w:lang w:val="ru-RU"/>
        </w:rPr>
        <w:t>общественных обсуждений или публичных слушаний</w:t>
      </w:r>
      <w:r w:rsidRPr="000F7689">
        <w:rPr>
          <w:lang w:val="ru-RU"/>
        </w:rPr>
        <w:t>;</w:t>
      </w:r>
    </w:p>
    <w:p w:rsidR="002D0107" w:rsidRPr="000F7689" w:rsidRDefault="002D0107" w:rsidP="002D0107">
      <w:pPr>
        <w:pStyle w:val="affff3"/>
        <w:spacing w:after="120"/>
        <w:ind w:firstLine="567"/>
        <w:rPr>
          <w:lang w:val="ru-RU"/>
        </w:rPr>
      </w:pPr>
      <w:r w:rsidRPr="000F7689">
        <w:rPr>
          <w:lang w:val="ru-RU"/>
        </w:rPr>
        <w:t xml:space="preserve">– подготовка и опубликование заключения о результатах </w:t>
      </w:r>
      <w:r w:rsidR="00A57020" w:rsidRPr="000F7689">
        <w:rPr>
          <w:lang w:val="ru-RU"/>
        </w:rPr>
        <w:t>общественных обсуждений или публичных слушаний</w:t>
      </w:r>
      <w:r w:rsidRPr="000F7689">
        <w:rPr>
          <w:lang w:val="ru-RU"/>
        </w:rPr>
        <w:t>.</w:t>
      </w:r>
    </w:p>
    <w:p w:rsidR="002D0107" w:rsidRPr="000F7689" w:rsidRDefault="002D0107" w:rsidP="002D0107">
      <w:pPr>
        <w:pStyle w:val="affff3"/>
        <w:numPr>
          <w:ilvl w:val="0"/>
          <w:numId w:val="34"/>
        </w:numPr>
        <w:ind w:left="0" w:firstLine="567"/>
        <w:rPr>
          <w:lang w:val="ru-RU"/>
        </w:rPr>
      </w:pPr>
      <w:r w:rsidRPr="000F7689">
        <w:rPr>
          <w:lang w:val="ru-RU"/>
        </w:rPr>
        <w:t>Оповещение о начале общественных обсуждений или публичных слушаний должно содержать:</w:t>
      </w:r>
    </w:p>
    <w:p w:rsidR="002D0107" w:rsidRPr="000F7689" w:rsidRDefault="002D0107" w:rsidP="002D0107">
      <w:pPr>
        <w:pStyle w:val="affff3"/>
        <w:ind w:firstLine="567"/>
        <w:rPr>
          <w:lang w:val="ru-RU"/>
        </w:rPr>
      </w:pPr>
      <w:r w:rsidRPr="000F7689">
        <w:rPr>
          <w:lang w:val="ru-RU"/>
        </w:rPr>
        <w:t>–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2D0107" w:rsidRPr="000F7689" w:rsidRDefault="002D0107" w:rsidP="002D0107">
      <w:pPr>
        <w:pStyle w:val="affff3"/>
        <w:ind w:firstLine="567"/>
        <w:rPr>
          <w:lang w:val="ru-RU"/>
        </w:rPr>
      </w:pPr>
      <w:r w:rsidRPr="000F7689">
        <w:rPr>
          <w:lang w:val="ru-RU"/>
        </w:rPr>
        <w:t>–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2D0107" w:rsidRPr="000F7689" w:rsidRDefault="002D0107" w:rsidP="002D0107">
      <w:pPr>
        <w:pStyle w:val="affff3"/>
        <w:ind w:firstLine="567"/>
        <w:rPr>
          <w:lang w:val="ru-RU"/>
        </w:rPr>
      </w:pPr>
      <w:r w:rsidRPr="000F7689">
        <w:rPr>
          <w:lang w:val="ru-RU"/>
        </w:rPr>
        <w:t>–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D0107" w:rsidRPr="000F7689" w:rsidRDefault="002D0107" w:rsidP="002D0107">
      <w:pPr>
        <w:pStyle w:val="affff3"/>
        <w:spacing w:after="120"/>
        <w:ind w:firstLine="567"/>
        <w:rPr>
          <w:lang w:val="ru-RU"/>
        </w:rPr>
      </w:pPr>
      <w:r w:rsidRPr="000F7689">
        <w:rPr>
          <w:lang w:val="ru-RU"/>
        </w:rPr>
        <w:t>–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2D0107" w:rsidRPr="000F7689" w:rsidRDefault="002D0107" w:rsidP="002D0107">
      <w:pPr>
        <w:pStyle w:val="affff3"/>
        <w:numPr>
          <w:ilvl w:val="0"/>
          <w:numId w:val="34"/>
        </w:numPr>
        <w:spacing w:after="120"/>
        <w:ind w:left="0" w:firstLine="567"/>
        <w:rPr>
          <w:lang w:val="ru-RU"/>
        </w:rPr>
      </w:pPr>
      <w:r w:rsidRPr="000F7689">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rsidR="002D0107" w:rsidRPr="000F7689" w:rsidRDefault="002D0107" w:rsidP="002D0107">
      <w:pPr>
        <w:widowControl w:val="0"/>
        <w:autoSpaceDE w:val="0"/>
        <w:autoSpaceDN w:val="0"/>
        <w:adjustRightInd w:val="0"/>
        <w:ind w:firstLine="709"/>
        <w:jc w:val="both"/>
        <w:rPr>
          <w:b/>
          <w:i/>
          <w:lang w:eastAsia="ar-SA"/>
        </w:rPr>
      </w:pPr>
      <w:r w:rsidRPr="000F7689">
        <w:rPr>
          <w:b/>
          <w:i/>
          <w:lang w:eastAsia="ar-SA"/>
        </w:rPr>
        <w:t>4.2. Сроки проведения общественных обсуждений или публичных слушаний</w:t>
      </w:r>
    </w:p>
    <w:p w:rsidR="002D0107" w:rsidRPr="000F7689" w:rsidRDefault="002D0107" w:rsidP="002D0107">
      <w:pPr>
        <w:pStyle w:val="affff3"/>
        <w:numPr>
          <w:ilvl w:val="0"/>
          <w:numId w:val="34"/>
        </w:numPr>
        <w:ind w:left="0" w:firstLine="567"/>
        <w:rPr>
          <w:color w:val="000000" w:themeColor="text1"/>
          <w:lang w:val="ru-RU"/>
        </w:rPr>
      </w:pPr>
      <w:proofErr w:type="gramStart"/>
      <w:r w:rsidRPr="000F7689">
        <w:rPr>
          <w:color w:val="000000" w:themeColor="text1"/>
          <w:lang w:val="ru-RU"/>
        </w:rPr>
        <w:t xml:space="preserve">Срок проведения общественных обсуждений или публичных слушаний с момента оповещения жителей </w:t>
      </w:r>
      <w:r w:rsidR="00A57020" w:rsidRPr="000F7689">
        <w:rPr>
          <w:color w:val="000000" w:themeColor="text1"/>
          <w:lang w:val="ru-RU"/>
        </w:rPr>
        <w:t xml:space="preserve">МО </w:t>
      </w:r>
      <w:proofErr w:type="spellStart"/>
      <w:r w:rsidR="00A57020" w:rsidRPr="000F7689">
        <w:rPr>
          <w:color w:val="000000" w:themeColor="text1"/>
          <w:lang w:val="ru-RU"/>
        </w:rPr>
        <w:t>Кадниковский</w:t>
      </w:r>
      <w:proofErr w:type="spellEnd"/>
      <w:r w:rsidRPr="000F7689">
        <w:rPr>
          <w:color w:val="000000" w:themeColor="text1"/>
          <w:lang w:val="ru-RU"/>
        </w:rPr>
        <w:t xml:space="preserve"> сельсовет Мамонтовского района Алтайского края о времени и месте их проведений до дня опубликования заключения о результатах </w:t>
      </w:r>
      <w:r w:rsidR="005C79D8" w:rsidRPr="000F7689">
        <w:rPr>
          <w:color w:val="000000" w:themeColor="text1"/>
          <w:lang w:val="ru-RU"/>
        </w:rPr>
        <w:t xml:space="preserve">общественных обсуждений или публичных слушаний </w:t>
      </w:r>
      <w:r w:rsidRPr="000F7689">
        <w:rPr>
          <w:color w:val="000000" w:themeColor="text1"/>
          <w:lang w:val="ru-RU"/>
        </w:rPr>
        <w:t xml:space="preserve">по проекту правил землепользования и застройки </w:t>
      </w:r>
      <w:r w:rsidR="005C79D8" w:rsidRPr="000F7689">
        <w:rPr>
          <w:color w:val="000000" w:themeColor="text1"/>
          <w:lang w:val="ru-RU"/>
        </w:rPr>
        <w:t>МО</w:t>
      </w:r>
      <w:r w:rsidRPr="000F7689">
        <w:rPr>
          <w:color w:val="000000" w:themeColor="text1"/>
          <w:lang w:val="ru-RU"/>
        </w:rPr>
        <w:t xml:space="preserve"> </w:t>
      </w:r>
      <w:proofErr w:type="spellStart"/>
      <w:r w:rsidR="005C79D8" w:rsidRPr="000F7689">
        <w:rPr>
          <w:color w:val="000000" w:themeColor="text1"/>
          <w:lang w:val="ru-RU"/>
        </w:rPr>
        <w:t>Кадниковский</w:t>
      </w:r>
      <w:proofErr w:type="spellEnd"/>
      <w:r w:rsidRPr="000F7689">
        <w:rPr>
          <w:color w:val="000000" w:themeColor="text1"/>
          <w:lang w:val="ru-RU"/>
        </w:rPr>
        <w:t xml:space="preserve"> сельсовет Мамонтовского района Алтайского края составляет не более одного месяца. </w:t>
      </w:r>
      <w:proofErr w:type="gramEnd"/>
    </w:p>
    <w:p w:rsidR="002D0107" w:rsidRPr="000F7689" w:rsidRDefault="002D0107" w:rsidP="002D0107">
      <w:pPr>
        <w:pStyle w:val="affff3"/>
        <w:spacing w:after="120"/>
        <w:ind w:firstLine="567"/>
        <w:rPr>
          <w:color w:val="000000" w:themeColor="text1"/>
          <w:lang w:val="ru-RU"/>
        </w:rPr>
      </w:pPr>
      <w:proofErr w:type="gramStart"/>
      <w:r w:rsidRPr="000F7689">
        <w:rPr>
          <w:color w:val="000000" w:themeColor="text1"/>
          <w:lang w:val="ru-RU"/>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w:t>
      </w:r>
      <w:r w:rsidRPr="000F7689">
        <w:rPr>
          <w:color w:val="000000" w:themeColor="text1"/>
          <w:lang w:val="ru-RU"/>
        </w:rPr>
        <w:lastRenderedPageBreak/>
        <w:t>для</w:t>
      </w:r>
      <w:proofErr w:type="gramEnd"/>
      <w:r w:rsidRPr="000F7689">
        <w:rPr>
          <w:color w:val="000000" w:themeColor="text1"/>
          <w:lang w:val="ru-RU"/>
        </w:rPr>
        <w:t xml:space="preserve"> которой установлен такой градостроительный регламент, в границах территории, подлежащей комплексному развитию.</w:t>
      </w:r>
    </w:p>
    <w:p w:rsidR="002D0107" w:rsidRPr="000F7689" w:rsidRDefault="002D0107" w:rsidP="002D0107">
      <w:pPr>
        <w:pStyle w:val="affff3"/>
        <w:numPr>
          <w:ilvl w:val="0"/>
          <w:numId w:val="34"/>
        </w:numPr>
        <w:spacing w:after="120"/>
        <w:ind w:left="0" w:firstLine="567"/>
        <w:rPr>
          <w:lang w:val="ru-RU"/>
        </w:rPr>
      </w:pPr>
      <w:proofErr w:type="gramStart"/>
      <w:r w:rsidRPr="000F7689">
        <w:rPr>
          <w:lang w:val="ru-RU"/>
        </w:rPr>
        <w:t xml:space="preserve">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2D0107" w:rsidRPr="000F7689" w:rsidRDefault="002D0107" w:rsidP="002D0107">
      <w:pPr>
        <w:pStyle w:val="affff3"/>
        <w:numPr>
          <w:ilvl w:val="0"/>
          <w:numId w:val="34"/>
        </w:numPr>
        <w:ind w:left="0" w:firstLine="567"/>
        <w:rPr>
          <w:lang w:val="ru-RU"/>
        </w:rPr>
      </w:pPr>
      <w:proofErr w:type="gramStart"/>
      <w:r w:rsidRPr="000F7689">
        <w:rPr>
          <w:lang w:val="ru-RU"/>
        </w:rPr>
        <w:t>Срок проведения общественных обсуждений или публичных слушаний по проектам планировки территории и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roofErr w:type="gramEnd"/>
    </w:p>
    <w:p w:rsidR="002D0107" w:rsidRPr="000F7689" w:rsidRDefault="002D0107" w:rsidP="002D0107">
      <w:pPr>
        <w:spacing w:before="120" w:after="120"/>
        <w:ind w:firstLine="709"/>
        <w:jc w:val="both"/>
        <w:rPr>
          <w:b/>
          <w:i/>
        </w:rPr>
      </w:pPr>
      <w:r w:rsidRPr="000F7689">
        <w:rPr>
          <w:b/>
          <w:i/>
        </w:rPr>
        <w:t>4.3.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p>
    <w:p w:rsidR="002D0107" w:rsidRPr="000F7689" w:rsidRDefault="002D0107" w:rsidP="002D0107">
      <w:pPr>
        <w:pStyle w:val="affff3"/>
        <w:numPr>
          <w:ilvl w:val="0"/>
          <w:numId w:val="34"/>
        </w:numPr>
        <w:ind w:left="0" w:firstLine="567"/>
        <w:rPr>
          <w:lang w:val="ru-RU"/>
        </w:rPr>
      </w:pPr>
      <w:r w:rsidRPr="000F7689">
        <w:rPr>
          <w:lang w:val="ru-RU"/>
        </w:rPr>
        <w:t xml:space="preserve">Со дня принятия решения о проведении общественных обсуждений или публичных слушаний Организатор общественных обсуждений или публичных слушаний: </w:t>
      </w:r>
    </w:p>
    <w:p w:rsidR="002D0107" w:rsidRPr="000F7689" w:rsidRDefault="002D0107" w:rsidP="002D0107">
      <w:pPr>
        <w:pStyle w:val="affff3"/>
        <w:ind w:firstLine="567"/>
        <w:rPr>
          <w:lang w:val="ru-RU"/>
        </w:rPr>
      </w:pPr>
      <w:r w:rsidRPr="000F7689">
        <w:rPr>
          <w:lang w:val="ru-RU"/>
        </w:rPr>
        <w:t xml:space="preserve">– обеспечивает заблаговременное обнародование темы и перечня вопросов общественных обсуждений или публичных слушаний; </w:t>
      </w:r>
    </w:p>
    <w:p w:rsidR="002D0107" w:rsidRPr="000F7689" w:rsidRDefault="002D0107" w:rsidP="002D0107">
      <w:pPr>
        <w:pStyle w:val="affff3"/>
        <w:ind w:firstLine="567"/>
        <w:rPr>
          <w:lang w:val="ru-RU"/>
        </w:rPr>
      </w:pPr>
      <w:r w:rsidRPr="000F7689">
        <w:rPr>
          <w:lang w:val="ru-RU"/>
        </w:rPr>
        <w:t>–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w:t>
      </w:r>
    </w:p>
    <w:p w:rsidR="002D0107" w:rsidRPr="000F7689" w:rsidRDefault="002D0107" w:rsidP="002D0107">
      <w:pPr>
        <w:pStyle w:val="affff3"/>
        <w:ind w:firstLine="567"/>
        <w:rPr>
          <w:lang w:val="ru-RU"/>
        </w:rPr>
      </w:pPr>
      <w:r w:rsidRPr="000F7689">
        <w:rPr>
          <w:lang w:val="ru-RU"/>
        </w:rPr>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2D0107" w:rsidRPr="000F7689" w:rsidRDefault="002D0107" w:rsidP="002D0107">
      <w:pPr>
        <w:pStyle w:val="affff3"/>
        <w:ind w:firstLine="567"/>
        <w:rPr>
          <w:lang w:val="ru-RU"/>
        </w:rPr>
      </w:pPr>
      <w:r w:rsidRPr="000F7689">
        <w:rPr>
          <w:lang w:val="ru-RU"/>
        </w:rPr>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2D0107" w:rsidRPr="000F7689" w:rsidRDefault="002D0107" w:rsidP="002D0107">
      <w:pPr>
        <w:pStyle w:val="affff3"/>
        <w:ind w:firstLine="567"/>
        <w:rPr>
          <w:lang w:val="ru-RU"/>
        </w:rPr>
      </w:pPr>
      <w:r w:rsidRPr="000F7689">
        <w:rPr>
          <w:lang w:val="ru-RU"/>
        </w:rPr>
        <w:t>– 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rsidR="002D0107" w:rsidRPr="000F7689" w:rsidRDefault="002D0107" w:rsidP="002D0107">
      <w:pPr>
        <w:pStyle w:val="affff3"/>
        <w:ind w:firstLine="567"/>
        <w:rPr>
          <w:lang w:val="ru-RU"/>
        </w:rPr>
      </w:pPr>
      <w:r w:rsidRPr="000F7689">
        <w:rPr>
          <w:lang w:val="ru-RU"/>
        </w:rPr>
        <w:t xml:space="preserve">– оповещает население сельского поселения об инициаторах, дате, месте проведения, теме и вопросах, выносимых на общественные обсуждения или публичные слушания; </w:t>
      </w:r>
    </w:p>
    <w:p w:rsidR="002D0107" w:rsidRPr="000F7689" w:rsidRDefault="002D0107" w:rsidP="002D0107">
      <w:pPr>
        <w:pStyle w:val="affff3"/>
        <w:ind w:firstLine="567"/>
        <w:rPr>
          <w:lang w:val="ru-RU"/>
        </w:rPr>
      </w:pPr>
      <w:r w:rsidRPr="000F7689">
        <w:rPr>
          <w:lang w:val="ru-RU"/>
        </w:rPr>
        <w:t>– осуществляет иные полномочия.</w:t>
      </w:r>
    </w:p>
    <w:p w:rsidR="002D0107" w:rsidRPr="000F7689" w:rsidRDefault="002D0107" w:rsidP="002D0107">
      <w:pPr>
        <w:pStyle w:val="aff2"/>
        <w:widowControl w:val="0"/>
        <w:autoSpaceDE w:val="0"/>
        <w:autoSpaceDN w:val="0"/>
        <w:adjustRightInd w:val="0"/>
        <w:spacing w:after="120"/>
        <w:ind w:left="0" w:firstLine="567"/>
        <w:rPr>
          <w:rFonts w:ascii="Times New Roman" w:eastAsia="Times New Roman" w:hAnsi="Times New Roman" w:cs="Times New Roman"/>
          <w:sz w:val="24"/>
          <w:szCs w:val="24"/>
          <w:lang w:eastAsia="ar-SA" w:bidi="en-US"/>
        </w:rPr>
      </w:pPr>
      <w:r w:rsidRPr="000F7689">
        <w:rPr>
          <w:rFonts w:ascii="Times New Roman" w:eastAsia="Times New Roman" w:hAnsi="Times New Roman" w:cs="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2D0107" w:rsidRPr="000F7689" w:rsidRDefault="002D0107" w:rsidP="002D0107">
      <w:pPr>
        <w:spacing w:after="120"/>
        <w:ind w:firstLine="567"/>
        <w:jc w:val="both"/>
        <w:rPr>
          <w:b/>
          <w:i/>
        </w:rPr>
      </w:pPr>
      <w:r w:rsidRPr="000F7689">
        <w:rPr>
          <w:b/>
          <w:i/>
        </w:rPr>
        <w:t xml:space="preserve">4.4.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w:t>
      </w:r>
      <w:r w:rsidRPr="000F7689">
        <w:rPr>
          <w:b/>
          <w:i/>
        </w:rPr>
        <w:lastRenderedPageBreak/>
        <w:t>предельных параметров разрешенного строительства, реконструкции объектов капитального строительства</w:t>
      </w:r>
    </w:p>
    <w:p w:rsidR="002D0107" w:rsidRPr="000F7689" w:rsidRDefault="002D0107" w:rsidP="002D0107">
      <w:pPr>
        <w:pStyle w:val="affff3"/>
        <w:numPr>
          <w:ilvl w:val="0"/>
          <w:numId w:val="34"/>
        </w:numPr>
        <w:spacing w:after="120"/>
        <w:ind w:left="0" w:firstLine="567"/>
        <w:rPr>
          <w:color w:val="000000" w:themeColor="text1"/>
          <w:lang w:val="ru-RU"/>
        </w:rPr>
      </w:pPr>
      <w:proofErr w:type="gramStart"/>
      <w:r w:rsidRPr="000F7689">
        <w:rPr>
          <w:lang w:val="ru-RU"/>
        </w:rPr>
        <w:t xml:space="preserve">Для проведения общественных обсуждений или публичных слушаний по проекту решения о </w:t>
      </w:r>
      <w:r w:rsidRPr="000F7689">
        <w:rPr>
          <w:color w:val="000000" w:themeColor="text1"/>
          <w:lang w:val="ru-RU"/>
        </w:rPr>
        <w:t>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roofErr w:type="gramEnd"/>
    </w:p>
    <w:p w:rsidR="002D0107" w:rsidRPr="000F7689" w:rsidRDefault="002D0107" w:rsidP="002D0107">
      <w:pPr>
        <w:pStyle w:val="affff3"/>
        <w:numPr>
          <w:ilvl w:val="0"/>
          <w:numId w:val="34"/>
        </w:numPr>
        <w:spacing w:after="120"/>
        <w:ind w:left="0" w:firstLine="567"/>
        <w:rPr>
          <w:color w:val="000000" w:themeColor="text1"/>
          <w:lang w:val="ru-RU"/>
        </w:rPr>
      </w:pPr>
      <w:r w:rsidRPr="000F7689">
        <w:rPr>
          <w:color w:val="000000" w:themeColor="text1"/>
          <w:lang w:val="ru-RU"/>
        </w:rPr>
        <w:t>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2D0107" w:rsidRPr="000F7689" w:rsidRDefault="002D0107" w:rsidP="002D0107">
      <w:pPr>
        <w:pStyle w:val="affff3"/>
        <w:numPr>
          <w:ilvl w:val="0"/>
          <w:numId w:val="34"/>
        </w:numPr>
        <w:spacing w:after="120"/>
        <w:ind w:left="0" w:firstLine="567"/>
        <w:rPr>
          <w:color w:val="000000" w:themeColor="text1"/>
          <w:lang w:val="ru-RU"/>
        </w:rPr>
      </w:pPr>
      <w:r w:rsidRPr="000F7689">
        <w:rPr>
          <w:color w:val="000000" w:themeColor="text1"/>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D0107" w:rsidRPr="000F7689" w:rsidRDefault="002D0107" w:rsidP="002D0107">
      <w:pPr>
        <w:pStyle w:val="affff3"/>
        <w:numPr>
          <w:ilvl w:val="0"/>
          <w:numId w:val="34"/>
        </w:numPr>
        <w:spacing w:after="120"/>
        <w:ind w:left="0" w:firstLine="567"/>
        <w:rPr>
          <w:color w:val="000000" w:themeColor="text1"/>
          <w:lang w:val="ru-RU"/>
        </w:rPr>
      </w:pPr>
      <w:proofErr w:type="gramStart"/>
      <w:r w:rsidRPr="000F7689">
        <w:rPr>
          <w:color w:val="000000" w:themeColor="text1"/>
          <w:lang w:val="ru-RU"/>
        </w:rPr>
        <w:t>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w:t>
      </w:r>
      <w:proofErr w:type="gramEnd"/>
      <w:r w:rsidRPr="000F7689">
        <w:rPr>
          <w:color w:val="000000" w:themeColor="text1"/>
          <w:lang w:val="ru-RU"/>
        </w:rPr>
        <w:t xml:space="preserve"> </w:t>
      </w:r>
      <w:proofErr w:type="gramStart"/>
      <w:r w:rsidRPr="000F7689">
        <w:rPr>
          <w:color w:val="000000" w:themeColor="text1"/>
          <w:lang w:val="ru-RU"/>
        </w:rPr>
        <w:t>которому</w:t>
      </w:r>
      <w:proofErr w:type="gramEnd"/>
      <w:r w:rsidRPr="000F7689">
        <w:rPr>
          <w:color w:val="000000" w:themeColor="text1"/>
          <w:lang w:val="ru-RU"/>
        </w:rPr>
        <w:t xml:space="preserve">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2D0107" w:rsidRPr="000F7689" w:rsidRDefault="002D0107" w:rsidP="002D0107">
      <w:pPr>
        <w:pStyle w:val="affff3"/>
        <w:numPr>
          <w:ilvl w:val="0"/>
          <w:numId w:val="34"/>
        </w:numPr>
        <w:spacing w:after="120"/>
        <w:ind w:left="0" w:firstLine="567"/>
        <w:rPr>
          <w:color w:val="000000" w:themeColor="text1"/>
          <w:lang w:val="ru-RU"/>
        </w:rPr>
      </w:pPr>
      <w:proofErr w:type="gramStart"/>
      <w:r w:rsidRPr="000F7689">
        <w:rPr>
          <w:color w:val="000000" w:themeColor="text1"/>
          <w:lang w:val="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Мамонтовский</w:t>
      </w:r>
      <w:proofErr w:type="gramEnd"/>
      <w:r w:rsidRPr="000F7689">
        <w:rPr>
          <w:color w:val="000000" w:themeColor="text1"/>
          <w:lang w:val="ru-RU"/>
        </w:rPr>
        <w:t xml:space="preserve"> район Алтайского края.</w:t>
      </w:r>
    </w:p>
    <w:p w:rsidR="002D0107" w:rsidRPr="000F7689" w:rsidRDefault="002D0107" w:rsidP="002D0107">
      <w:pPr>
        <w:pStyle w:val="affff3"/>
        <w:numPr>
          <w:ilvl w:val="0"/>
          <w:numId w:val="34"/>
        </w:numPr>
        <w:spacing w:after="120"/>
        <w:ind w:left="0" w:firstLine="567"/>
        <w:rPr>
          <w:color w:val="000000" w:themeColor="text1"/>
          <w:lang w:val="ru-RU"/>
        </w:rPr>
      </w:pPr>
      <w:r w:rsidRPr="000F7689">
        <w:rPr>
          <w:color w:val="000000" w:themeColor="text1"/>
          <w:lang w:val="ru-RU"/>
        </w:rPr>
        <w:t xml:space="preserve">На основании рекомендаций Организатора общественных обсуждений или публичных слушаний глава муниципального образования Мамонтовский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2D0107" w:rsidRPr="000F7689" w:rsidRDefault="002D0107" w:rsidP="002D0107">
      <w:pPr>
        <w:pStyle w:val="affff3"/>
        <w:numPr>
          <w:ilvl w:val="0"/>
          <w:numId w:val="34"/>
        </w:numPr>
        <w:ind w:left="0" w:firstLine="567"/>
        <w:rPr>
          <w:color w:val="000000" w:themeColor="text1"/>
          <w:lang w:val="ru-RU"/>
        </w:rPr>
      </w:pPr>
      <w:r w:rsidRPr="000F7689">
        <w:rPr>
          <w:color w:val="000000" w:themeColor="text1"/>
          <w:lang w:val="ru-RU"/>
        </w:rPr>
        <w:t>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2D0107" w:rsidRPr="000F7689" w:rsidRDefault="002D0107" w:rsidP="002D0107">
      <w:pPr>
        <w:pStyle w:val="aff2"/>
        <w:widowControl w:val="0"/>
        <w:autoSpaceDE w:val="0"/>
        <w:autoSpaceDN w:val="0"/>
        <w:adjustRightInd w:val="0"/>
        <w:spacing w:before="120" w:after="120"/>
        <w:ind w:left="0" w:firstLine="567"/>
        <w:rPr>
          <w:rFonts w:ascii="Times New Roman" w:eastAsia="Times New Roman" w:hAnsi="Times New Roman" w:cs="Times New Roman"/>
          <w:b/>
          <w:i/>
          <w:sz w:val="24"/>
          <w:szCs w:val="24"/>
        </w:rPr>
      </w:pPr>
      <w:r w:rsidRPr="000F7689">
        <w:rPr>
          <w:rFonts w:ascii="Times New Roman" w:eastAsia="Times New Roman" w:hAnsi="Times New Roman" w:cs="Times New Roman"/>
          <w:b/>
          <w:i/>
          <w:sz w:val="24"/>
          <w:szCs w:val="24"/>
        </w:rPr>
        <w:t xml:space="preserve">4.5. Организация и проведение общественных обсуждений или публичных слушаний по проектам планировки территории и проектам межевания территории, </w:t>
      </w:r>
      <w:r w:rsidRPr="000F7689">
        <w:rPr>
          <w:rFonts w:ascii="Times New Roman" w:eastAsia="Times New Roman" w:hAnsi="Times New Roman" w:cs="Times New Roman"/>
          <w:b/>
          <w:i/>
          <w:sz w:val="24"/>
          <w:szCs w:val="24"/>
        </w:rPr>
        <w:lastRenderedPageBreak/>
        <w:t>подготовленным в составе документации по планировке территории</w:t>
      </w:r>
    </w:p>
    <w:p w:rsidR="002D0107" w:rsidRPr="000F7689" w:rsidRDefault="002D0107" w:rsidP="002D0107">
      <w:pPr>
        <w:pStyle w:val="affff3"/>
        <w:numPr>
          <w:ilvl w:val="0"/>
          <w:numId w:val="34"/>
        </w:numPr>
        <w:spacing w:after="120"/>
        <w:ind w:left="0" w:firstLine="567"/>
        <w:rPr>
          <w:lang w:val="ru-RU"/>
        </w:rPr>
      </w:pPr>
      <w:r w:rsidRPr="000F7689">
        <w:rPr>
          <w:b/>
          <w:lang w:val="ru-RU"/>
        </w:rPr>
        <w:t xml:space="preserve"> </w:t>
      </w:r>
      <w:r w:rsidRPr="000F7689">
        <w:rPr>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rsidR="002D0107" w:rsidRPr="000F7689" w:rsidRDefault="002D0107" w:rsidP="002D0107">
      <w:pPr>
        <w:pStyle w:val="affff3"/>
        <w:numPr>
          <w:ilvl w:val="0"/>
          <w:numId w:val="34"/>
        </w:numPr>
        <w:spacing w:after="120"/>
        <w:ind w:left="0" w:firstLine="567"/>
        <w:rPr>
          <w:lang w:val="ru-RU"/>
        </w:rPr>
      </w:pPr>
      <w:r w:rsidRPr="000F7689">
        <w:rPr>
          <w:lang w:val="ru-RU"/>
        </w:rPr>
        <w:t xml:space="preserve"> Общественные обсуждения или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D0107" w:rsidRPr="000F7689" w:rsidRDefault="002D0107" w:rsidP="002D0107">
      <w:pPr>
        <w:pStyle w:val="affff3"/>
        <w:numPr>
          <w:ilvl w:val="0"/>
          <w:numId w:val="34"/>
        </w:numPr>
        <w:spacing w:after="120"/>
        <w:ind w:left="0" w:firstLine="567"/>
        <w:rPr>
          <w:lang w:val="ru-RU"/>
        </w:rPr>
      </w:pPr>
      <w:r w:rsidRPr="000F7689">
        <w:rPr>
          <w:b/>
          <w:lang w:val="ru-RU"/>
        </w:rPr>
        <w:t xml:space="preserve"> </w:t>
      </w:r>
      <w:r w:rsidRPr="000F7689">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0F7689">
        <w:rPr>
          <w:lang w:val="ru-RU"/>
        </w:rPr>
        <w:t>ГрК</w:t>
      </w:r>
      <w:proofErr w:type="spellEnd"/>
      <w:r w:rsidRPr="000F7689">
        <w:rPr>
          <w:lang w:val="ru-RU"/>
        </w:rPr>
        <w:t xml:space="preserve"> РФ.</w:t>
      </w:r>
    </w:p>
    <w:p w:rsidR="002D0107" w:rsidRPr="000F7689" w:rsidRDefault="002D0107" w:rsidP="002D0107">
      <w:pPr>
        <w:pStyle w:val="affff3"/>
        <w:numPr>
          <w:ilvl w:val="0"/>
          <w:numId w:val="34"/>
        </w:numPr>
        <w:spacing w:after="120"/>
        <w:ind w:left="0" w:firstLine="567"/>
        <w:rPr>
          <w:lang w:val="ru-RU"/>
        </w:rPr>
      </w:pPr>
      <w:r w:rsidRPr="000F7689">
        <w:rPr>
          <w:lang w:val="ru-RU"/>
        </w:rPr>
        <w:t xml:space="preserve">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2D0107" w:rsidRPr="000F7689" w:rsidRDefault="002D0107" w:rsidP="002D0107">
      <w:pPr>
        <w:pStyle w:val="affff3"/>
        <w:numPr>
          <w:ilvl w:val="0"/>
          <w:numId w:val="34"/>
        </w:numPr>
        <w:spacing w:after="120"/>
        <w:ind w:left="0" w:firstLine="567"/>
        <w:rPr>
          <w:lang w:val="ru-RU"/>
        </w:rPr>
      </w:pPr>
      <w:r w:rsidRPr="000F7689">
        <w:rPr>
          <w:lang w:val="ru-RU"/>
        </w:rPr>
        <w:t xml:space="preserve"> Организация и проведение общественных обсуждений или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2D0107" w:rsidRPr="000F7689" w:rsidRDefault="002D0107" w:rsidP="002D0107">
      <w:pPr>
        <w:pStyle w:val="affff3"/>
        <w:numPr>
          <w:ilvl w:val="0"/>
          <w:numId w:val="34"/>
        </w:numPr>
        <w:ind w:left="0" w:firstLine="567"/>
        <w:rPr>
          <w:lang w:val="ru-RU"/>
        </w:rPr>
      </w:pPr>
      <w:r w:rsidRPr="000F7689">
        <w:rPr>
          <w:lang w:val="ru-RU"/>
        </w:rPr>
        <w:t xml:space="preserve"> </w:t>
      </w:r>
      <w:proofErr w:type="gramStart"/>
      <w:r w:rsidRPr="000F7689">
        <w:rPr>
          <w:lang w:val="ru-RU"/>
        </w:rPr>
        <w:t>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roofErr w:type="gramEnd"/>
    </w:p>
    <w:p w:rsidR="007A70AE" w:rsidRPr="000F7689" w:rsidRDefault="007A70AE" w:rsidP="007A70AE">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8" w:name="_Toc153543547"/>
      <w:bookmarkStart w:id="29" w:name="_Toc162013241"/>
      <w:r w:rsidRPr="000F7689">
        <w:rPr>
          <w:rFonts w:ascii="Times New Roman" w:hAnsi="Times New Roman" w:cs="Times New Roman"/>
          <w:i w:val="0"/>
          <w:sz w:val="24"/>
          <w:szCs w:val="24"/>
          <w:lang w:eastAsia="ru-RU"/>
        </w:rPr>
        <w:t>Статья 5. Положение о внесении изменений в правила землепользования и застройки</w:t>
      </w:r>
      <w:bookmarkEnd w:id="28"/>
      <w:bookmarkEnd w:id="29"/>
    </w:p>
    <w:p w:rsidR="007A70AE" w:rsidRPr="000F7689" w:rsidRDefault="007A70AE" w:rsidP="007A70AE">
      <w:pPr>
        <w:spacing w:before="120" w:after="120"/>
        <w:ind w:firstLine="567"/>
        <w:rPr>
          <w:b/>
          <w:i/>
        </w:rPr>
      </w:pPr>
      <w:r w:rsidRPr="000F7689">
        <w:rPr>
          <w:b/>
          <w:i/>
        </w:rPr>
        <w:t>5.1. Основания для внесения изменений в Правила землепользования и застройки</w:t>
      </w:r>
    </w:p>
    <w:p w:rsidR="007A70AE" w:rsidRPr="000F7689" w:rsidRDefault="007A70AE" w:rsidP="007A70AE">
      <w:pPr>
        <w:pStyle w:val="affff3"/>
        <w:numPr>
          <w:ilvl w:val="0"/>
          <w:numId w:val="36"/>
        </w:numPr>
        <w:ind w:left="0" w:firstLine="567"/>
        <w:rPr>
          <w:lang w:val="ru-RU"/>
        </w:rPr>
      </w:pPr>
      <w:r w:rsidRPr="000F7689">
        <w:rPr>
          <w:lang w:val="ru-RU"/>
        </w:rPr>
        <w:t>Основанием для рассмотрения вопроса о внесении изменений в настоящие Правила являются:</w:t>
      </w:r>
    </w:p>
    <w:p w:rsidR="007A70AE" w:rsidRPr="000F7689" w:rsidRDefault="007A70AE" w:rsidP="007A70AE">
      <w:pPr>
        <w:pStyle w:val="affff3"/>
        <w:ind w:firstLine="567"/>
        <w:rPr>
          <w:lang w:val="ru-RU"/>
        </w:rPr>
      </w:pPr>
      <w:r w:rsidRPr="000F7689">
        <w:rPr>
          <w:lang w:val="ru-RU"/>
        </w:rPr>
        <w:t>– несоответствие правил землепользования и застройки схеме территориального планирования муниципального района, возникшее в результате внесения в схему территориального планирования муниципального района изменений;</w:t>
      </w:r>
    </w:p>
    <w:p w:rsidR="007A70AE" w:rsidRPr="000F7689" w:rsidRDefault="007A70AE" w:rsidP="007A70AE">
      <w:pPr>
        <w:pStyle w:val="affff3"/>
        <w:ind w:firstLine="567"/>
        <w:rPr>
          <w:lang w:val="ru-RU"/>
        </w:rPr>
      </w:pPr>
      <w:r w:rsidRPr="000F7689">
        <w:rPr>
          <w:lang w:val="ru-RU"/>
        </w:rPr>
        <w:t>– поступление предложений об изменении границ территориальных зон, изменении градостроительных регламентов;</w:t>
      </w:r>
    </w:p>
    <w:p w:rsidR="007A70AE" w:rsidRPr="000F7689" w:rsidRDefault="007A70AE" w:rsidP="007A70AE">
      <w:pPr>
        <w:pStyle w:val="affff3"/>
        <w:ind w:firstLine="567"/>
        <w:rPr>
          <w:lang w:val="ru-RU"/>
        </w:rPr>
      </w:pPr>
      <w:r w:rsidRPr="000F7689">
        <w:rPr>
          <w:lang w:val="ru-RU"/>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A70AE" w:rsidRPr="000F7689" w:rsidRDefault="007A70AE" w:rsidP="007A70AE">
      <w:pPr>
        <w:pStyle w:val="affff3"/>
        <w:ind w:firstLine="567"/>
        <w:rPr>
          <w:lang w:val="ru-RU"/>
        </w:rPr>
      </w:pPr>
      <w:proofErr w:type="gramStart"/>
      <w:r w:rsidRPr="000F7689">
        <w:rPr>
          <w:lang w:val="ru-RU"/>
        </w:rPr>
        <w:t xml:space="preserve">–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w:t>
      </w:r>
      <w:r w:rsidRPr="000F7689">
        <w:rPr>
          <w:lang w:val="ru-RU"/>
        </w:rPr>
        <w:lastRenderedPageBreak/>
        <w:t>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roofErr w:type="gramEnd"/>
    </w:p>
    <w:p w:rsidR="007A70AE" w:rsidRPr="000F7689" w:rsidRDefault="007A70AE" w:rsidP="007A70AE">
      <w:pPr>
        <w:pStyle w:val="affff3"/>
        <w:ind w:firstLine="567"/>
        <w:rPr>
          <w:lang w:val="ru-RU"/>
        </w:rPr>
      </w:pPr>
      <w:r w:rsidRPr="000F7689">
        <w:rPr>
          <w:lang w:val="ru-RU"/>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A70AE" w:rsidRPr="000F7689" w:rsidRDefault="007A70AE" w:rsidP="007A70AE">
      <w:pPr>
        <w:pStyle w:val="affff3"/>
        <w:ind w:firstLine="567"/>
        <w:rPr>
          <w:lang w:val="ru-RU"/>
        </w:rPr>
      </w:pPr>
      <w:r w:rsidRPr="000F7689">
        <w:rPr>
          <w:lang w:val="ru-RU"/>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A70AE" w:rsidRPr="000F7689" w:rsidRDefault="007A70AE" w:rsidP="007A70AE">
      <w:pPr>
        <w:pStyle w:val="affff3"/>
        <w:ind w:firstLine="567"/>
        <w:rPr>
          <w:lang w:val="ru-RU"/>
        </w:rPr>
      </w:pPr>
      <w:r w:rsidRPr="000F7689">
        <w:rPr>
          <w:lang w:val="ru-RU"/>
        </w:rPr>
        <w:t>– принятие решения о комплексном развитии территории;</w:t>
      </w:r>
    </w:p>
    <w:p w:rsidR="007A70AE" w:rsidRPr="000F7689" w:rsidRDefault="007A70AE" w:rsidP="007A70AE">
      <w:pPr>
        <w:pStyle w:val="affff3"/>
        <w:ind w:firstLine="567"/>
        <w:rPr>
          <w:lang w:val="ru-RU"/>
        </w:rPr>
      </w:pPr>
      <w:r w:rsidRPr="000F7689">
        <w:rPr>
          <w:lang w:val="ru-RU"/>
        </w:rPr>
        <w:t>– обнаружение мест захоронений погибших при защите Отечества, расположенных в границах муниципальных образований;</w:t>
      </w:r>
    </w:p>
    <w:p w:rsidR="007A70AE" w:rsidRPr="000F7689" w:rsidRDefault="007A70AE" w:rsidP="007A70AE">
      <w:pPr>
        <w:pStyle w:val="affff3"/>
        <w:ind w:firstLine="567"/>
        <w:rPr>
          <w:lang w:val="ru-RU"/>
        </w:rPr>
      </w:pPr>
      <w:r w:rsidRPr="000F7689">
        <w:rPr>
          <w:lang w:val="ru-RU"/>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7A70AE" w:rsidRPr="000F7689" w:rsidRDefault="007A70AE" w:rsidP="007A70AE">
      <w:pPr>
        <w:pStyle w:val="affff3"/>
        <w:numPr>
          <w:ilvl w:val="0"/>
          <w:numId w:val="36"/>
        </w:numPr>
        <w:ind w:left="0" w:firstLine="567"/>
        <w:rPr>
          <w:lang w:val="ru-RU"/>
        </w:rPr>
      </w:pPr>
      <w:r w:rsidRPr="000F7689">
        <w:rPr>
          <w:lang w:val="ru-RU"/>
        </w:rPr>
        <w:t>С предложениями о внесении изменений в настоящие правила могут выступать:</w:t>
      </w:r>
    </w:p>
    <w:p w:rsidR="007A70AE" w:rsidRPr="000F7689" w:rsidRDefault="007A70AE" w:rsidP="007A70AE">
      <w:pPr>
        <w:pStyle w:val="affff3"/>
        <w:ind w:firstLine="567"/>
        <w:rPr>
          <w:lang w:val="ru-RU"/>
        </w:rPr>
      </w:pPr>
      <w:r w:rsidRPr="000F768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7A70AE" w:rsidRPr="000F7689" w:rsidRDefault="007A70AE" w:rsidP="007A70AE">
      <w:pPr>
        <w:pStyle w:val="affff3"/>
        <w:ind w:firstLine="567"/>
        <w:rPr>
          <w:lang w:val="ru-RU"/>
        </w:rPr>
      </w:pPr>
      <w:r w:rsidRPr="000F7689">
        <w:rPr>
          <w:lang w:val="ru-RU"/>
        </w:rPr>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краевого значения;</w:t>
      </w:r>
    </w:p>
    <w:p w:rsidR="007A70AE" w:rsidRPr="000F7689" w:rsidRDefault="007A70AE" w:rsidP="007A70AE">
      <w:pPr>
        <w:pStyle w:val="affff3"/>
        <w:ind w:firstLine="567"/>
        <w:rPr>
          <w:lang w:val="ru-RU"/>
        </w:rPr>
      </w:pPr>
      <w:r w:rsidRPr="000F7689">
        <w:rPr>
          <w:lang w:val="ru-RU"/>
        </w:rPr>
        <w:t>– органы местного самоуправления муниципального образования Мамонтовский район Алтайского края,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7A70AE" w:rsidRPr="000F7689" w:rsidRDefault="007A70AE" w:rsidP="007A70AE">
      <w:pPr>
        <w:pStyle w:val="affff3"/>
        <w:ind w:firstLine="567"/>
        <w:rPr>
          <w:lang w:val="ru-RU"/>
        </w:rPr>
      </w:pPr>
      <w:proofErr w:type="gramStart"/>
      <w:r w:rsidRPr="000F7689">
        <w:rPr>
          <w:lang w:val="ru-RU"/>
        </w:rPr>
        <w:t xml:space="preserve">– органы </w:t>
      </w:r>
      <w:r w:rsidRPr="000F7689">
        <w:rPr>
          <w:color w:val="000000"/>
          <w:shd w:val="clear" w:color="auto" w:fill="FFFFFF"/>
          <w:lang w:val="ru-RU"/>
        </w:rPr>
        <w:t>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roofErr w:type="gramEnd"/>
    </w:p>
    <w:p w:rsidR="007A70AE" w:rsidRPr="000F7689" w:rsidRDefault="007A70AE" w:rsidP="007A70AE">
      <w:pPr>
        <w:pStyle w:val="affff3"/>
        <w:ind w:firstLine="567"/>
        <w:rPr>
          <w:lang w:val="ru-RU"/>
        </w:rPr>
      </w:pPr>
      <w:r w:rsidRPr="000F7689">
        <w:rPr>
          <w:lang w:val="ru-RU"/>
        </w:rPr>
        <w:t xml:space="preserve">– органы местного самоуправления </w:t>
      </w:r>
      <w:r w:rsidR="006A6E3E" w:rsidRPr="000F7689">
        <w:rPr>
          <w:lang w:val="ru-RU"/>
        </w:rPr>
        <w:t>МО</w:t>
      </w:r>
      <w:r w:rsidRPr="000F7689">
        <w:rPr>
          <w:lang w:val="ru-RU"/>
        </w:rPr>
        <w:t xml:space="preserve"> </w:t>
      </w:r>
      <w:proofErr w:type="spellStart"/>
      <w:r w:rsidR="006A6E3E" w:rsidRPr="000F7689">
        <w:rPr>
          <w:lang w:val="ru-RU"/>
        </w:rPr>
        <w:t>Кадниковский</w:t>
      </w:r>
      <w:proofErr w:type="spellEnd"/>
      <w:r w:rsidRPr="000F7689">
        <w:rPr>
          <w:lang w:val="ru-RU"/>
        </w:rPr>
        <w:t xml:space="preserve"> сельсовет в случаях, если необходимо совершенствовать порядок регулирования землепользования и застройки на территории сельского поселения;</w:t>
      </w:r>
    </w:p>
    <w:p w:rsidR="007A70AE" w:rsidRPr="000F7689" w:rsidRDefault="007A70AE" w:rsidP="007A70AE">
      <w:pPr>
        <w:pStyle w:val="affff3"/>
        <w:ind w:firstLine="567"/>
        <w:rPr>
          <w:lang w:val="ru-RU"/>
        </w:rPr>
      </w:pPr>
      <w:r w:rsidRPr="000F7689">
        <w:rPr>
          <w:lang w:val="ru-RU"/>
        </w:rPr>
        <w:t xml:space="preserve">– органы местного самоуправления </w:t>
      </w:r>
      <w:r w:rsidR="006A6E3E" w:rsidRPr="000F7689">
        <w:rPr>
          <w:lang w:val="ru-RU"/>
        </w:rPr>
        <w:t xml:space="preserve">МО </w:t>
      </w:r>
      <w:proofErr w:type="spellStart"/>
      <w:r w:rsidR="006A6E3E" w:rsidRPr="000F7689">
        <w:rPr>
          <w:lang w:val="ru-RU"/>
        </w:rPr>
        <w:t>Кадниковский</w:t>
      </w:r>
      <w:proofErr w:type="spellEnd"/>
      <w:r w:rsidR="006A6E3E" w:rsidRPr="000F7689">
        <w:rPr>
          <w:lang w:val="ru-RU"/>
        </w:rPr>
        <w:t xml:space="preserve"> </w:t>
      </w:r>
      <w:r w:rsidRPr="000F7689">
        <w:rPr>
          <w:lang w:val="ru-RU"/>
        </w:rPr>
        <w:t>сельсовет в случаях обнаружения мест захоронений погибших при защите Отечества, расположенных в границах муниципального образования;</w:t>
      </w:r>
    </w:p>
    <w:p w:rsidR="007A70AE" w:rsidRPr="000F7689" w:rsidRDefault="007A70AE" w:rsidP="007A70AE">
      <w:pPr>
        <w:pStyle w:val="affff3"/>
        <w:ind w:firstLine="567"/>
        <w:rPr>
          <w:lang w:val="ru-RU"/>
        </w:rPr>
      </w:pPr>
      <w:r w:rsidRPr="000F7689">
        <w:rPr>
          <w:lang w:val="ru-RU"/>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A70AE" w:rsidRPr="000F7689" w:rsidRDefault="007A70AE" w:rsidP="007A70AE">
      <w:pPr>
        <w:pStyle w:val="affff3"/>
        <w:ind w:firstLine="567"/>
        <w:contextualSpacing/>
        <w:rPr>
          <w:color w:val="000000"/>
          <w:shd w:val="clear" w:color="auto" w:fill="FFFFFF"/>
          <w:lang w:val="ru-RU"/>
        </w:rPr>
      </w:pPr>
      <w:r w:rsidRPr="000F7689">
        <w:rPr>
          <w:lang w:val="ru-RU"/>
        </w:rPr>
        <w:t xml:space="preserve">– </w:t>
      </w:r>
      <w:r w:rsidRPr="000F7689">
        <w:rPr>
          <w:color w:val="000000"/>
          <w:shd w:val="clear" w:color="auto" w:fill="FFFFFF"/>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7A70AE" w:rsidRPr="000F7689" w:rsidRDefault="007A70AE" w:rsidP="007A70AE">
      <w:pPr>
        <w:ind w:firstLine="567"/>
        <w:rPr>
          <w:color w:val="000000"/>
          <w:shd w:val="clear" w:color="auto" w:fill="FFFFFF"/>
        </w:rPr>
      </w:pPr>
      <w:r w:rsidRPr="000F7689">
        <w:rPr>
          <w:color w:val="000000"/>
          <w:shd w:val="clear" w:color="auto" w:fill="FFFFFF"/>
        </w:rPr>
        <w:lastRenderedPageBreak/>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7A70AE" w:rsidRPr="000F7689" w:rsidRDefault="007A70AE" w:rsidP="007A70AE">
      <w:pPr>
        <w:spacing w:before="120" w:after="120"/>
        <w:ind w:left="425"/>
        <w:rPr>
          <w:b/>
          <w:i/>
          <w:lang w:eastAsia="ar-SA"/>
        </w:rPr>
      </w:pPr>
      <w:r w:rsidRPr="000F7689">
        <w:rPr>
          <w:b/>
          <w:i/>
          <w:lang w:eastAsia="ar-SA"/>
        </w:rPr>
        <w:t>5.2. Порядок внесения изменений в Правила землепользования застройки</w:t>
      </w:r>
    </w:p>
    <w:p w:rsidR="007A70AE" w:rsidRPr="000F7689" w:rsidRDefault="007A70AE" w:rsidP="007A70AE">
      <w:pPr>
        <w:pStyle w:val="affff3"/>
        <w:numPr>
          <w:ilvl w:val="0"/>
          <w:numId w:val="36"/>
        </w:numPr>
        <w:spacing w:after="120"/>
        <w:ind w:left="0" w:firstLine="567"/>
        <w:rPr>
          <w:lang w:val="ru-RU"/>
        </w:rPr>
      </w:pPr>
      <w:proofErr w:type="gramStart"/>
      <w:r w:rsidRPr="000F7689">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и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Уставом образования муниципального образования Мамонтовский район Алтайского края, Уставом </w:t>
      </w:r>
      <w:r w:rsidR="00992205" w:rsidRPr="000F7689">
        <w:rPr>
          <w:lang w:val="ru-RU"/>
        </w:rPr>
        <w:t xml:space="preserve">МО </w:t>
      </w:r>
      <w:proofErr w:type="spellStart"/>
      <w:r w:rsidR="00992205" w:rsidRPr="000F7689">
        <w:rPr>
          <w:lang w:val="ru-RU"/>
        </w:rPr>
        <w:t>Кадниковский</w:t>
      </w:r>
      <w:proofErr w:type="spellEnd"/>
      <w:r w:rsidRPr="000F7689">
        <w:rPr>
          <w:lang w:val="ru-RU"/>
        </w:rPr>
        <w:t xml:space="preserve"> сельсовет Мамонтовского района Алтайского края.</w:t>
      </w:r>
      <w:proofErr w:type="gramEnd"/>
    </w:p>
    <w:p w:rsidR="007A70AE" w:rsidRPr="000F7689" w:rsidRDefault="007A70AE" w:rsidP="007A70AE">
      <w:pPr>
        <w:pStyle w:val="affff3"/>
        <w:numPr>
          <w:ilvl w:val="0"/>
          <w:numId w:val="36"/>
        </w:numPr>
        <w:spacing w:after="120"/>
        <w:ind w:left="0" w:firstLine="567"/>
        <w:rPr>
          <w:lang w:val="ru-RU"/>
        </w:rPr>
      </w:pPr>
      <w:r w:rsidRPr="000F7689">
        <w:rPr>
          <w:lang w:val="ru-RU"/>
        </w:rPr>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7A70AE" w:rsidRPr="000F7689" w:rsidRDefault="007A70AE" w:rsidP="007A70AE">
      <w:pPr>
        <w:pStyle w:val="affff3"/>
        <w:numPr>
          <w:ilvl w:val="0"/>
          <w:numId w:val="36"/>
        </w:numPr>
        <w:spacing w:after="120"/>
        <w:ind w:left="0" w:firstLine="567"/>
        <w:rPr>
          <w:lang w:val="ru-RU"/>
        </w:rPr>
      </w:pPr>
      <w:r w:rsidRPr="000F7689">
        <w:rPr>
          <w:lang w:val="ru-RU"/>
        </w:rPr>
        <w:t>Предложения о внесении изменений в настоящие Правила направляются в письменной форме Организатору общественных обсуждений или публичных слушаний по подготовке правил землепользования и застройки муниципального образования Мамонтовский район Алтайского края.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7A70AE" w:rsidRPr="000F7689" w:rsidRDefault="007A70AE" w:rsidP="007A70AE">
      <w:pPr>
        <w:pStyle w:val="affff3"/>
        <w:numPr>
          <w:ilvl w:val="0"/>
          <w:numId w:val="36"/>
        </w:numPr>
        <w:spacing w:after="120"/>
        <w:ind w:left="0" w:firstLine="567"/>
        <w:rPr>
          <w:lang w:val="ru-RU"/>
        </w:rPr>
      </w:pPr>
      <w:r w:rsidRPr="000F7689">
        <w:rPr>
          <w:lang w:val="ru-RU"/>
        </w:rPr>
        <w:t>В случае, предусмотренном частью 3.1 статьи 33 Градостроительного Кодекса РФ, глава района обеспечивает внесение изменений в правила землепользования и застройки в течение тридцати дней со дня получения указанного в части 3.1 статьи 33 Градостроительного Кодекса РФ требования.</w:t>
      </w:r>
    </w:p>
    <w:p w:rsidR="007A70AE" w:rsidRPr="000F7689" w:rsidRDefault="007A70AE" w:rsidP="007A70AE">
      <w:pPr>
        <w:pStyle w:val="affff3"/>
        <w:numPr>
          <w:ilvl w:val="0"/>
          <w:numId w:val="36"/>
        </w:numPr>
        <w:spacing w:after="120"/>
        <w:ind w:left="0" w:firstLine="567"/>
        <w:rPr>
          <w:lang w:val="ru-RU"/>
        </w:rPr>
      </w:pPr>
      <w:r w:rsidRPr="000F7689">
        <w:rPr>
          <w:lang w:val="ru-RU"/>
        </w:rPr>
        <w:t>В случае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7A70AE" w:rsidRPr="000F7689" w:rsidRDefault="007A70AE" w:rsidP="007A70AE">
      <w:pPr>
        <w:pStyle w:val="affff3"/>
        <w:numPr>
          <w:ilvl w:val="0"/>
          <w:numId w:val="36"/>
        </w:numPr>
        <w:spacing w:after="120"/>
        <w:ind w:left="0" w:firstLine="567"/>
        <w:rPr>
          <w:lang w:val="ru-RU"/>
        </w:rPr>
      </w:pPr>
      <w:proofErr w:type="gramStart"/>
      <w:r w:rsidRPr="000F7689">
        <w:rPr>
          <w:lang w:val="ru-RU"/>
        </w:rPr>
        <w:t>Организатор общественных обсуждений или публичных слушаний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w:t>
      </w:r>
      <w:proofErr w:type="gramEnd"/>
      <w:r w:rsidRPr="000F7689">
        <w:rPr>
          <w:lang w:val="ru-RU"/>
        </w:rPr>
        <w:t xml:space="preserve"> </w:t>
      </w:r>
      <w:proofErr w:type="gramStart"/>
      <w:r w:rsidRPr="000F7689">
        <w:rPr>
          <w:lang w:val="ru-RU"/>
        </w:rPr>
        <w:t>объекте</w:t>
      </w:r>
      <w:proofErr w:type="gramEnd"/>
      <w:r w:rsidRPr="000F7689">
        <w:rPr>
          <w:lang w:val="ru-RU"/>
        </w:rPr>
        <w:t xml:space="preserve">, а также правообладателям объектов капитального строительства, расположенных в границах зон с особыми условиями использования территорий. </w:t>
      </w:r>
    </w:p>
    <w:p w:rsidR="007A70AE" w:rsidRPr="000F7689" w:rsidRDefault="007A70AE" w:rsidP="007A70AE">
      <w:pPr>
        <w:pStyle w:val="affff3"/>
        <w:numPr>
          <w:ilvl w:val="0"/>
          <w:numId w:val="36"/>
        </w:numPr>
        <w:spacing w:after="120"/>
        <w:ind w:left="0" w:firstLine="567"/>
        <w:rPr>
          <w:lang w:val="ru-RU"/>
        </w:rPr>
      </w:pPr>
      <w:r w:rsidRPr="000F7689">
        <w:rPr>
          <w:lang w:val="ru-RU"/>
        </w:rPr>
        <w:t>Глава района с учетом рекомендаций, содержащихся в заключени</w:t>
      </w:r>
      <w:proofErr w:type="gramStart"/>
      <w:r w:rsidRPr="000F7689">
        <w:rPr>
          <w:lang w:val="ru-RU"/>
        </w:rPr>
        <w:t>и</w:t>
      </w:r>
      <w:proofErr w:type="gramEnd"/>
      <w:r w:rsidRPr="000F7689">
        <w:rPr>
          <w:lang w:val="ru-RU"/>
        </w:rPr>
        <w:t xml:space="preserve"> Организатора общественных обсуждений или публичных слушаний,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A70AE" w:rsidRPr="000F7689" w:rsidRDefault="007A70AE" w:rsidP="007A70AE">
      <w:pPr>
        <w:pStyle w:val="affff3"/>
        <w:numPr>
          <w:ilvl w:val="0"/>
          <w:numId w:val="36"/>
        </w:numPr>
        <w:spacing w:after="120"/>
        <w:ind w:left="0" w:firstLine="567"/>
        <w:rPr>
          <w:lang w:val="ru-RU"/>
        </w:rPr>
      </w:pPr>
      <w:r w:rsidRPr="000F7689">
        <w:rPr>
          <w:lang w:val="ru-RU"/>
        </w:rPr>
        <w:lastRenderedPageBreak/>
        <w:t xml:space="preserve">В случае принятия решения о рассмотрении заявки, председатель Организатора общественных обсуждений или публичных слушаний обеспечивает подготовку соответствующего заключения, или проведение общественных обсуждений или публичных слушаний в порядке и сроки, определенные статьей 4 настоящих Правил. </w:t>
      </w:r>
    </w:p>
    <w:p w:rsidR="007A70AE" w:rsidRPr="000F7689" w:rsidRDefault="007A70AE" w:rsidP="007A70AE">
      <w:pPr>
        <w:pStyle w:val="affff3"/>
        <w:numPr>
          <w:ilvl w:val="0"/>
          <w:numId w:val="36"/>
        </w:numPr>
        <w:spacing w:after="120"/>
        <w:ind w:left="0" w:firstLine="567"/>
        <w:rPr>
          <w:lang w:val="ru-RU"/>
        </w:rPr>
      </w:pPr>
      <w:r w:rsidRPr="000F7689">
        <w:rPr>
          <w:lang w:val="ru-RU"/>
        </w:rPr>
        <w:t>На общественные обсуждения или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Организатору общественных обсуждений или публичных слушаний до проведения публичных слушаний и доступных для ознакомления всем заинтересованным лицам.</w:t>
      </w:r>
    </w:p>
    <w:p w:rsidR="007A70AE" w:rsidRPr="000F7689" w:rsidRDefault="007A70AE" w:rsidP="007A70AE">
      <w:pPr>
        <w:pStyle w:val="affff3"/>
        <w:numPr>
          <w:ilvl w:val="0"/>
          <w:numId w:val="36"/>
        </w:numPr>
        <w:spacing w:after="120"/>
        <w:ind w:left="0" w:firstLine="567"/>
        <w:rPr>
          <w:lang w:val="ru-RU"/>
        </w:rPr>
      </w:pPr>
      <w:r w:rsidRPr="000F7689">
        <w:rPr>
          <w:lang w:val="ru-RU"/>
        </w:rPr>
        <w:t>Подготовленные по итогам общественных обсуждений или публичных слушаний рекомендации Организатора общественных обсуждений или публичных слушаний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муниципальное образование Мамонтовский район Алтайского края.</w:t>
      </w:r>
    </w:p>
    <w:p w:rsidR="007A70AE" w:rsidRPr="000F7689" w:rsidRDefault="007A70AE" w:rsidP="007A70AE">
      <w:pPr>
        <w:pStyle w:val="affff3"/>
        <w:numPr>
          <w:ilvl w:val="0"/>
          <w:numId w:val="36"/>
        </w:numPr>
        <w:ind w:left="0" w:firstLine="567"/>
        <w:rPr>
          <w:color w:val="000000" w:themeColor="text1"/>
          <w:lang w:val="ru-RU"/>
        </w:rPr>
      </w:pPr>
      <w:r w:rsidRPr="000F7689">
        <w:rPr>
          <w:lang w:val="ru-RU"/>
        </w:rPr>
        <w:t xml:space="preserve">Правовые акты об изменениях в настоящие Правила подлежат опубликованию в порядке, </w:t>
      </w:r>
      <w:r w:rsidRPr="000F7689">
        <w:rPr>
          <w:color w:val="000000" w:themeColor="text1"/>
          <w:lang w:val="ru-RU"/>
        </w:rPr>
        <w:t>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Мамонтовского района Алтайского края.</w:t>
      </w:r>
    </w:p>
    <w:p w:rsidR="00C30536" w:rsidRPr="000F7689" w:rsidRDefault="00C30536" w:rsidP="009168C0">
      <w:pPr>
        <w:pStyle w:val="2"/>
        <w:tabs>
          <w:tab w:val="clear" w:pos="576"/>
        </w:tabs>
        <w:spacing w:before="120" w:after="120"/>
        <w:ind w:left="0" w:firstLine="709"/>
        <w:rPr>
          <w:rFonts w:ascii="Times New Roman" w:hAnsi="Times New Roman" w:cs="Times New Roman"/>
          <w:i w:val="0"/>
          <w:sz w:val="24"/>
          <w:szCs w:val="24"/>
          <w:lang w:eastAsia="ru-RU"/>
        </w:rPr>
      </w:pPr>
      <w:bookmarkStart w:id="30" w:name="_Toc162013242"/>
      <w:r w:rsidRPr="000F7689">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30"/>
    </w:p>
    <w:p w:rsidR="00C30536" w:rsidRPr="000F7689" w:rsidRDefault="00C30536" w:rsidP="00F87B0A">
      <w:pPr>
        <w:widowControl w:val="0"/>
        <w:autoSpaceDE w:val="0"/>
        <w:autoSpaceDN w:val="0"/>
        <w:adjustRightInd w:val="0"/>
        <w:spacing w:line="276" w:lineRule="auto"/>
        <w:ind w:firstLine="709"/>
        <w:jc w:val="both"/>
        <w:rPr>
          <w:lang w:eastAsia="ru-RU"/>
        </w:rPr>
      </w:pPr>
      <w:r w:rsidRPr="000F7689">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C30536" w:rsidRPr="000F7689" w:rsidRDefault="009168C0" w:rsidP="00F87B0A">
      <w:pPr>
        <w:widowControl w:val="0"/>
        <w:autoSpaceDE w:val="0"/>
        <w:autoSpaceDN w:val="0"/>
        <w:adjustRightInd w:val="0"/>
        <w:spacing w:line="276" w:lineRule="auto"/>
        <w:ind w:firstLine="709"/>
        <w:jc w:val="both"/>
        <w:rPr>
          <w:lang w:eastAsia="ru-RU"/>
        </w:rPr>
      </w:pPr>
      <w:r w:rsidRPr="000F7689">
        <w:rPr>
          <w:lang w:eastAsia="ru-RU"/>
        </w:rPr>
        <w:t>–</w:t>
      </w:r>
      <w:r w:rsidR="00C30536" w:rsidRPr="000F7689">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C30536" w:rsidRPr="000F7689" w:rsidRDefault="009168C0" w:rsidP="00F87B0A">
      <w:pPr>
        <w:widowControl w:val="0"/>
        <w:autoSpaceDE w:val="0"/>
        <w:autoSpaceDN w:val="0"/>
        <w:adjustRightInd w:val="0"/>
        <w:spacing w:line="276" w:lineRule="auto"/>
        <w:ind w:firstLine="709"/>
        <w:jc w:val="both"/>
        <w:rPr>
          <w:lang w:eastAsia="ru-RU"/>
        </w:rPr>
      </w:pPr>
      <w:proofErr w:type="gramStart"/>
      <w:r w:rsidRPr="000F7689">
        <w:rPr>
          <w:lang w:eastAsia="ru-RU"/>
        </w:rPr>
        <w:t>–</w:t>
      </w:r>
      <w:r w:rsidR="00C30536" w:rsidRPr="000F7689">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roofErr w:type="gramEnd"/>
    </w:p>
    <w:p w:rsidR="00C30536" w:rsidRPr="000F7689" w:rsidRDefault="009168C0" w:rsidP="00F87B0A">
      <w:pPr>
        <w:widowControl w:val="0"/>
        <w:autoSpaceDE w:val="0"/>
        <w:autoSpaceDN w:val="0"/>
        <w:adjustRightInd w:val="0"/>
        <w:spacing w:line="276" w:lineRule="auto"/>
        <w:ind w:firstLine="709"/>
        <w:jc w:val="both"/>
        <w:rPr>
          <w:lang w:eastAsia="ru-RU"/>
        </w:rPr>
      </w:pPr>
      <w:r w:rsidRPr="000F7689">
        <w:rPr>
          <w:lang w:eastAsia="ru-RU"/>
        </w:rPr>
        <w:t xml:space="preserve">– </w:t>
      </w:r>
      <w:r w:rsidR="00C30536" w:rsidRPr="000F7689">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C30536" w:rsidRPr="000F7689" w:rsidRDefault="009168C0" w:rsidP="00F87B0A">
      <w:pPr>
        <w:widowControl w:val="0"/>
        <w:autoSpaceDE w:val="0"/>
        <w:autoSpaceDN w:val="0"/>
        <w:adjustRightInd w:val="0"/>
        <w:spacing w:line="276" w:lineRule="auto"/>
        <w:ind w:firstLine="709"/>
        <w:jc w:val="both"/>
        <w:rPr>
          <w:lang w:eastAsia="ru-RU"/>
        </w:rPr>
      </w:pPr>
      <w:r w:rsidRPr="000F7689">
        <w:rPr>
          <w:lang w:eastAsia="ru-RU"/>
        </w:rPr>
        <w:t>–</w:t>
      </w:r>
      <w:r w:rsidR="00C30536" w:rsidRPr="000F7689">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w:t>
      </w:r>
      <w:r w:rsidR="00C30536" w:rsidRPr="000F7689">
        <w:rPr>
          <w:lang w:eastAsia="ru-RU"/>
        </w:rPr>
        <w:lastRenderedPageBreak/>
        <w:t>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0F7689">
        <w:rPr>
          <w:lang w:eastAsia="ru-RU"/>
        </w:rPr>
        <w:t>нные параметры, не допускается.</w:t>
      </w:r>
    </w:p>
    <w:p w:rsidR="00C30536" w:rsidRPr="000F7689" w:rsidRDefault="007A77D3" w:rsidP="009168C0">
      <w:pPr>
        <w:pStyle w:val="1"/>
        <w:tabs>
          <w:tab w:val="clear" w:pos="432"/>
          <w:tab w:val="num" w:pos="709"/>
        </w:tabs>
        <w:spacing w:after="240"/>
        <w:ind w:left="0" w:firstLine="0"/>
        <w:jc w:val="center"/>
        <w:rPr>
          <w:rFonts w:ascii="Times New Roman" w:hAnsi="Times New Roman" w:cs="Times New Roman"/>
          <w:caps/>
          <w:strike/>
          <w:sz w:val="24"/>
          <w:szCs w:val="24"/>
          <w:lang w:eastAsia="ru-RU"/>
        </w:rPr>
      </w:pPr>
      <w:r w:rsidRPr="000F7689">
        <w:rPr>
          <w:rFonts w:ascii="Times New Roman" w:hAnsi="Times New Roman" w:cs="Times New Roman"/>
          <w:caps/>
          <w:sz w:val="24"/>
          <w:szCs w:val="24"/>
          <w:lang w:eastAsia="ru-RU"/>
        </w:rPr>
        <w:br w:type="page"/>
      </w:r>
      <w:bookmarkStart w:id="31" w:name="_Toc162013243"/>
      <w:r w:rsidR="00C30536" w:rsidRPr="000F7689">
        <w:rPr>
          <w:rFonts w:ascii="Times New Roman" w:hAnsi="Times New Roman" w:cs="Times New Roman"/>
          <w:caps/>
          <w:sz w:val="24"/>
          <w:szCs w:val="24"/>
          <w:lang w:eastAsia="ru-RU"/>
        </w:rPr>
        <w:lastRenderedPageBreak/>
        <w:t>Глава II. Карта градостроительного зонирования</w:t>
      </w:r>
      <w:r w:rsidR="00AB58CF" w:rsidRPr="000F7689">
        <w:rPr>
          <w:rFonts w:ascii="Times New Roman" w:hAnsi="Times New Roman" w:cs="Times New Roman"/>
          <w:caps/>
          <w:sz w:val="24"/>
          <w:szCs w:val="24"/>
          <w:lang w:eastAsia="ru-RU"/>
        </w:rPr>
        <w:t xml:space="preserve"> ТЕРРИТОРИИ в границах с. Кадниково</w:t>
      </w:r>
      <w:bookmarkEnd w:id="31"/>
    </w:p>
    <w:p w:rsidR="00C30536" w:rsidRPr="000F7689" w:rsidRDefault="00C30536" w:rsidP="009168C0">
      <w:pPr>
        <w:pStyle w:val="2"/>
        <w:tabs>
          <w:tab w:val="clear" w:pos="576"/>
        </w:tabs>
        <w:spacing w:before="120" w:after="120"/>
        <w:ind w:left="0" w:firstLine="709"/>
        <w:jc w:val="both"/>
        <w:rPr>
          <w:rFonts w:ascii="Times New Roman" w:hAnsi="Times New Roman" w:cs="Times New Roman"/>
          <w:i w:val="0"/>
          <w:strike/>
          <w:sz w:val="24"/>
          <w:szCs w:val="24"/>
          <w:lang w:eastAsia="ru-RU"/>
        </w:rPr>
      </w:pPr>
      <w:bookmarkStart w:id="32" w:name="_Toc162013244"/>
      <w:r w:rsidRPr="000F7689">
        <w:rPr>
          <w:rFonts w:ascii="Times New Roman" w:hAnsi="Times New Roman" w:cs="Times New Roman"/>
          <w:i w:val="0"/>
          <w:sz w:val="24"/>
          <w:szCs w:val="24"/>
          <w:lang w:eastAsia="ru-RU"/>
        </w:rPr>
        <w:t>Статья 7. Карта градостроительного зонирования</w:t>
      </w:r>
      <w:r w:rsidR="001222F1" w:rsidRPr="000F7689">
        <w:rPr>
          <w:rFonts w:ascii="Times New Roman" w:hAnsi="Times New Roman" w:cs="Times New Roman"/>
          <w:i w:val="0"/>
          <w:sz w:val="24"/>
          <w:szCs w:val="24"/>
          <w:lang w:eastAsia="ru-RU"/>
        </w:rPr>
        <w:t xml:space="preserve"> </w:t>
      </w:r>
      <w:r w:rsidRPr="000F7689">
        <w:rPr>
          <w:rFonts w:ascii="Times New Roman" w:hAnsi="Times New Roman" w:cs="Times New Roman"/>
          <w:i w:val="0"/>
          <w:sz w:val="24"/>
          <w:szCs w:val="24"/>
          <w:lang w:eastAsia="ru-RU"/>
        </w:rPr>
        <w:t>территори</w:t>
      </w:r>
      <w:r w:rsidR="001222F1" w:rsidRPr="000F7689">
        <w:rPr>
          <w:rFonts w:ascii="Times New Roman" w:hAnsi="Times New Roman" w:cs="Times New Roman"/>
          <w:i w:val="0"/>
          <w:sz w:val="24"/>
          <w:szCs w:val="24"/>
          <w:lang w:eastAsia="ru-RU"/>
        </w:rPr>
        <w:t>и</w:t>
      </w:r>
      <w:r w:rsidR="00AB58CF" w:rsidRPr="000F7689">
        <w:rPr>
          <w:rFonts w:ascii="Times New Roman" w:hAnsi="Times New Roman" w:cs="Times New Roman"/>
          <w:i w:val="0"/>
          <w:sz w:val="24"/>
          <w:szCs w:val="24"/>
          <w:lang w:eastAsia="ru-RU"/>
        </w:rPr>
        <w:t xml:space="preserve"> в границах с. </w:t>
      </w:r>
      <w:proofErr w:type="spellStart"/>
      <w:r w:rsidR="00AB58CF" w:rsidRPr="000F7689">
        <w:rPr>
          <w:rFonts w:ascii="Times New Roman" w:hAnsi="Times New Roman" w:cs="Times New Roman"/>
          <w:i w:val="0"/>
          <w:sz w:val="24"/>
          <w:szCs w:val="24"/>
          <w:lang w:eastAsia="ru-RU"/>
        </w:rPr>
        <w:t>Кадниково</w:t>
      </w:r>
      <w:bookmarkEnd w:id="32"/>
      <w:proofErr w:type="spellEnd"/>
    </w:p>
    <w:p w:rsidR="00C30536" w:rsidRPr="000F7689" w:rsidRDefault="00C30536" w:rsidP="00F87B0A">
      <w:pPr>
        <w:widowControl w:val="0"/>
        <w:autoSpaceDE w:val="0"/>
        <w:autoSpaceDN w:val="0"/>
        <w:adjustRightInd w:val="0"/>
        <w:spacing w:line="276" w:lineRule="auto"/>
        <w:ind w:firstLine="709"/>
        <w:jc w:val="both"/>
        <w:rPr>
          <w:lang w:eastAsia="ru-RU"/>
        </w:rPr>
      </w:pPr>
      <w:r w:rsidRPr="000F7689">
        <w:rPr>
          <w:lang w:eastAsia="ru-RU"/>
        </w:rPr>
        <w:t>Карта градостроительного зонирования территори</w:t>
      </w:r>
      <w:r w:rsidR="0052227A" w:rsidRPr="000F7689">
        <w:rPr>
          <w:lang w:eastAsia="ru-RU"/>
        </w:rPr>
        <w:t>и</w:t>
      </w:r>
      <w:r w:rsidRPr="000F7689">
        <w:rPr>
          <w:lang w:eastAsia="ru-RU"/>
        </w:rPr>
        <w:t xml:space="preserve"> </w:t>
      </w:r>
      <w:r w:rsidR="00C95340" w:rsidRPr="000F7689">
        <w:rPr>
          <w:lang w:eastAsia="ru-RU"/>
        </w:rPr>
        <w:t>МО</w:t>
      </w:r>
      <w:r w:rsidR="00AB58CF" w:rsidRPr="000F7689">
        <w:rPr>
          <w:lang w:eastAsia="ru-RU"/>
        </w:rPr>
        <w:t xml:space="preserve"> </w:t>
      </w:r>
      <w:proofErr w:type="spellStart"/>
      <w:r w:rsidR="00AB58CF" w:rsidRPr="000F7689">
        <w:rPr>
          <w:lang w:eastAsia="ru-RU"/>
        </w:rPr>
        <w:t>Кадников</w:t>
      </w:r>
      <w:r w:rsidR="00C95340" w:rsidRPr="000F7689">
        <w:rPr>
          <w:lang w:eastAsia="ru-RU"/>
        </w:rPr>
        <w:t>ский</w:t>
      </w:r>
      <w:proofErr w:type="spellEnd"/>
      <w:r w:rsidR="00C95340" w:rsidRPr="000F7689">
        <w:rPr>
          <w:lang w:eastAsia="ru-RU"/>
        </w:rPr>
        <w:t xml:space="preserve"> сельсовет Мамонтовского района Алтайского края</w:t>
      </w:r>
      <w:r w:rsidR="00EC5F0E" w:rsidRPr="000F7689">
        <w:rPr>
          <w:lang w:eastAsia="ru-RU"/>
        </w:rPr>
        <w:t xml:space="preserve"> </w:t>
      </w:r>
      <w:r w:rsidRPr="000F7689">
        <w:rPr>
          <w:lang w:eastAsia="ru-RU"/>
        </w:rPr>
        <w:t xml:space="preserve">представляет собой чертеж с отображением границ </w:t>
      </w:r>
      <w:r w:rsidR="00AB58CF" w:rsidRPr="000F7689">
        <w:rPr>
          <w:lang w:eastAsia="ru-RU"/>
        </w:rPr>
        <w:t xml:space="preserve">населенных пунктов, входящих в состав МО </w:t>
      </w:r>
      <w:proofErr w:type="spellStart"/>
      <w:r w:rsidR="00AB58CF" w:rsidRPr="000F7689">
        <w:rPr>
          <w:lang w:eastAsia="ru-RU"/>
        </w:rPr>
        <w:t>Кадниковский</w:t>
      </w:r>
      <w:proofErr w:type="spellEnd"/>
      <w:r w:rsidR="00AB58CF" w:rsidRPr="000F7689">
        <w:rPr>
          <w:lang w:eastAsia="ru-RU"/>
        </w:rPr>
        <w:t xml:space="preserve"> сельсовет, </w:t>
      </w:r>
      <w:r w:rsidRPr="000F7689">
        <w:rPr>
          <w:lang w:eastAsia="ru-RU"/>
        </w:rPr>
        <w:t xml:space="preserve">границ территориальных зон и границ зон </w:t>
      </w:r>
      <w:r w:rsidR="00AB58CF" w:rsidRPr="000F7689">
        <w:rPr>
          <w:lang w:eastAsia="ru-RU"/>
        </w:rPr>
        <w:t xml:space="preserve">с особыми </w:t>
      </w:r>
      <w:r w:rsidR="00CE30F0" w:rsidRPr="000F7689">
        <w:rPr>
          <w:lang w:eastAsia="ru-RU"/>
        </w:rPr>
        <w:t>у</w:t>
      </w:r>
      <w:r w:rsidR="00AB58CF" w:rsidRPr="000F7689">
        <w:rPr>
          <w:lang w:eastAsia="ru-RU"/>
        </w:rPr>
        <w:t>сл</w:t>
      </w:r>
      <w:r w:rsidR="009624F5" w:rsidRPr="000F7689">
        <w:rPr>
          <w:lang w:eastAsia="ru-RU"/>
        </w:rPr>
        <w:t>овиями использования территории.</w:t>
      </w:r>
    </w:p>
    <w:bookmarkEnd w:id="12"/>
    <w:p w:rsidR="00C30536" w:rsidRPr="000F7689" w:rsidRDefault="009624F5" w:rsidP="00F87B0A">
      <w:pPr>
        <w:widowControl w:val="0"/>
        <w:autoSpaceDE w:val="0"/>
        <w:autoSpaceDN w:val="0"/>
        <w:adjustRightInd w:val="0"/>
        <w:spacing w:line="276" w:lineRule="auto"/>
        <w:ind w:firstLine="720"/>
        <w:contextualSpacing/>
        <w:jc w:val="both"/>
        <w:rPr>
          <w:lang w:eastAsia="ru-RU"/>
        </w:rPr>
      </w:pPr>
      <w:r w:rsidRPr="000F7689">
        <w:rPr>
          <w:lang w:eastAsia="ru-RU"/>
        </w:rPr>
        <w:t xml:space="preserve">В границах с. </w:t>
      </w:r>
      <w:proofErr w:type="spellStart"/>
      <w:r w:rsidRPr="000F7689">
        <w:rPr>
          <w:lang w:eastAsia="ru-RU"/>
        </w:rPr>
        <w:t>Кадниково</w:t>
      </w:r>
      <w:proofErr w:type="spellEnd"/>
      <w:r w:rsidR="00EC5F0E" w:rsidRPr="000F7689">
        <w:rPr>
          <w:lang w:eastAsia="ru-RU"/>
        </w:rPr>
        <w:t xml:space="preserve"> </w:t>
      </w:r>
      <w:r w:rsidR="0052227A" w:rsidRPr="000F7689">
        <w:rPr>
          <w:lang w:eastAsia="ru-RU"/>
        </w:rPr>
        <w:t xml:space="preserve">имеются </w:t>
      </w:r>
      <w:r w:rsidR="00C30536" w:rsidRPr="000F7689">
        <w:rPr>
          <w:lang w:eastAsia="ru-RU"/>
        </w:rPr>
        <w:t>объекты культурного наследия</w:t>
      </w:r>
      <w:r w:rsidR="004229E3" w:rsidRPr="000F7689">
        <w:rPr>
          <w:lang w:eastAsia="ru-RU"/>
        </w:rPr>
        <w:t xml:space="preserve"> (памятники</w:t>
      </w:r>
      <w:r w:rsidR="00B24D41" w:rsidRPr="000F7689">
        <w:rPr>
          <w:lang w:eastAsia="ru-RU"/>
        </w:rPr>
        <w:t xml:space="preserve"> археологии</w:t>
      </w:r>
      <w:r w:rsidR="009168C0" w:rsidRPr="000F7689">
        <w:rPr>
          <w:lang w:eastAsia="ru-RU"/>
        </w:rPr>
        <w:t>)</w:t>
      </w:r>
      <w:r w:rsidR="00C30536" w:rsidRPr="000F7689">
        <w:rPr>
          <w:lang w:eastAsia="ru-RU"/>
        </w:rPr>
        <w:t>, включенные в единый государственный реестр объектов культурного наследия (памятников истории и культур</w:t>
      </w:r>
      <w:r w:rsidR="00B24D41" w:rsidRPr="000F7689">
        <w:rPr>
          <w:lang w:eastAsia="ru-RU"/>
        </w:rPr>
        <w:t>ы) народов Российской Федерации, выявленные объекты культурного наследия отсутствуют.</w:t>
      </w:r>
    </w:p>
    <w:p w:rsidR="00C30536" w:rsidRPr="000F7689" w:rsidRDefault="00735E7D" w:rsidP="00F87B0A">
      <w:pPr>
        <w:widowControl w:val="0"/>
        <w:autoSpaceDE w:val="0"/>
        <w:autoSpaceDN w:val="0"/>
        <w:adjustRightInd w:val="0"/>
        <w:spacing w:line="276" w:lineRule="auto"/>
        <w:ind w:firstLine="709"/>
        <w:jc w:val="both"/>
        <w:rPr>
          <w:lang w:eastAsia="ru-RU"/>
        </w:rPr>
      </w:pPr>
      <w:r w:rsidRPr="000F7689">
        <w:rPr>
          <w:lang w:eastAsia="ru-RU"/>
        </w:rPr>
        <w:t xml:space="preserve">На карте градостроительного зонирования территории МО </w:t>
      </w:r>
      <w:proofErr w:type="spellStart"/>
      <w:r w:rsidRPr="000F7689">
        <w:rPr>
          <w:lang w:eastAsia="ru-RU"/>
        </w:rPr>
        <w:t>Кадниковский</w:t>
      </w:r>
      <w:proofErr w:type="spellEnd"/>
      <w:r w:rsidRPr="000F7689">
        <w:rPr>
          <w:lang w:eastAsia="ru-RU"/>
        </w:rPr>
        <w:t xml:space="preserve"> сельсовет Мамонтовского района Алтайского края </w:t>
      </w:r>
      <w:r w:rsidR="00C30536" w:rsidRPr="000F7689">
        <w:rPr>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rsidR="00E3380C" w:rsidRPr="000F7689" w:rsidRDefault="00735E7D" w:rsidP="00E3380C">
      <w:pPr>
        <w:widowControl w:val="0"/>
        <w:autoSpaceDE w:val="0"/>
        <w:autoSpaceDN w:val="0"/>
        <w:adjustRightInd w:val="0"/>
        <w:spacing w:line="276" w:lineRule="auto"/>
        <w:ind w:firstLine="709"/>
        <w:jc w:val="both"/>
        <w:rPr>
          <w:lang w:eastAsia="ru-RU"/>
        </w:rPr>
      </w:pPr>
      <w:r w:rsidRPr="000F7689">
        <w:rPr>
          <w:lang w:eastAsia="ru-RU"/>
        </w:rPr>
        <w:t xml:space="preserve">На карте градостроительного зонирования территории МО </w:t>
      </w:r>
      <w:proofErr w:type="spellStart"/>
      <w:r w:rsidRPr="000F7689">
        <w:rPr>
          <w:lang w:eastAsia="ru-RU"/>
        </w:rPr>
        <w:t>Кадниковский</w:t>
      </w:r>
      <w:proofErr w:type="spellEnd"/>
      <w:r w:rsidRPr="000F7689">
        <w:rPr>
          <w:lang w:eastAsia="ru-RU"/>
        </w:rPr>
        <w:t xml:space="preserve"> сельсовет Мамонтовского района Алтайского края </w:t>
      </w:r>
      <w:r w:rsidR="00E3380C" w:rsidRPr="000F7689">
        <w:rPr>
          <w:lang w:eastAsia="ru-RU"/>
        </w:rPr>
        <w:t>отсутствуют территории, в границах которых предусматриваются требования к архитектурно-градостроительному облику объектов капитального строительства.</w:t>
      </w:r>
    </w:p>
    <w:p w:rsidR="00C30536" w:rsidRPr="000F7689" w:rsidRDefault="00735E7D" w:rsidP="00F87B0A">
      <w:pPr>
        <w:widowControl w:val="0"/>
        <w:autoSpaceDE w:val="0"/>
        <w:autoSpaceDN w:val="0"/>
        <w:adjustRightInd w:val="0"/>
        <w:spacing w:line="276" w:lineRule="auto"/>
        <w:ind w:firstLine="709"/>
        <w:jc w:val="both"/>
        <w:rPr>
          <w:lang w:eastAsia="ru-RU"/>
        </w:rPr>
      </w:pPr>
      <w:r w:rsidRPr="000F7689">
        <w:rPr>
          <w:lang w:eastAsia="ru-RU"/>
        </w:rPr>
        <w:t xml:space="preserve">На карте градостроительного зонирования территории МО </w:t>
      </w:r>
      <w:proofErr w:type="spellStart"/>
      <w:r w:rsidRPr="000F7689">
        <w:rPr>
          <w:lang w:eastAsia="ru-RU"/>
        </w:rPr>
        <w:t>Кадниковский</w:t>
      </w:r>
      <w:proofErr w:type="spellEnd"/>
      <w:r w:rsidRPr="000F7689">
        <w:rPr>
          <w:lang w:eastAsia="ru-RU"/>
        </w:rPr>
        <w:t xml:space="preserve"> сельсовет Мамонтовского района Алтайского края </w:t>
      </w:r>
      <w:r w:rsidR="00C30536" w:rsidRPr="000F7689">
        <w:rPr>
          <w:lang w:eastAsia="ru-RU"/>
        </w:rPr>
        <w:t xml:space="preserve">выделены </w:t>
      </w:r>
      <w:r w:rsidR="00DE519E" w:rsidRPr="000F7689">
        <w:rPr>
          <w:lang w:eastAsia="ru-RU"/>
        </w:rPr>
        <w:t>различные виды</w:t>
      </w:r>
      <w:r w:rsidR="00DB4FB2" w:rsidRPr="000F7689">
        <w:rPr>
          <w:lang w:eastAsia="ru-RU"/>
        </w:rPr>
        <w:t xml:space="preserve"> территориальных зон</w:t>
      </w:r>
      <w:r w:rsidR="00DE519E" w:rsidRPr="000F7689">
        <w:rPr>
          <w:lang w:eastAsia="ru-RU"/>
        </w:rPr>
        <w:t xml:space="preserve"> (Таблица 1).</w:t>
      </w:r>
    </w:p>
    <w:p w:rsidR="00DE519E" w:rsidRPr="000F7689" w:rsidRDefault="00DE519E" w:rsidP="00DE519E">
      <w:pPr>
        <w:widowControl w:val="0"/>
        <w:autoSpaceDE w:val="0"/>
        <w:autoSpaceDN w:val="0"/>
        <w:adjustRightInd w:val="0"/>
        <w:spacing w:line="276" w:lineRule="auto"/>
        <w:ind w:firstLine="709"/>
        <w:jc w:val="right"/>
        <w:rPr>
          <w:lang w:eastAsia="ru-RU"/>
        </w:rPr>
      </w:pPr>
      <w:r w:rsidRPr="000F7689">
        <w:rPr>
          <w:lang w:eastAsia="ru-RU"/>
        </w:rPr>
        <w:t>Таблица 1</w:t>
      </w:r>
    </w:p>
    <w:p w:rsidR="009A31CA" w:rsidRPr="000F7689" w:rsidRDefault="00DE519E" w:rsidP="00DE519E">
      <w:pPr>
        <w:widowControl w:val="0"/>
        <w:autoSpaceDE w:val="0"/>
        <w:autoSpaceDN w:val="0"/>
        <w:adjustRightInd w:val="0"/>
        <w:spacing w:line="276" w:lineRule="auto"/>
        <w:ind w:firstLine="709"/>
        <w:jc w:val="center"/>
        <w:rPr>
          <w:b/>
          <w:lang w:eastAsia="ru-RU"/>
        </w:rPr>
      </w:pPr>
      <w:r w:rsidRPr="000F7689">
        <w:rPr>
          <w:b/>
          <w:lang w:eastAsia="ru-RU"/>
        </w:rPr>
        <w:t xml:space="preserve">Виды территориальных зон </w:t>
      </w:r>
      <w:r w:rsidR="00AB58CF" w:rsidRPr="000F7689">
        <w:rPr>
          <w:b/>
          <w:lang w:eastAsia="ru-RU"/>
        </w:rPr>
        <w:t xml:space="preserve">части территории </w:t>
      </w:r>
      <w:r w:rsidR="00EC5F0E" w:rsidRPr="000F7689">
        <w:rPr>
          <w:b/>
          <w:lang w:eastAsia="ru-RU"/>
        </w:rPr>
        <w:t xml:space="preserve">МО </w:t>
      </w:r>
      <w:proofErr w:type="spellStart"/>
      <w:r w:rsidR="00EC5F0E" w:rsidRPr="000F7689">
        <w:rPr>
          <w:b/>
          <w:lang w:eastAsia="ru-RU"/>
        </w:rPr>
        <w:t>Кадниковский</w:t>
      </w:r>
      <w:proofErr w:type="spellEnd"/>
      <w:r w:rsidR="00EC5F0E" w:rsidRPr="000F7689">
        <w:rPr>
          <w:b/>
          <w:lang w:eastAsia="ru-RU"/>
        </w:rPr>
        <w:t xml:space="preserve"> сельсовет</w:t>
      </w:r>
    </w:p>
    <w:p w:rsidR="00DE519E" w:rsidRPr="000F7689" w:rsidRDefault="00DE519E" w:rsidP="00DE519E">
      <w:pPr>
        <w:widowControl w:val="0"/>
        <w:autoSpaceDE w:val="0"/>
        <w:autoSpaceDN w:val="0"/>
        <w:adjustRightInd w:val="0"/>
        <w:spacing w:line="276" w:lineRule="auto"/>
        <w:ind w:firstLine="709"/>
        <w:jc w:val="center"/>
        <w:rPr>
          <w:b/>
          <w:sz w:val="16"/>
          <w:szCs w:val="16"/>
          <w:lang w:eastAsia="ru-RU"/>
        </w:rPr>
      </w:pPr>
    </w:p>
    <w:tbl>
      <w:tblPr>
        <w:tblW w:w="9498" w:type="dxa"/>
        <w:jc w:val="center"/>
        <w:tblLayout w:type="fixed"/>
        <w:tblLook w:val="04A0"/>
      </w:tblPr>
      <w:tblGrid>
        <w:gridCol w:w="3397"/>
        <w:gridCol w:w="1134"/>
        <w:gridCol w:w="4967"/>
      </w:tblGrid>
      <w:tr w:rsidR="00072CA1" w:rsidRPr="000F7689"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A31CA" w:rsidRPr="000F7689" w:rsidRDefault="009A31CA" w:rsidP="005D1BEE">
            <w:pPr>
              <w:jc w:val="center"/>
              <w:rPr>
                <w:b/>
                <w:bCs/>
              </w:rPr>
            </w:pPr>
            <w:r w:rsidRPr="000F7689">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A31CA" w:rsidRPr="000F7689" w:rsidRDefault="009A31CA" w:rsidP="005D1BEE">
            <w:pPr>
              <w:jc w:val="center"/>
              <w:rPr>
                <w:b/>
                <w:bCs/>
              </w:rPr>
            </w:pPr>
            <w:r w:rsidRPr="000F7689">
              <w:rPr>
                <w:b/>
                <w:bCs/>
              </w:rPr>
              <w:t>Наименование территориальных зон</w:t>
            </w:r>
          </w:p>
        </w:tc>
      </w:tr>
      <w:tr w:rsidR="00B24D41" w:rsidRPr="000F7689" w:rsidTr="00B24D41">
        <w:trPr>
          <w:trHeight w:val="306"/>
          <w:jc w:val="center"/>
        </w:trPr>
        <w:tc>
          <w:tcPr>
            <w:tcW w:w="3397" w:type="dxa"/>
            <w:vMerge w:val="restart"/>
            <w:tcBorders>
              <w:top w:val="single" w:sz="4" w:space="0" w:color="auto"/>
              <w:left w:val="single" w:sz="4" w:space="0" w:color="auto"/>
              <w:right w:val="single" w:sz="4" w:space="0" w:color="auto"/>
            </w:tcBorders>
            <w:vAlign w:val="center"/>
          </w:tcPr>
          <w:p w:rsidR="00B24D41" w:rsidRPr="000F7689" w:rsidRDefault="00B24D41" w:rsidP="00872885">
            <w:pPr>
              <w:jc w:val="center"/>
              <w:rPr>
                <w:bCs/>
              </w:rPr>
            </w:pPr>
            <w:r w:rsidRPr="000F7689">
              <w:rPr>
                <w:bCs/>
              </w:rPr>
              <w:t>Жилые зоны (Ж)</w:t>
            </w:r>
          </w:p>
        </w:tc>
        <w:tc>
          <w:tcPr>
            <w:tcW w:w="1134" w:type="dxa"/>
            <w:tcBorders>
              <w:top w:val="single" w:sz="4" w:space="0" w:color="auto"/>
              <w:left w:val="single" w:sz="4" w:space="0" w:color="auto"/>
              <w:right w:val="single" w:sz="4" w:space="0" w:color="auto"/>
            </w:tcBorders>
            <w:vAlign w:val="center"/>
          </w:tcPr>
          <w:p w:rsidR="00B24D41" w:rsidRPr="000F7689" w:rsidRDefault="00B24D41" w:rsidP="005D1BEE">
            <w:pPr>
              <w:jc w:val="center"/>
              <w:rPr>
                <w:bCs/>
              </w:rPr>
            </w:pPr>
            <w:r w:rsidRPr="000F7689">
              <w:rPr>
                <w:bCs/>
              </w:rPr>
              <w:t>Ж-1(1)</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0F7689" w:rsidRDefault="00B24D41" w:rsidP="005326EE">
            <w:pPr>
              <w:jc w:val="both"/>
              <w:rPr>
                <w:bCs/>
              </w:rPr>
            </w:pPr>
            <w:r w:rsidRPr="000F7689">
              <w:t>Зона застройки индивидуальными жилыми домами</w:t>
            </w:r>
          </w:p>
        </w:tc>
      </w:tr>
      <w:tr w:rsidR="00B24D41" w:rsidRPr="000F7689" w:rsidTr="00B24D41">
        <w:trPr>
          <w:trHeight w:val="306"/>
          <w:jc w:val="center"/>
        </w:trPr>
        <w:tc>
          <w:tcPr>
            <w:tcW w:w="3397" w:type="dxa"/>
            <w:vMerge/>
            <w:tcBorders>
              <w:left w:val="single" w:sz="4" w:space="0" w:color="auto"/>
              <w:right w:val="single" w:sz="4" w:space="0" w:color="auto"/>
            </w:tcBorders>
            <w:vAlign w:val="center"/>
          </w:tcPr>
          <w:p w:rsidR="00B24D41" w:rsidRPr="000F7689" w:rsidRDefault="00B24D41" w:rsidP="008038BD">
            <w:pPr>
              <w:jc w:val="center"/>
              <w:rPr>
                <w:bCs/>
              </w:rPr>
            </w:pPr>
          </w:p>
        </w:tc>
        <w:tc>
          <w:tcPr>
            <w:tcW w:w="1134" w:type="dxa"/>
            <w:tcBorders>
              <w:top w:val="single" w:sz="4" w:space="0" w:color="auto"/>
              <w:left w:val="single" w:sz="4" w:space="0" w:color="auto"/>
              <w:right w:val="single" w:sz="4" w:space="0" w:color="auto"/>
            </w:tcBorders>
            <w:vAlign w:val="center"/>
          </w:tcPr>
          <w:p w:rsidR="00B24D41" w:rsidRPr="000F7689" w:rsidRDefault="00B24D41" w:rsidP="008038BD">
            <w:pPr>
              <w:jc w:val="center"/>
              <w:rPr>
                <w:bCs/>
              </w:rPr>
            </w:pPr>
            <w:r w:rsidRPr="000F7689">
              <w:rPr>
                <w:bCs/>
              </w:rPr>
              <w:t>Ж-1(2)</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0F7689" w:rsidRDefault="00B24D41" w:rsidP="008038BD">
            <w:pPr>
              <w:jc w:val="both"/>
              <w:rPr>
                <w:bCs/>
              </w:rPr>
            </w:pPr>
            <w:r w:rsidRPr="000F7689">
              <w:t>Зона застройки индивидуальными жилыми домами</w:t>
            </w:r>
          </w:p>
        </w:tc>
      </w:tr>
      <w:tr w:rsidR="00B24D41" w:rsidRPr="000F7689" w:rsidTr="00B24D41">
        <w:trPr>
          <w:trHeight w:val="131"/>
          <w:jc w:val="center"/>
        </w:trPr>
        <w:tc>
          <w:tcPr>
            <w:tcW w:w="3397" w:type="dxa"/>
            <w:vMerge w:val="restart"/>
            <w:tcBorders>
              <w:top w:val="single" w:sz="4" w:space="0" w:color="auto"/>
              <w:left w:val="single" w:sz="4" w:space="0" w:color="auto"/>
              <w:right w:val="single" w:sz="4" w:space="0" w:color="auto"/>
            </w:tcBorders>
            <w:vAlign w:val="center"/>
          </w:tcPr>
          <w:p w:rsidR="00B24D41" w:rsidRPr="000F7689" w:rsidRDefault="00B24D41" w:rsidP="00B24D41">
            <w:pPr>
              <w:jc w:val="center"/>
              <w:rPr>
                <w:b/>
                <w:bCs/>
              </w:rPr>
            </w:pPr>
            <w:r w:rsidRPr="000F7689">
              <w:rPr>
                <w:bCs/>
              </w:rPr>
              <w:t>Общественно-деловые зоны (ОД)</w:t>
            </w:r>
          </w:p>
        </w:tc>
        <w:tc>
          <w:tcPr>
            <w:tcW w:w="1134" w:type="dxa"/>
            <w:tcBorders>
              <w:top w:val="single" w:sz="4" w:space="0" w:color="auto"/>
              <w:left w:val="single" w:sz="4" w:space="0" w:color="auto"/>
              <w:bottom w:val="single" w:sz="4" w:space="0" w:color="auto"/>
              <w:right w:val="single" w:sz="4" w:space="0" w:color="auto"/>
            </w:tcBorders>
            <w:vAlign w:val="center"/>
          </w:tcPr>
          <w:p w:rsidR="00B24D41" w:rsidRPr="000F7689" w:rsidRDefault="00B24D41" w:rsidP="00B24D41">
            <w:pPr>
              <w:jc w:val="center"/>
              <w:rPr>
                <w:bCs/>
              </w:rPr>
            </w:pPr>
            <w:r w:rsidRPr="000F7689">
              <w:rPr>
                <w:bCs/>
              </w:rPr>
              <w:t>ОД(1)</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0F7689" w:rsidRDefault="00B24D41" w:rsidP="00B24D41">
            <w:pPr>
              <w:jc w:val="both"/>
              <w:rPr>
                <w:bCs/>
              </w:rPr>
            </w:pPr>
            <w:r w:rsidRPr="000F7689">
              <w:rPr>
                <w:bCs/>
              </w:rPr>
              <w:t>Общественно-деловые зоны</w:t>
            </w:r>
          </w:p>
        </w:tc>
      </w:tr>
      <w:tr w:rsidR="00B24D41" w:rsidRPr="000F7689" w:rsidTr="00B24D41">
        <w:trPr>
          <w:trHeight w:val="131"/>
          <w:jc w:val="center"/>
        </w:trPr>
        <w:tc>
          <w:tcPr>
            <w:tcW w:w="3397" w:type="dxa"/>
            <w:vMerge/>
            <w:tcBorders>
              <w:left w:val="single" w:sz="4" w:space="0" w:color="auto"/>
              <w:right w:val="single" w:sz="4" w:space="0" w:color="auto"/>
            </w:tcBorders>
            <w:vAlign w:val="center"/>
          </w:tcPr>
          <w:p w:rsidR="00B24D41" w:rsidRPr="000F7689" w:rsidRDefault="00B24D41" w:rsidP="00B24D41">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4D41" w:rsidRPr="000F7689" w:rsidRDefault="00B24D41" w:rsidP="00B24D41">
            <w:pPr>
              <w:jc w:val="center"/>
              <w:rPr>
                <w:bCs/>
              </w:rPr>
            </w:pPr>
            <w:r w:rsidRPr="000F7689">
              <w:rPr>
                <w:bCs/>
              </w:rPr>
              <w:t>ОД(2)</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0F7689" w:rsidRDefault="00B24D41" w:rsidP="00B24D41">
            <w:pPr>
              <w:jc w:val="both"/>
              <w:rPr>
                <w:bCs/>
              </w:rPr>
            </w:pPr>
            <w:r w:rsidRPr="000F7689">
              <w:rPr>
                <w:bCs/>
              </w:rPr>
              <w:t>Общественно-деловые зоны</w:t>
            </w:r>
          </w:p>
        </w:tc>
      </w:tr>
      <w:tr w:rsidR="004229E3" w:rsidRPr="000F7689" w:rsidTr="004229E3">
        <w:trPr>
          <w:trHeight w:val="329"/>
          <w:jc w:val="center"/>
        </w:trPr>
        <w:tc>
          <w:tcPr>
            <w:tcW w:w="3397" w:type="dxa"/>
            <w:vMerge w:val="restart"/>
            <w:tcBorders>
              <w:top w:val="single" w:sz="4" w:space="0" w:color="auto"/>
              <w:left w:val="single" w:sz="4" w:space="0" w:color="auto"/>
              <w:right w:val="single" w:sz="4" w:space="0" w:color="auto"/>
            </w:tcBorders>
            <w:vAlign w:val="center"/>
          </w:tcPr>
          <w:p w:rsidR="004229E3" w:rsidRPr="000F7689" w:rsidRDefault="004229E3" w:rsidP="00181B66">
            <w:pPr>
              <w:jc w:val="center"/>
              <w:rPr>
                <w:bCs/>
              </w:rPr>
            </w:pPr>
            <w:r w:rsidRPr="000F7689">
              <w:rPr>
                <w:bCs/>
              </w:rPr>
              <w:t>Производственные зоны, зоны инженерной и т</w:t>
            </w:r>
            <w:r w:rsidR="00181B66" w:rsidRPr="000F7689">
              <w:rPr>
                <w:bCs/>
              </w:rPr>
              <w:t>ранспортной инфраструктур (</w:t>
            </w:r>
            <w:proofErr w:type="gramStart"/>
            <w:r w:rsidR="00181B66" w:rsidRPr="000F7689">
              <w:rPr>
                <w:bCs/>
              </w:rPr>
              <w:t>П</w:t>
            </w:r>
            <w:proofErr w:type="gramEnd"/>
            <w:r w:rsidR="00181B66" w:rsidRPr="000F7689">
              <w:rPr>
                <w:bCs/>
              </w:rPr>
              <w:t xml:space="preserve">, И, </w:t>
            </w:r>
            <w:r w:rsidRPr="000F7689">
              <w:rPr>
                <w:bCs/>
              </w:rPr>
              <w:t>Т)</w:t>
            </w:r>
          </w:p>
        </w:tc>
        <w:tc>
          <w:tcPr>
            <w:tcW w:w="1134" w:type="dxa"/>
            <w:tcBorders>
              <w:top w:val="single" w:sz="4" w:space="0" w:color="auto"/>
              <w:left w:val="single" w:sz="4" w:space="0" w:color="auto"/>
              <w:right w:val="single" w:sz="4" w:space="0" w:color="auto"/>
            </w:tcBorders>
            <w:vAlign w:val="center"/>
          </w:tcPr>
          <w:p w:rsidR="004229E3" w:rsidRPr="000F7689" w:rsidRDefault="004229E3" w:rsidP="004229E3">
            <w:pPr>
              <w:jc w:val="center"/>
            </w:pPr>
            <w:proofErr w:type="gramStart"/>
            <w:r w:rsidRPr="000F7689">
              <w:t>П</w:t>
            </w:r>
            <w:proofErr w:type="gramEnd"/>
          </w:p>
        </w:tc>
        <w:tc>
          <w:tcPr>
            <w:tcW w:w="4967" w:type="dxa"/>
            <w:tcBorders>
              <w:top w:val="single" w:sz="4" w:space="0" w:color="auto"/>
              <w:left w:val="single" w:sz="4" w:space="0" w:color="auto"/>
              <w:right w:val="single" w:sz="4" w:space="0" w:color="auto"/>
            </w:tcBorders>
            <w:vAlign w:val="center"/>
          </w:tcPr>
          <w:p w:rsidR="004229E3" w:rsidRPr="000F7689" w:rsidRDefault="004229E3" w:rsidP="00B24D41">
            <w:pPr>
              <w:jc w:val="both"/>
            </w:pPr>
            <w:r w:rsidRPr="000F7689">
              <w:t>Производственная зона</w:t>
            </w:r>
          </w:p>
        </w:tc>
      </w:tr>
      <w:tr w:rsidR="00AD5A61" w:rsidRPr="000F7689" w:rsidTr="00AD5A61">
        <w:trPr>
          <w:trHeight w:val="278"/>
          <w:jc w:val="center"/>
        </w:trPr>
        <w:tc>
          <w:tcPr>
            <w:tcW w:w="3397" w:type="dxa"/>
            <w:vMerge/>
            <w:tcBorders>
              <w:left w:val="single" w:sz="4" w:space="0" w:color="auto"/>
              <w:right w:val="single" w:sz="4" w:space="0" w:color="auto"/>
            </w:tcBorders>
            <w:vAlign w:val="center"/>
          </w:tcPr>
          <w:p w:rsidR="00AD5A61" w:rsidRPr="000F7689" w:rsidRDefault="00AD5A61" w:rsidP="00B24D41">
            <w:pPr>
              <w:jc w:val="center"/>
              <w:rPr>
                <w:bCs/>
              </w:rPr>
            </w:pPr>
          </w:p>
        </w:tc>
        <w:tc>
          <w:tcPr>
            <w:tcW w:w="1134" w:type="dxa"/>
            <w:tcBorders>
              <w:top w:val="single" w:sz="4" w:space="0" w:color="auto"/>
              <w:left w:val="single" w:sz="4" w:space="0" w:color="auto"/>
              <w:right w:val="single" w:sz="4" w:space="0" w:color="auto"/>
            </w:tcBorders>
            <w:vAlign w:val="center"/>
          </w:tcPr>
          <w:p w:rsidR="00AD5A61" w:rsidRPr="000F7689" w:rsidRDefault="00AD5A61" w:rsidP="00B24D41">
            <w:pPr>
              <w:jc w:val="center"/>
            </w:pPr>
            <w:r w:rsidRPr="000F7689">
              <w:t>И</w:t>
            </w:r>
          </w:p>
        </w:tc>
        <w:tc>
          <w:tcPr>
            <w:tcW w:w="4967" w:type="dxa"/>
            <w:tcBorders>
              <w:top w:val="single" w:sz="4" w:space="0" w:color="auto"/>
              <w:left w:val="single" w:sz="4" w:space="0" w:color="auto"/>
              <w:right w:val="single" w:sz="4" w:space="0" w:color="auto"/>
            </w:tcBorders>
            <w:vAlign w:val="center"/>
          </w:tcPr>
          <w:p w:rsidR="00AD5A61" w:rsidRPr="000F7689" w:rsidRDefault="00AD5A61" w:rsidP="00B24D41">
            <w:pPr>
              <w:jc w:val="both"/>
            </w:pPr>
            <w:r w:rsidRPr="000F7689">
              <w:t>Зона инженерной инфраструктуры</w:t>
            </w:r>
          </w:p>
        </w:tc>
      </w:tr>
      <w:tr w:rsidR="00AD5A61" w:rsidRPr="000F7689" w:rsidTr="00AD5A61">
        <w:trPr>
          <w:trHeight w:val="281"/>
          <w:jc w:val="center"/>
        </w:trPr>
        <w:tc>
          <w:tcPr>
            <w:tcW w:w="3397" w:type="dxa"/>
            <w:vMerge/>
            <w:tcBorders>
              <w:left w:val="single" w:sz="4" w:space="0" w:color="auto"/>
              <w:right w:val="single" w:sz="4" w:space="0" w:color="auto"/>
            </w:tcBorders>
            <w:vAlign w:val="center"/>
          </w:tcPr>
          <w:p w:rsidR="00AD5A61" w:rsidRPr="000F7689" w:rsidRDefault="00AD5A61" w:rsidP="0081393C">
            <w:pPr>
              <w:jc w:val="center"/>
              <w:rPr>
                <w:bCs/>
              </w:rPr>
            </w:pPr>
          </w:p>
        </w:tc>
        <w:tc>
          <w:tcPr>
            <w:tcW w:w="1134" w:type="dxa"/>
            <w:tcBorders>
              <w:top w:val="single" w:sz="4" w:space="0" w:color="auto"/>
              <w:left w:val="single" w:sz="4" w:space="0" w:color="auto"/>
              <w:right w:val="single" w:sz="4" w:space="0" w:color="auto"/>
            </w:tcBorders>
            <w:vAlign w:val="center"/>
          </w:tcPr>
          <w:p w:rsidR="00AD5A61" w:rsidRPr="000F7689" w:rsidRDefault="00AD5A61" w:rsidP="0081393C">
            <w:pPr>
              <w:jc w:val="center"/>
            </w:pPr>
            <w:r w:rsidRPr="000F7689">
              <w:t>Т-1</w:t>
            </w:r>
          </w:p>
        </w:tc>
        <w:tc>
          <w:tcPr>
            <w:tcW w:w="4967" w:type="dxa"/>
            <w:tcBorders>
              <w:top w:val="single" w:sz="4" w:space="0" w:color="auto"/>
              <w:left w:val="single" w:sz="4" w:space="0" w:color="auto"/>
              <w:right w:val="single" w:sz="4" w:space="0" w:color="auto"/>
            </w:tcBorders>
            <w:vAlign w:val="center"/>
          </w:tcPr>
          <w:p w:rsidR="00AD5A61" w:rsidRPr="000F7689" w:rsidRDefault="00AD5A61" w:rsidP="0081393C">
            <w:pPr>
              <w:jc w:val="both"/>
            </w:pPr>
            <w:r w:rsidRPr="000F7689">
              <w:t>Зона автомобильного транспорта</w:t>
            </w:r>
          </w:p>
        </w:tc>
      </w:tr>
      <w:tr w:rsidR="0081393C" w:rsidRPr="000F7689" w:rsidTr="001C32C1">
        <w:trPr>
          <w:trHeight w:val="222"/>
          <w:jc w:val="center"/>
        </w:trPr>
        <w:tc>
          <w:tcPr>
            <w:tcW w:w="3397" w:type="dxa"/>
            <w:vMerge/>
            <w:tcBorders>
              <w:left w:val="single" w:sz="4" w:space="0" w:color="auto"/>
              <w:bottom w:val="single" w:sz="4" w:space="0" w:color="auto"/>
              <w:right w:val="single" w:sz="4" w:space="0" w:color="auto"/>
            </w:tcBorders>
            <w:vAlign w:val="center"/>
          </w:tcPr>
          <w:p w:rsidR="0081393C" w:rsidRPr="000F7689" w:rsidRDefault="0081393C" w:rsidP="0081393C">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rsidR="0081393C" w:rsidRPr="000F7689" w:rsidRDefault="0081393C" w:rsidP="0081393C">
            <w:pPr>
              <w:jc w:val="center"/>
            </w:pPr>
            <w:r w:rsidRPr="000F7689">
              <w:t>Т-2</w:t>
            </w:r>
          </w:p>
        </w:tc>
        <w:tc>
          <w:tcPr>
            <w:tcW w:w="4967" w:type="dxa"/>
            <w:tcBorders>
              <w:top w:val="single" w:sz="4" w:space="0" w:color="auto"/>
              <w:left w:val="single" w:sz="4" w:space="0" w:color="auto"/>
              <w:bottom w:val="single" w:sz="4" w:space="0" w:color="auto"/>
              <w:right w:val="single" w:sz="4" w:space="0" w:color="auto"/>
            </w:tcBorders>
            <w:vAlign w:val="center"/>
          </w:tcPr>
          <w:p w:rsidR="0081393C" w:rsidRPr="000F7689" w:rsidRDefault="0081393C" w:rsidP="0081393C">
            <w:pPr>
              <w:jc w:val="both"/>
            </w:pPr>
            <w:r w:rsidRPr="000F7689">
              <w:t>Зона объектов транспортной инфраструктуры</w:t>
            </w:r>
          </w:p>
        </w:tc>
      </w:tr>
      <w:tr w:rsidR="00AD5A61" w:rsidRPr="000F7689" w:rsidTr="001A0FCA">
        <w:trPr>
          <w:trHeight w:val="554"/>
          <w:jc w:val="center"/>
        </w:trPr>
        <w:tc>
          <w:tcPr>
            <w:tcW w:w="3397" w:type="dxa"/>
            <w:vMerge w:val="restart"/>
            <w:tcBorders>
              <w:top w:val="single" w:sz="4" w:space="0" w:color="auto"/>
              <w:left w:val="single" w:sz="4" w:space="0" w:color="auto"/>
              <w:right w:val="single" w:sz="4" w:space="0" w:color="auto"/>
            </w:tcBorders>
            <w:vAlign w:val="center"/>
          </w:tcPr>
          <w:p w:rsidR="00AD5A61" w:rsidRPr="000F7689" w:rsidRDefault="00AD5A61" w:rsidP="0081393C">
            <w:pPr>
              <w:jc w:val="center"/>
              <w:rPr>
                <w:bCs/>
              </w:rPr>
            </w:pPr>
            <w:r w:rsidRPr="000F7689">
              <w:rPr>
                <w:bCs/>
              </w:rPr>
              <w:t xml:space="preserve">Зоны </w:t>
            </w:r>
            <w:proofErr w:type="gramStart"/>
            <w:r w:rsidRPr="000F7689">
              <w:rPr>
                <w:bCs/>
              </w:rPr>
              <w:t>сельскохозяйственного</w:t>
            </w:r>
            <w:proofErr w:type="gramEnd"/>
          </w:p>
          <w:p w:rsidR="00AD5A61" w:rsidRPr="000F7689" w:rsidRDefault="00AD5A61" w:rsidP="0081393C">
            <w:pPr>
              <w:jc w:val="center"/>
              <w:rPr>
                <w:bCs/>
              </w:rPr>
            </w:pPr>
            <w:r w:rsidRPr="000F7689">
              <w:rPr>
                <w:bCs/>
              </w:rPr>
              <w:t>использования (СХ)</w:t>
            </w:r>
          </w:p>
        </w:tc>
        <w:tc>
          <w:tcPr>
            <w:tcW w:w="1134" w:type="dxa"/>
            <w:tcBorders>
              <w:top w:val="single" w:sz="4" w:space="0" w:color="auto"/>
              <w:left w:val="single" w:sz="4" w:space="0" w:color="auto"/>
              <w:right w:val="single" w:sz="4" w:space="0" w:color="auto"/>
            </w:tcBorders>
            <w:vAlign w:val="center"/>
          </w:tcPr>
          <w:p w:rsidR="00AD5A61" w:rsidRPr="000F7689" w:rsidRDefault="00AD5A61" w:rsidP="0081393C">
            <w:pPr>
              <w:jc w:val="center"/>
            </w:pPr>
            <w:r w:rsidRPr="000F7689">
              <w:t>СХ-2(1)</w:t>
            </w:r>
          </w:p>
        </w:tc>
        <w:tc>
          <w:tcPr>
            <w:tcW w:w="4967" w:type="dxa"/>
            <w:tcBorders>
              <w:top w:val="single" w:sz="4" w:space="0" w:color="auto"/>
              <w:left w:val="single" w:sz="4" w:space="0" w:color="auto"/>
              <w:right w:val="single" w:sz="4" w:space="0" w:color="auto"/>
            </w:tcBorders>
            <w:vAlign w:val="center"/>
          </w:tcPr>
          <w:p w:rsidR="00AD5A61" w:rsidRPr="000F7689" w:rsidRDefault="00AD5A61" w:rsidP="0081393C">
            <w:pPr>
              <w:jc w:val="both"/>
            </w:pPr>
            <w:r w:rsidRPr="000F7689">
              <w:t>Производственная зона сельскохозяйственных предприятий</w:t>
            </w:r>
          </w:p>
        </w:tc>
      </w:tr>
      <w:tr w:rsidR="00AD5A61" w:rsidRPr="000F7689" w:rsidTr="001A0FCA">
        <w:trPr>
          <w:trHeight w:val="554"/>
          <w:jc w:val="center"/>
        </w:trPr>
        <w:tc>
          <w:tcPr>
            <w:tcW w:w="3397" w:type="dxa"/>
            <w:vMerge/>
            <w:tcBorders>
              <w:left w:val="single" w:sz="4" w:space="0" w:color="auto"/>
              <w:bottom w:val="single" w:sz="4" w:space="0" w:color="auto"/>
              <w:right w:val="single" w:sz="4" w:space="0" w:color="auto"/>
            </w:tcBorders>
            <w:vAlign w:val="center"/>
          </w:tcPr>
          <w:p w:rsidR="00AD5A61" w:rsidRPr="000F7689" w:rsidRDefault="00AD5A61" w:rsidP="00AD5A61">
            <w:pPr>
              <w:jc w:val="center"/>
              <w:rPr>
                <w:bCs/>
              </w:rPr>
            </w:pPr>
          </w:p>
        </w:tc>
        <w:tc>
          <w:tcPr>
            <w:tcW w:w="1134" w:type="dxa"/>
            <w:tcBorders>
              <w:top w:val="single" w:sz="4" w:space="0" w:color="auto"/>
              <w:left w:val="single" w:sz="4" w:space="0" w:color="auto"/>
              <w:right w:val="single" w:sz="4" w:space="0" w:color="auto"/>
            </w:tcBorders>
            <w:vAlign w:val="center"/>
          </w:tcPr>
          <w:p w:rsidR="00AD5A61" w:rsidRPr="000F7689" w:rsidRDefault="00AD5A61" w:rsidP="00AD5A61">
            <w:pPr>
              <w:jc w:val="center"/>
            </w:pPr>
            <w:r w:rsidRPr="000F7689">
              <w:t>СХ-2(2)</w:t>
            </w:r>
          </w:p>
        </w:tc>
        <w:tc>
          <w:tcPr>
            <w:tcW w:w="4967" w:type="dxa"/>
            <w:tcBorders>
              <w:top w:val="single" w:sz="4" w:space="0" w:color="auto"/>
              <w:left w:val="single" w:sz="4" w:space="0" w:color="auto"/>
              <w:right w:val="single" w:sz="4" w:space="0" w:color="auto"/>
            </w:tcBorders>
            <w:vAlign w:val="center"/>
          </w:tcPr>
          <w:p w:rsidR="00AD5A61" w:rsidRPr="000F7689" w:rsidRDefault="00AD5A61" w:rsidP="00AD5A61">
            <w:pPr>
              <w:jc w:val="both"/>
            </w:pPr>
            <w:r w:rsidRPr="000F7689">
              <w:t>Производственная зона сельскохозяйственных предприятий</w:t>
            </w:r>
          </w:p>
        </w:tc>
      </w:tr>
      <w:tr w:rsidR="00AD5A61" w:rsidRPr="000F7689" w:rsidTr="00AD5A61">
        <w:trPr>
          <w:trHeight w:val="547"/>
          <w:jc w:val="center"/>
        </w:trPr>
        <w:tc>
          <w:tcPr>
            <w:tcW w:w="3397" w:type="dxa"/>
            <w:tcBorders>
              <w:top w:val="single" w:sz="4" w:space="0" w:color="auto"/>
              <w:left w:val="single" w:sz="4" w:space="0" w:color="auto"/>
              <w:right w:val="single" w:sz="4" w:space="0" w:color="auto"/>
            </w:tcBorders>
            <w:vAlign w:val="center"/>
          </w:tcPr>
          <w:p w:rsidR="00AD5A61" w:rsidRPr="000F7689" w:rsidRDefault="00AD5A61" w:rsidP="00AD5A61">
            <w:pPr>
              <w:jc w:val="center"/>
              <w:rPr>
                <w:bCs/>
              </w:rPr>
            </w:pPr>
            <w:r w:rsidRPr="000F7689">
              <w:rPr>
                <w:bCs/>
              </w:rPr>
              <w:t>Зоны рекреационного назначения (Р)</w:t>
            </w:r>
          </w:p>
        </w:tc>
        <w:tc>
          <w:tcPr>
            <w:tcW w:w="1134" w:type="dxa"/>
            <w:tcBorders>
              <w:top w:val="single" w:sz="4" w:space="0" w:color="auto"/>
              <w:left w:val="single" w:sz="4" w:space="0" w:color="auto"/>
              <w:right w:val="single" w:sz="4" w:space="0" w:color="auto"/>
            </w:tcBorders>
            <w:vAlign w:val="center"/>
          </w:tcPr>
          <w:p w:rsidR="00AD5A61" w:rsidRPr="000F7689" w:rsidRDefault="00AD5A61" w:rsidP="00AD5A61">
            <w:pPr>
              <w:jc w:val="center"/>
            </w:pPr>
            <w:r w:rsidRPr="000F7689">
              <w:t>Р-1</w:t>
            </w:r>
          </w:p>
        </w:tc>
        <w:tc>
          <w:tcPr>
            <w:tcW w:w="4967" w:type="dxa"/>
            <w:tcBorders>
              <w:top w:val="single" w:sz="4" w:space="0" w:color="auto"/>
              <w:left w:val="single" w:sz="4" w:space="0" w:color="auto"/>
              <w:right w:val="single" w:sz="4" w:space="0" w:color="auto"/>
            </w:tcBorders>
            <w:vAlign w:val="center"/>
          </w:tcPr>
          <w:p w:rsidR="00AD5A61" w:rsidRPr="000F7689" w:rsidRDefault="00AD5A61" w:rsidP="00AD5A61">
            <w:pPr>
              <w:jc w:val="both"/>
            </w:pPr>
            <w:r w:rsidRPr="000F7689">
              <w:rPr>
                <w:bCs/>
              </w:rPr>
              <w:t xml:space="preserve">Зона озелененных территорий общего пользования </w:t>
            </w:r>
          </w:p>
        </w:tc>
      </w:tr>
      <w:tr w:rsidR="00AD5A61" w:rsidRPr="000F7689" w:rsidTr="00AD5A61">
        <w:trPr>
          <w:trHeight w:val="237"/>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rsidR="00AD5A61" w:rsidRPr="000F7689" w:rsidRDefault="00AD5A61" w:rsidP="00AD5A61">
            <w:pPr>
              <w:jc w:val="center"/>
              <w:rPr>
                <w:rFonts w:eastAsia="MS Mincho"/>
              </w:rPr>
            </w:pPr>
            <w:r w:rsidRPr="000F7689">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rsidR="00AD5A61" w:rsidRPr="000F7689" w:rsidRDefault="00AD5A61" w:rsidP="00AD5A61">
            <w:pPr>
              <w:jc w:val="center"/>
            </w:pPr>
            <w:r w:rsidRPr="000F7689">
              <w:t>СН-1</w:t>
            </w:r>
          </w:p>
        </w:tc>
        <w:tc>
          <w:tcPr>
            <w:tcW w:w="4967" w:type="dxa"/>
            <w:tcBorders>
              <w:top w:val="single" w:sz="4" w:space="0" w:color="auto"/>
              <w:left w:val="single" w:sz="4" w:space="0" w:color="auto"/>
              <w:bottom w:val="single" w:sz="4" w:space="0" w:color="auto"/>
              <w:right w:val="single" w:sz="4" w:space="0" w:color="auto"/>
            </w:tcBorders>
            <w:vAlign w:val="center"/>
          </w:tcPr>
          <w:p w:rsidR="00AD5A61" w:rsidRPr="000F7689" w:rsidRDefault="00AD5A61" w:rsidP="00AD5A61">
            <w:pPr>
              <w:jc w:val="both"/>
            </w:pPr>
            <w:r w:rsidRPr="000F7689">
              <w:t>Зона кладбищ</w:t>
            </w:r>
          </w:p>
        </w:tc>
      </w:tr>
      <w:tr w:rsidR="00AD5A61" w:rsidRPr="000F7689" w:rsidTr="00AD5A61">
        <w:trPr>
          <w:trHeight w:val="562"/>
          <w:jc w:val="center"/>
        </w:trPr>
        <w:tc>
          <w:tcPr>
            <w:tcW w:w="3397" w:type="dxa"/>
            <w:vMerge/>
            <w:tcBorders>
              <w:top w:val="single" w:sz="4" w:space="0" w:color="auto"/>
              <w:left w:val="single" w:sz="4" w:space="0" w:color="auto"/>
              <w:bottom w:val="single" w:sz="4" w:space="0" w:color="auto"/>
              <w:right w:val="single" w:sz="4" w:space="0" w:color="auto"/>
            </w:tcBorders>
            <w:vAlign w:val="center"/>
          </w:tcPr>
          <w:p w:rsidR="00AD5A61" w:rsidRPr="000F7689" w:rsidRDefault="00AD5A61" w:rsidP="00AD5A61">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rsidR="00AD5A61" w:rsidRPr="000F7689" w:rsidRDefault="00AD5A61" w:rsidP="00AD5A61">
            <w:pPr>
              <w:jc w:val="center"/>
            </w:pPr>
            <w:r w:rsidRPr="000F7689">
              <w:t>СН-2</w:t>
            </w:r>
          </w:p>
        </w:tc>
        <w:tc>
          <w:tcPr>
            <w:tcW w:w="4967" w:type="dxa"/>
            <w:tcBorders>
              <w:top w:val="single" w:sz="4" w:space="0" w:color="auto"/>
              <w:left w:val="single" w:sz="4" w:space="0" w:color="auto"/>
              <w:bottom w:val="single" w:sz="4" w:space="0" w:color="auto"/>
              <w:right w:val="single" w:sz="4" w:space="0" w:color="auto"/>
            </w:tcBorders>
            <w:vAlign w:val="center"/>
          </w:tcPr>
          <w:p w:rsidR="00AD5A61" w:rsidRPr="000F7689" w:rsidRDefault="00AD5A61" w:rsidP="00AD5A61">
            <w:pPr>
              <w:jc w:val="both"/>
            </w:pPr>
            <w:r w:rsidRPr="000F7689">
              <w:t>Зона складирования и захоронения отходов</w:t>
            </w:r>
          </w:p>
        </w:tc>
      </w:tr>
    </w:tbl>
    <w:p w:rsidR="00181B66" w:rsidRPr="000F7689" w:rsidRDefault="00181B66" w:rsidP="001C32C1">
      <w:pPr>
        <w:pStyle w:val="2"/>
        <w:tabs>
          <w:tab w:val="clear" w:pos="576"/>
        </w:tabs>
        <w:spacing w:before="120" w:after="120"/>
        <w:ind w:left="0" w:firstLine="709"/>
        <w:rPr>
          <w:rFonts w:ascii="Times New Roman" w:hAnsi="Times New Roman" w:cs="Times New Roman"/>
          <w:i w:val="0"/>
          <w:sz w:val="16"/>
          <w:szCs w:val="16"/>
          <w:lang w:eastAsia="ru-RU"/>
        </w:rPr>
      </w:pPr>
    </w:p>
    <w:p w:rsidR="00F441CC" w:rsidRPr="000F7689" w:rsidRDefault="00F441CC" w:rsidP="001C32C1">
      <w:pPr>
        <w:pStyle w:val="2"/>
        <w:tabs>
          <w:tab w:val="clear" w:pos="576"/>
        </w:tabs>
        <w:spacing w:before="120" w:after="120"/>
        <w:ind w:left="0" w:firstLine="709"/>
        <w:rPr>
          <w:rFonts w:ascii="Times New Roman" w:hAnsi="Times New Roman" w:cs="Times New Roman"/>
          <w:i w:val="0"/>
          <w:sz w:val="24"/>
          <w:szCs w:val="24"/>
          <w:lang w:eastAsia="ru-RU"/>
        </w:rPr>
      </w:pPr>
      <w:bookmarkStart w:id="33" w:name="_Toc162013245"/>
      <w:r w:rsidRPr="000F7689">
        <w:rPr>
          <w:rFonts w:ascii="Times New Roman" w:hAnsi="Times New Roman" w:cs="Times New Roman"/>
          <w:i w:val="0"/>
          <w:sz w:val="24"/>
          <w:szCs w:val="24"/>
          <w:lang w:eastAsia="ru-RU"/>
        </w:rPr>
        <w:t>Статья 8. Виды зон с особыми условиями использования территории</w:t>
      </w:r>
      <w:bookmarkEnd w:id="33"/>
    </w:p>
    <w:p w:rsidR="00E84B66" w:rsidRPr="000F7689" w:rsidRDefault="00E84B66" w:rsidP="00FA6D48">
      <w:pPr>
        <w:pStyle w:val="af3"/>
        <w:widowControl w:val="0"/>
        <w:tabs>
          <w:tab w:val="left" w:pos="720"/>
        </w:tabs>
        <w:ind w:firstLine="709"/>
        <w:jc w:val="both"/>
      </w:pPr>
      <w:r w:rsidRPr="000F7689">
        <w:rPr>
          <w:b/>
        </w:rPr>
        <w:t>1.</w:t>
      </w:r>
      <w:r w:rsidRPr="000F7689">
        <w:t xml:space="preserve"> На карт</w:t>
      </w:r>
      <w:r w:rsidR="00AB58CF" w:rsidRPr="000F7689">
        <w:t>е</w:t>
      </w:r>
      <w:r w:rsidRPr="000F7689">
        <w:t xml:space="preserve">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rsidR="00E84B66" w:rsidRPr="000F7689" w:rsidRDefault="00E84B66" w:rsidP="00FA6D48">
      <w:pPr>
        <w:numPr>
          <w:ilvl w:val="0"/>
          <w:numId w:val="16"/>
        </w:numPr>
        <w:tabs>
          <w:tab w:val="left" w:pos="1134"/>
        </w:tabs>
        <w:ind w:left="0" w:firstLine="709"/>
        <w:jc w:val="both"/>
      </w:pPr>
      <w:r w:rsidRPr="000F7689">
        <w:t xml:space="preserve">охранные зоны </w:t>
      </w:r>
      <w:r w:rsidR="001C32C1" w:rsidRPr="000F7689">
        <w:t>инженерных коммуникаций</w:t>
      </w:r>
      <w:r w:rsidRPr="000F7689">
        <w:t>;</w:t>
      </w:r>
    </w:p>
    <w:p w:rsidR="001C32C1" w:rsidRPr="000F7689" w:rsidRDefault="001C32C1" w:rsidP="00FA6D48">
      <w:pPr>
        <w:numPr>
          <w:ilvl w:val="0"/>
          <w:numId w:val="16"/>
        </w:numPr>
        <w:tabs>
          <w:tab w:val="left" w:pos="1134"/>
        </w:tabs>
        <w:ind w:left="0" w:firstLine="709"/>
        <w:jc w:val="both"/>
      </w:pPr>
      <w:r w:rsidRPr="000F7689">
        <w:t>зоны санитарной охраны источника водоснабжения;</w:t>
      </w:r>
    </w:p>
    <w:p w:rsidR="00AD5A61" w:rsidRPr="000F7689" w:rsidRDefault="00AD5A61" w:rsidP="00FA6D48">
      <w:pPr>
        <w:numPr>
          <w:ilvl w:val="0"/>
          <w:numId w:val="16"/>
        </w:numPr>
        <w:tabs>
          <w:tab w:val="left" w:pos="1134"/>
        </w:tabs>
        <w:ind w:left="0" w:firstLine="709"/>
        <w:jc w:val="both"/>
      </w:pPr>
      <w:r w:rsidRPr="000F7689">
        <w:t>защитная зона объекта культурного наследия;</w:t>
      </w:r>
    </w:p>
    <w:p w:rsidR="00E84B66" w:rsidRPr="000F7689" w:rsidRDefault="00E84B66" w:rsidP="00FA6D48">
      <w:pPr>
        <w:numPr>
          <w:ilvl w:val="0"/>
          <w:numId w:val="16"/>
        </w:numPr>
        <w:tabs>
          <w:tab w:val="left" w:pos="1134"/>
        </w:tabs>
        <w:ind w:left="0" w:firstLine="709"/>
        <w:jc w:val="both"/>
      </w:pPr>
      <w:proofErr w:type="spellStart"/>
      <w:r w:rsidRPr="000F7689">
        <w:t>водоохранная</w:t>
      </w:r>
      <w:proofErr w:type="spellEnd"/>
      <w:r w:rsidRPr="000F7689">
        <w:t xml:space="preserve"> зона, </w:t>
      </w:r>
      <w:r w:rsidR="001C32C1" w:rsidRPr="000F7689">
        <w:t xml:space="preserve">прибрежная защитная полоса, </w:t>
      </w:r>
      <w:r w:rsidRPr="000F7689">
        <w:t>береговая полоса</w:t>
      </w:r>
      <w:r w:rsidR="005D3D67" w:rsidRPr="000F7689">
        <w:t xml:space="preserve"> водных объектов</w:t>
      </w:r>
      <w:r w:rsidR="00D31F7B" w:rsidRPr="000F7689">
        <w:t>.</w:t>
      </w:r>
    </w:p>
    <w:p w:rsidR="00E84B66" w:rsidRPr="000F7689" w:rsidRDefault="00E84B66" w:rsidP="00FA6D48">
      <w:pPr>
        <w:widowControl w:val="0"/>
        <w:ind w:firstLine="709"/>
        <w:jc w:val="both"/>
      </w:pPr>
      <w:r w:rsidRPr="000F7689">
        <w:rPr>
          <w:b/>
        </w:rPr>
        <w:t>2.</w:t>
      </w:r>
      <w:r w:rsidRPr="000F7689">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0F7689">
        <w:t>Алтайского края</w:t>
      </w:r>
      <w:r w:rsidRPr="000F7689">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rsidRPr="000F7689">
        <w:t xml:space="preserve"> (Таблица </w:t>
      </w:r>
      <w:r w:rsidR="00DE519E" w:rsidRPr="000F7689">
        <w:t>2</w:t>
      </w:r>
      <w:r w:rsidR="0081064E" w:rsidRPr="000F7689">
        <w:t>)</w:t>
      </w:r>
      <w:r w:rsidRPr="000F7689">
        <w:t>.</w:t>
      </w:r>
    </w:p>
    <w:p w:rsidR="00E84B66" w:rsidRPr="000F7689" w:rsidRDefault="00E84B66" w:rsidP="00FA6D48">
      <w:pPr>
        <w:keepNext/>
        <w:keepLines/>
        <w:ind w:firstLine="709"/>
        <w:jc w:val="both"/>
      </w:pPr>
      <w:r w:rsidRPr="000F7689">
        <w:rPr>
          <w:b/>
        </w:rPr>
        <w:t>3.</w:t>
      </w:r>
      <w:r w:rsidRPr="000F7689">
        <w:t xml:space="preserve"> На карте </w:t>
      </w:r>
      <w:r w:rsidR="003906F1" w:rsidRPr="000F7689">
        <w:t>градостроительного зонирования</w:t>
      </w:r>
      <w:r w:rsidRPr="000F7689">
        <w:t xml:space="preserve"> </w:t>
      </w:r>
      <w:r w:rsidR="00AB58CF" w:rsidRPr="000F7689">
        <w:rPr>
          <w:lang w:eastAsia="ru-RU"/>
        </w:rPr>
        <w:t xml:space="preserve">территории в границах с. </w:t>
      </w:r>
      <w:proofErr w:type="spellStart"/>
      <w:r w:rsidR="00AB58CF" w:rsidRPr="000F7689">
        <w:rPr>
          <w:lang w:eastAsia="ru-RU"/>
        </w:rPr>
        <w:t>Кадниково</w:t>
      </w:r>
      <w:proofErr w:type="spellEnd"/>
      <w:r w:rsidR="00AB58CF" w:rsidRPr="000F7689">
        <w:rPr>
          <w:lang w:eastAsia="ru-RU"/>
        </w:rPr>
        <w:t xml:space="preserve"> </w:t>
      </w:r>
      <w:r w:rsidRPr="000F7689">
        <w:t xml:space="preserve">отражены следующие параметры зон с особыми условиями использования территории: </w:t>
      </w:r>
    </w:p>
    <w:p w:rsidR="00E84B66" w:rsidRPr="000F7689" w:rsidRDefault="00E84B66" w:rsidP="00060473">
      <w:pPr>
        <w:numPr>
          <w:ilvl w:val="0"/>
          <w:numId w:val="17"/>
        </w:numPr>
        <w:tabs>
          <w:tab w:val="left" w:pos="993"/>
        </w:tabs>
        <w:ind w:left="0" w:firstLine="709"/>
        <w:jc w:val="both"/>
      </w:pPr>
      <w:r w:rsidRPr="000F7689">
        <w:t>охранная зона линии электропередачи напряжением 1</w:t>
      </w:r>
      <w:r w:rsidR="00F75DB2" w:rsidRPr="000F7689">
        <w:t>15</w:t>
      </w:r>
      <w:r w:rsidRPr="000F7689">
        <w:t xml:space="preserve">0 кВ составляет </w:t>
      </w:r>
      <w:r w:rsidR="00F75DB2" w:rsidRPr="000F7689">
        <w:t>55</w:t>
      </w:r>
      <w:r w:rsidRPr="000F7689">
        <w:t xml:space="preserve"> м от проекции на землю от крайних фазных проводов в направлении, перпендикулярном к линиям электропередач</w:t>
      </w:r>
      <w:r w:rsidR="0057135E" w:rsidRPr="000F7689">
        <w:t xml:space="preserve"> (сведения о границах охранной зоны внесены в ЕГРН – </w:t>
      </w:r>
      <w:r w:rsidR="009B2D33" w:rsidRPr="000F7689">
        <w:t>реестровы</w:t>
      </w:r>
      <w:r w:rsidR="00EF3DF8" w:rsidRPr="000F7689">
        <w:t>й</w:t>
      </w:r>
      <w:r w:rsidR="009B2D33" w:rsidRPr="000F7689">
        <w:t xml:space="preserve"> номер </w:t>
      </w:r>
      <w:r w:rsidR="00F75DB2" w:rsidRPr="000F7689">
        <w:t>22:27-6.257</w:t>
      </w:r>
      <w:r w:rsidR="00EF3DF8" w:rsidRPr="000F7689">
        <w:t>)</w:t>
      </w:r>
      <w:r w:rsidRPr="000F7689">
        <w:t>;</w:t>
      </w:r>
    </w:p>
    <w:p w:rsidR="00F75DB2" w:rsidRPr="000F7689" w:rsidRDefault="00F75DB2" w:rsidP="00060473">
      <w:pPr>
        <w:numPr>
          <w:ilvl w:val="0"/>
          <w:numId w:val="17"/>
        </w:numPr>
        <w:tabs>
          <w:tab w:val="left" w:pos="993"/>
        </w:tabs>
        <w:ind w:left="0" w:firstLine="709"/>
        <w:jc w:val="both"/>
      </w:pPr>
      <w:r w:rsidRPr="000F7689">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 (сведения о границах охранной зоны внесены в ЕГРН – реестровый номер 22:27-6.260);</w:t>
      </w:r>
    </w:p>
    <w:p w:rsidR="00060473" w:rsidRPr="000F7689" w:rsidRDefault="00060473" w:rsidP="00060473">
      <w:pPr>
        <w:numPr>
          <w:ilvl w:val="0"/>
          <w:numId w:val="17"/>
        </w:numPr>
        <w:tabs>
          <w:tab w:val="left" w:pos="993"/>
        </w:tabs>
        <w:ind w:left="0" w:firstLine="709"/>
        <w:jc w:val="both"/>
      </w:pPr>
      <w:r w:rsidRPr="000F7689">
        <w:t>охранная зона линий связи не менее 2 м по обе стороны от объекта (сведения о границах охранной зоны внесены в ЕГРН – реестровый номер 22:27-6.261);</w:t>
      </w:r>
    </w:p>
    <w:p w:rsidR="00374ED2" w:rsidRPr="000F7689" w:rsidRDefault="00001121" w:rsidP="00374ED2">
      <w:pPr>
        <w:numPr>
          <w:ilvl w:val="0"/>
          <w:numId w:val="17"/>
        </w:numPr>
        <w:tabs>
          <w:tab w:val="left" w:pos="993"/>
        </w:tabs>
        <w:ind w:left="0" w:firstLine="709"/>
        <w:jc w:val="both"/>
      </w:pPr>
      <w:r w:rsidRPr="000F7689">
        <w:t xml:space="preserve">зоны санитарной охраны источника водоснабжения </w:t>
      </w:r>
      <w:r w:rsidR="00EF2221" w:rsidRPr="000F7689">
        <w:t xml:space="preserve">в соответствии с </w:t>
      </w:r>
      <w:proofErr w:type="spellStart"/>
      <w:r w:rsidR="00EF2221" w:rsidRPr="000F7689">
        <w:t>СанПиНом</w:t>
      </w:r>
      <w:proofErr w:type="spellEnd"/>
      <w:r w:rsidRPr="000F7689">
        <w:t xml:space="preserve"> 2.1.4.1110-02 «Зоны санитарной охраны источников водоснабжения и водопроводов питьевого назначения»;</w:t>
      </w:r>
    </w:p>
    <w:p w:rsidR="00060473" w:rsidRPr="000F7689" w:rsidRDefault="00060473" w:rsidP="00060473">
      <w:pPr>
        <w:numPr>
          <w:ilvl w:val="0"/>
          <w:numId w:val="17"/>
        </w:numPr>
        <w:tabs>
          <w:tab w:val="left" w:pos="993"/>
        </w:tabs>
        <w:ind w:left="0" w:firstLine="709"/>
        <w:jc w:val="both"/>
      </w:pPr>
      <w:r w:rsidRPr="000F7689">
        <w:t>защитная зона объекта культурного наследия регионального значения «</w:t>
      </w:r>
      <w:r w:rsidRPr="000F7689">
        <w:rPr>
          <w:bCs/>
        </w:rPr>
        <w:t>Памятник воинам, погибшим в годы Великой Отечественной войны (1941-1945гг.)</w:t>
      </w:r>
      <w:r w:rsidRPr="000F7689">
        <w:t xml:space="preserve">» в с. </w:t>
      </w:r>
      <w:proofErr w:type="spellStart"/>
      <w:r w:rsidRPr="000F7689">
        <w:t>Кадниково</w:t>
      </w:r>
      <w:proofErr w:type="spellEnd"/>
      <w:r w:rsidRPr="000F7689">
        <w:t xml:space="preserve"> - 100 м, «Братской могилы 12 погибших партизан» в с. </w:t>
      </w:r>
      <w:proofErr w:type="spellStart"/>
      <w:r w:rsidRPr="000F7689">
        <w:t>Кадниково</w:t>
      </w:r>
      <w:proofErr w:type="spellEnd"/>
      <w:r w:rsidRPr="000F7689">
        <w:t xml:space="preserve"> – 200 м;</w:t>
      </w:r>
    </w:p>
    <w:p w:rsidR="00001121" w:rsidRPr="000F7689" w:rsidRDefault="00001121" w:rsidP="00001121">
      <w:pPr>
        <w:numPr>
          <w:ilvl w:val="0"/>
          <w:numId w:val="17"/>
        </w:numPr>
        <w:tabs>
          <w:tab w:val="left" w:pos="993"/>
        </w:tabs>
        <w:ind w:left="0" w:firstLine="709"/>
        <w:jc w:val="both"/>
      </w:pPr>
      <w:r w:rsidRPr="000F7689">
        <w:t xml:space="preserve"> </w:t>
      </w:r>
      <w:proofErr w:type="spellStart"/>
      <w:r w:rsidR="00E84B66" w:rsidRPr="000F7689">
        <w:t>водоохранная</w:t>
      </w:r>
      <w:proofErr w:type="spellEnd"/>
      <w:r w:rsidR="00E84B66" w:rsidRPr="000F7689">
        <w:t xml:space="preserve"> зона </w:t>
      </w:r>
      <w:r w:rsidR="00756025" w:rsidRPr="000F7689">
        <w:t>водных объектов</w:t>
      </w:r>
      <w:r w:rsidR="001C2524" w:rsidRPr="000F7689">
        <w:t>, прибрежная защитная полоса водных объектов</w:t>
      </w:r>
      <w:r w:rsidR="00625175" w:rsidRPr="000F7689">
        <w:t xml:space="preserve"> - в соответствии со статьей </w:t>
      </w:r>
      <w:r w:rsidR="00756025" w:rsidRPr="000F7689">
        <w:t>65 Водного Кодекса РФ</w:t>
      </w:r>
      <w:r w:rsidR="001C2524" w:rsidRPr="000F7689">
        <w:t>;</w:t>
      </w:r>
    </w:p>
    <w:p w:rsidR="00D46D37" w:rsidRPr="000F7689" w:rsidRDefault="00756025" w:rsidP="00001121">
      <w:pPr>
        <w:numPr>
          <w:ilvl w:val="0"/>
          <w:numId w:val="17"/>
        </w:numPr>
        <w:tabs>
          <w:tab w:val="left" w:pos="993"/>
        </w:tabs>
        <w:ind w:left="0" w:firstLine="709"/>
        <w:jc w:val="both"/>
      </w:pPr>
      <w:r w:rsidRPr="000F7689">
        <w:t>береговые полосы водных объектов - в соответствии со ст</w:t>
      </w:r>
      <w:r w:rsidR="00060473" w:rsidRPr="000F7689">
        <w:t xml:space="preserve">атьей </w:t>
      </w:r>
      <w:r w:rsidRPr="000F7689">
        <w:t>6 Водного Кодекса РФ</w:t>
      </w:r>
      <w:r w:rsidR="00060473" w:rsidRPr="000F7689">
        <w:t>.</w:t>
      </w:r>
    </w:p>
    <w:p w:rsidR="00E84B66" w:rsidRPr="000F7689" w:rsidRDefault="00E84B66" w:rsidP="00D12482">
      <w:pPr>
        <w:tabs>
          <w:tab w:val="left" w:pos="1418"/>
        </w:tabs>
        <w:jc w:val="right"/>
        <w:rPr>
          <w:spacing w:val="-13"/>
        </w:rPr>
      </w:pPr>
      <w:r w:rsidRPr="000F7689">
        <w:rPr>
          <w:spacing w:val="-13"/>
        </w:rPr>
        <w:t xml:space="preserve">Таблица </w:t>
      </w:r>
      <w:r w:rsidR="00DE519E" w:rsidRPr="000F7689">
        <w:rPr>
          <w:spacing w:val="-13"/>
        </w:rPr>
        <w:t>2</w:t>
      </w:r>
    </w:p>
    <w:p w:rsidR="00E84B66" w:rsidRPr="000F7689" w:rsidRDefault="00E84B66" w:rsidP="00E84B66">
      <w:pPr>
        <w:pStyle w:val="af3"/>
        <w:widowControl w:val="0"/>
        <w:tabs>
          <w:tab w:val="left" w:pos="720"/>
        </w:tabs>
        <w:jc w:val="center"/>
        <w:rPr>
          <w:b/>
        </w:rPr>
      </w:pPr>
      <w:r w:rsidRPr="000F7689">
        <w:rPr>
          <w:b/>
        </w:rPr>
        <w:t>ВИДЫ ЗОН С ОСОБЫМИ УСЛОВИЯМИ ИСПОЛЬЗОВАНИЯ ТЕРРИТОРИИ</w:t>
      </w:r>
    </w:p>
    <w:p w:rsidR="00E84B66" w:rsidRPr="000F7689" w:rsidRDefault="00E84B66" w:rsidP="00E84B66">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68"/>
        <w:gridCol w:w="2983"/>
        <w:gridCol w:w="4113"/>
      </w:tblGrid>
      <w:tr w:rsidR="00072CA1" w:rsidRPr="000F7689" w:rsidTr="0081064E">
        <w:trPr>
          <w:cantSplit/>
          <w:trHeight w:val="444"/>
          <w:tblHeader/>
        </w:trPr>
        <w:tc>
          <w:tcPr>
            <w:tcW w:w="1211" w:type="pct"/>
            <w:shd w:val="clear" w:color="auto" w:fill="D9D9D9"/>
            <w:vAlign w:val="center"/>
          </w:tcPr>
          <w:p w:rsidR="00E84B66" w:rsidRPr="000F7689" w:rsidRDefault="00E84B66" w:rsidP="001A21C0">
            <w:pPr>
              <w:widowControl w:val="0"/>
              <w:jc w:val="center"/>
              <w:rPr>
                <w:b/>
              </w:rPr>
            </w:pPr>
            <w:r w:rsidRPr="000F7689">
              <w:rPr>
                <w:b/>
              </w:rPr>
              <w:t>Виды зон</w:t>
            </w:r>
          </w:p>
        </w:tc>
        <w:tc>
          <w:tcPr>
            <w:tcW w:w="1593" w:type="pct"/>
            <w:shd w:val="clear" w:color="auto" w:fill="D9D9D9"/>
            <w:vAlign w:val="center"/>
          </w:tcPr>
          <w:p w:rsidR="00E84B66" w:rsidRPr="000F7689" w:rsidRDefault="00E84B66" w:rsidP="001A21C0">
            <w:pPr>
              <w:widowControl w:val="0"/>
              <w:jc w:val="center"/>
              <w:rPr>
                <w:b/>
              </w:rPr>
            </w:pPr>
            <w:r w:rsidRPr="000F7689">
              <w:rPr>
                <w:b/>
              </w:rPr>
              <w:t>Разновидности видов зон</w:t>
            </w:r>
          </w:p>
        </w:tc>
        <w:tc>
          <w:tcPr>
            <w:tcW w:w="2196" w:type="pct"/>
            <w:shd w:val="clear" w:color="auto" w:fill="D9D9D9"/>
            <w:vAlign w:val="center"/>
          </w:tcPr>
          <w:p w:rsidR="00E84B66" w:rsidRPr="000F7689" w:rsidRDefault="00E84B66" w:rsidP="001A21C0">
            <w:pPr>
              <w:widowControl w:val="0"/>
              <w:jc w:val="center"/>
              <w:rPr>
                <w:b/>
              </w:rPr>
            </w:pPr>
            <w:r w:rsidRPr="000F7689">
              <w:rPr>
                <w:b/>
              </w:rPr>
              <w:t>Нормативно-правовое основание</w:t>
            </w:r>
          </w:p>
        </w:tc>
      </w:tr>
      <w:tr w:rsidR="001A21C0" w:rsidRPr="000F7689" w:rsidTr="0081064E">
        <w:trPr>
          <w:cantSplit/>
          <w:trHeight w:val="1006"/>
        </w:trPr>
        <w:tc>
          <w:tcPr>
            <w:tcW w:w="1211" w:type="pct"/>
            <w:vMerge w:val="restart"/>
            <w:shd w:val="clear" w:color="auto" w:fill="auto"/>
            <w:vAlign w:val="center"/>
          </w:tcPr>
          <w:p w:rsidR="001A21C0" w:rsidRPr="000F7689" w:rsidRDefault="001A21C0" w:rsidP="00D12482">
            <w:r w:rsidRPr="000F7689">
              <w:t xml:space="preserve">Охранные </w:t>
            </w:r>
          </w:p>
          <w:p w:rsidR="001A21C0" w:rsidRPr="000F7689" w:rsidRDefault="001A21C0" w:rsidP="00D12482">
            <w:r w:rsidRPr="000F7689">
              <w:t>зоны</w:t>
            </w:r>
          </w:p>
        </w:tc>
        <w:tc>
          <w:tcPr>
            <w:tcW w:w="1593" w:type="pct"/>
            <w:vMerge w:val="restart"/>
            <w:shd w:val="clear" w:color="auto" w:fill="auto"/>
            <w:vAlign w:val="center"/>
          </w:tcPr>
          <w:p w:rsidR="001A21C0" w:rsidRPr="000F7689" w:rsidRDefault="00DC285A" w:rsidP="00D12482">
            <w:proofErr w:type="gramStart"/>
            <w:r w:rsidRPr="000F7689">
              <w:t>ОЗ</w:t>
            </w:r>
            <w:proofErr w:type="gramEnd"/>
            <w:r w:rsidR="001A21C0" w:rsidRPr="000F7689">
              <w:t xml:space="preserve"> объектов </w:t>
            </w:r>
            <w:proofErr w:type="spellStart"/>
            <w:r w:rsidR="001A21C0" w:rsidRPr="000F7689">
              <w:t>электросетевого</w:t>
            </w:r>
            <w:proofErr w:type="spellEnd"/>
            <w:r w:rsidR="001A21C0" w:rsidRPr="000F7689">
              <w:t xml:space="preserve"> </w:t>
            </w:r>
            <w:r w:rsidR="000D3BE9" w:rsidRPr="000F7689">
              <w:t>х</w:t>
            </w:r>
            <w:r w:rsidR="001A21C0" w:rsidRPr="000F7689">
              <w:t>озяйства</w:t>
            </w:r>
          </w:p>
          <w:p w:rsidR="000D3BE9" w:rsidRPr="000F7689" w:rsidRDefault="000D3BE9" w:rsidP="00D12482"/>
          <w:p w:rsidR="001A21C0" w:rsidRPr="000F7689" w:rsidRDefault="00DC285A" w:rsidP="00D12482">
            <w:proofErr w:type="gramStart"/>
            <w:r w:rsidRPr="000F7689">
              <w:t>ОЗ</w:t>
            </w:r>
            <w:proofErr w:type="gramEnd"/>
            <w:r w:rsidR="001A21C0" w:rsidRPr="000F7689">
              <w:t xml:space="preserve"> линий сооружений связи</w:t>
            </w:r>
          </w:p>
        </w:tc>
        <w:tc>
          <w:tcPr>
            <w:tcW w:w="2196" w:type="pct"/>
            <w:shd w:val="clear" w:color="auto" w:fill="auto"/>
            <w:vAlign w:val="center"/>
          </w:tcPr>
          <w:p w:rsidR="001A21C0" w:rsidRPr="000F7689" w:rsidRDefault="001A21C0" w:rsidP="008106BA">
            <w:pPr>
              <w:widowControl w:val="0"/>
              <w:ind w:left="142" w:right="145"/>
              <w:jc w:val="both"/>
            </w:pPr>
            <w:r w:rsidRPr="000F7689">
              <w:t xml:space="preserve">Постановление Правительства Российской Федерации от 24.02. 2009 г. №160 «О порядке установления охранных зон объектов </w:t>
            </w:r>
            <w:proofErr w:type="spellStart"/>
            <w:r w:rsidRPr="000F7689">
              <w:t>электросетевого</w:t>
            </w:r>
            <w:proofErr w:type="spellEnd"/>
            <w:r w:rsidRPr="000F7689">
              <w:t xml:space="preserve"> хозяйства и особых условий использования земельных участков, расположенных в границах таких зон»</w:t>
            </w:r>
          </w:p>
        </w:tc>
      </w:tr>
      <w:tr w:rsidR="001A21C0" w:rsidRPr="000F7689" w:rsidTr="0081064E">
        <w:trPr>
          <w:cantSplit/>
          <w:trHeight w:val="541"/>
        </w:trPr>
        <w:tc>
          <w:tcPr>
            <w:tcW w:w="1211" w:type="pct"/>
            <w:vMerge/>
            <w:shd w:val="clear" w:color="auto" w:fill="auto"/>
          </w:tcPr>
          <w:p w:rsidR="001A21C0" w:rsidRPr="000F7689" w:rsidRDefault="001A21C0" w:rsidP="000D3BE9">
            <w:pPr>
              <w:widowControl w:val="0"/>
              <w:snapToGrid w:val="0"/>
              <w:ind w:left="137" w:right="142" w:firstLine="10"/>
              <w:jc w:val="both"/>
            </w:pPr>
          </w:p>
        </w:tc>
        <w:tc>
          <w:tcPr>
            <w:tcW w:w="1593" w:type="pct"/>
            <w:vMerge/>
            <w:shd w:val="clear" w:color="auto" w:fill="auto"/>
          </w:tcPr>
          <w:p w:rsidR="001A21C0" w:rsidRPr="000F7689" w:rsidRDefault="001A21C0" w:rsidP="001A21C0">
            <w:pPr>
              <w:widowControl w:val="0"/>
              <w:ind w:left="206" w:right="259"/>
              <w:jc w:val="both"/>
            </w:pPr>
          </w:p>
        </w:tc>
        <w:tc>
          <w:tcPr>
            <w:tcW w:w="2196" w:type="pct"/>
            <w:shd w:val="clear" w:color="auto" w:fill="auto"/>
            <w:vAlign w:val="center"/>
          </w:tcPr>
          <w:p w:rsidR="001A21C0" w:rsidRPr="000F7689" w:rsidRDefault="001A21C0" w:rsidP="008106BA">
            <w:pPr>
              <w:widowControl w:val="0"/>
              <w:ind w:left="142" w:right="145"/>
              <w:jc w:val="both"/>
            </w:pPr>
            <w:r w:rsidRPr="000F7689">
              <w:t>Федеральный закон от 07.07.2003</w:t>
            </w:r>
            <w:r w:rsidR="00C47214" w:rsidRPr="000F7689">
              <w:t xml:space="preserve"> </w:t>
            </w:r>
            <w:r w:rsidRPr="000F7689">
              <w:t>г.</w:t>
            </w:r>
          </w:p>
          <w:p w:rsidR="001A21C0" w:rsidRPr="000F7689" w:rsidRDefault="000D3BE9" w:rsidP="000D3BE9">
            <w:pPr>
              <w:widowControl w:val="0"/>
              <w:ind w:left="142" w:right="145"/>
              <w:jc w:val="both"/>
            </w:pPr>
            <w:r w:rsidRPr="000F7689">
              <w:t>№ 126-ФЗ «О связи»</w:t>
            </w:r>
          </w:p>
        </w:tc>
      </w:tr>
      <w:tr w:rsidR="001A21C0" w:rsidRPr="000F7689" w:rsidTr="0081064E">
        <w:trPr>
          <w:cantSplit/>
          <w:trHeight w:val="905"/>
        </w:trPr>
        <w:tc>
          <w:tcPr>
            <w:tcW w:w="1211" w:type="pct"/>
            <w:vMerge/>
            <w:shd w:val="clear" w:color="auto" w:fill="auto"/>
          </w:tcPr>
          <w:p w:rsidR="001A21C0" w:rsidRPr="000F7689" w:rsidRDefault="001A21C0" w:rsidP="000D3BE9">
            <w:pPr>
              <w:widowControl w:val="0"/>
              <w:snapToGrid w:val="0"/>
              <w:ind w:left="137" w:right="142" w:firstLine="10"/>
              <w:jc w:val="both"/>
            </w:pPr>
          </w:p>
        </w:tc>
        <w:tc>
          <w:tcPr>
            <w:tcW w:w="1593" w:type="pct"/>
            <w:vMerge/>
            <w:shd w:val="clear" w:color="auto" w:fill="auto"/>
          </w:tcPr>
          <w:p w:rsidR="001A21C0" w:rsidRPr="000F7689" w:rsidRDefault="001A21C0" w:rsidP="001A21C0">
            <w:pPr>
              <w:widowControl w:val="0"/>
              <w:ind w:left="206" w:right="259"/>
              <w:jc w:val="both"/>
            </w:pPr>
          </w:p>
        </w:tc>
        <w:tc>
          <w:tcPr>
            <w:tcW w:w="2196" w:type="pct"/>
            <w:shd w:val="clear" w:color="auto" w:fill="auto"/>
            <w:vAlign w:val="center"/>
          </w:tcPr>
          <w:p w:rsidR="001A21C0" w:rsidRPr="000F7689" w:rsidRDefault="001A21C0" w:rsidP="008106BA">
            <w:pPr>
              <w:widowControl w:val="0"/>
              <w:ind w:left="142" w:right="145"/>
              <w:jc w:val="both"/>
            </w:pPr>
            <w:r w:rsidRPr="000F7689">
              <w:t>Постановление Правительства РФ от 09.06.1995 г. №578 «Об утверждении Правил охраны линий и сооружений связи Российской Федерации»</w:t>
            </w:r>
          </w:p>
        </w:tc>
      </w:tr>
      <w:tr w:rsidR="001A21C0" w:rsidRPr="000F7689" w:rsidTr="0081064E">
        <w:trPr>
          <w:cantSplit/>
          <w:trHeight w:val="905"/>
        </w:trPr>
        <w:tc>
          <w:tcPr>
            <w:tcW w:w="1211" w:type="pct"/>
            <w:shd w:val="clear" w:color="auto" w:fill="auto"/>
            <w:vAlign w:val="center"/>
          </w:tcPr>
          <w:p w:rsidR="001A21C0" w:rsidRPr="000F7689" w:rsidRDefault="001A21C0" w:rsidP="000D3BE9">
            <w:pPr>
              <w:widowControl w:val="0"/>
              <w:snapToGrid w:val="0"/>
              <w:ind w:left="137" w:right="142" w:firstLine="10"/>
              <w:jc w:val="center"/>
            </w:pPr>
            <w:r w:rsidRPr="000F7689">
              <w:t>Зоны санитарной охраны источника водоснабжения</w:t>
            </w:r>
          </w:p>
        </w:tc>
        <w:tc>
          <w:tcPr>
            <w:tcW w:w="1593" w:type="pct"/>
            <w:shd w:val="clear" w:color="auto" w:fill="auto"/>
            <w:vAlign w:val="center"/>
          </w:tcPr>
          <w:p w:rsidR="001A21C0" w:rsidRPr="000F7689" w:rsidRDefault="001A21C0" w:rsidP="000D3BE9">
            <w:pPr>
              <w:widowControl w:val="0"/>
              <w:ind w:left="206" w:right="259"/>
              <w:jc w:val="center"/>
            </w:pPr>
            <w:r w:rsidRPr="000F7689">
              <w:t>ЗСО</w:t>
            </w:r>
            <w:r w:rsidR="00DC285A" w:rsidRPr="000F7689">
              <w:t xml:space="preserve"> источников водоснабжения</w:t>
            </w:r>
          </w:p>
          <w:p w:rsidR="00DC285A" w:rsidRPr="000F7689" w:rsidRDefault="00DC285A" w:rsidP="00DC285A">
            <w:pPr>
              <w:widowControl w:val="0"/>
              <w:ind w:left="206" w:right="259"/>
              <w:jc w:val="center"/>
            </w:pPr>
            <w:r w:rsidRPr="000F7689">
              <w:t>СЗ полоса водоводов</w:t>
            </w:r>
          </w:p>
        </w:tc>
        <w:tc>
          <w:tcPr>
            <w:tcW w:w="2196" w:type="pct"/>
            <w:shd w:val="clear" w:color="auto" w:fill="auto"/>
            <w:vAlign w:val="center"/>
          </w:tcPr>
          <w:p w:rsidR="001A21C0" w:rsidRPr="000F7689" w:rsidRDefault="00DC285A" w:rsidP="000D3BE9">
            <w:pPr>
              <w:widowControl w:val="0"/>
              <w:ind w:left="142" w:right="145"/>
              <w:jc w:val="center"/>
            </w:pPr>
            <w:proofErr w:type="spellStart"/>
            <w:r w:rsidRPr="000F7689">
              <w:t>СанПиН</w:t>
            </w:r>
            <w:proofErr w:type="spellEnd"/>
            <w:r w:rsidRPr="000F7689">
              <w:t xml:space="preserve"> 2.1.4.1110-02 «Зоны санитарной охраны источников водоснабжения и водопроводов питьевого назначения»</w:t>
            </w:r>
          </w:p>
        </w:tc>
      </w:tr>
      <w:tr w:rsidR="001D1183" w:rsidRPr="000F7689" w:rsidTr="0081064E">
        <w:trPr>
          <w:cantSplit/>
          <w:trHeight w:val="905"/>
        </w:trPr>
        <w:tc>
          <w:tcPr>
            <w:tcW w:w="1211" w:type="pct"/>
            <w:shd w:val="clear" w:color="auto" w:fill="auto"/>
            <w:vAlign w:val="center"/>
          </w:tcPr>
          <w:p w:rsidR="001D1183" w:rsidRPr="000F7689" w:rsidRDefault="001D1183" w:rsidP="000D3BE9">
            <w:pPr>
              <w:widowControl w:val="0"/>
              <w:snapToGrid w:val="0"/>
              <w:ind w:left="137" w:right="142" w:firstLine="10"/>
              <w:jc w:val="center"/>
            </w:pPr>
            <w:r w:rsidRPr="000F7689">
              <w:t>Защитная зона объекта культурного наследия</w:t>
            </w:r>
          </w:p>
        </w:tc>
        <w:tc>
          <w:tcPr>
            <w:tcW w:w="1593" w:type="pct"/>
            <w:shd w:val="clear" w:color="auto" w:fill="auto"/>
            <w:vAlign w:val="center"/>
          </w:tcPr>
          <w:p w:rsidR="001D1183" w:rsidRPr="000F7689" w:rsidRDefault="001D1183" w:rsidP="001D1183">
            <w:pPr>
              <w:widowControl w:val="0"/>
              <w:ind w:left="206" w:right="259"/>
              <w:jc w:val="center"/>
            </w:pPr>
            <w:r w:rsidRPr="000F7689">
              <w:t>ЗЗ объекта культурного наследия</w:t>
            </w:r>
          </w:p>
        </w:tc>
        <w:tc>
          <w:tcPr>
            <w:tcW w:w="2196" w:type="pct"/>
            <w:shd w:val="clear" w:color="auto" w:fill="auto"/>
            <w:vAlign w:val="center"/>
          </w:tcPr>
          <w:p w:rsidR="001D1183" w:rsidRPr="000F7689" w:rsidRDefault="001D1183" w:rsidP="001D1183">
            <w:pPr>
              <w:widowControl w:val="0"/>
              <w:ind w:left="142" w:right="145"/>
              <w:jc w:val="center"/>
            </w:pPr>
            <w:r w:rsidRPr="000F7689">
              <w:t xml:space="preserve">Приказ Управления государственной охраны объектов культурного наследия Алтайского края от 12.10.2022 г. № 1231 «Об утверждении границ территории и режима использования территории объекта культурного наследия регионального значения «Памятник воинам, погибшим в годы Великой Отечественной войны (1941-1945 гг.)», 1966-1967 гг., расположенного по </w:t>
            </w:r>
            <w:proofErr w:type="spellStart"/>
            <w:r w:rsidRPr="000F7689">
              <w:t>адресу</w:t>
            </w:r>
            <w:proofErr w:type="gramStart"/>
            <w:r w:rsidRPr="000F7689">
              <w:t>:А</w:t>
            </w:r>
            <w:proofErr w:type="gramEnd"/>
            <w:r w:rsidRPr="000F7689">
              <w:t>лтайский</w:t>
            </w:r>
            <w:proofErr w:type="spellEnd"/>
            <w:r w:rsidRPr="000F7689">
              <w:t xml:space="preserve"> края, Мамонтовский район, с. </w:t>
            </w:r>
            <w:proofErr w:type="spellStart"/>
            <w:r w:rsidRPr="000F7689">
              <w:t>Кадниково</w:t>
            </w:r>
            <w:proofErr w:type="spellEnd"/>
            <w:r w:rsidRPr="000F7689">
              <w:t>, ул. Партизанская, 79»</w:t>
            </w:r>
          </w:p>
        </w:tc>
      </w:tr>
      <w:tr w:rsidR="00072CA1" w:rsidRPr="000F7689" w:rsidTr="00181B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000000"/>
            </w:tcBorders>
            <w:shd w:val="clear" w:color="auto" w:fill="auto"/>
            <w:vAlign w:val="center"/>
          </w:tcPr>
          <w:p w:rsidR="00E84B66" w:rsidRPr="000F7689" w:rsidRDefault="00E84B66" w:rsidP="000D3BE9">
            <w:pPr>
              <w:widowControl w:val="0"/>
              <w:ind w:left="137" w:right="142" w:firstLine="10"/>
              <w:jc w:val="both"/>
            </w:pPr>
            <w:proofErr w:type="spellStart"/>
            <w:r w:rsidRPr="000F7689">
              <w:t>Водоохранные</w:t>
            </w:r>
            <w:proofErr w:type="spellEnd"/>
            <w:r w:rsidRPr="000F7689">
              <w:t xml:space="preserve"> зоны</w:t>
            </w:r>
          </w:p>
        </w:tc>
        <w:tc>
          <w:tcPr>
            <w:tcW w:w="1593" w:type="pct"/>
            <w:tcBorders>
              <w:top w:val="single" w:sz="4" w:space="0" w:color="000000"/>
              <w:left w:val="single" w:sz="4" w:space="0" w:color="000000"/>
              <w:bottom w:val="single" w:sz="4" w:space="0" w:color="000000"/>
              <w:right w:val="single" w:sz="4" w:space="0" w:color="auto"/>
            </w:tcBorders>
            <w:shd w:val="clear" w:color="auto" w:fill="auto"/>
            <w:vAlign w:val="center"/>
          </w:tcPr>
          <w:p w:rsidR="00E84B66" w:rsidRPr="000F7689" w:rsidRDefault="00E84B66" w:rsidP="001A21C0">
            <w:pPr>
              <w:widowControl w:val="0"/>
              <w:ind w:left="206" w:right="259"/>
              <w:jc w:val="both"/>
            </w:pPr>
            <w:r w:rsidRPr="000F7689">
              <w:t>ВЗ водных объектов;</w:t>
            </w:r>
          </w:p>
          <w:p w:rsidR="00E84B66" w:rsidRPr="000F7689" w:rsidRDefault="00E84B66" w:rsidP="001A21C0">
            <w:pPr>
              <w:widowControl w:val="0"/>
              <w:ind w:left="206" w:right="259" w:hanging="30"/>
              <w:jc w:val="both"/>
            </w:pPr>
            <w:r w:rsidRPr="000F7689">
              <w:t>ПЗП (прибрежная защитная полоса)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E84B66" w:rsidRPr="000F7689" w:rsidRDefault="00E84B66" w:rsidP="008106BA">
            <w:pPr>
              <w:widowControl w:val="0"/>
              <w:ind w:left="142" w:right="145"/>
              <w:jc w:val="both"/>
            </w:pPr>
            <w:r w:rsidRPr="000F7689">
              <w:t>Водный кодекс Российской Федерации</w:t>
            </w:r>
            <w:r w:rsidR="000D3BE9" w:rsidRPr="000F7689">
              <w:t xml:space="preserve"> от 03.06.2006 г. №74-ФЗ</w:t>
            </w:r>
          </w:p>
        </w:tc>
      </w:tr>
    </w:tbl>
    <w:p w:rsidR="00181B66" w:rsidRPr="000F7689" w:rsidRDefault="00181B66" w:rsidP="002F33E3">
      <w:pPr>
        <w:pStyle w:val="2"/>
        <w:tabs>
          <w:tab w:val="clear" w:pos="576"/>
        </w:tabs>
        <w:spacing w:before="120" w:after="120"/>
        <w:ind w:left="0" w:firstLine="709"/>
        <w:jc w:val="both"/>
        <w:rPr>
          <w:rFonts w:ascii="Times New Roman" w:hAnsi="Times New Roman" w:cs="Times New Roman"/>
          <w:i w:val="0"/>
          <w:sz w:val="16"/>
          <w:szCs w:val="16"/>
          <w:lang w:eastAsia="ru-RU"/>
        </w:rPr>
      </w:pPr>
    </w:p>
    <w:p w:rsidR="00E84B66" w:rsidRPr="000F7689" w:rsidRDefault="00E84B66" w:rsidP="002F33E3">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4" w:name="_Toc162013246"/>
      <w:r w:rsidRPr="000F7689">
        <w:rPr>
          <w:rFonts w:ascii="Times New Roman" w:hAnsi="Times New Roman" w:cs="Times New Roman"/>
          <w:i w:val="0"/>
          <w:sz w:val="24"/>
          <w:szCs w:val="24"/>
          <w:lang w:eastAsia="ru-RU"/>
        </w:rPr>
        <w:t xml:space="preserve">Статья </w:t>
      </w:r>
      <w:r w:rsidR="00FA6D48" w:rsidRPr="000F7689">
        <w:rPr>
          <w:rFonts w:ascii="Times New Roman" w:hAnsi="Times New Roman" w:cs="Times New Roman"/>
          <w:i w:val="0"/>
          <w:sz w:val="24"/>
          <w:szCs w:val="24"/>
          <w:lang w:eastAsia="ru-RU"/>
        </w:rPr>
        <w:t>9</w:t>
      </w:r>
      <w:r w:rsidRPr="000F7689">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34"/>
    </w:p>
    <w:p w:rsidR="00E84B66" w:rsidRPr="000F7689" w:rsidRDefault="00E84B66" w:rsidP="00F24120">
      <w:pPr>
        <w:spacing w:line="276" w:lineRule="auto"/>
        <w:ind w:firstLine="709"/>
        <w:jc w:val="both"/>
      </w:pPr>
      <w:r w:rsidRPr="000F7689">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181B66" w:rsidRPr="000F7689">
        <w:t>2</w:t>
      </w:r>
      <w:r w:rsidRPr="000F7689">
        <w:t xml:space="preserve"> статьи </w:t>
      </w:r>
      <w:r w:rsidR="00A7001C" w:rsidRPr="000F7689">
        <w:t>8</w:t>
      </w:r>
      <w:r w:rsidRPr="000F7689">
        <w:t xml:space="preserve"> настоящих </w:t>
      </w:r>
      <w:r w:rsidR="002F33E3" w:rsidRPr="000F7689">
        <w:t>П</w:t>
      </w:r>
      <w:r w:rsidRPr="000F7689">
        <w:t>равил.</w:t>
      </w:r>
    </w:p>
    <w:p w:rsidR="00E84B66" w:rsidRPr="000F7689" w:rsidRDefault="00E84B66" w:rsidP="00F24120">
      <w:pPr>
        <w:spacing w:line="276" w:lineRule="auto"/>
        <w:ind w:firstLine="709"/>
        <w:jc w:val="both"/>
      </w:pPr>
      <w:proofErr w:type="gramStart"/>
      <w:r w:rsidRPr="000F7689">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roofErr w:type="gramEnd"/>
    </w:p>
    <w:p w:rsidR="008000C6" w:rsidRPr="000F7689" w:rsidRDefault="008000C6" w:rsidP="008000C6">
      <w:pPr>
        <w:ind w:firstLine="709"/>
        <w:jc w:val="both"/>
        <w:rPr>
          <w:b/>
        </w:rPr>
      </w:pPr>
      <w:r w:rsidRPr="000F7689">
        <w:rPr>
          <w:b/>
        </w:rPr>
        <w:t>1. Охранные зоны объектов инженерной инфраструктуры</w:t>
      </w:r>
    </w:p>
    <w:p w:rsidR="008000C6" w:rsidRPr="000F7689" w:rsidRDefault="008000C6" w:rsidP="008000C6">
      <w:pPr>
        <w:ind w:firstLine="709"/>
        <w:jc w:val="both"/>
        <w:rPr>
          <w:u w:val="single"/>
        </w:rPr>
      </w:pPr>
      <w:r w:rsidRPr="000F7689">
        <w:rPr>
          <w:u w:val="single"/>
        </w:rPr>
        <w:lastRenderedPageBreak/>
        <w:t xml:space="preserve">Охранные зоны объектов </w:t>
      </w:r>
      <w:proofErr w:type="spellStart"/>
      <w:r w:rsidRPr="000F7689">
        <w:rPr>
          <w:u w:val="single"/>
        </w:rPr>
        <w:t>электросетевого</w:t>
      </w:r>
      <w:proofErr w:type="spellEnd"/>
      <w:r w:rsidRPr="000F7689">
        <w:rPr>
          <w:u w:val="single"/>
        </w:rPr>
        <w:t xml:space="preserve"> хозяйства</w:t>
      </w:r>
    </w:p>
    <w:p w:rsidR="008000C6" w:rsidRPr="000F7689" w:rsidRDefault="008000C6" w:rsidP="008000C6">
      <w:pPr>
        <w:widowControl w:val="0"/>
        <w:tabs>
          <w:tab w:val="left" w:pos="851"/>
        </w:tabs>
        <w:autoSpaceDE w:val="0"/>
        <w:autoSpaceDN w:val="0"/>
        <w:adjustRightInd w:val="0"/>
        <w:ind w:firstLine="709"/>
        <w:jc w:val="both"/>
      </w:pPr>
      <w:proofErr w:type="gramStart"/>
      <w:r w:rsidRPr="000F7689">
        <w:t xml:space="preserve">Со дня вступления в силу постановления Правительства Российской Федерации от 18 февраля 2023 г. №270 «О некоторых вопросах использования земельных участков, расположенных в границах охранных зон объектов </w:t>
      </w:r>
      <w:proofErr w:type="spellStart"/>
      <w:r w:rsidRPr="000F7689">
        <w:t>электросетевого</w:t>
      </w:r>
      <w:proofErr w:type="spellEnd"/>
      <w:r w:rsidRPr="000F7689">
        <w:t xml:space="preserve"> хозяйства» ограничения и иные особые условия использования земельных участков в границах охранных зон объектов </w:t>
      </w:r>
      <w:proofErr w:type="spellStart"/>
      <w:r w:rsidRPr="000F7689">
        <w:t>электросетевого</w:t>
      </w:r>
      <w:proofErr w:type="spellEnd"/>
      <w:r w:rsidRPr="000F7689">
        <w:t xml:space="preserve"> хозяйства, которые были установлены до дня вступления в силу этого постановления, определяются в соответствии с постановлением Правительства</w:t>
      </w:r>
      <w:proofErr w:type="gramEnd"/>
      <w:r w:rsidRPr="000F7689">
        <w:t xml:space="preserve"> Российской Федерации от 24 февраля 2009 г. №160 «О порядке установления охранных зон объектов </w:t>
      </w:r>
      <w:proofErr w:type="spellStart"/>
      <w:r w:rsidRPr="000F7689">
        <w:t>электросетевого</w:t>
      </w:r>
      <w:proofErr w:type="spellEnd"/>
      <w:r w:rsidRPr="000F7689">
        <w:t xml:space="preserve"> хозяйства и особых условий использования земельных участков, расположенных в границах таких зон».</w:t>
      </w:r>
    </w:p>
    <w:p w:rsidR="008000C6" w:rsidRPr="000F7689" w:rsidRDefault="008000C6" w:rsidP="008000C6">
      <w:pPr>
        <w:ind w:firstLine="709"/>
        <w:jc w:val="both"/>
      </w:pPr>
      <w:proofErr w:type="gramStart"/>
      <w:r w:rsidRPr="000F7689">
        <w:t xml:space="preserve">В пределах охранных зон ЛЭП </w:t>
      </w:r>
      <w:r w:rsidR="00E41301">
        <w:t>запрещается</w:t>
      </w:r>
      <w:r w:rsidRPr="000F7689">
        <w:t xml:space="preserve"> осуществлять любые действия, которые могут нарушить безопасную работу объектов </w:t>
      </w:r>
      <w:proofErr w:type="spellStart"/>
      <w:r w:rsidRPr="000F7689">
        <w:t>электросетевого</w:t>
      </w:r>
      <w:proofErr w:type="spellEnd"/>
      <w:r w:rsidRPr="000F7689">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r w:rsidRPr="000F7689">
        <w:rPr>
          <w:lang w:eastAsia="zh-C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proofErr w:type="gramStart"/>
      <w:r w:rsidRPr="000F7689">
        <w:rPr>
          <w:lang w:eastAsia="zh-CN"/>
        </w:rPr>
        <w:t xml:space="preserve">б) проводить работы, угрожающие повреждению объектов </w:t>
      </w:r>
      <w:proofErr w:type="spellStart"/>
      <w:r w:rsidRPr="000F7689">
        <w:rPr>
          <w:lang w:eastAsia="zh-CN"/>
        </w:rPr>
        <w:t>электросетевого</w:t>
      </w:r>
      <w:proofErr w:type="spellEnd"/>
      <w:r w:rsidRPr="000F7689">
        <w:rPr>
          <w:lang w:eastAsia="zh-CN"/>
        </w:rPr>
        <w:t xml:space="preserve">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w:t>
      </w:r>
      <w:proofErr w:type="gramEnd"/>
      <w:r w:rsidRPr="000F7689">
        <w:rPr>
          <w:lang w:eastAsia="zh-CN"/>
        </w:rPr>
        <w:t xml:space="preserve"> устранению их последствий на всем протяжении границы объекта электроэнергетики;</w:t>
      </w:r>
    </w:p>
    <w:p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proofErr w:type="gramStart"/>
      <w:r w:rsidRPr="000F7689">
        <w:rPr>
          <w:lang w:eastAsia="zh-C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0F7689">
        <w:rPr>
          <w:lang w:eastAsia="zh-CN"/>
        </w:rPr>
        <w:t xml:space="preserve"> линий электропередачи;</w:t>
      </w:r>
      <w:r w:rsidRPr="000F7689">
        <w:rPr>
          <w:lang w:eastAsia="zh-CN"/>
        </w:rPr>
        <w:br/>
        <w:t>г) размещать свалки;</w:t>
      </w:r>
    </w:p>
    <w:p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proofErr w:type="spellStart"/>
      <w:r w:rsidRPr="000F7689">
        <w:rPr>
          <w:lang w:eastAsia="zh-CN"/>
        </w:rPr>
        <w:t>д</w:t>
      </w:r>
      <w:proofErr w:type="spellEnd"/>
      <w:r w:rsidRPr="000F7689">
        <w:rPr>
          <w:lang w:eastAsia="zh-CN"/>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r w:rsidRPr="000F7689">
        <w:rPr>
          <w:lang w:eastAsia="zh-CN"/>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8000C6" w:rsidRPr="000F7689" w:rsidRDefault="008000C6" w:rsidP="008000C6">
      <w:pPr>
        <w:ind w:firstLine="709"/>
        <w:jc w:val="both"/>
      </w:pPr>
      <w:r w:rsidRPr="000F7689">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8000C6" w:rsidRPr="000F7689" w:rsidRDefault="008000C6" w:rsidP="008000C6">
      <w:pPr>
        <w:ind w:firstLine="709"/>
        <w:jc w:val="both"/>
      </w:pPr>
      <w:proofErr w:type="spellStart"/>
      <w:r w:rsidRPr="000F7689">
        <w:t>з</w:t>
      </w:r>
      <w:proofErr w:type="spellEnd"/>
      <w:r w:rsidRPr="000F7689">
        <w:t>)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сооружений или боеприпасов.</w:t>
      </w:r>
    </w:p>
    <w:p w:rsidR="008000C6" w:rsidRPr="000F7689" w:rsidRDefault="008000C6" w:rsidP="008000C6">
      <w:pPr>
        <w:ind w:firstLine="709"/>
        <w:jc w:val="both"/>
        <w:rPr>
          <w:u w:val="single"/>
        </w:rPr>
      </w:pPr>
      <w:r w:rsidRPr="000F7689">
        <w:rPr>
          <w:u w:val="single"/>
        </w:rPr>
        <w:t>Охранные зоны линий и сооружений связи</w:t>
      </w:r>
    </w:p>
    <w:p w:rsidR="008000C6" w:rsidRPr="000F7689" w:rsidRDefault="008000C6" w:rsidP="008000C6">
      <w:pPr>
        <w:ind w:firstLine="709"/>
        <w:jc w:val="both"/>
      </w:pPr>
      <w:r w:rsidRPr="000F7689">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rsidR="008000C6" w:rsidRPr="000F7689" w:rsidRDefault="008000C6" w:rsidP="008000C6">
      <w:pPr>
        <w:ind w:firstLine="709"/>
        <w:jc w:val="both"/>
      </w:pPr>
      <w:r w:rsidRPr="000F7689">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rsidR="008000C6" w:rsidRPr="000F7689" w:rsidRDefault="008000C6" w:rsidP="008000C6">
      <w:pPr>
        <w:ind w:firstLine="709"/>
        <w:jc w:val="both"/>
      </w:pPr>
      <w:r w:rsidRPr="000F7689">
        <w:lastRenderedPageBreak/>
        <w:t xml:space="preserve">2) производить геолого-съемочные, поисковые, геодезические и др. изыскательские работы, которые с бурением скважин, </w:t>
      </w:r>
      <w:proofErr w:type="spellStart"/>
      <w:r w:rsidRPr="000F7689">
        <w:t>шурфованием</w:t>
      </w:r>
      <w:proofErr w:type="spellEnd"/>
      <w:r w:rsidRPr="000F7689">
        <w:t>, взятием проб грунта, осуществлением взрывных работ;</w:t>
      </w:r>
    </w:p>
    <w:p w:rsidR="008000C6" w:rsidRPr="000F7689" w:rsidRDefault="008000C6" w:rsidP="008000C6">
      <w:pPr>
        <w:ind w:firstLine="709"/>
        <w:jc w:val="both"/>
      </w:pPr>
      <w:r w:rsidRPr="000F7689">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8000C6" w:rsidRPr="000F7689" w:rsidRDefault="008000C6" w:rsidP="008000C6">
      <w:pPr>
        <w:ind w:firstLine="709"/>
        <w:jc w:val="both"/>
      </w:pPr>
      <w:r w:rsidRPr="000F7689">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rsidR="008000C6" w:rsidRPr="000F7689" w:rsidRDefault="008000C6" w:rsidP="008000C6">
      <w:pPr>
        <w:ind w:firstLine="709"/>
        <w:jc w:val="both"/>
      </w:pPr>
      <w:r w:rsidRPr="000F7689">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rsidR="008000C6" w:rsidRPr="000F7689" w:rsidRDefault="008000C6" w:rsidP="008000C6">
      <w:pPr>
        <w:ind w:firstLine="709"/>
        <w:jc w:val="both"/>
      </w:pPr>
      <w:r w:rsidRPr="000F7689">
        <w:t>6) производить защиту от коррозии без учета проходящих подземных кабельных линий связи;</w:t>
      </w:r>
    </w:p>
    <w:p w:rsidR="008000C6" w:rsidRPr="000F7689" w:rsidRDefault="008000C6" w:rsidP="008000C6">
      <w:pPr>
        <w:ind w:firstLine="709"/>
        <w:jc w:val="both"/>
      </w:pPr>
      <w:r w:rsidRPr="000F7689">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rsidR="00DC285A" w:rsidRPr="000F7689" w:rsidRDefault="00855B5E" w:rsidP="00181B66">
      <w:pPr>
        <w:spacing w:line="276" w:lineRule="auto"/>
        <w:ind w:firstLine="709"/>
        <w:jc w:val="both"/>
        <w:rPr>
          <w:b/>
        </w:rPr>
      </w:pPr>
      <w:r w:rsidRPr="000F7689">
        <w:rPr>
          <w:b/>
        </w:rPr>
        <w:t xml:space="preserve">2. </w:t>
      </w:r>
      <w:r w:rsidR="00DC285A" w:rsidRPr="000F7689">
        <w:rPr>
          <w:b/>
        </w:rPr>
        <w:t>Зоны санитарной охраны источников питьевого водоснабжения</w:t>
      </w:r>
    </w:p>
    <w:p w:rsidR="00DC285A" w:rsidRPr="000F7689" w:rsidRDefault="00DC285A" w:rsidP="00DC285A">
      <w:pPr>
        <w:widowControl w:val="0"/>
        <w:tabs>
          <w:tab w:val="left" w:pos="0"/>
        </w:tabs>
        <w:contextualSpacing/>
        <w:jc w:val="both"/>
      </w:pPr>
      <w:r w:rsidRPr="000F7689">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Н</w:t>
      </w:r>
      <w:r w:rsidRPr="000F7689">
        <w:rPr>
          <w:shd w:val="clear" w:color="auto" w:fill="FFFFFF"/>
        </w:rPr>
        <w:t>азначение - защита места водозабора и водозаборных сооружений от случайного или умышленного загрязнения и повреждения.</w:t>
      </w:r>
      <w:r w:rsidRPr="000F7689">
        <w:t xml:space="preserve">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C285A" w:rsidRPr="000F7689" w:rsidRDefault="00DC285A" w:rsidP="00DC285A">
      <w:pPr>
        <w:pStyle w:val="s10"/>
        <w:shd w:val="clear" w:color="auto" w:fill="FFFFFF"/>
        <w:spacing w:before="0" w:beforeAutospacing="0" w:after="0" w:afterAutospacing="0"/>
        <w:ind w:firstLine="709"/>
        <w:jc w:val="both"/>
      </w:pPr>
      <w:r w:rsidRPr="000F7689">
        <w:t>Санитарная охрана водоводов обеспечивается санитарно-защитной полосой.</w:t>
      </w:r>
    </w:p>
    <w:p w:rsidR="00DC285A" w:rsidRPr="000F7689" w:rsidRDefault="00DC285A" w:rsidP="00DC285A">
      <w:pPr>
        <w:pStyle w:val="s10"/>
        <w:shd w:val="clear" w:color="auto" w:fill="FFFFFF"/>
        <w:spacing w:before="0" w:beforeAutospacing="0" w:after="0" w:afterAutospacing="0"/>
        <w:jc w:val="both"/>
      </w:pPr>
      <w:r w:rsidRPr="000F7689">
        <w:tab/>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00DE519E" w:rsidRPr="000F7689">
        <w:t>Т</w:t>
      </w:r>
      <w:r w:rsidRPr="000F7689">
        <w:t>а</w:t>
      </w:r>
      <w:r w:rsidR="0081064E" w:rsidRPr="000F7689">
        <w:t xml:space="preserve">блица </w:t>
      </w:r>
      <w:r w:rsidR="00DE519E" w:rsidRPr="000F7689">
        <w:t>3</w:t>
      </w:r>
      <w:r w:rsidRPr="000F7689">
        <w:t>), направленных на предупреждение ухудшения качества воды.</w:t>
      </w:r>
    </w:p>
    <w:p w:rsidR="00DC285A" w:rsidRPr="000F7689" w:rsidRDefault="0081064E" w:rsidP="00DC285A">
      <w:pPr>
        <w:widowControl w:val="0"/>
        <w:tabs>
          <w:tab w:val="left" w:pos="0"/>
        </w:tabs>
        <w:spacing w:line="20" w:lineRule="atLeast"/>
        <w:contextualSpacing/>
        <w:jc w:val="right"/>
        <w:rPr>
          <w:color w:val="000000"/>
        </w:rPr>
      </w:pPr>
      <w:r w:rsidRPr="000F7689">
        <w:rPr>
          <w:color w:val="000000"/>
        </w:rPr>
        <w:t xml:space="preserve">Таблица </w:t>
      </w:r>
      <w:r w:rsidR="00DE519E" w:rsidRPr="000F7689">
        <w:rPr>
          <w:color w:val="000000"/>
        </w:rPr>
        <w:t>3</w:t>
      </w:r>
    </w:p>
    <w:p w:rsidR="00DC285A" w:rsidRPr="000F7689" w:rsidRDefault="00DC285A" w:rsidP="00DC285A">
      <w:pPr>
        <w:widowControl w:val="0"/>
        <w:tabs>
          <w:tab w:val="left" w:pos="0"/>
        </w:tabs>
        <w:spacing w:line="20" w:lineRule="atLeast"/>
        <w:contextualSpacing/>
        <w:jc w:val="center"/>
        <w:rPr>
          <w:b/>
          <w:shd w:val="clear" w:color="auto" w:fill="FFFFFF"/>
        </w:rPr>
      </w:pPr>
      <w:r w:rsidRPr="000F7689">
        <w:rPr>
          <w:b/>
          <w:shd w:val="clear" w:color="auto" w:fill="FFFFFF"/>
        </w:rPr>
        <w:t>Мероприятия на территории ЗСО подземных источников водоснабжения</w:t>
      </w:r>
    </w:p>
    <w:p w:rsidR="00DC285A" w:rsidRPr="000F7689" w:rsidRDefault="00DC285A" w:rsidP="00DC285A">
      <w:pPr>
        <w:rPr>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961"/>
      </w:tblGrid>
      <w:tr w:rsidR="00DC285A" w:rsidRPr="000F7689" w:rsidTr="002669CA">
        <w:trPr>
          <w:trHeight w:val="542"/>
          <w:tblHeader/>
        </w:trPr>
        <w:tc>
          <w:tcPr>
            <w:tcW w:w="4928" w:type="dxa"/>
            <w:shd w:val="clear" w:color="auto" w:fill="BFBFBF"/>
            <w:vAlign w:val="center"/>
          </w:tcPr>
          <w:p w:rsidR="00DC285A" w:rsidRPr="000F7689" w:rsidRDefault="00DC285A" w:rsidP="002669CA">
            <w:pPr>
              <w:jc w:val="center"/>
              <w:rPr>
                <w:b/>
                <w:sz w:val="20"/>
                <w:szCs w:val="20"/>
              </w:rPr>
            </w:pPr>
            <w:r w:rsidRPr="000F7689">
              <w:rPr>
                <w:b/>
                <w:sz w:val="20"/>
                <w:szCs w:val="20"/>
              </w:rPr>
              <w:t>Мероприятия по первому поясу</w:t>
            </w:r>
          </w:p>
        </w:tc>
        <w:tc>
          <w:tcPr>
            <w:tcW w:w="4961" w:type="dxa"/>
            <w:shd w:val="clear" w:color="auto" w:fill="BFBFBF"/>
            <w:vAlign w:val="center"/>
          </w:tcPr>
          <w:p w:rsidR="00DC285A" w:rsidRPr="000F7689" w:rsidRDefault="00DC285A" w:rsidP="002669CA">
            <w:pPr>
              <w:jc w:val="center"/>
              <w:rPr>
                <w:b/>
                <w:sz w:val="20"/>
                <w:szCs w:val="20"/>
              </w:rPr>
            </w:pPr>
            <w:r w:rsidRPr="000F7689">
              <w:rPr>
                <w:b/>
                <w:sz w:val="20"/>
                <w:szCs w:val="20"/>
              </w:rPr>
              <w:t>Мероприятия по второму и третьему поясам</w:t>
            </w:r>
          </w:p>
        </w:tc>
      </w:tr>
      <w:tr w:rsidR="00DC285A" w:rsidRPr="000F7689" w:rsidTr="002669CA">
        <w:tc>
          <w:tcPr>
            <w:tcW w:w="4928" w:type="dxa"/>
            <w:shd w:val="clear" w:color="auto" w:fill="auto"/>
            <w:vAlign w:val="center"/>
          </w:tcPr>
          <w:p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tc>
        <w:tc>
          <w:tcPr>
            <w:tcW w:w="4961" w:type="dxa"/>
            <w:vAlign w:val="center"/>
          </w:tcPr>
          <w:p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tc>
      </w:tr>
      <w:tr w:rsidR="00DC285A" w:rsidRPr="000F7689" w:rsidTr="002669CA">
        <w:tc>
          <w:tcPr>
            <w:tcW w:w="4928" w:type="dxa"/>
            <w:vAlign w:val="center"/>
          </w:tcPr>
          <w:p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4961" w:type="dxa"/>
            <w:vAlign w:val="center"/>
          </w:tcPr>
          <w:p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tc>
      </w:tr>
      <w:tr w:rsidR="00DC285A" w:rsidRPr="000F7689" w:rsidTr="002669CA">
        <w:tc>
          <w:tcPr>
            <w:tcW w:w="4928" w:type="dxa"/>
            <w:vAlign w:val="center"/>
          </w:tcPr>
          <w:p w:rsidR="00DC285A" w:rsidRPr="000F7689" w:rsidRDefault="00DC285A" w:rsidP="002669CA">
            <w:pPr>
              <w:widowControl w:val="0"/>
              <w:tabs>
                <w:tab w:val="left" w:pos="0"/>
              </w:tabs>
              <w:spacing w:line="20" w:lineRule="atLeast"/>
              <w:contextualSpacing/>
              <w:rPr>
                <w:sz w:val="20"/>
                <w:szCs w:val="20"/>
                <w:shd w:val="clear" w:color="auto" w:fill="FFFFFF"/>
              </w:rPr>
            </w:pPr>
            <w:r w:rsidRPr="000F7689">
              <w:rPr>
                <w:sz w:val="20"/>
                <w:szCs w:val="20"/>
                <w:shd w:val="clear" w:color="auto" w:fill="FFFFFF"/>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 xml:space="preserve">В исключительных случаях при отсутствии канализации должны устраиваться </w:t>
            </w:r>
            <w:r w:rsidRPr="000F7689">
              <w:rPr>
                <w:sz w:val="20"/>
                <w:szCs w:val="20"/>
                <w:shd w:val="clear" w:color="auto" w:fill="FFFFFF"/>
              </w:rPr>
              <w:lastRenderedPageBreak/>
              <w:t>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tc>
        <w:tc>
          <w:tcPr>
            <w:tcW w:w="4961" w:type="dxa"/>
            <w:vAlign w:val="center"/>
          </w:tcPr>
          <w:p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lastRenderedPageBreak/>
              <w:t>Запрещение закачки отработанных вод в подземные горизонты, подземного складирования твердых отходов и разработки недр земли.</w:t>
            </w:r>
          </w:p>
        </w:tc>
      </w:tr>
      <w:tr w:rsidR="00DC285A" w:rsidRPr="000F7689" w:rsidTr="002669CA">
        <w:tc>
          <w:tcPr>
            <w:tcW w:w="4928" w:type="dxa"/>
            <w:vAlign w:val="center"/>
          </w:tcPr>
          <w:p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lastRenderedPageBreak/>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tc>
        <w:tc>
          <w:tcPr>
            <w:tcW w:w="4961" w:type="dxa"/>
            <w:vAlign w:val="center"/>
          </w:tcPr>
          <w:p w:rsidR="00DC285A" w:rsidRPr="000F7689" w:rsidRDefault="00DC285A" w:rsidP="002669CA">
            <w:pPr>
              <w:widowControl w:val="0"/>
              <w:tabs>
                <w:tab w:val="left" w:pos="0"/>
              </w:tabs>
              <w:spacing w:line="20" w:lineRule="atLeast"/>
              <w:contextualSpacing/>
              <w:rPr>
                <w:sz w:val="20"/>
                <w:szCs w:val="20"/>
                <w:shd w:val="clear" w:color="auto" w:fill="FFFFFF"/>
              </w:rPr>
            </w:pPr>
            <w:r w:rsidRPr="000F7689">
              <w:rPr>
                <w:sz w:val="20"/>
                <w:szCs w:val="20"/>
                <w:shd w:val="clear" w:color="auto" w:fill="FFFFFF"/>
              </w:rPr>
              <w:t xml:space="preserve">Запрещение размещения складов горюче-смазочных материалов, ядохимикатов и минеральных удобрений, накопителей </w:t>
            </w:r>
            <w:proofErr w:type="spellStart"/>
            <w:r w:rsidRPr="000F7689">
              <w:rPr>
                <w:sz w:val="20"/>
                <w:szCs w:val="20"/>
                <w:shd w:val="clear" w:color="auto" w:fill="FFFFFF"/>
              </w:rPr>
              <w:t>промстоков</w:t>
            </w:r>
            <w:proofErr w:type="spellEnd"/>
            <w:r w:rsidRPr="000F7689">
              <w:rPr>
                <w:sz w:val="20"/>
                <w:szCs w:val="20"/>
                <w:shd w:val="clear" w:color="auto" w:fill="FFFFFF"/>
              </w:rPr>
              <w:t xml:space="preserve">, </w:t>
            </w:r>
            <w:proofErr w:type="spellStart"/>
            <w:r w:rsidRPr="000F7689">
              <w:rPr>
                <w:sz w:val="20"/>
                <w:szCs w:val="20"/>
                <w:shd w:val="clear" w:color="auto" w:fill="FFFFFF"/>
              </w:rPr>
              <w:t>шламохранилищ</w:t>
            </w:r>
            <w:proofErr w:type="spellEnd"/>
            <w:r w:rsidRPr="000F7689">
              <w:rPr>
                <w:sz w:val="20"/>
                <w:szCs w:val="20"/>
                <w:shd w:val="clear" w:color="auto" w:fill="FFFFFF"/>
              </w:rPr>
              <w:t xml:space="preserve"> и других объектов, обусловливающих опасность химического загрязнения подземных вод</w:t>
            </w:r>
          </w:p>
          <w:p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tc>
      </w:tr>
      <w:tr w:rsidR="00DC285A" w:rsidRPr="000F7689" w:rsidTr="002669CA">
        <w:tc>
          <w:tcPr>
            <w:tcW w:w="4928" w:type="dxa"/>
            <w:vAlign w:val="center"/>
          </w:tcPr>
          <w:p w:rsidR="00DC285A" w:rsidRPr="000F7689" w:rsidRDefault="00DC285A" w:rsidP="002669CA">
            <w:pPr>
              <w:widowControl w:val="0"/>
              <w:tabs>
                <w:tab w:val="left" w:pos="0"/>
              </w:tabs>
              <w:spacing w:line="20" w:lineRule="atLeast"/>
              <w:contextualSpacing/>
              <w:rPr>
                <w:sz w:val="20"/>
                <w:szCs w:val="20"/>
                <w:shd w:val="clear" w:color="auto" w:fill="FFFFFF"/>
              </w:rPr>
            </w:pPr>
            <w:r w:rsidRPr="000F7689">
              <w:rPr>
                <w:sz w:val="20"/>
                <w:szCs w:val="20"/>
                <w:shd w:val="clear" w:color="auto" w:fill="FFFFFF"/>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c>
          <w:tcPr>
            <w:tcW w:w="4961" w:type="dxa"/>
            <w:vAlign w:val="center"/>
          </w:tcPr>
          <w:p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tc>
      </w:tr>
    </w:tbl>
    <w:p w:rsidR="00DC285A" w:rsidRPr="000F7689" w:rsidRDefault="00DC285A" w:rsidP="00DC285A">
      <w:pPr>
        <w:widowControl w:val="0"/>
        <w:tabs>
          <w:tab w:val="left" w:pos="0"/>
        </w:tabs>
        <w:spacing w:line="20" w:lineRule="atLeast"/>
        <w:contextualSpacing/>
        <w:rPr>
          <w:sz w:val="16"/>
          <w:szCs w:val="16"/>
        </w:rPr>
      </w:pPr>
    </w:p>
    <w:p w:rsidR="00DC285A" w:rsidRPr="000F7689" w:rsidRDefault="00DC285A" w:rsidP="00DC285A">
      <w:pPr>
        <w:widowControl w:val="0"/>
        <w:tabs>
          <w:tab w:val="left" w:pos="0"/>
        </w:tabs>
        <w:spacing w:line="20" w:lineRule="atLeast"/>
        <w:contextualSpacing/>
        <w:rPr>
          <w:shd w:val="clear" w:color="auto" w:fill="FFFFFF"/>
        </w:rPr>
      </w:pPr>
      <w:r w:rsidRPr="000F7689">
        <w:tab/>
        <w:t xml:space="preserve">Кроме того, </w:t>
      </w:r>
      <w:r w:rsidRPr="000F7689">
        <w:rPr>
          <w:shd w:val="clear" w:color="auto" w:fill="FFFFFF"/>
        </w:rPr>
        <w:t>в пределах второго пояса ЗСО подземных источников водоснабжения:</w:t>
      </w:r>
    </w:p>
    <w:p w:rsidR="00DC285A" w:rsidRPr="000F7689" w:rsidRDefault="00DC285A" w:rsidP="00DC285A">
      <w:pPr>
        <w:widowControl w:val="0"/>
        <w:tabs>
          <w:tab w:val="left" w:pos="0"/>
        </w:tabs>
        <w:spacing w:line="20" w:lineRule="atLeast"/>
        <w:contextualSpacing/>
        <w:rPr>
          <w:shd w:val="clear" w:color="auto" w:fill="FFFFFF"/>
        </w:rPr>
      </w:pPr>
      <w:r w:rsidRPr="000F7689">
        <w:rPr>
          <w:shd w:val="clear" w:color="auto" w:fill="FFFFFF"/>
        </w:rPr>
        <w:tab/>
        <w:t>1) не допускается:</w:t>
      </w:r>
    </w:p>
    <w:p w:rsidR="00DC285A" w:rsidRPr="000F7689" w:rsidRDefault="00DC285A" w:rsidP="00DC285A">
      <w:pPr>
        <w:widowControl w:val="0"/>
        <w:tabs>
          <w:tab w:val="left" w:pos="0"/>
        </w:tabs>
        <w:spacing w:line="20" w:lineRule="atLeast"/>
        <w:contextualSpacing/>
        <w:rPr>
          <w:shd w:val="clear" w:color="auto" w:fill="FFFFFF"/>
        </w:rPr>
      </w:pPr>
      <w:r w:rsidRPr="000F7689">
        <w:rPr>
          <w:shd w:val="clear" w:color="auto" w:fill="FFFFFF"/>
          <w:lang w:bidi="he-IL"/>
        </w:rPr>
        <w:tab/>
        <w:t xml:space="preserve">– </w:t>
      </w:r>
      <w:r w:rsidRPr="000F7689">
        <w:rPr>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285A" w:rsidRPr="000F7689" w:rsidRDefault="00DC285A" w:rsidP="00DC285A">
      <w:pPr>
        <w:widowControl w:val="0"/>
        <w:tabs>
          <w:tab w:val="left" w:pos="0"/>
        </w:tabs>
        <w:spacing w:line="20" w:lineRule="atLeast"/>
        <w:contextualSpacing/>
        <w:rPr>
          <w:shd w:val="clear" w:color="auto" w:fill="FFFFFF"/>
        </w:rPr>
      </w:pPr>
      <w:r w:rsidRPr="000F7689">
        <w:rPr>
          <w:shd w:val="clear" w:color="auto" w:fill="FFFFFF"/>
        </w:rPr>
        <w:tab/>
        <w:t>– применение удобрений и ядохимикатов;</w:t>
      </w:r>
    </w:p>
    <w:p w:rsidR="00DC285A" w:rsidRPr="000F7689" w:rsidRDefault="00DC285A" w:rsidP="00DC285A">
      <w:pPr>
        <w:widowControl w:val="0"/>
        <w:tabs>
          <w:tab w:val="left" w:pos="0"/>
        </w:tabs>
        <w:spacing w:line="20" w:lineRule="atLeast"/>
        <w:contextualSpacing/>
        <w:rPr>
          <w:shd w:val="clear" w:color="auto" w:fill="FFFFFF"/>
        </w:rPr>
      </w:pPr>
      <w:r w:rsidRPr="000F7689">
        <w:rPr>
          <w:shd w:val="clear" w:color="auto" w:fill="FFFFFF"/>
        </w:rPr>
        <w:tab/>
        <w:t>– рубка леса главного пользования и реконструкции.</w:t>
      </w:r>
    </w:p>
    <w:p w:rsidR="00DC285A" w:rsidRPr="000F7689" w:rsidRDefault="00DC285A" w:rsidP="00DC285A">
      <w:pPr>
        <w:widowControl w:val="0"/>
        <w:tabs>
          <w:tab w:val="left" w:pos="0"/>
        </w:tabs>
        <w:spacing w:line="20" w:lineRule="atLeast"/>
        <w:contextualSpacing/>
        <w:jc w:val="both"/>
        <w:rPr>
          <w:shd w:val="clear" w:color="auto" w:fill="FFFFFF"/>
        </w:rPr>
      </w:pPr>
      <w:r w:rsidRPr="000F7689">
        <w:rPr>
          <w:lang w:bidi="he-IL"/>
        </w:rPr>
        <w:tab/>
        <w:t xml:space="preserve">2) необходимо </w:t>
      </w:r>
      <w:r w:rsidRPr="000F7689">
        <w:rPr>
          <w:shd w:val="clear" w:color="auto" w:fill="FFFFFF"/>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C285A" w:rsidRPr="000F7689" w:rsidRDefault="00DC285A" w:rsidP="00DC285A">
      <w:pPr>
        <w:widowControl w:val="0"/>
        <w:tabs>
          <w:tab w:val="left" w:pos="0"/>
        </w:tabs>
        <w:spacing w:before="120" w:after="120" w:line="20" w:lineRule="atLeast"/>
        <w:contextualSpacing/>
        <w:jc w:val="center"/>
        <w:rPr>
          <w:b/>
          <w:shd w:val="clear" w:color="auto" w:fill="FFFFFF"/>
        </w:rPr>
      </w:pPr>
      <w:r w:rsidRPr="000F7689">
        <w:rPr>
          <w:b/>
        </w:rPr>
        <w:t xml:space="preserve">Мероприятия </w:t>
      </w:r>
      <w:r w:rsidRPr="000F7689">
        <w:rPr>
          <w:b/>
          <w:shd w:val="clear" w:color="auto" w:fill="FFFFFF"/>
        </w:rPr>
        <w:t>по санитарно-защитной полосе водоводов:</w:t>
      </w:r>
    </w:p>
    <w:p w:rsidR="00DC285A" w:rsidRPr="000F7689" w:rsidRDefault="00DC285A" w:rsidP="00DC285A">
      <w:pPr>
        <w:widowControl w:val="0"/>
        <w:tabs>
          <w:tab w:val="left" w:pos="0"/>
        </w:tabs>
        <w:spacing w:before="120" w:after="120" w:line="20" w:lineRule="atLeast"/>
        <w:contextualSpacing/>
        <w:jc w:val="both"/>
        <w:rPr>
          <w:shd w:val="clear" w:color="auto" w:fill="FFFFFF"/>
        </w:rPr>
      </w:pPr>
      <w:r w:rsidRPr="000F7689">
        <w:rPr>
          <w:b/>
          <w:shd w:val="clear" w:color="auto" w:fill="FFFFFF"/>
        </w:rPr>
        <w:tab/>
      </w:r>
      <w:r w:rsidRPr="000F7689">
        <w:rPr>
          <w:shd w:val="clear" w:color="auto" w:fill="FFFFFF"/>
        </w:rPr>
        <w:t>1) в пределах санитарно-защитной полосы водоводов должны отсутствовать источники загрязнения почвы и грунтовых вод;</w:t>
      </w:r>
    </w:p>
    <w:p w:rsidR="00DC285A" w:rsidRPr="000F7689" w:rsidRDefault="00DC285A" w:rsidP="00DC285A">
      <w:pPr>
        <w:widowControl w:val="0"/>
        <w:tabs>
          <w:tab w:val="left" w:pos="0"/>
        </w:tabs>
        <w:spacing w:line="20" w:lineRule="atLeast"/>
        <w:jc w:val="both"/>
        <w:rPr>
          <w:shd w:val="clear" w:color="auto" w:fill="FFFFFF"/>
        </w:rPr>
      </w:pPr>
      <w:r w:rsidRPr="000F7689">
        <w:rPr>
          <w:shd w:val="clear" w:color="auto" w:fill="FFFFFF"/>
        </w:rPr>
        <w:tab/>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932D6A" w:rsidRPr="000F7689" w:rsidRDefault="00932D6A" w:rsidP="00932D6A">
      <w:pPr>
        <w:shd w:val="clear" w:color="auto" w:fill="FFFFFF"/>
        <w:spacing w:line="276" w:lineRule="auto"/>
        <w:ind w:firstLine="851"/>
        <w:jc w:val="both"/>
        <w:rPr>
          <w:rStyle w:val="blk"/>
          <w:b/>
        </w:rPr>
      </w:pPr>
      <w:r w:rsidRPr="000F7689">
        <w:rPr>
          <w:rStyle w:val="blk"/>
          <w:b/>
        </w:rPr>
        <w:t>3. Защитная зона объектов культурного наследия</w:t>
      </w:r>
    </w:p>
    <w:p w:rsidR="00102322" w:rsidRPr="000F7689" w:rsidRDefault="00932D6A" w:rsidP="00102322">
      <w:pPr>
        <w:shd w:val="clear" w:color="auto" w:fill="FFFFFF"/>
        <w:jc w:val="both"/>
        <w:rPr>
          <w:lang w:eastAsia="ru-RU"/>
        </w:rPr>
      </w:pPr>
      <w:r w:rsidRPr="000F7689">
        <w:rPr>
          <w:shd w:val="clear" w:color="auto" w:fill="FFFFFF"/>
        </w:rPr>
        <w:tab/>
      </w:r>
      <w:proofErr w:type="gramStart"/>
      <w:r w:rsidR="00102322" w:rsidRPr="000F7689">
        <w:rPr>
          <w:i/>
          <w:lang w:eastAsia="ru-RU"/>
        </w:rPr>
        <w:t>Защитными зонами объектов культурного наследия</w:t>
      </w:r>
      <w:r w:rsidR="00102322" w:rsidRPr="000F7689">
        <w:rPr>
          <w:lang w:eastAsia="ru-RU"/>
        </w:rPr>
        <w:t xml:space="preserve">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102322" w:rsidRPr="000F7689" w:rsidRDefault="00102322" w:rsidP="00102322">
      <w:pPr>
        <w:ind w:firstLine="709"/>
        <w:jc w:val="both"/>
      </w:pPr>
      <w:r w:rsidRPr="000F7689">
        <w:t>На территории объекта культурного наследия запрещается:</w:t>
      </w:r>
    </w:p>
    <w:p w:rsidR="00102322" w:rsidRPr="000F7689" w:rsidRDefault="00102322" w:rsidP="00102322">
      <w:pPr>
        <w:ind w:firstLine="709"/>
        <w:jc w:val="both"/>
      </w:pPr>
      <w:r w:rsidRPr="000F7689">
        <w:t>– проведение земляных, строительных, мелиоративных и иных работ, за исключением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rsidR="00102322" w:rsidRPr="000F7689" w:rsidRDefault="00102322" w:rsidP="00102322">
      <w:pPr>
        <w:ind w:firstLine="709"/>
        <w:jc w:val="both"/>
      </w:pPr>
      <w:r w:rsidRPr="000F7689">
        <w:lastRenderedPageBreak/>
        <w:t xml:space="preserve">– 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102322" w:rsidRPr="000F7689" w:rsidRDefault="00102322" w:rsidP="00102322">
      <w:pPr>
        <w:ind w:firstLine="709"/>
        <w:jc w:val="both"/>
      </w:pPr>
      <w:r w:rsidRPr="000F7689">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E84B66" w:rsidRPr="000F7689" w:rsidRDefault="00102322" w:rsidP="00102322">
      <w:pPr>
        <w:widowControl w:val="0"/>
        <w:tabs>
          <w:tab w:val="left" w:pos="0"/>
        </w:tabs>
        <w:spacing w:line="20" w:lineRule="atLeast"/>
        <w:jc w:val="both"/>
        <w:rPr>
          <w:b/>
        </w:rPr>
      </w:pPr>
      <w:r w:rsidRPr="000F7689">
        <w:rPr>
          <w:b/>
        </w:rPr>
        <w:tab/>
      </w:r>
      <w:r w:rsidR="00932D6A" w:rsidRPr="000F7689">
        <w:rPr>
          <w:b/>
        </w:rPr>
        <w:t>4</w:t>
      </w:r>
      <w:r w:rsidR="00E84B66" w:rsidRPr="000F7689">
        <w:rPr>
          <w:b/>
        </w:rPr>
        <w:t xml:space="preserve">. </w:t>
      </w:r>
      <w:proofErr w:type="spellStart"/>
      <w:r w:rsidR="00E84B66" w:rsidRPr="000F7689">
        <w:rPr>
          <w:b/>
        </w:rPr>
        <w:t>Водоохранные</w:t>
      </w:r>
      <w:proofErr w:type="spellEnd"/>
      <w:r w:rsidR="00E84B66" w:rsidRPr="000F7689">
        <w:rPr>
          <w:b/>
        </w:rPr>
        <w:t xml:space="preserve"> зоны и прибрежные защитные полосы</w:t>
      </w:r>
    </w:p>
    <w:p w:rsidR="00102322" w:rsidRPr="000F7689" w:rsidRDefault="00102322" w:rsidP="00102322">
      <w:pPr>
        <w:ind w:firstLine="709"/>
        <w:jc w:val="both"/>
      </w:pPr>
      <w:r w:rsidRPr="000F7689">
        <w:t xml:space="preserve">В отношении земельных участков, находящихся в границах </w:t>
      </w:r>
      <w:proofErr w:type="spellStart"/>
      <w:r w:rsidRPr="000F7689">
        <w:t>водоохранной</w:t>
      </w:r>
      <w:proofErr w:type="spellEnd"/>
      <w:r w:rsidRPr="000F7689">
        <w:t xml:space="preserve"> зоны, запрещается:</w:t>
      </w:r>
    </w:p>
    <w:p w:rsidR="00102322" w:rsidRPr="000F7689" w:rsidRDefault="00102322" w:rsidP="00102322">
      <w:pPr>
        <w:ind w:firstLine="709"/>
        <w:jc w:val="both"/>
        <w:rPr>
          <w:rStyle w:val="blk"/>
        </w:rPr>
      </w:pPr>
      <w:r w:rsidRPr="000F7689">
        <w:t>1</w:t>
      </w:r>
      <w:r w:rsidRPr="000F7689">
        <w:rPr>
          <w:rStyle w:val="blk"/>
        </w:rPr>
        <w:t>) использование сточных вод в целях повышения почвенного плодородия;</w:t>
      </w:r>
    </w:p>
    <w:p w:rsidR="00102322" w:rsidRPr="000F7689" w:rsidRDefault="00102322" w:rsidP="00102322">
      <w:pPr>
        <w:ind w:firstLine="709"/>
        <w:jc w:val="both"/>
        <w:rPr>
          <w:rStyle w:val="blk"/>
        </w:rPr>
      </w:pPr>
      <w:r w:rsidRPr="000F7689">
        <w:rPr>
          <w:rStyle w:val="blk"/>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0F7689">
        <w:rPr>
          <w:rStyle w:val="blk"/>
        </w:rPr>
        <w:t>концентрации</w:t>
      </w:r>
      <w:proofErr w:type="gramEnd"/>
      <w:r w:rsidRPr="000F7689">
        <w:rPr>
          <w:rStyle w:val="blk"/>
        </w:rPr>
        <w:t xml:space="preserve"> которых в водах водных объектов </w:t>
      </w:r>
      <w:proofErr w:type="spellStart"/>
      <w:r w:rsidRPr="000F7689">
        <w:rPr>
          <w:rStyle w:val="blk"/>
        </w:rPr>
        <w:t>рыбохозяйственного</w:t>
      </w:r>
      <w:proofErr w:type="spellEnd"/>
      <w:r w:rsidRPr="000F7689">
        <w:rPr>
          <w:rStyle w:val="blk"/>
        </w:rPr>
        <w:t xml:space="preserve"> значения не установлены;</w:t>
      </w:r>
    </w:p>
    <w:p w:rsidR="00102322" w:rsidRPr="000F7689" w:rsidRDefault="00102322" w:rsidP="00102322">
      <w:pPr>
        <w:ind w:firstLine="709"/>
        <w:jc w:val="both"/>
        <w:rPr>
          <w:lang w:eastAsia="ru-RU"/>
        </w:rPr>
      </w:pPr>
      <w:r w:rsidRPr="000F7689">
        <w:t xml:space="preserve">3) осуществление авиационных мер по борьбе с вредными организмами; </w:t>
      </w:r>
    </w:p>
    <w:p w:rsidR="00102322" w:rsidRPr="000F7689" w:rsidRDefault="00102322" w:rsidP="00102322">
      <w:pPr>
        <w:ind w:firstLine="709"/>
        <w:jc w:val="both"/>
      </w:pPr>
      <w:r w:rsidRPr="000F7689">
        <w:t>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rsidR="00102322" w:rsidRPr="000F7689" w:rsidRDefault="00102322" w:rsidP="00102322">
      <w:pPr>
        <w:ind w:firstLine="709"/>
        <w:jc w:val="both"/>
        <w:rPr>
          <w:lang w:eastAsia="ru-RU"/>
        </w:rPr>
      </w:pPr>
      <w:proofErr w:type="gramStart"/>
      <w:r w:rsidRPr="000F7689">
        <w:rPr>
          <w:rStyle w:val="blk"/>
        </w:rPr>
        <w:t xml:space="preserve">5) </w:t>
      </w:r>
      <w:r w:rsidRPr="000F7689">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102322" w:rsidRPr="000F7689" w:rsidRDefault="00102322" w:rsidP="00102322">
      <w:pPr>
        <w:ind w:firstLine="709"/>
        <w:jc w:val="both"/>
        <w:rPr>
          <w:lang w:eastAsia="ru-RU"/>
        </w:rPr>
      </w:pPr>
      <w:r w:rsidRPr="000F7689">
        <w:rPr>
          <w:rStyle w:val="blk"/>
        </w:rPr>
        <w:t xml:space="preserve">6) </w:t>
      </w:r>
      <w:r w:rsidRPr="000F7689">
        <w:t xml:space="preserve">хранение пестицидов и </w:t>
      </w:r>
      <w:proofErr w:type="spellStart"/>
      <w:r w:rsidRPr="000F7689">
        <w:t>агрохимикатов</w:t>
      </w:r>
      <w:proofErr w:type="spellEnd"/>
      <w:r w:rsidRPr="000F7689">
        <w:t xml:space="preserve"> (за исключением хранения </w:t>
      </w:r>
      <w:proofErr w:type="spellStart"/>
      <w:r w:rsidRPr="000F7689">
        <w:t>агрохимикатов</w:t>
      </w:r>
      <w:proofErr w:type="spellEnd"/>
      <w:r w:rsidRPr="000F7689">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0F7689">
        <w:t>агрохимикатов</w:t>
      </w:r>
      <w:proofErr w:type="spellEnd"/>
      <w:r w:rsidRPr="000F7689">
        <w:t xml:space="preserve">; </w:t>
      </w:r>
    </w:p>
    <w:p w:rsidR="00102322" w:rsidRPr="000F7689" w:rsidRDefault="00102322" w:rsidP="00102322">
      <w:pPr>
        <w:shd w:val="clear" w:color="auto" w:fill="FFFFFF"/>
        <w:ind w:firstLine="851"/>
        <w:jc w:val="both"/>
      </w:pPr>
      <w:r w:rsidRPr="000F7689">
        <w:rPr>
          <w:rStyle w:val="blk"/>
        </w:rPr>
        <w:t>7) сброс сточных, в том числе дренажных, вод;</w:t>
      </w:r>
    </w:p>
    <w:p w:rsidR="00102322" w:rsidRPr="000F7689" w:rsidRDefault="00102322" w:rsidP="00102322">
      <w:pPr>
        <w:shd w:val="clear" w:color="auto" w:fill="FFFFFF"/>
        <w:ind w:firstLine="851"/>
        <w:jc w:val="both"/>
      </w:pPr>
      <w:proofErr w:type="gramStart"/>
      <w:r w:rsidRPr="000F7689">
        <w:rPr>
          <w:rStyle w:val="blk"/>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proofErr w:type="gramEnd"/>
    </w:p>
    <w:p w:rsidR="00102322" w:rsidRPr="000F7689" w:rsidRDefault="00102322" w:rsidP="00102322">
      <w:pPr>
        <w:ind w:firstLine="851"/>
        <w:jc w:val="both"/>
      </w:pPr>
      <w:r w:rsidRPr="000F7689">
        <w:t xml:space="preserve">В границах </w:t>
      </w:r>
      <w:proofErr w:type="spellStart"/>
      <w:r w:rsidRPr="000F7689">
        <w:t>водоохранных</w:t>
      </w:r>
      <w:proofErr w:type="spellEnd"/>
      <w:r w:rsidRPr="000F7689">
        <w:t xml:space="preserve">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rsidR="00102322" w:rsidRPr="000F7689" w:rsidRDefault="00102322" w:rsidP="00102322">
      <w:pPr>
        <w:ind w:firstLine="851"/>
        <w:jc w:val="both"/>
      </w:pPr>
      <w:r w:rsidRPr="000F7689">
        <w:t>1) распашка земель;</w:t>
      </w:r>
    </w:p>
    <w:p w:rsidR="00102322" w:rsidRPr="000F7689" w:rsidRDefault="00102322" w:rsidP="00102322">
      <w:pPr>
        <w:ind w:firstLine="851"/>
        <w:jc w:val="both"/>
      </w:pPr>
      <w:r w:rsidRPr="000F7689">
        <w:t>2) размещение отвалов размываемых грунтов;</w:t>
      </w:r>
    </w:p>
    <w:p w:rsidR="00102322" w:rsidRPr="000F7689" w:rsidRDefault="00102322" w:rsidP="00102322">
      <w:pPr>
        <w:ind w:firstLine="851"/>
        <w:jc w:val="both"/>
      </w:pPr>
      <w:r w:rsidRPr="000F7689">
        <w:t>3) выпас сельскохозяйственных животных и организация для них летних лагерей, ванн.</w:t>
      </w:r>
    </w:p>
    <w:p w:rsidR="00102322" w:rsidRPr="000F7689" w:rsidRDefault="00102322" w:rsidP="00102322">
      <w:pPr>
        <w:ind w:firstLine="851"/>
        <w:jc w:val="both"/>
      </w:pPr>
      <w:r w:rsidRPr="000F7689">
        <w:t xml:space="preserve">В границах </w:t>
      </w:r>
      <w:proofErr w:type="spellStart"/>
      <w:r w:rsidRPr="000F7689">
        <w:t>водоохранных</w:t>
      </w:r>
      <w:proofErr w:type="spellEnd"/>
      <w:r w:rsidRPr="000F7689">
        <w:t xml:space="preserve">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8" w:history="1">
        <w:r w:rsidRPr="000F7689">
          <w:rPr>
            <w:rStyle w:val="a5"/>
            <w:b w:val="0"/>
            <w:color w:val="auto"/>
          </w:rPr>
          <w:t>водным законодательством</w:t>
        </w:r>
      </w:hyperlink>
      <w:r w:rsidRPr="000F7689">
        <w:t xml:space="preserve"> и законодательством в области охраны окружающей среды.</w:t>
      </w:r>
    </w:p>
    <w:p w:rsidR="00102322" w:rsidRPr="000F7689" w:rsidRDefault="00102322" w:rsidP="00102322">
      <w:pPr>
        <w:ind w:firstLine="851"/>
        <w:jc w:val="both"/>
      </w:pPr>
      <w:r w:rsidRPr="000F768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rsidR="00F441CC" w:rsidRPr="000F7689" w:rsidRDefault="00F441CC" w:rsidP="008453D6">
      <w:pPr>
        <w:pStyle w:val="1"/>
        <w:tabs>
          <w:tab w:val="clear" w:pos="432"/>
          <w:tab w:val="num" w:pos="709"/>
        </w:tabs>
        <w:spacing w:after="240" w:line="276" w:lineRule="auto"/>
        <w:ind w:left="0" w:firstLine="0"/>
        <w:jc w:val="both"/>
        <w:rPr>
          <w:rFonts w:ascii="Times New Roman" w:hAnsi="Times New Roman" w:cs="Times New Roman"/>
          <w:caps/>
          <w:sz w:val="24"/>
          <w:szCs w:val="24"/>
          <w:lang w:eastAsia="ru-RU"/>
        </w:rPr>
      </w:pPr>
      <w:r w:rsidRPr="000F7689">
        <w:rPr>
          <w:rFonts w:ascii="Times New Roman" w:hAnsi="Times New Roman" w:cs="Times New Roman"/>
          <w:b w:val="0"/>
          <w:bCs w:val="0"/>
          <w:kern w:val="0"/>
          <w:sz w:val="24"/>
          <w:szCs w:val="24"/>
          <w:shd w:val="clear" w:color="auto" w:fill="FFFFFF"/>
        </w:rPr>
        <w:br w:type="page"/>
      </w:r>
      <w:bookmarkStart w:id="35" w:name="_Toc162013247"/>
      <w:r w:rsidRPr="000F7689">
        <w:rPr>
          <w:rFonts w:ascii="Times New Roman" w:hAnsi="Times New Roman" w:cs="Times New Roman"/>
          <w:caps/>
          <w:sz w:val="24"/>
          <w:szCs w:val="24"/>
          <w:lang w:eastAsia="ru-RU"/>
        </w:rPr>
        <w:lastRenderedPageBreak/>
        <w:t>Глава III. Градостроительные регламенты</w:t>
      </w:r>
      <w:bookmarkEnd w:id="35"/>
    </w:p>
    <w:p w:rsidR="00F441CC" w:rsidRPr="000F7689" w:rsidRDefault="00706B06" w:rsidP="00E07A12">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6" w:name="_Toc240365970"/>
      <w:bookmarkStart w:id="37" w:name="_Toc309126469"/>
      <w:bookmarkStart w:id="38" w:name="_Toc162013248"/>
      <w:r w:rsidRPr="000F7689">
        <w:rPr>
          <w:rFonts w:ascii="Times New Roman" w:hAnsi="Times New Roman" w:cs="Times New Roman"/>
          <w:i w:val="0"/>
          <w:sz w:val="24"/>
          <w:szCs w:val="24"/>
          <w:lang w:eastAsia="ru-RU"/>
        </w:rPr>
        <w:t xml:space="preserve">Статья </w:t>
      </w:r>
      <w:r w:rsidR="006C09B6" w:rsidRPr="000F7689">
        <w:rPr>
          <w:rFonts w:ascii="Times New Roman" w:hAnsi="Times New Roman" w:cs="Times New Roman"/>
          <w:i w:val="0"/>
          <w:sz w:val="24"/>
          <w:szCs w:val="24"/>
          <w:lang w:eastAsia="ru-RU"/>
        </w:rPr>
        <w:t>10</w:t>
      </w:r>
      <w:r w:rsidR="00F441CC" w:rsidRPr="000F7689">
        <w:rPr>
          <w:rFonts w:ascii="Times New Roman" w:hAnsi="Times New Roman" w:cs="Times New Roman"/>
          <w:i w:val="0"/>
          <w:sz w:val="24"/>
          <w:szCs w:val="24"/>
          <w:lang w:eastAsia="ru-RU"/>
        </w:rPr>
        <w:t>. Порядок применения градостроительных регламентов</w:t>
      </w:r>
      <w:bookmarkEnd w:id="36"/>
      <w:bookmarkEnd w:id="37"/>
      <w:bookmarkEnd w:id="38"/>
    </w:p>
    <w:p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b/>
          <w:lang w:eastAsia="ru-RU"/>
        </w:rPr>
        <w:t>1.</w:t>
      </w:r>
      <w:r w:rsidRPr="000F7689">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b/>
          <w:lang w:eastAsia="ru-RU"/>
        </w:rPr>
        <w:t>2.</w:t>
      </w:r>
      <w:r w:rsidRPr="000F7689">
        <w:rPr>
          <w:lang w:eastAsia="ru-RU"/>
        </w:rPr>
        <w:t xml:space="preserve"> Градостроительные регламенты устанавливаются с учётом:</w:t>
      </w:r>
    </w:p>
    <w:p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lang w:eastAsia="ru-RU"/>
        </w:rPr>
        <w:t>1) фактического использования земельных участков и объектов капитального строительства в границах территориальной зоны;</w:t>
      </w:r>
    </w:p>
    <w:p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441CC" w:rsidRPr="000F7689" w:rsidRDefault="00AB58CF" w:rsidP="00FD1E28">
      <w:pPr>
        <w:widowControl w:val="0"/>
        <w:autoSpaceDE w:val="0"/>
        <w:autoSpaceDN w:val="0"/>
        <w:adjustRightInd w:val="0"/>
        <w:spacing w:line="276" w:lineRule="auto"/>
        <w:ind w:firstLine="709"/>
        <w:jc w:val="both"/>
        <w:rPr>
          <w:lang w:eastAsia="ru-RU"/>
        </w:rPr>
      </w:pPr>
      <w:r w:rsidRPr="000F7689">
        <w:rPr>
          <w:lang w:eastAsia="ru-RU"/>
        </w:rPr>
        <w:t>3</w:t>
      </w:r>
      <w:r w:rsidR="00F441CC" w:rsidRPr="000F7689">
        <w:rPr>
          <w:lang w:eastAsia="ru-RU"/>
        </w:rPr>
        <w:t>) видов территориальных зон;</w:t>
      </w:r>
    </w:p>
    <w:p w:rsidR="00F441CC" w:rsidRPr="000F7689" w:rsidRDefault="00AB58CF" w:rsidP="00FD1E28">
      <w:pPr>
        <w:widowControl w:val="0"/>
        <w:autoSpaceDE w:val="0"/>
        <w:autoSpaceDN w:val="0"/>
        <w:adjustRightInd w:val="0"/>
        <w:spacing w:line="276" w:lineRule="auto"/>
        <w:ind w:firstLine="709"/>
        <w:jc w:val="both"/>
        <w:rPr>
          <w:lang w:eastAsia="ru-RU"/>
        </w:rPr>
      </w:pPr>
      <w:r w:rsidRPr="000F7689">
        <w:rPr>
          <w:lang w:eastAsia="ru-RU"/>
        </w:rPr>
        <w:t>4</w:t>
      </w:r>
      <w:r w:rsidR="00F441CC" w:rsidRPr="000F7689">
        <w:rPr>
          <w:lang w:eastAsia="ru-RU"/>
        </w:rPr>
        <w:t>) требований охраны объектов культурного наследия, а также особо охраняемых природных территорий, иных природных объектов.</w:t>
      </w:r>
    </w:p>
    <w:p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b/>
          <w:lang w:eastAsia="ru-RU"/>
        </w:rPr>
        <w:t>3.</w:t>
      </w:r>
      <w:r w:rsidRPr="000F7689">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b/>
          <w:lang w:eastAsia="ru-RU"/>
        </w:rPr>
        <w:t>4.</w:t>
      </w:r>
      <w:r w:rsidRPr="000F7689">
        <w:rPr>
          <w:lang w:eastAsia="ru-RU"/>
        </w:rPr>
        <w:t xml:space="preserve"> Действие градостроительного регламента не распространяется на земельные участки:</w:t>
      </w:r>
    </w:p>
    <w:p w:rsidR="00AD378E" w:rsidRPr="000F7689" w:rsidRDefault="00AD378E" w:rsidP="00AD378E">
      <w:pPr>
        <w:widowControl w:val="0"/>
        <w:autoSpaceDE w:val="0"/>
        <w:autoSpaceDN w:val="0"/>
        <w:adjustRightInd w:val="0"/>
        <w:ind w:firstLine="709"/>
        <w:jc w:val="both"/>
        <w:rPr>
          <w:lang w:eastAsia="ru-RU"/>
        </w:rPr>
      </w:pPr>
      <w:proofErr w:type="gramStart"/>
      <w:r w:rsidRPr="000F7689">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0F7689">
        <w:rPr>
          <w:lang w:eastAsia="ru-RU"/>
        </w:rPr>
        <w:t xml:space="preserve"> культурного наследия;</w:t>
      </w:r>
    </w:p>
    <w:p w:rsidR="00AD378E" w:rsidRPr="000F7689" w:rsidRDefault="00AD378E" w:rsidP="00AD378E">
      <w:pPr>
        <w:widowControl w:val="0"/>
        <w:autoSpaceDE w:val="0"/>
        <w:autoSpaceDN w:val="0"/>
        <w:adjustRightInd w:val="0"/>
        <w:ind w:firstLine="709"/>
        <w:jc w:val="both"/>
        <w:rPr>
          <w:lang w:eastAsia="ru-RU"/>
        </w:rPr>
      </w:pPr>
      <w:r w:rsidRPr="000F7689">
        <w:rPr>
          <w:lang w:eastAsia="ru-RU"/>
        </w:rPr>
        <w:t>2) в границах территорий общего пользования;</w:t>
      </w:r>
    </w:p>
    <w:p w:rsidR="00AD378E" w:rsidRPr="000F7689" w:rsidRDefault="00AD378E" w:rsidP="00AD378E">
      <w:pPr>
        <w:widowControl w:val="0"/>
        <w:autoSpaceDE w:val="0"/>
        <w:autoSpaceDN w:val="0"/>
        <w:adjustRightInd w:val="0"/>
        <w:ind w:firstLine="709"/>
        <w:contextualSpacing/>
        <w:jc w:val="both"/>
        <w:rPr>
          <w:lang w:eastAsia="ru-RU"/>
        </w:rPr>
      </w:pPr>
      <w:proofErr w:type="gramStart"/>
      <w:r w:rsidRPr="000F7689">
        <w:rPr>
          <w:lang w:eastAsia="ru-RU"/>
        </w:rPr>
        <w:t>3) предназначенные для размещения линейных объектов и (или) занятые линейными объектами;</w:t>
      </w:r>
      <w:proofErr w:type="gramEnd"/>
    </w:p>
    <w:p w:rsidR="00AD378E" w:rsidRPr="000F7689" w:rsidRDefault="00AD378E" w:rsidP="00AD378E">
      <w:pPr>
        <w:widowControl w:val="0"/>
        <w:autoSpaceDE w:val="0"/>
        <w:autoSpaceDN w:val="0"/>
        <w:adjustRightInd w:val="0"/>
        <w:ind w:firstLine="709"/>
        <w:jc w:val="both"/>
        <w:rPr>
          <w:lang w:eastAsia="ru-RU"/>
        </w:rPr>
      </w:pPr>
      <w:proofErr w:type="gramStart"/>
      <w:r w:rsidRPr="000F7689">
        <w:rPr>
          <w:lang w:eastAsia="ru-RU"/>
        </w:rPr>
        <w:t>4) предоставленные для добычи полезных ископаемых.</w:t>
      </w:r>
      <w:proofErr w:type="gramEnd"/>
    </w:p>
    <w:p w:rsidR="00AD378E" w:rsidRPr="000F7689" w:rsidRDefault="00AD378E" w:rsidP="00AD378E">
      <w:pPr>
        <w:widowControl w:val="0"/>
        <w:autoSpaceDE w:val="0"/>
        <w:autoSpaceDN w:val="0"/>
        <w:adjustRightInd w:val="0"/>
        <w:ind w:firstLine="709"/>
        <w:jc w:val="both"/>
        <w:rPr>
          <w:lang w:eastAsia="ru-RU"/>
        </w:rPr>
      </w:pPr>
      <w:r w:rsidRPr="000F7689">
        <w:rPr>
          <w:b/>
          <w:lang w:eastAsia="ru-RU"/>
        </w:rPr>
        <w:t xml:space="preserve">5. </w:t>
      </w:r>
      <w:r w:rsidRPr="000F7689">
        <w:rPr>
          <w:lang w:eastAsia="ru-RU"/>
        </w:rPr>
        <w:t xml:space="preserve">Применительно к зонам с особыми условиями использования территорий градостроительные регламенты устанавливаются в соответствии с </w:t>
      </w:r>
      <w:hyperlink r:id="rId19" w:history="1">
        <w:r w:rsidRPr="000F7689">
          <w:rPr>
            <w:lang w:eastAsia="ru-RU"/>
          </w:rPr>
          <w:t>законодательством</w:t>
        </w:r>
      </w:hyperlink>
      <w:r w:rsidRPr="000F7689">
        <w:rPr>
          <w:lang w:eastAsia="ru-RU"/>
        </w:rPr>
        <w:t xml:space="preserve"> Российской Федерации.</w:t>
      </w:r>
    </w:p>
    <w:p w:rsidR="00AD378E" w:rsidRPr="000F7689" w:rsidRDefault="00AD378E" w:rsidP="00AD378E">
      <w:pPr>
        <w:widowControl w:val="0"/>
        <w:autoSpaceDE w:val="0"/>
        <w:autoSpaceDN w:val="0"/>
        <w:adjustRightInd w:val="0"/>
        <w:ind w:firstLine="709"/>
        <w:jc w:val="both"/>
        <w:rPr>
          <w:lang w:eastAsia="ru-RU"/>
        </w:rPr>
      </w:pPr>
      <w:r w:rsidRPr="000F7689">
        <w:rPr>
          <w:b/>
          <w:lang w:eastAsia="ru-RU"/>
        </w:rPr>
        <w:t>6.</w:t>
      </w:r>
      <w:r w:rsidRPr="000F7689">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AD378E" w:rsidRPr="000F7689" w:rsidRDefault="00AD378E" w:rsidP="00AD378E">
      <w:pPr>
        <w:widowControl w:val="0"/>
        <w:autoSpaceDE w:val="0"/>
        <w:autoSpaceDN w:val="0"/>
        <w:adjustRightInd w:val="0"/>
        <w:ind w:firstLine="709"/>
        <w:jc w:val="both"/>
        <w:rPr>
          <w:lang w:eastAsia="ru-RU"/>
        </w:rPr>
      </w:pPr>
      <w:r w:rsidRPr="000F7689">
        <w:rPr>
          <w:b/>
          <w:lang w:eastAsia="ru-RU"/>
        </w:rPr>
        <w:t>7.</w:t>
      </w:r>
      <w:r w:rsidRPr="000F7689">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администрацией Мамонтовского района в соответствии с федеральными законами.</w:t>
      </w:r>
      <w:r w:rsidRPr="000F7689">
        <w:rPr>
          <w:color w:val="000000"/>
          <w:sz w:val="30"/>
          <w:szCs w:val="30"/>
          <w:shd w:val="clear" w:color="auto" w:fill="FFFFFF"/>
        </w:rPr>
        <w:t xml:space="preserve"> </w:t>
      </w:r>
      <w:proofErr w:type="gramStart"/>
      <w:r w:rsidRPr="000F7689">
        <w:rPr>
          <w:lang w:eastAsia="ru-RU"/>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w:t>
      </w:r>
      <w:r w:rsidRPr="000F7689">
        <w:rPr>
          <w:lang w:eastAsia="ru-RU"/>
        </w:rPr>
        <w:lastRenderedPageBreak/>
        <w:t xml:space="preserve">состав особо охраняемых природных территорий), определяется соответственно лесохозяйственным </w:t>
      </w:r>
      <w:hyperlink r:id="rId20" w:anchor="dst100581" w:history="1">
        <w:r w:rsidRPr="000F7689">
          <w:rPr>
            <w:lang w:eastAsia="ru-RU"/>
          </w:rPr>
          <w:t>регламентом</w:t>
        </w:r>
      </w:hyperlink>
      <w:r w:rsidRPr="000F7689">
        <w:rPr>
          <w:lang w:eastAsia="ru-RU"/>
        </w:rPr>
        <w:t xml:space="preserve">, положением об особо охраняемой природной территории в соответствии с лесным </w:t>
      </w:r>
      <w:hyperlink r:id="rId21" w:history="1">
        <w:r w:rsidRPr="000F7689">
          <w:rPr>
            <w:lang w:eastAsia="ru-RU"/>
          </w:rPr>
          <w:t>законодательством</w:t>
        </w:r>
      </w:hyperlink>
      <w:r w:rsidRPr="000F7689">
        <w:rPr>
          <w:lang w:eastAsia="ru-RU"/>
        </w:rPr>
        <w:t xml:space="preserve">, </w:t>
      </w:r>
      <w:hyperlink r:id="rId22" w:history="1">
        <w:r w:rsidRPr="000F7689">
          <w:rPr>
            <w:lang w:eastAsia="ru-RU"/>
          </w:rPr>
          <w:t>законодательством</w:t>
        </w:r>
      </w:hyperlink>
      <w:r w:rsidRPr="000F7689">
        <w:rPr>
          <w:lang w:eastAsia="ru-RU"/>
        </w:rPr>
        <w:t xml:space="preserve"> об особо охраняемых природных территориях.</w:t>
      </w:r>
      <w:proofErr w:type="gramEnd"/>
    </w:p>
    <w:p w:rsidR="00AD378E" w:rsidRPr="000F7689" w:rsidRDefault="00AD378E" w:rsidP="00AD378E">
      <w:pPr>
        <w:widowControl w:val="0"/>
        <w:autoSpaceDE w:val="0"/>
        <w:autoSpaceDN w:val="0"/>
        <w:adjustRightInd w:val="0"/>
        <w:ind w:firstLine="709"/>
        <w:jc w:val="both"/>
        <w:rPr>
          <w:lang w:eastAsia="ru-RU"/>
        </w:rPr>
      </w:pPr>
      <w:r w:rsidRPr="000F7689">
        <w:rPr>
          <w:b/>
          <w:lang w:eastAsia="ru-RU"/>
        </w:rPr>
        <w:t>8.</w:t>
      </w:r>
      <w:r w:rsidRPr="000F7689">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rsidR="00AD378E" w:rsidRPr="000F7689" w:rsidRDefault="00AD378E" w:rsidP="00AD378E">
      <w:pPr>
        <w:widowControl w:val="0"/>
        <w:autoSpaceDE w:val="0"/>
        <w:autoSpaceDN w:val="0"/>
        <w:adjustRightInd w:val="0"/>
        <w:ind w:firstLine="709"/>
        <w:jc w:val="both"/>
        <w:rPr>
          <w:lang w:eastAsia="ru-RU"/>
        </w:rPr>
      </w:pPr>
      <w:r w:rsidRPr="000F7689">
        <w:rPr>
          <w:b/>
          <w:lang w:eastAsia="ru-RU"/>
        </w:rPr>
        <w:t>9.</w:t>
      </w:r>
      <w:r w:rsidRPr="000F7689">
        <w:rPr>
          <w:lang w:eastAsia="ru-RU"/>
        </w:rPr>
        <w:t xml:space="preserve"> </w:t>
      </w:r>
      <w:proofErr w:type="gramStart"/>
      <w:r w:rsidRPr="000F7689">
        <w:rPr>
          <w:lang w:eastAsia="ru-RU"/>
        </w:rPr>
        <w:t>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AD378E" w:rsidRPr="000F7689" w:rsidRDefault="00AD378E" w:rsidP="00AD378E">
      <w:pPr>
        <w:widowControl w:val="0"/>
        <w:autoSpaceDE w:val="0"/>
        <w:autoSpaceDN w:val="0"/>
        <w:adjustRightInd w:val="0"/>
        <w:ind w:firstLine="709"/>
        <w:contextualSpacing/>
        <w:jc w:val="both"/>
        <w:rPr>
          <w:lang w:eastAsia="ru-RU"/>
        </w:rPr>
      </w:pPr>
      <w:bookmarkStart w:id="39" w:name="_Toc240365972"/>
      <w:bookmarkStart w:id="40" w:name="_Toc309126471"/>
      <w:r w:rsidRPr="000F7689">
        <w:rPr>
          <w:b/>
          <w:lang w:eastAsia="ru-RU"/>
        </w:rPr>
        <w:t>10.</w:t>
      </w:r>
      <w:r w:rsidRPr="000F7689">
        <w:rPr>
          <w:lang w:eastAsia="ru-RU"/>
        </w:rPr>
        <w:t xml:space="preserve"> Реконструкция указанных в части 9 статьи 10 настоящих Правил землепользования и застройки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D378E" w:rsidRPr="000F7689" w:rsidRDefault="00AD378E" w:rsidP="00AD378E">
      <w:pPr>
        <w:widowControl w:val="0"/>
        <w:autoSpaceDE w:val="0"/>
        <w:autoSpaceDN w:val="0"/>
        <w:adjustRightInd w:val="0"/>
        <w:ind w:firstLine="709"/>
        <w:contextualSpacing/>
        <w:jc w:val="both"/>
        <w:rPr>
          <w:lang w:eastAsia="ru-RU"/>
        </w:rPr>
      </w:pPr>
      <w:r w:rsidRPr="000F7689">
        <w:rPr>
          <w:b/>
          <w:lang w:eastAsia="ru-RU"/>
        </w:rPr>
        <w:t>11.</w:t>
      </w:r>
      <w:r w:rsidRPr="000F7689">
        <w:rPr>
          <w:lang w:eastAsia="ru-RU"/>
        </w:rPr>
        <w:t xml:space="preserve"> В случае</w:t>
      </w:r>
      <w:proofErr w:type="gramStart"/>
      <w:r w:rsidRPr="000F7689">
        <w:rPr>
          <w:lang w:eastAsia="ru-RU"/>
        </w:rPr>
        <w:t>,</w:t>
      </w:r>
      <w:proofErr w:type="gramEnd"/>
      <w:r w:rsidRPr="000F7689">
        <w:rPr>
          <w:lang w:eastAsia="ru-RU"/>
        </w:rPr>
        <w:t xml:space="preserve"> если использование указанных в части 9 статьи 10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441CC" w:rsidRPr="000F7689" w:rsidRDefault="00F441CC" w:rsidP="00F73E4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41" w:name="_Toc162013249"/>
      <w:bookmarkEnd w:id="39"/>
      <w:bookmarkEnd w:id="40"/>
      <w:r w:rsidRPr="000F7689">
        <w:rPr>
          <w:rFonts w:ascii="Times New Roman" w:hAnsi="Times New Roman" w:cs="Times New Roman"/>
          <w:i w:val="0"/>
          <w:sz w:val="24"/>
          <w:szCs w:val="24"/>
          <w:lang w:eastAsia="ru-RU"/>
        </w:rPr>
        <w:t xml:space="preserve">Статья </w:t>
      </w:r>
      <w:r w:rsidR="006C09B6" w:rsidRPr="000F7689">
        <w:rPr>
          <w:rFonts w:ascii="Times New Roman" w:hAnsi="Times New Roman" w:cs="Times New Roman"/>
          <w:i w:val="0"/>
          <w:sz w:val="24"/>
          <w:szCs w:val="24"/>
          <w:lang w:eastAsia="ru-RU"/>
        </w:rPr>
        <w:t>11</w:t>
      </w:r>
      <w:r w:rsidRPr="000F7689">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1"/>
    </w:p>
    <w:p w:rsidR="00AD378E" w:rsidRPr="000F7689" w:rsidRDefault="00AD378E" w:rsidP="00AD378E">
      <w:pPr>
        <w:widowControl w:val="0"/>
        <w:autoSpaceDE w:val="0"/>
        <w:autoSpaceDN w:val="0"/>
        <w:adjustRightInd w:val="0"/>
        <w:ind w:firstLine="720"/>
        <w:contextualSpacing/>
        <w:jc w:val="both"/>
        <w:rPr>
          <w:lang w:eastAsia="ru-RU"/>
        </w:rPr>
      </w:pPr>
      <w:bookmarkStart w:id="42" w:name="_Toc395686536"/>
      <w:bookmarkEnd w:id="5"/>
      <w:r w:rsidRPr="000F7689">
        <w:rPr>
          <w:b/>
          <w:bCs/>
          <w:iCs/>
          <w:lang w:eastAsia="ru-RU"/>
        </w:rPr>
        <w:t>1.</w:t>
      </w:r>
      <w:r w:rsidRPr="000F7689">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0F7689">
        <w:rPr>
          <w:lang w:eastAsia="ru-RU"/>
        </w:rPr>
        <w:t xml:space="preserve"> включают в себя:</w:t>
      </w:r>
    </w:p>
    <w:p w:rsidR="00AD378E" w:rsidRPr="000F7689" w:rsidRDefault="00AD378E" w:rsidP="00AD378E">
      <w:pPr>
        <w:widowControl w:val="0"/>
        <w:autoSpaceDE w:val="0"/>
        <w:autoSpaceDN w:val="0"/>
        <w:adjustRightInd w:val="0"/>
        <w:ind w:firstLine="720"/>
        <w:contextualSpacing/>
        <w:jc w:val="both"/>
        <w:rPr>
          <w:lang w:eastAsia="ru-RU"/>
        </w:rPr>
      </w:pPr>
      <w:r w:rsidRPr="000F7689">
        <w:rPr>
          <w:lang w:eastAsia="ru-RU"/>
        </w:rPr>
        <w:t>1) предельные (минимальные и (или) максимальные) размеры земельных участков, в том числе их площадь;</w:t>
      </w:r>
    </w:p>
    <w:p w:rsidR="00AD378E" w:rsidRPr="000F7689" w:rsidRDefault="00AD378E" w:rsidP="00AD378E">
      <w:pPr>
        <w:widowControl w:val="0"/>
        <w:autoSpaceDE w:val="0"/>
        <w:autoSpaceDN w:val="0"/>
        <w:adjustRightInd w:val="0"/>
        <w:ind w:firstLine="720"/>
        <w:contextualSpacing/>
        <w:jc w:val="both"/>
        <w:rPr>
          <w:lang w:eastAsia="ru-RU"/>
        </w:rPr>
      </w:pPr>
      <w:r w:rsidRPr="000F7689">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D378E" w:rsidRPr="000F7689" w:rsidRDefault="00AD378E" w:rsidP="00AD378E">
      <w:pPr>
        <w:widowControl w:val="0"/>
        <w:autoSpaceDE w:val="0"/>
        <w:autoSpaceDN w:val="0"/>
        <w:adjustRightInd w:val="0"/>
        <w:ind w:firstLine="720"/>
        <w:contextualSpacing/>
        <w:jc w:val="both"/>
        <w:rPr>
          <w:lang w:eastAsia="ru-RU"/>
        </w:rPr>
      </w:pPr>
      <w:r w:rsidRPr="000F7689">
        <w:rPr>
          <w:lang w:eastAsia="ru-RU"/>
        </w:rPr>
        <w:t>3) предельное количество этажей или предельную высоту зданий, строений, сооружений;</w:t>
      </w:r>
    </w:p>
    <w:p w:rsidR="00AD378E" w:rsidRPr="000F7689" w:rsidRDefault="00AD378E" w:rsidP="00AD378E">
      <w:pPr>
        <w:widowControl w:val="0"/>
        <w:autoSpaceDE w:val="0"/>
        <w:autoSpaceDN w:val="0"/>
        <w:adjustRightInd w:val="0"/>
        <w:ind w:firstLine="720"/>
        <w:contextualSpacing/>
        <w:jc w:val="both"/>
        <w:rPr>
          <w:lang w:eastAsia="ru-RU"/>
        </w:rPr>
      </w:pPr>
      <w:r w:rsidRPr="000F7689">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D378E" w:rsidRPr="000F7689" w:rsidRDefault="00AD378E" w:rsidP="00AD378E">
      <w:pPr>
        <w:widowControl w:val="0"/>
        <w:autoSpaceDE w:val="0"/>
        <w:autoSpaceDN w:val="0"/>
        <w:adjustRightInd w:val="0"/>
        <w:ind w:firstLine="720"/>
        <w:contextualSpacing/>
        <w:jc w:val="both"/>
        <w:rPr>
          <w:lang w:eastAsia="ru-RU"/>
        </w:rPr>
      </w:pPr>
      <w:r w:rsidRPr="000F7689">
        <w:rPr>
          <w:b/>
          <w:lang w:eastAsia="ru-RU"/>
        </w:rPr>
        <w:t>2.</w:t>
      </w:r>
      <w:r w:rsidRPr="000F7689">
        <w:rPr>
          <w:lang w:eastAsia="ru-RU"/>
        </w:rPr>
        <w:t xml:space="preserve"> В случае</w:t>
      </w:r>
      <w:proofErr w:type="gramStart"/>
      <w:r w:rsidRPr="000F7689">
        <w:rPr>
          <w:lang w:eastAsia="ru-RU"/>
        </w:rPr>
        <w:t>,</w:t>
      </w:r>
      <w:proofErr w:type="gramEnd"/>
      <w:r w:rsidRPr="000F7689">
        <w:rPr>
          <w:lang w:eastAsia="ru-RU"/>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11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w:t>
      </w:r>
      <w:r w:rsidRPr="000F7689">
        <w:rPr>
          <w:lang w:eastAsia="ru-RU"/>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D378E" w:rsidRPr="000F7689" w:rsidRDefault="00AD378E" w:rsidP="00AD378E">
      <w:pPr>
        <w:widowControl w:val="0"/>
        <w:autoSpaceDE w:val="0"/>
        <w:autoSpaceDN w:val="0"/>
        <w:adjustRightInd w:val="0"/>
        <w:ind w:firstLine="720"/>
        <w:contextualSpacing/>
        <w:jc w:val="both"/>
        <w:rPr>
          <w:lang w:eastAsia="ru-RU"/>
        </w:rPr>
      </w:pPr>
      <w:r w:rsidRPr="000F7689">
        <w:rPr>
          <w:b/>
          <w:lang w:eastAsia="ru-RU"/>
        </w:rPr>
        <w:t>3.</w:t>
      </w:r>
      <w:r w:rsidRPr="000F7689">
        <w:rPr>
          <w:lang w:eastAsia="ru-RU"/>
        </w:rPr>
        <w:t xml:space="preserve"> </w:t>
      </w:r>
      <w:proofErr w:type="gramStart"/>
      <w:r w:rsidRPr="000F7689">
        <w:rPr>
          <w:lang w:eastAsia="ru-RU"/>
        </w:rPr>
        <w:t>Наряду с указанными в пунктах 2-4 части 1 статьи 11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w:t>
      </w:r>
      <w:r w:rsidRPr="000F7689">
        <w:rPr>
          <w:color w:val="000000"/>
          <w:sz w:val="30"/>
          <w:szCs w:val="30"/>
          <w:shd w:val="clear" w:color="auto" w:fill="FFFFFF"/>
        </w:rPr>
        <w:t xml:space="preserve"> </w:t>
      </w:r>
      <w:r w:rsidRPr="000F7689">
        <w:rPr>
          <w:lang w:eastAsia="ru-RU"/>
        </w:rPr>
        <w:t>иные предельные параметры разрешенного строительства, реконструкции объектов капитального строительства.</w:t>
      </w:r>
      <w:proofErr w:type="gramEnd"/>
    </w:p>
    <w:p w:rsidR="00AD378E" w:rsidRPr="000F7689" w:rsidRDefault="00AD378E" w:rsidP="00AD378E">
      <w:pPr>
        <w:widowControl w:val="0"/>
        <w:autoSpaceDE w:val="0"/>
        <w:autoSpaceDN w:val="0"/>
        <w:adjustRightInd w:val="0"/>
        <w:ind w:firstLine="720"/>
        <w:contextualSpacing/>
        <w:jc w:val="both"/>
        <w:rPr>
          <w:lang w:eastAsia="ru-RU"/>
        </w:rPr>
      </w:pPr>
      <w:r w:rsidRPr="000F7689">
        <w:rPr>
          <w:b/>
          <w:lang w:eastAsia="ru-RU"/>
        </w:rPr>
        <w:t>4.</w:t>
      </w:r>
      <w:r w:rsidRPr="000F7689">
        <w:rPr>
          <w:lang w:eastAsia="ru-RU"/>
        </w:rPr>
        <w:t xml:space="preserve"> Применительно к каждой территориальной зоне устанавливаются указанные в </w:t>
      </w:r>
      <w:hyperlink r:id="rId23" w:anchor="dst100607" w:history="1">
        <w:r w:rsidRPr="000F7689">
          <w:rPr>
            <w:lang w:eastAsia="ru-RU"/>
          </w:rPr>
          <w:t>части 1</w:t>
        </w:r>
      </w:hyperlink>
      <w:r w:rsidRPr="000F7689">
        <w:rPr>
          <w:lang w:eastAsia="ru-RU"/>
        </w:rPr>
        <w:t xml:space="preserve"> настоящей статьи размеры и параметры, их сочетания.</w:t>
      </w:r>
    </w:p>
    <w:p w:rsidR="00AD378E" w:rsidRPr="000F7689" w:rsidRDefault="00AD378E" w:rsidP="00AD378E">
      <w:pPr>
        <w:widowControl w:val="0"/>
        <w:autoSpaceDE w:val="0"/>
        <w:autoSpaceDN w:val="0"/>
        <w:adjustRightInd w:val="0"/>
        <w:ind w:firstLine="720"/>
        <w:contextualSpacing/>
        <w:jc w:val="both"/>
        <w:rPr>
          <w:b/>
          <w:lang w:eastAsia="ru-RU"/>
        </w:rPr>
      </w:pPr>
      <w:r w:rsidRPr="000F7689">
        <w:rPr>
          <w:b/>
          <w:lang w:eastAsia="ru-RU"/>
        </w:rPr>
        <w:t xml:space="preserve">5. </w:t>
      </w:r>
      <w:r w:rsidRPr="000F7689">
        <w:rPr>
          <w:lang w:eastAsia="ru-RU"/>
        </w:rPr>
        <w:t xml:space="preserve">В пределах территориальных зон могут устанавливаться </w:t>
      </w:r>
      <w:proofErr w:type="spellStart"/>
      <w:r w:rsidRPr="000F7689">
        <w:rPr>
          <w:lang w:eastAsia="ru-RU"/>
        </w:rPr>
        <w:t>подзоны</w:t>
      </w:r>
      <w:proofErr w:type="spellEnd"/>
      <w:r w:rsidRPr="000F7689">
        <w:rPr>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D378E" w:rsidRPr="000F7689" w:rsidRDefault="00AD378E" w:rsidP="00AD378E">
      <w:pPr>
        <w:widowControl w:val="0"/>
        <w:autoSpaceDE w:val="0"/>
        <w:autoSpaceDN w:val="0"/>
        <w:adjustRightInd w:val="0"/>
        <w:ind w:firstLine="720"/>
        <w:contextualSpacing/>
        <w:jc w:val="both"/>
        <w:rPr>
          <w:lang w:eastAsia="ru-RU"/>
        </w:rPr>
      </w:pPr>
      <w:r w:rsidRPr="000F7689">
        <w:rPr>
          <w:b/>
          <w:lang w:eastAsia="ru-RU"/>
        </w:rPr>
        <w:t>6.</w:t>
      </w:r>
      <w:r w:rsidRPr="000F7689">
        <w:rPr>
          <w:lang w:eastAsia="ru-RU"/>
        </w:rPr>
        <w:t xml:space="preserve">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w:t>
      </w:r>
      <w:proofErr w:type="gramStart"/>
      <w:r w:rsidRPr="000F7689">
        <w:rPr>
          <w:lang w:eastAsia="ru-RU"/>
        </w:rPr>
        <w:t>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roofErr w:type="gramEnd"/>
    </w:p>
    <w:p w:rsidR="00AD378E" w:rsidRPr="000F7689" w:rsidRDefault="00AD378E" w:rsidP="00AD378E">
      <w:pPr>
        <w:widowControl w:val="0"/>
        <w:autoSpaceDE w:val="0"/>
        <w:autoSpaceDN w:val="0"/>
        <w:adjustRightInd w:val="0"/>
        <w:ind w:firstLine="540"/>
        <w:contextualSpacing/>
        <w:jc w:val="both"/>
        <w:rPr>
          <w:lang w:eastAsia="ru-RU"/>
        </w:rPr>
      </w:pPr>
      <w:r w:rsidRPr="000F7689">
        <w:rPr>
          <w:b/>
          <w:lang w:eastAsia="ru-RU"/>
        </w:rPr>
        <w:t>7.</w:t>
      </w:r>
      <w:r w:rsidRPr="000F7689">
        <w:rPr>
          <w:lang w:eastAsia="ru-RU"/>
        </w:rPr>
        <w:t xml:space="preserve"> Необходимые отступы зданий, сооружений от границ земельных участков устанавливаются в соответствии с требованиями технических регламентов, региональных,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AD378E" w:rsidRPr="000F7689" w:rsidRDefault="00AD378E" w:rsidP="00AD378E">
      <w:pPr>
        <w:widowControl w:val="0"/>
        <w:autoSpaceDE w:val="0"/>
        <w:autoSpaceDN w:val="0"/>
        <w:adjustRightInd w:val="0"/>
        <w:ind w:firstLine="540"/>
        <w:jc w:val="both"/>
        <w:rPr>
          <w:lang w:eastAsia="ru-RU"/>
        </w:rPr>
      </w:pPr>
      <w:r w:rsidRPr="000F7689">
        <w:rPr>
          <w:b/>
          <w:lang w:eastAsia="ru-RU"/>
        </w:rPr>
        <w:t>8.</w:t>
      </w:r>
      <w:r w:rsidRPr="000F7689">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rsidR="00111C40" w:rsidRPr="000F7689" w:rsidRDefault="00111C40" w:rsidP="00184BE1">
      <w:pPr>
        <w:ind w:firstLine="851"/>
        <w:jc w:val="both"/>
      </w:pPr>
    </w:p>
    <w:p w:rsidR="008D7ED2" w:rsidRPr="000F7689" w:rsidRDefault="008D7ED2" w:rsidP="00184BE1">
      <w:pPr>
        <w:pStyle w:val="af3"/>
        <w:keepNext/>
        <w:tabs>
          <w:tab w:val="left" w:pos="720"/>
        </w:tabs>
        <w:ind w:firstLine="851"/>
        <w:jc w:val="both"/>
        <w:outlineLvl w:val="2"/>
        <w:rPr>
          <w:b/>
        </w:rPr>
        <w:sectPr w:rsidR="008D7ED2" w:rsidRPr="000F7689" w:rsidSect="00C67A39">
          <w:footerReference w:type="first" r:id="rId24"/>
          <w:pgSz w:w="11906" w:h="16838"/>
          <w:pgMar w:top="851" w:right="851" w:bottom="851" w:left="1701" w:header="709" w:footer="709" w:gutter="0"/>
          <w:cols w:space="720"/>
          <w:docGrid w:linePitch="360"/>
        </w:sectPr>
      </w:pPr>
      <w:bookmarkStart w:id="43" w:name="_Toc395686559"/>
      <w:bookmarkEnd w:id="42"/>
    </w:p>
    <w:p w:rsidR="00C71856" w:rsidRPr="000F7689" w:rsidRDefault="00F73E27" w:rsidP="007A77D3">
      <w:pPr>
        <w:pStyle w:val="2"/>
        <w:tabs>
          <w:tab w:val="clear" w:pos="576"/>
        </w:tabs>
        <w:ind w:left="0" w:firstLine="851"/>
        <w:jc w:val="both"/>
        <w:rPr>
          <w:rFonts w:ascii="Times New Roman" w:hAnsi="Times New Roman" w:cs="Times New Roman"/>
          <w:i w:val="0"/>
          <w:sz w:val="24"/>
          <w:szCs w:val="24"/>
          <w:lang w:eastAsia="ru-RU"/>
        </w:rPr>
      </w:pPr>
      <w:bookmarkStart w:id="44" w:name="_Toc162013250"/>
      <w:r w:rsidRPr="000F7689">
        <w:rPr>
          <w:rFonts w:ascii="Times New Roman" w:hAnsi="Times New Roman" w:cs="Times New Roman"/>
          <w:i w:val="0"/>
          <w:sz w:val="24"/>
          <w:szCs w:val="24"/>
          <w:lang w:eastAsia="ru-RU"/>
        </w:rPr>
        <w:lastRenderedPageBreak/>
        <w:t xml:space="preserve">Статья </w:t>
      </w:r>
      <w:r w:rsidR="007A77D3" w:rsidRPr="000F7689">
        <w:rPr>
          <w:rFonts w:ascii="Times New Roman" w:hAnsi="Times New Roman" w:cs="Times New Roman"/>
          <w:i w:val="0"/>
          <w:sz w:val="24"/>
          <w:szCs w:val="24"/>
          <w:lang w:eastAsia="ru-RU"/>
        </w:rPr>
        <w:t>1</w:t>
      </w:r>
      <w:r w:rsidR="006C09B6" w:rsidRPr="000F7689">
        <w:rPr>
          <w:rFonts w:ascii="Times New Roman" w:hAnsi="Times New Roman" w:cs="Times New Roman"/>
          <w:i w:val="0"/>
          <w:sz w:val="24"/>
          <w:szCs w:val="24"/>
          <w:lang w:eastAsia="ru-RU"/>
        </w:rPr>
        <w:t>2</w:t>
      </w:r>
      <w:r w:rsidRPr="000F7689">
        <w:rPr>
          <w:rFonts w:ascii="Times New Roman" w:hAnsi="Times New Roman" w:cs="Times New Roman"/>
          <w:i w:val="0"/>
          <w:sz w:val="24"/>
          <w:szCs w:val="24"/>
          <w:lang w:eastAsia="ru-RU"/>
        </w:rPr>
        <w:t>. Градостроительные регламенты жил</w:t>
      </w:r>
      <w:r w:rsidR="003A2A3B" w:rsidRPr="000F7689">
        <w:rPr>
          <w:rFonts w:ascii="Times New Roman" w:hAnsi="Times New Roman" w:cs="Times New Roman"/>
          <w:i w:val="0"/>
          <w:sz w:val="24"/>
          <w:szCs w:val="24"/>
          <w:lang w:eastAsia="ru-RU"/>
        </w:rPr>
        <w:t xml:space="preserve">ых </w:t>
      </w:r>
      <w:r w:rsidRPr="000F7689">
        <w:rPr>
          <w:rFonts w:ascii="Times New Roman" w:hAnsi="Times New Roman" w:cs="Times New Roman"/>
          <w:i w:val="0"/>
          <w:sz w:val="24"/>
          <w:szCs w:val="24"/>
          <w:lang w:eastAsia="ru-RU"/>
        </w:rPr>
        <w:t>зон</w:t>
      </w:r>
      <w:bookmarkEnd w:id="43"/>
      <w:bookmarkEnd w:id="44"/>
    </w:p>
    <w:p w:rsidR="00F73E27" w:rsidRPr="000F7689" w:rsidRDefault="006B10DA" w:rsidP="00184BE1">
      <w:pPr>
        <w:pStyle w:val="ConsNormal"/>
        <w:keepNext/>
        <w:shd w:val="clear" w:color="auto" w:fill="FFFFFF"/>
        <w:tabs>
          <w:tab w:val="left" w:pos="360"/>
        </w:tabs>
        <w:ind w:right="-5" w:firstLine="851"/>
        <w:jc w:val="both"/>
        <w:rPr>
          <w:rFonts w:ascii="Times New Roman" w:hAnsi="Times New Roman" w:cs="Times New Roman"/>
          <w:sz w:val="24"/>
          <w:szCs w:val="24"/>
        </w:rPr>
      </w:pPr>
      <w:r w:rsidRPr="000F7689">
        <w:rPr>
          <w:rFonts w:ascii="Times New Roman" w:hAnsi="Times New Roman" w:cs="Times New Roman"/>
          <w:b/>
          <w:sz w:val="24"/>
          <w:szCs w:val="24"/>
        </w:rPr>
        <w:t>1</w:t>
      </w:r>
      <w:r w:rsidR="00F73E27" w:rsidRPr="000F7689">
        <w:rPr>
          <w:rFonts w:ascii="Times New Roman" w:hAnsi="Times New Roman" w:cs="Times New Roman"/>
          <w:b/>
          <w:sz w:val="24"/>
          <w:szCs w:val="24"/>
        </w:rPr>
        <w:t>.</w:t>
      </w:r>
      <w:r w:rsidR="00F73E27" w:rsidRPr="000F7689">
        <w:rPr>
          <w:rFonts w:ascii="Times New Roman" w:hAnsi="Times New Roman" w:cs="Times New Roman"/>
          <w:sz w:val="24"/>
          <w:szCs w:val="24"/>
        </w:rPr>
        <w:t xml:space="preserve"> Жил</w:t>
      </w:r>
      <w:r w:rsidR="003A2A3B" w:rsidRPr="000F7689">
        <w:rPr>
          <w:rFonts w:ascii="Times New Roman" w:hAnsi="Times New Roman" w:cs="Times New Roman"/>
          <w:sz w:val="24"/>
          <w:szCs w:val="24"/>
        </w:rPr>
        <w:t xml:space="preserve">ые </w:t>
      </w:r>
      <w:r w:rsidR="00F73E27" w:rsidRPr="000F7689">
        <w:rPr>
          <w:rFonts w:ascii="Times New Roman" w:hAnsi="Times New Roman" w:cs="Times New Roman"/>
          <w:sz w:val="24"/>
          <w:szCs w:val="24"/>
        </w:rPr>
        <w:t>зон</w:t>
      </w:r>
      <w:r w:rsidR="003A2A3B" w:rsidRPr="000F7689">
        <w:rPr>
          <w:rFonts w:ascii="Times New Roman" w:hAnsi="Times New Roman" w:cs="Times New Roman"/>
          <w:sz w:val="24"/>
          <w:szCs w:val="24"/>
        </w:rPr>
        <w:t>ы</w:t>
      </w:r>
      <w:r w:rsidR="00F73E27" w:rsidRPr="000F7689">
        <w:rPr>
          <w:rFonts w:ascii="Times New Roman" w:hAnsi="Times New Roman" w:cs="Times New Roman"/>
          <w:sz w:val="24"/>
          <w:szCs w:val="24"/>
        </w:rPr>
        <w:t xml:space="preserve"> </w:t>
      </w:r>
      <w:r w:rsidR="00C1009F" w:rsidRPr="000F7689">
        <w:rPr>
          <w:rFonts w:ascii="Times New Roman" w:hAnsi="Times New Roman" w:cs="Times New Roman"/>
          <w:sz w:val="24"/>
          <w:szCs w:val="24"/>
        </w:rPr>
        <w:t>предназначен</w:t>
      </w:r>
      <w:r w:rsidR="003A2A3B" w:rsidRPr="000F7689">
        <w:rPr>
          <w:rFonts w:ascii="Times New Roman" w:hAnsi="Times New Roman" w:cs="Times New Roman"/>
          <w:sz w:val="24"/>
          <w:szCs w:val="24"/>
        </w:rPr>
        <w:t>ы</w:t>
      </w:r>
      <w:r w:rsidR="00F73E27" w:rsidRPr="000F7689">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0F7689">
        <w:rPr>
          <w:rFonts w:ascii="Times New Roman" w:hAnsi="Times New Roman" w:cs="Times New Roman"/>
          <w:sz w:val="24"/>
          <w:szCs w:val="24"/>
        </w:rPr>
        <w:t xml:space="preserve"> </w:t>
      </w:r>
    </w:p>
    <w:p w:rsidR="00F73E27" w:rsidRPr="000F7689" w:rsidRDefault="006B10DA" w:rsidP="00184BE1">
      <w:pPr>
        <w:keepNext/>
        <w:shd w:val="clear" w:color="auto" w:fill="FFFFFF"/>
        <w:autoSpaceDE w:val="0"/>
        <w:ind w:firstLine="851"/>
        <w:jc w:val="both"/>
      </w:pPr>
      <w:r w:rsidRPr="000F7689">
        <w:rPr>
          <w:b/>
        </w:rPr>
        <w:t>2</w:t>
      </w:r>
      <w:r w:rsidR="00F43655" w:rsidRPr="000F7689">
        <w:rPr>
          <w:b/>
        </w:rPr>
        <w:t>.</w:t>
      </w:r>
      <w:r w:rsidR="00F43655" w:rsidRPr="000F7689">
        <w:t xml:space="preserve"> </w:t>
      </w:r>
      <w:r w:rsidR="002C20ED" w:rsidRPr="000F7689">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F43655" w:rsidRPr="000F7689" w:rsidRDefault="00F43655" w:rsidP="00184BE1">
      <w:pPr>
        <w:keepNext/>
        <w:shd w:val="clear" w:color="auto" w:fill="FFFFFF"/>
        <w:autoSpaceDE w:val="0"/>
        <w:ind w:firstLine="851"/>
        <w:jc w:val="both"/>
        <w:rPr>
          <w:b/>
          <w:bCs/>
        </w:rPr>
      </w:pPr>
      <w:r w:rsidRPr="000F7689">
        <w:t>Жил</w:t>
      </w:r>
      <w:r w:rsidR="003A2A3B" w:rsidRPr="000F7689">
        <w:t xml:space="preserve">ые </w:t>
      </w:r>
      <w:r w:rsidRPr="000F7689">
        <w:t>зон</w:t>
      </w:r>
      <w:r w:rsidR="003A2A3B" w:rsidRPr="000F7689">
        <w:t>ы</w:t>
      </w:r>
      <w:r w:rsidRPr="000F7689">
        <w:t xml:space="preserve"> включа</w:t>
      </w:r>
      <w:r w:rsidR="003A2A3B" w:rsidRPr="000F7689">
        <w:t>ю</w:t>
      </w:r>
      <w:r w:rsidRPr="000F7689">
        <w:t>т:</w:t>
      </w:r>
    </w:p>
    <w:p w:rsidR="00CB254B" w:rsidRPr="000F7689" w:rsidRDefault="00F43655" w:rsidP="00184BE1">
      <w:pPr>
        <w:pStyle w:val="af3"/>
        <w:suppressAutoHyphens/>
        <w:ind w:firstLine="851"/>
        <w:jc w:val="both"/>
      </w:pPr>
      <w:r w:rsidRPr="000F7689">
        <w:t>Ж</w:t>
      </w:r>
      <w:r w:rsidR="00CB254B" w:rsidRPr="000F7689">
        <w:t>-1</w:t>
      </w:r>
      <w:r w:rsidR="00F30540" w:rsidRPr="000F7689">
        <w:t>(1)</w:t>
      </w:r>
      <w:r w:rsidR="00CB254B" w:rsidRPr="000F7689">
        <w:t xml:space="preserve"> </w:t>
      </w:r>
      <w:r w:rsidRPr="000F7689">
        <w:t xml:space="preserve">– зону застройки </w:t>
      </w:r>
      <w:r w:rsidR="00CB254B" w:rsidRPr="000F7689">
        <w:t xml:space="preserve">индивидуальными </w:t>
      </w:r>
      <w:r w:rsidRPr="000F7689">
        <w:t>жилыми домами</w:t>
      </w:r>
      <w:r w:rsidR="00CB254B" w:rsidRPr="000F7689">
        <w:t>;</w:t>
      </w:r>
    </w:p>
    <w:p w:rsidR="00F73E4A" w:rsidRPr="000F7689" w:rsidRDefault="00F30540" w:rsidP="00181B66">
      <w:pPr>
        <w:pStyle w:val="af3"/>
        <w:suppressAutoHyphens/>
        <w:ind w:firstLine="851"/>
        <w:jc w:val="both"/>
      </w:pPr>
      <w:r w:rsidRPr="000F7689">
        <w:t>Ж-1(2) – зону застройки индивидуальными жилыми домами</w:t>
      </w:r>
      <w:r w:rsidR="00181B66" w:rsidRPr="000F7689">
        <w:t>.</w:t>
      </w:r>
    </w:p>
    <w:p w:rsidR="002E5D91" w:rsidRPr="000F7689" w:rsidRDefault="002E5D91" w:rsidP="001D4B4C">
      <w:pPr>
        <w:keepNext/>
        <w:keepLines/>
        <w:ind w:left="720"/>
        <w:jc w:val="center"/>
        <w:rPr>
          <w:sz w:val="16"/>
          <w:szCs w:val="16"/>
          <w:u w:val="single"/>
        </w:rPr>
      </w:pPr>
    </w:p>
    <w:p w:rsidR="001D4B4C" w:rsidRPr="000F7689" w:rsidRDefault="001D4B4C" w:rsidP="001D4B4C">
      <w:pPr>
        <w:keepNext/>
        <w:keepLines/>
        <w:ind w:left="720"/>
        <w:jc w:val="center"/>
        <w:rPr>
          <w:b/>
          <w:u w:val="single"/>
        </w:rPr>
      </w:pPr>
      <w:r w:rsidRPr="000F7689">
        <w:rPr>
          <w:b/>
          <w:u w:val="single"/>
        </w:rPr>
        <w:t xml:space="preserve">Зона </w:t>
      </w:r>
      <w:r w:rsidR="00460B02" w:rsidRPr="000F7689">
        <w:rPr>
          <w:b/>
          <w:u w:val="single"/>
        </w:rPr>
        <w:t xml:space="preserve">застройки </w:t>
      </w:r>
      <w:r w:rsidR="00CB254B" w:rsidRPr="000F7689">
        <w:rPr>
          <w:b/>
          <w:u w:val="single"/>
        </w:rPr>
        <w:t xml:space="preserve">индивидуальными жилыми домами </w:t>
      </w:r>
      <w:r w:rsidR="009E4D44" w:rsidRPr="000F7689">
        <w:rPr>
          <w:b/>
          <w:u w:val="single"/>
        </w:rPr>
        <w:t>(Ж</w:t>
      </w:r>
      <w:r w:rsidR="00CB254B" w:rsidRPr="000F7689">
        <w:rPr>
          <w:b/>
          <w:u w:val="single"/>
        </w:rPr>
        <w:t>-1</w:t>
      </w:r>
      <w:r w:rsidR="00A85574" w:rsidRPr="000F7689">
        <w:rPr>
          <w:b/>
          <w:u w:val="single"/>
        </w:rPr>
        <w:t>(1)</w:t>
      </w:r>
      <w:r w:rsidR="009E4D44" w:rsidRPr="000F7689">
        <w:rPr>
          <w:b/>
          <w:u w:val="single"/>
        </w:rPr>
        <w:t xml:space="preserve">) </w:t>
      </w:r>
    </w:p>
    <w:p w:rsidR="001D4B4C" w:rsidRPr="000F7689" w:rsidRDefault="001D4B4C" w:rsidP="001D4B4C">
      <w:pPr>
        <w:keepNext/>
        <w:keepLines/>
        <w:ind w:left="720"/>
        <w:jc w:val="right"/>
        <w:rPr>
          <w:spacing w:val="-13"/>
        </w:rPr>
      </w:pPr>
      <w:r w:rsidRPr="000F7689">
        <w:rPr>
          <w:spacing w:val="-13"/>
        </w:rPr>
        <w:t xml:space="preserve">Таблица </w:t>
      </w:r>
      <w:r w:rsidR="00DE519E" w:rsidRPr="000F7689">
        <w:rPr>
          <w:spacing w:val="-13"/>
        </w:rPr>
        <w:t>4</w:t>
      </w:r>
    </w:p>
    <w:p w:rsidR="00A24F4B" w:rsidRPr="000F7689" w:rsidRDefault="00A24F4B" w:rsidP="001D4B4C">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7"/>
        <w:gridCol w:w="1459"/>
        <w:gridCol w:w="1195"/>
        <w:gridCol w:w="1459"/>
        <w:gridCol w:w="1195"/>
        <w:gridCol w:w="2100"/>
        <w:gridCol w:w="1763"/>
        <w:gridCol w:w="2094"/>
      </w:tblGrid>
      <w:tr w:rsidR="00977804" w:rsidRPr="000F7689" w:rsidTr="00613346">
        <w:trPr>
          <w:tblHeader/>
        </w:trPr>
        <w:tc>
          <w:tcPr>
            <w:tcW w:w="1116" w:type="pct"/>
            <w:vMerge w:val="restart"/>
            <w:shd w:val="clear" w:color="auto" w:fill="D9D9D9"/>
            <w:vAlign w:val="center"/>
          </w:tcPr>
          <w:p w:rsidR="00977804" w:rsidRPr="000F7689" w:rsidRDefault="00977804" w:rsidP="00977804">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830" w:type="pct"/>
            <w:gridSpan w:val="4"/>
            <w:shd w:val="clear" w:color="auto" w:fill="D9D9D9"/>
            <w:vAlign w:val="center"/>
          </w:tcPr>
          <w:p w:rsidR="00977804" w:rsidRPr="000F7689" w:rsidRDefault="00977804" w:rsidP="00977804">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24" w:type="pct"/>
            <w:vMerge w:val="restart"/>
            <w:shd w:val="clear" w:color="auto" w:fill="D9D9D9"/>
            <w:vAlign w:val="center"/>
          </w:tcPr>
          <w:p w:rsidR="00977804" w:rsidRPr="000F7689" w:rsidRDefault="00977804" w:rsidP="00977804">
            <w:pPr>
              <w:jc w:val="center"/>
              <w:rPr>
                <w:b/>
                <w:sz w:val="20"/>
                <w:szCs w:val="20"/>
              </w:rPr>
            </w:pPr>
            <w:r w:rsidRPr="000F7689">
              <w:rPr>
                <w:b/>
                <w:sz w:val="20"/>
                <w:szCs w:val="20"/>
              </w:rPr>
              <w:t>Предельное количество этажей</w:t>
            </w:r>
          </w:p>
        </w:tc>
        <w:tc>
          <w:tcPr>
            <w:tcW w:w="608" w:type="pct"/>
            <w:vMerge w:val="restart"/>
            <w:shd w:val="clear" w:color="auto" w:fill="D9D9D9"/>
            <w:vAlign w:val="center"/>
          </w:tcPr>
          <w:p w:rsidR="00977804" w:rsidRPr="000F7689" w:rsidRDefault="00977804" w:rsidP="00977804">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sidRPr="000F7689">
              <w:rPr>
                <w:rStyle w:val="ab"/>
                <w:b/>
                <w:sz w:val="20"/>
                <w:szCs w:val="20"/>
              </w:rPr>
              <w:footnoteReference w:id="1"/>
            </w:r>
          </w:p>
        </w:tc>
        <w:tc>
          <w:tcPr>
            <w:tcW w:w="722" w:type="pct"/>
            <w:vMerge w:val="restart"/>
            <w:shd w:val="clear" w:color="auto" w:fill="D9D9D9"/>
            <w:vAlign w:val="center"/>
          </w:tcPr>
          <w:p w:rsidR="00977804" w:rsidRPr="000F7689" w:rsidRDefault="00977804" w:rsidP="00977804">
            <w:pPr>
              <w:jc w:val="center"/>
              <w:rPr>
                <w:b/>
                <w:sz w:val="20"/>
                <w:szCs w:val="20"/>
              </w:rPr>
            </w:pPr>
            <w:r w:rsidRPr="000F7689">
              <w:rPr>
                <w:b/>
                <w:sz w:val="20"/>
                <w:szCs w:val="20"/>
              </w:rPr>
              <w:t>Максимальный процент застройки в границах земельного участка, %</w:t>
            </w:r>
          </w:p>
        </w:tc>
      </w:tr>
      <w:tr w:rsidR="00072CA1" w:rsidRPr="000F7689" w:rsidTr="00613346">
        <w:trPr>
          <w:tblHeader/>
        </w:trPr>
        <w:tc>
          <w:tcPr>
            <w:tcW w:w="1116" w:type="pct"/>
            <w:vMerge/>
            <w:vAlign w:val="center"/>
          </w:tcPr>
          <w:p w:rsidR="00813336" w:rsidRPr="000F7689" w:rsidRDefault="00813336" w:rsidP="00C5458A">
            <w:pPr>
              <w:jc w:val="center"/>
              <w:rPr>
                <w:sz w:val="20"/>
                <w:szCs w:val="20"/>
              </w:rPr>
            </w:pPr>
          </w:p>
        </w:tc>
        <w:tc>
          <w:tcPr>
            <w:tcW w:w="915" w:type="pct"/>
            <w:gridSpan w:val="2"/>
            <w:shd w:val="clear" w:color="auto" w:fill="D9D9D9"/>
            <w:vAlign w:val="center"/>
          </w:tcPr>
          <w:p w:rsidR="00813336" w:rsidRPr="000F7689" w:rsidRDefault="00813336" w:rsidP="00C5458A">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915" w:type="pct"/>
            <w:gridSpan w:val="2"/>
            <w:shd w:val="clear" w:color="auto" w:fill="D9D9D9"/>
            <w:vAlign w:val="center"/>
          </w:tcPr>
          <w:p w:rsidR="00813336" w:rsidRPr="000F7689" w:rsidRDefault="00813336" w:rsidP="00C5458A">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24" w:type="pct"/>
            <w:vMerge/>
          </w:tcPr>
          <w:p w:rsidR="00813336" w:rsidRPr="000F7689" w:rsidRDefault="00813336" w:rsidP="00C5458A">
            <w:pPr>
              <w:jc w:val="both"/>
              <w:rPr>
                <w:sz w:val="20"/>
                <w:szCs w:val="20"/>
              </w:rPr>
            </w:pPr>
          </w:p>
        </w:tc>
        <w:tc>
          <w:tcPr>
            <w:tcW w:w="608" w:type="pct"/>
            <w:vMerge/>
          </w:tcPr>
          <w:p w:rsidR="00813336" w:rsidRPr="000F7689" w:rsidRDefault="00813336" w:rsidP="00C5458A">
            <w:pPr>
              <w:jc w:val="both"/>
              <w:rPr>
                <w:sz w:val="20"/>
                <w:szCs w:val="20"/>
              </w:rPr>
            </w:pPr>
          </w:p>
        </w:tc>
        <w:tc>
          <w:tcPr>
            <w:tcW w:w="722" w:type="pct"/>
            <w:vMerge/>
          </w:tcPr>
          <w:p w:rsidR="00813336" w:rsidRPr="000F7689" w:rsidRDefault="00813336" w:rsidP="00C5458A">
            <w:pPr>
              <w:jc w:val="both"/>
              <w:rPr>
                <w:sz w:val="20"/>
                <w:szCs w:val="20"/>
              </w:rPr>
            </w:pPr>
          </w:p>
        </w:tc>
      </w:tr>
      <w:tr w:rsidR="00072CA1" w:rsidRPr="000F7689" w:rsidTr="00613346">
        <w:trPr>
          <w:tblHeader/>
        </w:trPr>
        <w:tc>
          <w:tcPr>
            <w:tcW w:w="1116" w:type="pct"/>
            <w:vMerge/>
            <w:vAlign w:val="center"/>
          </w:tcPr>
          <w:p w:rsidR="00813336" w:rsidRPr="000F7689" w:rsidRDefault="00813336" w:rsidP="00C5458A">
            <w:pPr>
              <w:jc w:val="center"/>
              <w:rPr>
                <w:sz w:val="20"/>
                <w:szCs w:val="20"/>
              </w:rPr>
            </w:pPr>
          </w:p>
        </w:tc>
        <w:tc>
          <w:tcPr>
            <w:tcW w:w="503" w:type="pct"/>
            <w:shd w:val="clear" w:color="auto" w:fill="D9D9D9"/>
            <w:vAlign w:val="center"/>
          </w:tcPr>
          <w:p w:rsidR="00813336" w:rsidRPr="000F7689" w:rsidRDefault="00813336" w:rsidP="00C5458A">
            <w:pPr>
              <w:jc w:val="center"/>
              <w:rPr>
                <w:b/>
                <w:sz w:val="20"/>
                <w:szCs w:val="20"/>
              </w:rPr>
            </w:pPr>
            <w:r w:rsidRPr="000F7689">
              <w:rPr>
                <w:b/>
                <w:sz w:val="20"/>
                <w:szCs w:val="20"/>
              </w:rPr>
              <w:t>минимум</w:t>
            </w:r>
          </w:p>
        </w:tc>
        <w:tc>
          <w:tcPr>
            <w:tcW w:w="412" w:type="pct"/>
            <w:shd w:val="clear" w:color="auto" w:fill="D9D9D9"/>
            <w:vAlign w:val="center"/>
          </w:tcPr>
          <w:p w:rsidR="00813336" w:rsidRPr="000F7689" w:rsidRDefault="00813336" w:rsidP="00C5458A">
            <w:pPr>
              <w:jc w:val="center"/>
              <w:rPr>
                <w:b/>
                <w:sz w:val="20"/>
                <w:szCs w:val="20"/>
              </w:rPr>
            </w:pPr>
            <w:r w:rsidRPr="000F7689">
              <w:rPr>
                <w:b/>
                <w:sz w:val="20"/>
                <w:szCs w:val="20"/>
              </w:rPr>
              <w:t>максимум</w:t>
            </w:r>
          </w:p>
        </w:tc>
        <w:tc>
          <w:tcPr>
            <w:tcW w:w="503" w:type="pct"/>
            <w:shd w:val="clear" w:color="auto" w:fill="D9D9D9"/>
            <w:vAlign w:val="center"/>
          </w:tcPr>
          <w:p w:rsidR="00813336" w:rsidRPr="000F7689" w:rsidRDefault="00813336" w:rsidP="00C5458A">
            <w:pPr>
              <w:jc w:val="center"/>
              <w:rPr>
                <w:b/>
                <w:sz w:val="20"/>
                <w:szCs w:val="20"/>
              </w:rPr>
            </w:pPr>
            <w:r w:rsidRPr="000F7689">
              <w:rPr>
                <w:b/>
                <w:sz w:val="20"/>
                <w:szCs w:val="20"/>
              </w:rPr>
              <w:t>минимум</w:t>
            </w:r>
          </w:p>
        </w:tc>
        <w:tc>
          <w:tcPr>
            <w:tcW w:w="412" w:type="pct"/>
            <w:shd w:val="clear" w:color="auto" w:fill="D9D9D9"/>
            <w:vAlign w:val="center"/>
          </w:tcPr>
          <w:p w:rsidR="00813336" w:rsidRPr="000F7689" w:rsidRDefault="00813336" w:rsidP="00C5458A">
            <w:pPr>
              <w:jc w:val="center"/>
              <w:rPr>
                <w:b/>
                <w:sz w:val="20"/>
                <w:szCs w:val="20"/>
              </w:rPr>
            </w:pPr>
            <w:r w:rsidRPr="000F7689">
              <w:rPr>
                <w:b/>
                <w:sz w:val="20"/>
                <w:szCs w:val="20"/>
              </w:rPr>
              <w:t>максимум</w:t>
            </w:r>
          </w:p>
        </w:tc>
        <w:tc>
          <w:tcPr>
            <w:tcW w:w="724" w:type="pct"/>
            <w:vMerge/>
          </w:tcPr>
          <w:p w:rsidR="00813336" w:rsidRPr="000F7689" w:rsidRDefault="00813336" w:rsidP="00C5458A">
            <w:pPr>
              <w:jc w:val="both"/>
              <w:rPr>
                <w:sz w:val="20"/>
                <w:szCs w:val="20"/>
              </w:rPr>
            </w:pPr>
          </w:p>
        </w:tc>
        <w:tc>
          <w:tcPr>
            <w:tcW w:w="608" w:type="pct"/>
            <w:vMerge/>
          </w:tcPr>
          <w:p w:rsidR="00813336" w:rsidRPr="000F7689" w:rsidRDefault="00813336" w:rsidP="00C5458A">
            <w:pPr>
              <w:jc w:val="both"/>
              <w:rPr>
                <w:sz w:val="20"/>
                <w:szCs w:val="20"/>
              </w:rPr>
            </w:pPr>
          </w:p>
        </w:tc>
        <w:tc>
          <w:tcPr>
            <w:tcW w:w="722" w:type="pct"/>
            <w:vMerge/>
          </w:tcPr>
          <w:p w:rsidR="00813336" w:rsidRPr="000F7689" w:rsidRDefault="00813336" w:rsidP="00C5458A">
            <w:pPr>
              <w:jc w:val="both"/>
              <w:rPr>
                <w:sz w:val="20"/>
                <w:szCs w:val="20"/>
              </w:rPr>
            </w:pPr>
          </w:p>
        </w:tc>
      </w:tr>
      <w:tr w:rsidR="00072CA1" w:rsidRPr="000F7689" w:rsidTr="005139C9">
        <w:tc>
          <w:tcPr>
            <w:tcW w:w="5000" w:type="pct"/>
            <w:gridSpan w:val="8"/>
            <w:shd w:val="clear" w:color="auto" w:fill="F2F2F2"/>
          </w:tcPr>
          <w:p w:rsidR="00813336" w:rsidRPr="000F7689" w:rsidRDefault="00813336" w:rsidP="00C5458A">
            <w:pPr>
              <w:jc w:val="center"/>
              <w:rPr>
                <w:b/>
                <w:sz w:val="20"/>
                <w:szCs w:val="20"/>
              </w:rPr>
            </w:pPr>
            <w:r w:rsidRPr="000F7689">
              <w:rPr>
                <w:b/>
                <w:i/>
                <w:sz w:val="20"/>
                <w:szCs w:val="20"/>
              </w:rPr>
              <w:t>Основные виды разрешенного использования</w:t>
            </w:r>
          </w:p>
        </w:tc>
      </w:tr>
      <w:tr w:rsidR="00072CA1" w:rsidRPr="000F7689" w:rsidTr="00613346">
        <w:trPr>
          <w:trHeight w:val="510"/>
        </w:trPr>
        <w:tc>
          <w:tcPr>
            <w:tcW w:w="1116" w:type="pct"/>
            <w:vAlign w:val="center"/>
          </w:tcPr>
          <w:p w:rsidR="00FE3706" w:rsidRPr="000F7689" w:rsidRDefault="00FE3706" w:rsidP="008D15B1">
            <w:pPr>
              <w:rPr>
                <w:sz w:val="20"/>
                <w:szCs w:val="20"/>
              </w:rPr>
            </w:pPr>
            <w:r w:rsidRPr="000F7689">
              <w:rPr>
                <w:sz w:val="20"/>
                <w:szCs w:val="20"/>
              </w:rPr>
              <w:t>Для индивидуального жилищного строительства (код 2.1)</w:t>
            </w:r>
          </w:p>
        </w:tc>
        <w:tc>
          <w:tcPr>
            <w:tcW w:w="503" w:type="pct"/>
            <w:vAlign w:val="center"/>
          </w:tcPr>
          <w:p w:rsidR="00FE3706" w:rsidRPr="000F7689" w:rsidRDefault="003A2A3B" w:rsidP="00C5458A">
            <w:pPr>
              <w:jc w:val="center"/>
              <w:rPr>
                <w:sz w:val="20"/>
                <w:szCs w:val="20"/>
              </w:rPr>
            </w:pPr>
            <w:r w:rsidRPr="000F7689">
              <w:rPr>
                <w:sz w:val="20"/>
                <w:szCs w:val="20"/>
              </w:rPr>
              <w:t>600</w:t>
            </w:r>
            <w:r w:rsidRPr="000F7689">
              <w:rPr>
                <w:rStyle w:val="ab"/>
                <w:sz w:val="20"/>
                <w:szCs w:val="20"/>
              </w:rPr>
              <w:footnoteReference w:id="2"/>
            </w:r>
          </w:p>
        </w:tc>
        <w:tc>
          <w:tcPr>
            <w:tcW w:w="412" w:type="pct"/>
            <w:vAlign w:val="center"/>
          </w:tcPr>
          <w:p w:rsidR="00FE3706" w:rsidRPr="000F7689" w:rsidRDefault="003A2A3B" w:rsidP="00C5458A">
            <w:pPr>
              <w:jc w:val="center"/>
              <w:rPr>
                <w:sz w:val="20"/>
                <w:szCs w:val="20"/>
              </w:rPr>
            </w:pPr>
            <w:r w:rsidRPr="000F7689">
              <w:rPr>
                <w:sz w:val="20"/>
                <w:szCs w:val="20"/>
              </w:rPr>
              <w:t>2500</w:t>
            </w:r>
          </w:p>
        </w:tc>
        <w:tc>
          <w:tcPr>
            <w:tcW w:w="503" w:type="pct"/>
            <w:vAlign w:val="center"/>
          </w:tcPr>
          <w:p w:rsidR="00FE3706" w:rsidRPr="000F7689" w:rsidRDefault="003A2A3B" w:rsidP="00C5458A">
            <w:pPr>
              <w:jc w:val="center"/>
              <w:rPr>
                <w:sz w:val="20"/>
                <w:szCs w:val="20"/>
              </w:rPr>
            </w:pPr>
            <w:r w:rsidRPr="000F7689">
              <w:rPr>
                <w:sz w:val="20"/>
                <w:szCs w:val="20"/>
              </w:rPr>
              <w:t>6</w:t>
            </w:r>
          </w:p>
        </w:tc>
        <w:tc>
          <w:tcPr>
            <w:tcW w:w="412" w:type="pct"/>
            <w:vAlign w:val="center"/>
          </w:tcPr>
          <w:p w:rsidR="00FE3706" w:rsidRPr="000F7689" w:rsidRDefault="00FE3706" w:rsidP="00C5458A">
            <w:pPr>
              <w:jc w:val="center"/>
              <w:rPr>
                <w:sz w:val="20"/>
                <w:szCs w:val="20"/>
              </w:rPr>
            </w:pPr>
            <w:r w:rsidRPr="000F7689">
              <w:rPr>
                <w:sz w:val="20"/>
                <w:szCs w:val="20"/>
              </w:rPr>
              <w:t>100</w:t>
            </w:r>
          </w:p>
        </w:tc>
        <w:tc>
          <w:tcPr>
            <w:tcW w:w="724" w:type="pct"/>
            <w:vAlign w:val="center"/>
          </w:tcPr>
          <w:p w:rsidR="00FE3706" w:rsidRPr="000F7689" w:rsidRDefault="00FE3706" w:rsidP="00C5458A">
            <w:pPr>
              <w:jc w:val="center"/>
              <w:rPr>
                <w:sz w:val="20"/>
                <w:szCs w:val="20"/>
              </w:rPr>
            </w:pPr>
            <w:r w:rsidRPr="000F7689">
              <w:rPr>
                <w:sz w:val="20"/>
                <w:szCs w:val="20"/>
              </w:rPr>
              <w:t>3</w:t>
            </w:r>
          </w:p>
        </w:tc>
        <w:tc>
          <w:tcPr>
            <w:tcW w:w="608" w:type="pct"/>
            <w:vAlign w:val="center"/>
          </w:tcPr>
          <w:p w:rsidR="00FE3706" w:rsidRPr="000F7689" w:rsidRDefault="003A2A3B" w:rsidP="004F181A">
            <w:pPr>
              <w:jc w:val="center"/>
              <w:rPr>
                <w:sz w:val="20"/>
                <w:szCs w:val="20"/>
              </w:rPr>
            </w:pPr>
            <w:r w:rsidRPr="000F7689">
              <w:rPr>
                <w:sz w:val="20"/>
                <w:szCs w:val="20"/>
              </w:rPr>
              <w:t>1</w:t>
            </w:r>
          </w:p>
        </w:tc>
        <w:tc>
          <w:tcPr>
            <w:tcW w:w="722" w:type="pct"/>
            <w:vAlign w:val="center"/>
          </w:tcPr>
          <w:p w:rsidR="00FE3706" w:rsidRPr="000F7689" w:rsidRDefault="00FE3706" w:rsidP="00C5458A">
            <w:pPr>
              <w:jc w:val="center"/>
              <w:rPr>
                <w:sz w:val="20"/>
                <w:szCs w:val="20"/>
              </w:rPr>
            </w:pPr>
            <w:r w:rsidRPr="000F7689">
              <w:rPr>
                <w:sz w:val="20"/>
                <w:szCs w:val="20"/>
              </w:rPr>
              <w:t>60</w:t>
            </w:r>
          </w:p>
        </w:tc>
      </w:tr>
      <w:tr w:rsidR="00072CA1" w:rsidRPr="000F7689" w:rsidTr="00613346">
        <w:trPr>
          <w:trHeight w:val="722"/>
        </w:trPr>
        <w:tc>
          <w:tcPr>
            <w:tcW w:w="1116" w:type="pct"/>
            <w:vAlign w:val="center"/>
          </w:tcPr>
          <w:p w:rsidR="00FE3706" w:rsidRPr="000F7689" w:rsidRDefault="00FE3706" w:rsidP="008D15B1">
            <w:pPr>
              <w:rPr>
                <w:sz w:val="20"/>
                <w:szCs w:val="20"/>
              </w:rPr>
            </w:pPr>
            <w:r w:rsidRPr="000F7689">
              <w:rPr>
                <w:sz w:val="20"/>
                <w:szCs w:val="20"/>
                <w:shd w:val="clear" w:color="auto" w:fill="FFFFFF"/>
              </w:rPr>
              <w:lastRenderedPageBreak/>
              <w:t>Для ведения личного подсобного хозяйства (приусадебный земельный участок) (код 2.2)</w:t>
            </w:r>
          </w:p>
        </w:tc>
        <w:tc>
          <w:tcPr>
            <w:tcW w:w="503" w:type="pct"/>
            <w:vAlign w:val="center"/>
          </w:tcPr>
          <w:p w:rsidR="00FE3706" w:rsidRPr="000F7689" w:rsidRDefault="00C35862" w:rsidP="000614A7">
            <w:pPr>
              <w:jc w:val="center"/>
              <w:rPr>
                <w:sz w:val="20"/>
                <w:szCs w:val="20"/>
              </w:rPr>
            </w:pPr>
            <w:r w:rsidRPr="000F7689">
              <w:rPr>
                <w:sz w:val="20"/>
                <w:szCs w:val="20"/>
              </w:rPr>
              <w:t>1</w:t>
            </w:r>
            <w:r w:rsidR="003A2A3B" w:rsidRPr="000F7689">
              <w:rPr>
                <w:sz w:val="20"/>
                <w:szCs w:val="20"/>
              </w:rPr>
              <w:t>00</w:t>
            </w:r>
            <w:r w:rsidR="003A2A3B" w:rsidRPr="000F7689">
              <w:rPr>
                <w:sz w:val="20"/>
                <w:szCs w:val="20"/>
                <w:vertAlign w:val="superscript"/>
              </w:rPr>
              <w:t>2</w:t>
            </w:r>
          </w:p>
        </w:tc>
        <w:tc>
          <w:tcPr>
            <w:tcW w:w="412" w:type="pct"/>
            <w:vAlign w:val="center"/>
          </w:tcPr>
          <w:p w:rsidR="00FE3706" w:rsidRPr="000F7689" w:rsidRDefault="003A2A3B" w:rsidP="000614A7">
            <w:pPr>
              <w:jc w:val="center"/>
              <w:rPr>
                <w:sz w:val="20"/>
                <w:szCs w:val="20"/>
              </w:rPr>
            </w:pPr>
            <w:r w:rsidRPr="000F7689">
              <w:rPr>
                <w:sz w:val="20"/>
                <w:szCs w:val="20"/>
              </w:rPr>
              <w:t>5000</w:t>
            </w:r>
          </w:p>
        </w:tc>
        <w:tc>
          <w:tcPr>
            <w:tcW w:w="503" w:type="pct"/>
            <w:vAlign w:val="center"/>
          </w:tcPr>
          <w:p w:rsidR="00FE3706" w:rsidRPr="000F7689" w:rsidRDefault="00C35862" w:rsidP="000614A7">
            <w:pPr>
              <w:jc w:val="center"/>
              <w:rPr>
                <w:sz w:val="20"/>
                <w:szCs w:val="20"/>
              </w:rPr>
            </w:pPr>
            <w:r w:rsidRPr="000F7689">
              <w:rPr>
                <w:sz w:val="20"/>
                <w:szCs w:val="20"/>
              </w:rPr>
              <w:t>1</w:t>
            </w:r>
          </w:p>
        </w:tc>
        <w:tc>
          <w:tcPr>
            <w:tcW w:w="412" w:type="pct"/>
            <w:vAlign w:val="center"/>
          </w:tcPr>
          <w:p w:rsidR="00FE3706" w:rsidRPr="000F7689" w:rsidRDefault="00FE3706" w:rsidP="000614A7">
            <w:pPr>
              <w:jc w:val="center"/>
              <w:rPr>
                <w:sz w:val="20"/>
                <w:szCs w:val="20"/>
              </w:rPr>
            </w:pPr>
            <w:r w:rsidRPr="000F7689">
              <w:rPr>
                <w:sz w:val="20"/>
                <w:szCs w:val="20"/>
              </w:rPr>
              <w:t>100</w:t>
            </w:r>
          </w:p>
        </w:tc>
        <w:tc>
          <w:tcPr>
            <w:tcW w:w="724" w:type="pct"/>
            <w:vAlign w:val="center"/>
          </w:tcPr>
          <w:p w:rsidR="00FE3706" w:rsidRPr="000F7689" w:rsidRDefault="00FE3706" w:rsidP="00C5458A">
            <w:pPr>
              <w:jc w:val="center"/>
              <w:rPr>
                <w:sz w:val="20"/>
                <w:szCs w:val="20"/>
              </w:rPr>
            </w:pPr>
            <w:r w:rsidRPr="000F7689">
              <w:rPr>
                <w:sz w:val="20"/>
                <w:szCs w:val="20"/>
              </w:rPr>
              <w:t>3</w:t>
            </w:r>
          </w:p>
        </w:tc>
        <w:tc>
          <w:tcPr>
            <w:tcW w:w="608" w:type="pct"/>
            <w:vAlign w:val="center"/>
          </w:tcPr>
          <w:p w:rsidR="00FE3706" w:rsidRPr="000F7689" w:rsidRDefault="00FE3706" w:rsidP="00C5458A">
            <w:pPr>
              <w:jc w:val="center"/>
              <w:rPr>
                <w:sz w:val="20"/>
                <w:szCs w:val="20"/>
              </w:rPr>
            </w:pPr>
            <w:r w:rsidRPr="000F7689">
              <w:rPr>
                <w:sz w:val="20"/>
                <w:szCs w:val="20"/>
              </w:rPr>
              <w:t>5/3</w:t>
            </w:r>
          </w:p>
        </w:tc>
        <w:tc>
          <w:tcPr>
            <w:tcW w:w="722" w:type="pct"/>
            <w:vAlign w:val="center"/>
          </w:tcPr>
          <w:p w:rsidR="00FE3706" w:rsidRPr="000F7689" w:rsidRDefault="00FE3706" w:rsidP="00C5458A">
            <w:pPr>
              <w:jc w:val="center"/>
              <w:rPr>
                <w:sz w:val="20"/>
                <w:szCs w:val="20"/>
              </w:rPr>
            </w:pPr>
            <w:r w:rsidRPr="000F7689">
              <w:rPr>
                <w:sz w:val="20"/>
                <w:szCs w:val="20"/>
              </w:rPr>
              <w:t>60</w:t>
            </w:r>
          </w:p>
        </w:tc>
      </w:tr>
      <w:tr w:rsidR="001D0204" w:rsidRPr="000F7689" w:rsidTr="00613346">
        <w:trPr>
          <w:trHeight w:val="722"/>
        </w:trPr>
        <w:tc>
          <w:tcPr>
            <w:tcW w:w="1116" w:type="pct"/>
            <w:vAlign w:val="center"/>
          </w:tcPr>
          <w:p w:rsidR="001D0204" w:rsidRPr="000F7689" w:rsidRDefault="001D0204" w:rsidP="006216C7">
            <w:pPr>
              <w:rPr>
                <w:sz w:val="20"/>
                <w:szCs w:val="20"/>
                <w:shd w:val="clear" w:color="auto" w:fill="FFFFFF"/>
              </w:rPr>
            </w:pPr>
            <w:r w:rsidRPr="000F7689">
              <w:rPr>
                <w:sz w:val="20"/>
                <w:szCs w:val="20"/>
                <w:shd w:val="clear" w:color="auto" w:fill="FFFFFF"/>
              </w:rPr>
              <w:t>Блокированная жилая застройка (код 2.</w:t>
            </w:r>
            <w:r w:rsidR="006216C7" w:rsidRPr="000F7689">
              <w:rPr>
                <w:sz w:val="20"/>
                <w:szCs w:val="20"/>
                <w:shd w:val="clear" w:color="auto" w:fill="FFFFFF"/>
              </w:rPr>
              <w:t>3</w:t>
            </w:r>
            <w:r w:rsidRPr="000F7689">
              <w:rPr>
                <w:sz w:val="20"/>
                <w:szCs w:val="20"/>
                <w:shd w:val="clear" w:color="auto" w:fill="FFFFFF"/>
              </w:rPr>
              <w:t>)</w:t>
            </w:r>
          </w:p>
        </w:tc>
        <w:tc>
          <w:tcPr>
            <w:tcW w:w="503" w:type="pct"/>
            <w:vAlign w:val="center"/>
          </w:tcPr>
          <w:p w:rsidR="001D0204" w:rsidRPr="000F7689" w:rsidRDefault="003A2A3B" w:rsidP="000614A7">
            <w:pPr>
              <w:jc w:val="center"/>
              <w:rPr>
                <w:sz w:val="20"/>
                <w:szCs w:val="20"/>
              </w:rPr>
            </w:pPr>
            <w:r w:rsidRPr="000F7689">
              <w:rPr>
                <w:sz w:val="20"/>
                <w:szCs w:val="20"/>
              </w:rPr>
              <w:t>200</w:t>
            </w:r>
          </w:p>
        </w:tc>
        <w:tc>
          <w:tcPr>
            <w:tcW w:w="412" w:type="pct"/>
            <w:vAlign w:val="center"/>
          </w:tcPr>
          <w:p w:rsidR="001D0204" w:rsidRPr="000F7689" w:rsidRDefault="003A2A3B" w:rsidP="000614A7">
            <w:pPr>
              <w:jc w:val="center"/>
              <w:rPr>
                <w:sz w:val="20"/>
                <w:szCs w:val="20"/>
              </w:rPr>
            </w:pPr>
            <w:r w:rsidRPr="000F7689">
              <w:rPr>
                <w:sz w:val="20"/>
                <w:szCs w:val="20"/>
              </w:rPr>
              <w:t>2000</w:t>
            </w:r>
          </w:p>
        </w:tc>
        <w:tc>
          <w:tcPr>
            <w:tcW w:w="503" w:type="pct"/>
            <w:vAlign w:val="center"/>
          </w:tcPr>
          <w:p w:rsidR="001D0204" w:rsidRPr="000F7689" w:rsidRDefault="003A2A3B" w:rsidP="000614A7">
            <w:pPr>
              <w:jc w:val="center"/>
              <w:rPr>
                <w:sz w:val="20"/>
                <w:szCs w:val="20"/>
              </w:rPr>
            </w:pPr>
            <w:r w:rsidRPr="000F7689">
              <w:rPr>
                <w:sz w:val="20"/>
                <w:szCs w:val="20"/>
              </w:rPr>
              <w:t>10</w:t>
            </w:r>
          </w:p>
        </w:tc>
        <w:tc>
          <w:tcPr>
            <w:tcW w:w="412" w:type="pct"/>
            <w:vAlign w:val="center"/>
          </w:tcPr>
          <w:p w:rsidR="001D0204" w:rsidRPr="000F7689" w:rsidRDefault="003A2A3B" w:rsidP="000614A7">
            <w:pPr>
              <w:jc w:val="center"/>
              <w:rPr>
                <w:sz w:val="20"/>
                <w:szCs w:val="20"/>
              </w:rPr>
            </w:pPr>
            <w:r w:rsidRPr="000F7689">
              <w:rPr>
                <w:sz w:val="20"/>
                <w:szCs w:val="20"/>
              </w:rPr>
              <w:t>200</w:t>
            </w:r>
          </w:p>
        </w:tc>
        <w:tc>
          <w:tcPr>
            <w:tcW w:w="724" w:type="pct"/>
            <w:vAlign w:val="center"/>
          </w:tcPr>
          <w:p w:rsidR="001D0204" w:rsidRPr="000F7689" w:rsidRDefault="003A2A3B" w:rsidP="00C5458A">
            <w:pPr>
              <w:jc w:val="center"/>
              <w:rPr>
                <w:sz w:val="20"/>
                <w:szCs w:val="20"/>
              </w:rPr>
            </w:pPr>
            <w:r w:rsidRPr="000F7689">
              <w:rPr>
                <w:sz w:val="20"/>
                <w:szCs w:val="20"/>
              </w:rPr>
              <w:t>3</w:t>
            </w:r>
          </w:p>
        </w:tc>
        <w:tc>
          <w:tcPr>
            <w:tcW w:w="608" w:type="pct"/>
            <w:vAlign w:val="center"/>
          </w:tcPr>
          <w:p w:rsidR="001D0204" w:rsidRPr="000F7689" w:rsidRDefault="003A2A3B" w:rsidP="00C5458A">
            <w:pPr>
              <w:jc w:val="center"/>
              <w:rPr>
                <w:sz w:val="20"/>
                <w:szCs w:val="20"/>
              </w:rPr>
            </w:pPr>
            <w:r w:rsidRPr="000F7689">
              <w:rPr>
                <w:sz w:val="20"/>
                <w:szCs w:val="20"/>
              </w:rPr>
              <w:t>1</w:t>
            </w:r>
          </w:p>
        </w:tc>
        <w:tc>
          <w:tcPr>
            <w:tcW w:w="722" w:type="pct"/>
            <w:vAlign w:val="center"/>
          </w:tcPr>
          <w:p w:rsidR="001D0204" w:rsidRPr="000F7689" w:rsidRDefault="003A2A3B" w:rsidP="00C5458A">
            <w:pPr>
              <w:jc w:val="center"/>
              <w:rPr>
                <w:sz w:val="20"/>
                <w:szCs w:val="20"/>
              </w:rPr>
            </w:pPr>
            <w:r w:rsidRPr="000F7689">
              <w:rPr>
                <w:sz w:val="20"/>
                <w:szCs w:val="20"/>
              </w:rPr>
              <w:t>60</w:t>
            </w:r>
          </w:p>
        </w:tc>
      </w:tr>
      <w:tr w:rsidR="00FE2943" w:rsidRPr="000F7689" w:rsidTr="00613346">
        <w:trPr>
          <w:trHeight w:val="343"/>
        </w:trPr>
        <w:tc>
          <w:tcPr>
            <w:tcW w:w="1116" w:type="pct"/>
            <w:vAlign w:val="center"/>
          </w:tcPr>
          <w:p w:rsidR="00FE2943" w:rsidRPr="000F7689" w:rsidRDefault="00FE2943" w:rsidP="008D15B1">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3"/>
            </w:r>
          </w:p>
        </w:tc>
        <w:tc>
          <w:tcPr>
            <w:tcW w:w="3884" w:type="pct"/>
            <w:gridSpan w:val="7"/>
            <w:vAlign w:val="center"/>
          </w:tcPr>
          <w:p w:rsidR="00FE2943" w:rsidRPr="000F7689" w:rsidRDefault="00FE2943" w:rsidP="00C5458A">
            <w:pPr>
              <w:jc w:val="center"/>
              <w:rPr>
                <w:sz w:val="20"/>
                <w:szCs w:val="20"/>
              </w:rPr>
            </w:pPr>
            <w:r w:rsidRPr="000F7689">
              <w:rPr>
                <w:sz w:val="20"/>
                <w:szCs w:val="20"/>
              </w:rPr>
              <w:t>не подлежат установлению</w:t>
            </w:r>
          </w:p>
        </w:tc>
      </w:tr>
      <w:tr w:rsidR="00D11EB2" w:rsidRPr="000F7689" w:rsidTr="00613346">
        <w:trPr>
          <w:trHeight w:val="362"/>
        </w:trPr>
        <w:tc>
          <w:tcPr>
            <w:tcW w:w="1116" w:type="pct"/>
            <w:vAlign w:val="center"/>
          </w:tcPr>
          <w:p w:rsidR="00D11EB2" w:rsidRPr="000F7689" w:rsidRDefault="00D11EB2" w:rsidP="00D11EB2">
            <w:pPr>
              <w:rPr>
                <w:sz w:val="20"/>
                <w:szCs w:val="20"/>
                <w:shd w:val="clear" w:color="auto" w:fill="FFFFFF"/>
              </w:rPr>
            </w:pPr>
            <w:r w:rsidRPr="000F7689">
              <w:rPr>
                <w:sz w:val="20"/>
                <w:szCs w:val="20"/>
                <w:shd w:val="clear" w:color="auto" w:fill="FFFFFF"/>
              </w:rPr>
              <w:t>Ведение огородничества (код 13.1)</w:t>
            </w:r>
          </w:p>
        </w:tc>
        <w:tc>
          <w:tcPr>
            <w:tcW w:w="503" w:type="pct"/>
            <w:vAlign w:val="center"/>
          </w:tcPr>
          <w:p w:rsidR="00D11EB2" w:rsidRPr="000F7689" w:rsidRDefault="00FE2943" w:rsidP="00D11EB2">
            <w:pPr>
              <w:jc w:val="center"/>
              <w:rPr>
                <w:sz w:val="20"/>
                <w:szCs w:val="20"/>
              </w:rPr>
            </w:pPr>
            <w:r w:rsidRPr="000F7689">
              <w:rPr>
                <w:sz w:val="20"/>
                <w:szCs w:val="20"/>
              </w:rPr>
              <w:t>не подлежат установлению</w:t>
            </w:r>
          </w:p>
        </w:tc>
        <w:tc>
          <w:tcPr>
            <w:tcW w:w="412" w:type="pct"/>
            <w:vAlign w:val="center"/>
          </w:tcPr>
          <w:p w:rsidR="00D11EB2" w:rsidRPr="000F7689" w:rsidRDefault="005C13F4" w:rsidP="00D11EB2">
            <w:pPr>
              <w:jc w:val="center"/>
              <w:rPr>
                <w:sz w:val="20"/>
                <w:szCs w:val="20"/>
              </w:rPr>
            </w:pPr>
            <w:r w:rsidRPr="000F7689">
              <w:rPr>
                <w:sz w:val="20"/>
                <w:szCs w:val="20"/>
              </w:rPr>
              <w:t>1</w:t>
            </w:r>
            <w:r w:rsidR="00AD66A4" w:rsidRPr="000F7689">
              <w:rPr>
                <w:sz w:val="20"/>
                <w:szCs w:val="20"/>
              </w:rPr>
              <w:t>00</w:t>
            </w:r>
          </w:p>
        </w:tc>
        <w:tc>
          <w:tcPr>
            <w:tcW w:w="503" w:type="pct"/>
            <w:vAlign w:val="center"/>
          </w:tcPr>
          <w:p w:rsidR="00D11EB2" w:rsidRPr="000F7689" w:rsidRDefault="00FE2943" w:rsidP="00D11EB2">
            <w:pPr>
              <w:jc w:val="center"/>
              <w:rPr>
                <w:sz w:val="20"/>
                <w:szCs w:val="20"/>
              </w:rPr>
            </w:pPr>
            <w:r w:rsidRPr="000F7689">
              <w:rPr>
                <w:sz w:val="20"/>
                <w:szCs w:val="20"/>
              </w:rPr>
              <w:t>не подлежат установлению</w:t>
            </w:r>
          </w:p>
        </w:tc>
        <w:tc>
          <w:tcPr>
            <w:tcW w:w="412" w:type="pct"/>
            <w:vAlign w:val="center"/>
          </w:tcPr>
          <w:p w:rsidR="00D11EB2" w:rsidRPr="000F7689" w:rsidRDefault="005C13F4" w:rsidP="00D11EB2">
            <w:pPr>
              <w:jc w:val="center"/>
              <w:rPr>
                <w:sz w:val="20"/>
                <w:szCs w:val="20"/>
              </w:rPr>
            </w:pPr>
            <w:r w:rsidRPr="000F7689">
              <w:rPr>
                <w:sz w:val="20"/>
                <w:szCs w:val="20"/>
              </w:rPr>
              <w:t>100</w:t>
            </w:r>
          </w:p>
        </w:tc>
        <w:tc>
          <w:tcPr>
            <w:tcW w:w="724" w:type="pct"/>
            <w:vAlign w:val="center"/>
          </w:tcPr>
          <w:p w:rsidR="00D11EB2" w:rsidRPr="000F7689" w:rsidRDefault="00FE2943" w:rsidP="00D11EB2">
            <w:pPr>
              <w:jc w:val="center"/>
              <w:rPr>
                <w:sz w:val="20"/>
                <w:szCs w:val="20"/>
              </w:rPr>
            </w:pPr>
            <w:r w:rsidRPr="000F7689">
              <w:rPr>
                <w:sz w:val="20"/>
                <w:szCs w:val="20"/>
              </w:rPr>
              <w:t>не подлежат установлению</w:t>
            </w:r>
          </w:p>
        </w:tc>
        <w:tc>
          <w:tcPr>
            <w:tcW w:w="608" w:type="pct"/>
            <w:vAlign w:val="center"/>
          </w:tcPr>
          <w:p w:rsidR="00D11EB2" w:rsidRPr="000F7689" w:rsidRDefault="00AD66A4" w:rsidP="00D11EB2">
            <w:pPr>
              <w:jc w:val="center"/>
              <w:rPr>
                <w:sz w:val="20"/>
                <w:szCs w:val="20"/>
              </w:rPr>
            </w:pPr>
            <w:r w:rsidRPr="000F7689">
              <w:rPr>
                <w:sz w:val="20"/>
                <w:szCs w:val="20"/>
              </w:rPr>
              <w:t>1</w:t>
            </w:r>
          </w:p>
        </w:tc>
        <w:tc>
          <w:tcPr>
            <w:tcW w:w="722" w:type="pct"/>
            <w:vAlign w:val="center"/>
          </w:tcPr>
          <w:p w:rsidR="00D11EB2" w:rsidRPr="000F7689" w:rsidRDefault="00FE2943" w:rsidP="00D11EB2">
            <w:pPr>
              <w:jc w:val="center"/>
              <w:rPr>
                <w:sz w:val="20"/>
                <w:szCs w:val="20"/>
              </w:rPr>
            </w:pPr>
            <w:r w:rsidRPr="000F7689">
              <w:rPr>
                <w:sz w:val="20"/>
                <w:szCs w:val="20"/>
              </w:rPr>
              <w:t>не подлежат установлению</w:t>
            </w:r>
          </w:p>
        </w:tc>
      </w:tr>
      <w:tr w:rsidR="00D11EB2" w:rsidRPr="000F7689" w:rsidTr="00613346">
        <w:trPr>
          <w:trHeight w:val="722"/>
        </w:trPr>
        <w:tc>
          <w:tcPr>
            <w:tcW w:w="1116" w:type="pct"/>
            <w:vAlign w:val="center"/>
          </w:tcPr>
          <w:p w:rsidR="00D11EB2" w:rsidRPr="000F7689" w:rsidRDefault="00D11EB2" w:rsidP="00D11EB2">
            <w:pPr>
              <w:rPr>
                <w:sz w:val="20"/>
                <w:szCs w:val="20"/>
                <w:shd w:val="clear" w:color="auto" w:fill="FFFFFF"/>
              </w:rPr>
            </w:pPr>
            <w:r w:rsidRPr="000F7689">
              <w:rPr>
                <w:sz w:val="20"/>
                <w:szCs w:val="20"/>
                <w:shd w:val="clear" w:color="auto" w:fill="FFFFFF"/>
              </w:rPr>
              <w:t>Ведение садоводства (код 13.2)</w:t>
            </w:r>
          </w:p>
        </w:tc>
        <w:tc>
          <w:tcPr>
            <w:tcW w:w="503" w:type="pct"/>
            <w:vAlign w:val="center"/>
          </w:tcPr>
          <w:p w:rsidR="00D11EB2" w:rsidRPr="000F7689" w:rsidRDefault="00AD66A4" w:rsidP="00D11EB2">
            <w:pPr>
              <w:jc w:val="center"/>
              <w:rPr>
                <w:sz w:val="20"/>
                <w:szCs w:val="20"/>
              </w:rPr>
            </w:pPr>
            <w:r w:rsidRPr="000F7689">
              <w:rPr>
                <w:sz w:val="20"/>
                <w:szCs w:val="20"/>
              </w:rPr>
              <w:t>600</w:t>
            </w:r>
          </w:p>
        </w:tc>
        <w:tc>
          <w:tcPr>
            <w:tcW w:w="412" w:type="pct"/>
            <w:vAlign w:val="center"/>
          </w:tcPr>
          <w:p w:rsidR="00D11EB2" w:rsidRPr="000F7689" w:rsidRDefault="00AD66A4" w:rsidP="00D11EB2">
            <w:pPr>
              <w:jc w:val="center"/>
              <w:rPr>
                <w:sz w:val="20"/>
                <w:szCs w:val="20"/>
              </w:rPr>
            </w:pPr>
            <w:r w:rsidRPr="000F7689">
              <w:rPr>
                <w:sz w:val="20"/>
                <w:szCs w:val="20"/>
              </w:rPr>
              <w:t>2500</w:t>
            </w:r>
          </w:p>
        </w:tc>
        <w:tc>
          <w:tcPr>
            <w:tcW w:w="503" w:type="pct"/>
            <w:vAlign w:val="center"/>
          </w:tcPr>
          <w:p w:rsidR="00D11EB2" w:rsidRPr="000F7689" w:rsidRDefault="00AD66A4" w:rsidP="00D11EB2">
            <w:pPr>
              <w:jc w:val="center"/>
              <w:rPr>
                <w:sz w:val="20"/>
                <w:szCs w:val="20"/>
              </w:rPr>
            </w:pPr>
            <w:r w:rsidRPr="000F7689">
              <w:rPr>
                <w:sz w:val="20"/>
                <w:szCs w:val="20"/>
              </w:rPr>
              <w:t>6</w:t>
            </w:r>
          </w:p>
        </w:tc>
        <w:tc>
          <w:tcPr>
            <w:tcW w:w="412" w:type="pct"/>
            <w:vAlign w:val="center"/>
          </w:tcPr>
          <w:p w:rsidR="00D11EB2" w:rsidRPr="000F7689" w:rsidRDefault="00AD66A4" w:rsidP="00D11EB2">
            <w:pPr>
              <w:jc w:val="center"/>
              <w:rPr>
                <w:sz w:val="20"/>
                <w:szCs w:val="20"/>
              </w:rPr>
            </w:pPr>
            <w:r w:rsidRPr="000F7689">
              <w:rPr>
                <w:sz w:val="20"/>
                <w:szCs w:val="20"/>
              </w:rPr>
              <w:t>100</w:t>
            </w:r>
          </w:p>
        </w:tc>
        <w:tc>
          <w:tcPr>
            <w:tcW w:w="724" w:type="pct"/>
            <w:vAlign w:val="center"/>
          </w:tcPr>
          <w:p w:rsidR="00D11EB2" w:rsidRPr="000F7689" w:rsidRDefault="00AD66A4" w:rsidP="00D11EB2">
            <w:pPr>
              <w:jc w:val="center"/>
              <w:rPr>
                <w:sz w:val="20"/>
                <w:szCs w:val="20"/>
              </w:rPr>
            </w:pPr>
            <w:r w:rsidRPr="000F7689">
              <w:rPr>
                <w:sz w:val="20"/>
                <w:szCs w:val="20"/>
              </w:rPr>
              <w:t>3</w:t>
            </w:r>
          </w:p>
        </w:tc>
        <w:tc>
          <w:tcPr>
            <w:tcW w:w="608" w:type="pct"/>
            <w:vAlign w:val="center"/>
          </w:tcPr>
          <w:p w:rsidR="00D11EB2" w:rsidRPr="000F7689" w:rsidRDefault="00AD66A4" w:rsidP="00D11EB2">
            <w:pPr>
              <w:jc w:val="center"/>
              <w:rPr>
                <w:sz w:val="20"/>
                <w:szCs w:val="20"/>
              </w:rPr>
            </w:pPr>
            <w:r w:rsidRPr="000F7689">
              <w:rPr>
                <w:sz w:val="20"/>
                <w:szCs w:val="20"/>
              </w:rPr>
              <w:t>1</w:t>
            </w:r>
          </w:p>
        </w:tc>
        <w:tc>
          <w:tcPr>
            <w:tcW w:w="722" w:type="pct"/>
            <w:vAlign w:val="center"/>
          </w:tcPr>
          <w:p w:rsidR="00D11EB2" w:rsidRPr="000F7689" w:rsidRDefault="00AD66A4" w:rsidP="00D11EB2">
            <w:pPr>
              <w:jc w:val="center"/>
              <w:rPr>
                <w:sz w:val="20"/>
                <w:szCs w:val="20"/>
              </w:rPr>
            </w:pPr>
            <w:r w:rsidRPr="000F7689">
              <w:rPr>
                <w:sz w:val="20"/>
                <w:szCs w:val="20"/>
              </w:rPr>
              <w:t>60</w:t>
            </w:r>
          </w:p>
        </w:tc>
      </w:tr>
      <w:tr w:rsidR="00D11EB2" w:rsidRPr="000F7689" w:rsidTr="005139C9">
        <w:tc>
          <w:tcPr>
            <w:tcW w:w="5000" w:type="pct"/>
            <w:gridSpan w:val="8"/>
            <w:shd w:val="clear" w:color="auto" w:fill="F2F2F2"/>
          </w:tcPr>
          <w:p w:rsidR="00D11EB2" w:rsidRPr="000F7689" w:rsidRDefault="00D11EB2" w:rsidP="00D11EB2">
            <w:pPr>
              <w:jc w:val="center"/>
              <w:rPr>
                <w:b/>
                <w:i/>
                <w:sz w:val="20"/>
                <w:szCs w:val="20"/>
              </w:rPr>
            </w:pPr>
            <w:r w:rsidRPr="000F7689">
              <w:rPr>
                <w:b/>
                <w:i/>
                <w:sz w:val="20"/>
                <w:szCs w:val="20"/>
              </w:rPr>
              <w:t>Условно разрешенные виды использования</w:t>
            </w:r>
          </w:p>
        </w:tc>
      </w:tr>
      <w:tr w:rsidR="00D11EB2" w:rsidRPr="000F7689" w:rsidTr="00613346">
        <w:tc>
          <w:tcPr>
            <w:tcW w:w="1116" w:type="pct"/>
          </w:tcPr>
          <w:p w:rsidR="00D11EB2" w:rsidRPr="000F7689" w:rsidRDefault="00AD66A4" w:rsidP="00D11EB2">
            <w:pPr>
              <w:rPr>
                <w:sz w:val="20"/>
                <w:szCs w:val="20"/>
                <w:shd w:val="clear" w:color="auto" w:fill="FFFFFF"/>
              </w:rPr>
            </w:pPr>
            <w:r w:rsidRPr="000F7689">
              <w:rPr>
                <w:sz w:val="20"/>
                <w:szCs w:val="20"/>
                <w:shd w:val="clear" w:color="auto" w:fill="FFFFFF"/>
              </w:rPr>
              <w:t>Малоэтажная многоквартирная жилая застройка (код 2.1.1)</w:t>
            </w:r>
          </w:p>
        </w:tc>
        <w:tc>
          <w:tcPr>
            <w:tcW w:w="503" w:type="pct"/>
            <w:vAlign w:val="center"/>
          </w:tcPr>
          <w:p w:rsidR="00D11EB2" w:rsidRPr="000F7689" w:rsidRDefault="00AD66A4" w:rsidP="00D11EB2">
            <w:pPr>
              <w:jc w:val="center"/>
              <w:rPr>
                <w:sz w:val="20"/>
                <w:szCs w:val="20"/>
                <w:shd w:val="clear" w:color="auto" w:fill="FFFFFF"/>
              </w:rPr>
            </w:pPr>
            <w:r w:rsidRPr="000F7689">
              <w:rPr>
                <w:sz w:val="20"/>
                <w:szCs w:val="20"/>
                <w:shd w:val="clear" w:color="auto" w:fill="FFFFFF"/>
              </w:rPr>
              <w:t>400</w:t>
            </w:r>
            <w:r w:rsidRPr="000F7689">
              <w:rPr>
                <w:rStyle w:val="ab"/>
                <w:sz w:val="20"/>
                <w:szCs w:val="20"/>
                <w:shd w:val="clear" w:color="auto" w:fill="FFFFFF"/>
              </w:rPr>
              <w:footnoteReference w:id="4"/>
            </w:r>
          </w:p>
        </w:tc>
        <w:tc>
          <w:tcPr>
            <w:tcW w:w="412" w:type="pct"/>
            <w:vAlign w:val="center"/>
          </w:tcPr>
          <w:p w:rsidR="00D11EB2" w:rsidRPr="000F7689" w:rsidRDefault="00AD66A4" w:rsidP="00D11EB2">
            <w:pPr>
              <w:jc w:val="center"/>
              <w:rPr>
                <w:sz w:val="20"/>
                <w:szCs w:val="20"/>
                <w:shd w:val="clear" w:color="auto" w:fill="FFFFFF"/>
              </w:rPr>
            </w:pPr>
            <w:r w:rsidRPr="000F7689">
              <w:rPr>
                <w:sz w:val="20"/>
                <w:szCs w:val="20"/>
                <w:shd w:val="clear" w:color="auto" w:fill="FFFFFF"/>
              </w:rPr>
              <w:t>3000</w:t>
            </w:r>
          </w:p>
        </w:tc>
        <w:tc>
          <w:tcPr>
            <w:tcW w:w="503" w:type="pct"/>
            <w:vAlign w:val="center"/>
          </w:tcPr>
          <w:p w:rsidR="00D11EB2" w:rsidRPr="000F7689" w:rsidRDefault="00AD66A4" w:rsidP="00D11EB2">
            <w:pPr>
              <w:jc w:val="center"/>
              <w:rPr>
                <w:sz w:val="20"/>
                <w:szCs w:val="20"/>
                <w:shd w:val="clear" w:color="auto" w:fill="FFFFFF"/>
              </w:rPr>
            </w:pPr>
            <w:r w:rsidRPr="000F7689">
              <w:rPr>
                <w:sz w:val="20"/>
                <w:szCs w:val="20"/>
                <w:shd w:val="clear" w:color="auto" w:fill="FFFFFF"/>
              </w:rPr>
              <w:t>30</w:t>
            </w:r>
          </w:p>
        </w:tc>
        <w:tc>
          <w:tcPr>
            <w:tcW w:w="412" w:type="pct"/>
            <w:vAlign w:val="center"/>
          </w:tcPr>
          <w:p w:rsidR="00D11EB2" w:rsidRPr="000F7689" w:rsidRDefault="00AD66A4" w:rsidP="00D11EB2">
            <w:pPr>
              <w:jc w:val="center"/>
              <w:rPr>
                <w:sz w:val="20"/>
                <w:szCs w:val="20"/>
                <w:shd w:val="clear" w:color="auto" w:fill="FFFFFF"/>
              </w:rPr>
            </w:pPr>
            <w:r w:rsidRPr="000F7689">
              <w:rPr>
                <w:sz w:val="20"/>
                <w:szCs w:val="20"/>
                <w:shd w:val="clear" w:color="auto" w:fill="FFFFFF"/>
              </w:rPr>
              <w:t>100</w:t>
            </w:r>
          </w:p>
        </w:tc>
        <w:tc>
          <w:tcPr>
            <w:tcW w:w="724" w:type="pct"/>
            <w:vAlign w:val="center"/>
          </w:tcPr>
          <w:p w:rsidR="00D11EB2" w:rsidRPr="000F7689" w:rsidRDefault="00B3397E" w:rsidP="00D11EB2">
            <w:pPr>
              <w:jc w:val="center"/>
              <w:rPr>
                <w:sz w:val="20"/>
                <w:szCs w:val="20"/>
                <w:shd w:val="clear" w:color="auto" w:fill="FFFFFF"/>
              </w:rPr>
            </w:pPr>
            <w:r w:rsidRPr="000F7689">
              <w:rPr>
                <w:sz w:val="20"/>
                <w:szCs w:val="20"/>
                <w:shd w:val="clear" w:color="auto" w:fill="FFFFFF"/>
              </w:rPr>
              <w:t>4</w:t>
            </w:r>
          </w:p>
        </w:tc>
        <w:tc>
          <w:tcPr>
            <w:tcW w:w="608" w:type="pct"/>
            <w:vAlign w:val="center"/>
          </w:tcPr>
          <w:p w:rsidR="00D11EB2" w:rsidRPr="000F7689" w:rsidRDefault="00AD66A4" w:rsidP="00D11EB2">
            <w:pPr>
              <w:jc w:val="center"/>
              <w:rPr>
                <w:sz w:val="20"/>
                <w:szCs w:val="20"/>
                <w:shd w:val="clear" w:color="auto" w:fill="FFFFFF"/>
              </w:rPr>
            </w:pPr>
            <w:r w:rsidRPr="000F7689">
              <w:rPr>
                <w:sz w:val="20"/>
                <w:szCs w:val="20"/>
                <w:shd w:val="clear" w:color="auto" w:fill="FFFFFF"/>
              </w:rPr>
              <w:t>1</w:t>
            </w:r>
          </w:p>
        </w:tc>
        <w:tc>
          <w:tcPr>
            <w:tcW w:w="722" w:type="pct"/>
            <w:vAlign w:val="center"/>
          </w:tcPr>
          <w:p w:rsidR="00D11EB2" w:rsidRPr="000F7689" w:rsidRDefault="00D11EB2" w:rsidP="00D11EB2">
            <w:pPr>
              <w:jc w:val="center"/>
              <w:rPr>
                <w:sz w:val="20"/>
                <w:szCs w:val="20"/>
                <w:shd w:val="clear" w:color="auto" w:fill="FFFFFF"/>
              </w:rPr>
            </w:pPr>
            <w:r w:rsidRPr="000F7689">
              <w:rPr>
                <w:sz w:val="20"/>
                <w:szCs w:val="20"/>
                <w:shd w:val="clear" w:color="auto" w:fill="FFFFFF"/>
              </w:rPr>
              <w:t>60</w:t>
            </w:r>
          </w:p>
        </w:tc>
      </w:tr>
      <w:tr w:rsidR="00FE2943" w:rsidRPr="000F7689" w:rsidTr="00613346">
        <w:tc>
          <w:tcPr>
            <w:tcW w:w="1116" w:type="pct"/>
          </w:tcPr>
          <w:p w:rsidR="00FE2943" w:rsidRPr="000F7689" w:rsidRDefault="00FE2943" w:rsidP="0016581E">
            <w:pPr>
              <w:rPr>
                <w:sz w:val="20"/>
                <w:szCs w:val="20"/>
                <w:shd w:val="clear" w:color="auto" w:fill="FFFFFF"/>
              </w:rPr>
            </w:pPr>
            <w:r w:rsidRPr="000F7689">
              <w:rPr>
                <w:sz w:val="20"/>
                <w:szCs w:val="20"/>
                <w:shd w:val="clear" w:color="auto" w:fill="FFFFFF"/>
              </w:rPr>
              <w:t>Социальное обслуживание (код 3.2)</w:t>
            </w:r>
          </w:p>
        </w:tc>
        <w:tc>
          <w:tcPr>
            <w:tcW w:w="2554" w:type="pct"/>
            <w:gridSpan w:val="5"/>
            <w:vAlign w:val="center"/>
          </w:tcPr>
          <w:p w:rsidR="00FE2943" w:rsidRPr="000F7689" w:rsidRDefault="00FE2943" w:rsidP="0016581E">
            <w:pPr>
              <w:jc w:val="center"/>
              <w:rPr>
                <w:sz w:val="20"/>
                <w:szCs w:val="20"/>
                <w:shd w:val="clear" w:color="auto" w:fill="FFFFFF"/>
              </w:rPr>
            </w:pPr>
            <w:r w:rsidRPr="000F7689">
              <w:rPr>
                <w:sz w:val="20"/>
                <w:szCs w:val="20"/>
              </w:rPr>
              <w:t>не подлежат установлению</w:t>
            </w:r>
          </w:p>
        </w:tc>
        <w:tc>
          <w:tcPr>
            <w:tcW w:w="608" w:type="pct"/>
            <w:vAlign w:val="center"/>
          </w:tcPr>
          <w:p w:rsidR="00FE2943" w:rsidRPr="000F7689" w:rsidRDefault="00FE2943" w:rsidP="0016581E">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16581E">
            <w:pPr>
              <w:jc w:val="center"/>
              <w:rPr>
                <w:sz w:val="20"/>
                <w:szCs w:val="20"/>
                <w:shd w:val="clear" w:color="auto" w:fill="FFFFFF"/>
              </w:rPr>
            </w:pPr>
            <w:r w:rsidRPr="000F7689">
              <w:rPr>
                <w:sz w:val="20"/>
                <w:szCs w:val="20"/>
                <w:shd w:val="clear" w:color="auto" w:fill="FFFFFF"/>
              </w:rPr>
              <w:t>60</w:t>
            </w:r>
          </w:p>
        </w:tc>
      </w:tr>
      <w:tr w:rsidR="00FE2943" w:rsidRPr="000F7689" w:rsidTr="00613346">
        <w:tc>
          <w:tcPr>
            <w:tcW w:w="1116" w:type="pct"/>
          </w:tcPr>
          <w:p w:rsidR="00FE2943" w:rsidRPr="000F7689" w:rsidRDefault="00FE2943" w:rsidP="0016581E">
            <w:pPr>
              <w:rPr>
                <w:sz w:val="20"/>
                <w:szCs w:val="20"/>
                <w:shd w:val="clear" w:color="auto" w:fill="FFFFFF"/>
              </w:rPr>
            </w:pPr>
            <w:r w:rsidRPr="000F7689">
              <w:rPr>
                <w:sz w:val="20"/>
                <w:szCs w:val="20"/>
                <w:shd w:val="clear" w:color="auto" w:fill="FFFFFF"/>
              </w:rPr>
              <w:t>Бытовое обслуживание (код 3.3)</w:t>
            </w:r>
          </w:p>
        </w:tc>
        <w:tc>
          <w:tcPr>
            <w:tcW w:w="2554" w:type="pct"/>
            <w:gridSpan w:val="5"/>
            <w:vAlign w:val="center"/>
          </w:tcPr>
          <w:p w:rsidR="00FE2943" w:rsidRPr="000F7689" w:rsidRDefault="00FE2943" w:rsidP="0016581E">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16581E">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16581E">
            <w:pPr>
              <w:jc w:val="center"/>
              <w:rPr>
                <w:sz w:val="20"/>
                <w:szCs w:val="20"/>
                <w:shd w:val="clear" w:color="auto" w:fill="FFFFFF"/>
              </w:rPr>
            </w:pPr>
            <w:r w:rsidRPr="000F7689">
              <w:rPr>
                <w:sz w:val="20"/>
                <w:szCs w:val="20"/>
                <w:shd w:val="clear" w:color="auto" w:fill="FFFFFF"/>
              </w:rPr>
              <w:t>60</w:t>
            </w:r>
          </w:p>
        </w:tc>
      </w:tr>
      <w:tr w:rsidR="00FE2943" w:rsidRPr="000F7689" w:rsidTr="00613346">
        <w:tc>
          <w:tcPr>
            <w:tcW w:w="1116" w:type="pct"/>
          </w:tcPr>
          <w:p w:rsidR="00FE2943" w:rsidRPr="000F7689" w:rsidRDefault="00FE2943" w:rsidP="0026618C">
            <w:pPr>
              <w:rPr>
                <w:sz w:val="20"/>
                <w:szCs w:val="20"/>
                <w:shd w:val="clear" w:color="auto" w:fill="FFFFFF"/>
              </w:rPr>
            </w:pPr>
            <w:r w:rsidRPr="000F7689">
              <w:rPr>
                <w:sz w:val="20"/>
                <w:szCs w:val="20"/>
                <w:shd w:val="clear" w:color="auto" w:fill="FFFFFF"/>
              </w:rPr>
              <w:t>Здравоохранение (код 3.4)</w:t>
            </w:r>
          </w:p>
        </w:tc>
        <w:tc>
          <w:tcPr>
            <w:tcW w:w="3884" w:type="pct"/>
            <w:gridSpan w:val="7"/>
            <w:vAlign w:val="center"/>
          </w:tcPr>
          <w:p w:rsidR="00FE2943" w:rsidRPr="000F7689" w:rsidRDefault="00FE2943" w:rsidP="0016581E">
            <w:pPr>
              <w:jc w:val="center"/>
              <w:rPr>
                <w:sz w:val="20"/>
                <w:szCs w:val="20"/>
                <w:shd w:val="clear" w:color="auto" w:fill="FFFFFF"/>
              </w:rPr>
            </w:pPr>
            <w:r w:rsidRPr="000F7689">
              <w:rPr>
                <w:sz w:val="20"/>
                <w:szCs w:val="20"/>
              </w:rPr>
              <w:t>не подлежат установлению</w:t>
            </w:r>
          </w:p>
        </w:tc>
      </w:tr>
      <w:tr w:rsidR="00FE2943" w:rsidRPr="000F7689" w:rsidTr="00613346">
        <w:tc>
          <w:tcPr>
            <w:tcW w:w="1116" w:type="pct"/>
          </w:tcPr>
          <w:p w:rsidR="00FE2943" w:rsidRPr="000F7689" w:rsidRDefault="00FE2943" w:rsidP="0016581E">
            <w:pPr>
              <w:rPr>
                <w:sz w:val="20"/>
                <w:szCs w:val="20"/>
                <w:shd w:val="clear" w:color="auto" w:fill="FFFFFF"/>
              </w:rPr>
            </w:pPr>
            <w:r w:rsidRPr="000F7689">
              <w:rPr>
                <w:sz w:val="20"/>
                <w:szCs w:val="20"/>
                <w:shd w:val="clear" w:color="auto" w:fill="FFFFFF"/>
              </w:rPr>
              <w:t>Образование и просвещение (код 3.5)</w:t>
            </w:r>
          </w:p>
        </w:tc>
        <w:tc>
          <w:tcPr>
            <w:tcW w:w="2554" w:type="pct"/>
            <w:gridSpan w:val="5"/>
            <w:vAlign w:val="center"/>
          </w:tcPr>
          <w:p w:rsidR="00FE2943" w:rsidRPr="000F7689" w:rsidRDefault="00FE2943" w:rsidP="0016581E">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16581E">
            <w:pPr>
              <w:jc w:val="center"/>
              <w:rPr>
                <w:sz w:val="20"/>
                <w:szCs w:val="20"/>
                <w:shd w:val="clear" w:color="auto" w:fill="FFFFFF"/>
              </w:rPr>
            </w:pPr>
            <w:r w:rsidRPr="000F7689">
              <w:rPr>
                <w:sz w:val="20"/>
                <w:szCs w:val="20"/>
                <w:shd w:val="clear" w:color="auto" w:fill="FFFFFF"/>
              </w:rPr>
              <w:t>25</w:t>
            </w:r>
          </w:p>
        </w:tc>
        <w:tc>
          <w:tcPr>
            <w:tcW w:w="722" w:type="pct"/>
            <w:vAlign w:val="center"/>
          </w:tcPr>
          <w:p w:rsidR="00FE2943" w:rsidRPr="000F7689" w:rsidRDefault="00FE2943" w:rsidP="0016581E">
            <w:pPr>
              <w:jc w:val="center"/>
              <w:rPr>
                <w:sz w:val="20"/>
                <w:szCs w:val="20"/>
                <w:shd w:val="clear" w:color="auto" w:fill="FFFFFF"/>
              </w:rPr>
            </w:pPr>
            <w:r w:rsidRPr="000F7689">
              <w:rPr>
                <w:sz w:val="20"/>
                <w:szCs w:val="20"/>
              </w:rPr>
              <w:t>не подлежат установлению</w:t>
            </w:r>
          </w:p>
        </w:tc>
      </w:tr>
      <w:tr w:rsidR="00FE2943" w:rsidRPr="000F7689" w:rsidTr="00613346">
        <w:tc>
          <w:tcPr>
            <w:tcW w:w="1116" w:type="pct"/>
          </w:tcPr>
          <w:p w:rsidR="00FE2943" w:rsidRPr="000F7689" w:rsidRDefault="00FE2943" w:rsidP="00210F0B">
            <w:pPr>
              <w:rPr>
                <w:sz w:val="20"/>
                <w:szCs w:val="20"/>
                <w:shd w:val="clear" w:color="auto" w:fill="FFFFFF"/>
              </w:rPr>
            </w:pPr>
            <w:r w:rsidRPr="000F7689">
              <w:rPr>
                <w:sz w:val="20"/>
                <w:szCs w:val="20"/>
                <w:shd w:val="clear" w:color="auto" w:fill="FFFFFF"/>
              </w:rPr>
              <w:t>Культурное развитие (код 3.6)</w:t>
            </w:r>
          </w:p>
        </w:tc>
        <w:tc>
          <w:tcPr>
            <w:tcW w:w="2554" w:type="pct"/>
            <w:gridSpan w:val="5"/>
            <w:vAlign w:val="center"/>
          </w:tcPr>
          <w:p w:rsidR="00FE2943" w:rsidRPr="000F7689" w:rsidRDefault="00FE2943" w:rsidP="00210F0B">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210F0B">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210F0B">
            <w:pPr>
              <w:jc w:val="center"/>
              <w:rPr>
                <w:sz w:val="20"/>
                <w:szCs w:val="20"/>
                <w:shd w:val="clear" w:color="auto" w:fill="FFFFFF"/>
              </w:rPr>
            </w:pPr>
            <w:r w:rsidRPr="000F7689">
              <w:rPr>
                <w:sz w:val="20"/>
                <w:szCs w:val="20"/>
                <w:shd w:val="clear" w:color="auto" w:fill="FFFFFF"/>
              </w:rPr>
              <w:t>60</w:t>
            </w:r>
          </w:p>
        </w:tc>
      </w:tr>
      <w:tr w:rsidR="00FE2943" w:rsidRPr="000F7689" w:rsidTr="00613346">
        <w:tc>
          <w:tcPr>
            <w:tcW w:w="1116" w:type="pct"/>
          </w:tcPr>
          <w:p w:rsidR="00FE2943" w:rsidRPr="000F7689" w:rsidRDefault="00FE2943" w:rsidP="00210F0B">
            <w:pPr>
              <w:rPr>
                <w:sz w:val="20"/>
                <w:szCs w:val="20"/>
                <w:shd w:val="clear" w:color="auto" w:fill="FFFFFF"/>
              </w:rPr>
            </w:pPr>
            <w:r w:rsidRPr="000F7689">
              <w:rPr>
                <w:sz w:val="20"/>
                <w:szCs w:val="20"/>
                <w:shd w:val="clear" w:color="auto" w:fill="FFFFFF"/>
              </w:rPr>
              <w:lastRenderedPageBreak/>
              <w:t>Магазины (код 4.4)</w:t>
            </w:r>
          </w:p>
        </w:tc>
        <w:tc>
          <w:tcPr>
            <w:tcW w:w="2554" w:type="pct"/>
            <w:gridSpan w:val="5"/>
            <w:vAlign w:val="center"/>
          </w:tcPr>
          <w:p w:rsidR="00FE2943" w:rsidRPr="000F7689" w:rsidRDefault="00FE2943" w:rsidP="00210F0B">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210F0B">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210F0B">
            <w:pPr>
              <w:jc w:val="center"/>
              <w:rPr>
                <w:sz w:val="20"/>
                <w:szCs w:val="20"/>
                <w:shd w:val="clear" w:color="auto" w:fill="FFFFFF"/>
              </w:rPr>
            </w:pPr>
            <w:r w:rsidRPr="000F7689">
              <w:rPr>
                <w:sz w:val="20"/>
                <w:szCs w:val="20"/>
                <w:shd w:val="clear" w:color="auto" w:fill="FFFFFF"/>
              </w:rPr>
              <w:t>60</w:t>
            </w:r>
          </w:p>
        </w:tc>
      </w:tr>
      <w:tr w:rsidR="00FE2943" w:rsidRPr="000F7689" w:rsidTr="00613346">
        <w:tc>
          <w:tcPr>
            <w:tcW w:w="1116" w:type="pct"/>
          </w:tcPr>
          <w:p w:rsidR="00FE2943" w:rsidRPr="000F7689" w:rsidRDefault="00FE2943" w:rsidP="00210F0B">
            <w:pPr>
              <w:rPr>
                <w:sz w:val="20"/>
                <w:szCs w:val="20"/>
                <w:shd w:val="clear" w:color="auto" w:fill="FFFFFF"/>
              </w:rPr>
            </w:pPr>
            <w:r w:rsidRPr="000F7689">
              <w:rPr>
                <w:sz w:val="20"/>
                <w:szCs w:val="20"/>
                <w:shd w:val="clear" w:color="auto" w:fill="FFFFFF"/>
              </w:rPr>
              <w:t>Банковская и страховая деятельность (код 4.5)</w:t>
            </w:r>
          </w:p>
        </w:tc>
        <w:tc>
          <w:tcPr>
            <w:tcW w:w="2554" w:type="pct"/>
            <w:gridSpan w:val="5"/>
            <w:vAlign w:val="center"/>
          </w:tcPr>
          <w:p w:rsidR="00FE2943" w:rsidRPr="000F7689" w:rsidRDefault="00FE2943" w:rsidP="00210F0B">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210F0B">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210F0B">
            <w:pPr>
              <w:jc w:val="center"/>
              <w:rPr>
                <w:sz w:val="20"/>
                <w:szCs w:val="20"/>
                <w:shd w:val="clear" w:color="auto" w:fill="FFFFFF"/>
              </w:rPr>
            </w:pPr>
            <w:r w:rsidRPr="000F7689">
              <w:rPr>
                <w:sz w:val="20"/>
                <w:szCs w:val="20"/>
                <w:shd w:val="clear" w:color="auto" w:fill="FFFFFF"/>
              </w:rPr>
              <w:t>50</w:t>
            </w:r>
          </w:p>
        </w:tc>
      </w:tr>
      <w:tr w:rsidR="00FE2943" w:rsidRPr="000F7689" w:rsidTr="00613346">
        <w:tc>
          <w:tcPr>
            <w:tcW w:w="1116" w:type="pct"/>
          </w:tcPr>
          <w:p w:rsidR="00FE2943" w:rsidRPr="000F7689" w:rsidRDefault="00FE2943" w:rsidP="0026618C">
            <w:pPr>
              <w:rPr>
                <w:sz w:val="20"/>
                <w:szCs w:val="20"/>
                <w:shd w:val="clear" w:color="auto" w:fill="FFFFFF"/>
              </w:rPr>
            </w:pPr>
            <w:r w:rsidRPr="000F7689">
              <w:rPr>
                <w:sz w:val="20"/>
                <w:szCs w:val="20"/>
                <w:shd w:val="clear" w:color="auto" w:fill="FFFFFF"/>
              </w:rPr>
              <w:t>Общественное питание (код 4.6)</w:t>
            </w:r>
          </w:p>
        </w:tc>
        <w:tc>
          <w:tcPr>
            <w:tcW w:w="2554" w:type="pct"/>
            <w:gridSpan w:val="5"/>
            <w:vAlign w:val="center"/>
          </w:tcPr>
          <w:p w:rsidR="00FE2943" w:rsidRPr="000F7689" w:rsidRDefault="00FE2943" w:rsidP="0026618C">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26618C">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26618C">
            <w:pPr>
              <w:jc w:val="center"/>
              <w:rPr>
                <w:sz w:val="20"/>
                <w:szCs w:val="20"/>
                <w:shd w:val="clear" w:color="auto" w:fill="FFFFFF"/>
              </w:rPr>
            </w:pPr>
            <w:r w:rsidRPr="000F7689">
              <w:rPr>
                <w:sz w:val="20"/>
                <w:szCs w:val="20"/>
                <w:shd w:val="clear" w:color="auto" w:fill="FFFFFF"/>
              </w:rPr>
              <w:t>50</w:t>
            </w:r>
          </w:p>
        </w:tc>
      </w:tr>
      <w:tr w:rsidR="00FE2943" w:rsidRPr="000F7689" w:rsidTr="00613346">
        <w:tc>
          <w:tcPr>
            <w:tcW w:w="1116" w:type="pct"/>
          </w:tcPr>
          <w:p w:rsidR="00FE2943" w:rsidRPr="000F7689" w:rsidRDefault="00FE2943" w:rsidP="004F02D1">
            <w:pPr>
              <w:rPr>
                <w:sz w:val="20"/>
                <w:szCs w:val="20"/>
                <w:shd w:val="clear" w:color="auto" w:fill="FFFFFF"/>
              </w:rPr>
            </w:pPr>
            <w:r w:rsidRPr="000F7689">
              <w:rPr>
                <w:sz w:val="20"/>
                <w:szCs w:val="20"/>
                <w:shd w:val="clear" w:color="auto" w:fill="FFFFFF"/>
              </w:rPr>
              <w:t>Гостиничное обслуживание (код 4.7)</w:t>
            </w:r>
          </w:p>
        </w:tc>
        <w:tc>
          <w:tcPr>
            <w:tcW w:w="2554" w:type="pct"/>
            <w:gridSpan w:val="5"/>
            <w:vAlign w:val="center"/>
          </w:tcPr>
          <w:p w:rsidR="00FE2943" w:rsidRPr="000F7689" w:rsidRDefault="00FE2943" w:rsidP="004F02D1">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4F02D1">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4F02D1">
            <w:pPr>
              <w:jc w:val="center"/>
              <w:rPr>
                <w:sz w:val="20"/>
                <w:szCs w:val="20"/>
                <w:shd w:val="clear" w:color="auto" w:fill="FFFFFF"/>
              </w:rPr>
            </w:pPr>
            <w:r w:rsidRPr="000F7689">
              <w:rPr>
                <w:sz w:val="20"/>
                <w:szCs w:val="20"/>
                <w:shd w:val="clear" w:color="auto" w:fill="FFFFFF"/>
              </w:rPr>
              <w:t>50</w:t>
            </w:r>
          </w:p>
        </w:tc>
      </w:tr>
      <w:tr w:rsidR="00FE2943" w:rsidRPr="000F7689" w:rsidTr="00613346">
        <w:tc>
          <w:tcPr>
            <w:tcW w:w="1116" w:type="pct"/>
          </w:tcPr>
          <w:p w:rsidR="00FE2943" w:rsidRPr="000F7689" w:rsidRDefault="00FE2943" w:rsidP="004F02D1">
            <w:pPr>
              <w:rPr>
                <w:sz w:val="20"/>
                <w:szCs w:val="20"/>
                <w:shd w:val="clear" w:color="auto" w:fill="FFFFFF"/>
              </w:rPr>
            </w:pPr>
            <w:r w:rsidRPr="000F7689">
              <w:rPr>
                <w:sz w:val="20"/>
                <w:szCs w:val="20"/>
                <w:shd w:val="clear" w:color="auto" w:fill="FFFFFF"/>
              </w:rPr>
              <w:t>Автомобильные мойки (код 4.9.1.3)</w:t>
            </w:r>
          </w:p>
        </w:tc>
        <w:tc>
          <w:tcPr>
            <w:tcW w:w="1830" w:type="pct"/>
            <w:gridSpan w:val="4"/>
            <w:vAlign w:val="center"/>
          </w:tcPr>
          <w:p w:rsidR="00FE2943" w:rsidRPr="000F7689" w:rsidRDefault="00FE2943" w:rsidP="004F02D1">
            <w:pPr>
              <w:jc w:val="center"/>
              <w:rPr>
                <w:sz w:val="20"/>
                <w:szCs w:val="20"/>
              </w:rPr>
            </w:pPr>
            <w:r w:rsidRPr="000F7689">
              <w:rPr>
                <w:sz w:val="20"/>
                <w:szCs w:val="20"/>
              </w:rPr>
              <w:t>не подлежат установлению</w:t>
            </w:r>
          </w:p>
        </w:tc>
        <w:tc>
          <w:tcPr>
            <w:tcW w:w="724" w:type="pct"/>
            <w:vAlign w:val="center"/>
          </w:tcPr>
          <w:p w:rsidR="00FE2943" w:rsidRPr="000F7689" w:rsidRDefault="00FE2943" w:rsidP="004F02D1">
            <w:pPr>
              <w:jc w:val="center"/>
              <w:rPr>
                <w:sz w:val="20"/>
                <w:szCs w:val="20"/>
              </w:rPr>
            </w:pPr>
            <w:r w:rsidRPr="000F7689">
              <w:rPr>
                <w:sz w:val="20"/>
                <w:szCs w:val="20"/>
              </w:rPr>
              <w:t>1</w:t>
            </w:r>
          </w:p>
        </w:tc>
        <w:tc>
          <w:tcPr>
            <w:tcW w:w="608" w:type="pct"/>
            <w:vAlign w:val="center"/>
          </w:tcPr>
          <w:p w:rsidR="00FE2943" w:rsidRPr="000F7689" w:rsidRDefault="00FE2943" w:rsidP="004F02D1">
            <w:pPr>
              <w:jc w:val="center"/>
              <w:rPr>
                <w:sz w:val="20"/>
                <w:szCs w:val="20"/>
                <w:shd w:val="clear" w:color="auto" w:fill="FFFFFF"/>
              </w:rPr>
            </w:pPr>
            <w:r w:rsidRPr="000F7689">
              <w:rPr>
                <w:sz w:val="20"/>
                <w:szCs w:val="20"/>
              </w:rPr>
              <w:t>не подлежат установлению</w:t>
            </w:r>
          </w:p>
        </w:tc>
        <w:tc>
          <w:tcPr>
            <w:tcW w:w="722" w:type="pct"/>
            <w:vAlign w:val="center"/>
          </w:tcPr>
          <w:p w:rsidR="00FE2943" w:rsidRPr="000F7689" w:rsidRDefault="00FE2943" w:rsidP="004F02D1">
            <w:pPr>
              <w:jc w:val="center"/>
              <w:rPr>
                <w:sz w:val="20"/>
                <w:szCs w:val="20"/>
                <w:shd w:val="clear" w:color="auto" w:fill="FFFFFF"/>
              </w:rPr>
            </w:pPr>
            <w:r w:rsidRPr="000F7689">
              <w:rPr>
                <w:sz w:val="20"/>
                <w:szCs w:val="20"/>
                <w:shd w:val="clear" w:color="auto" w:fill="FFFFFF"/>
              </w:rPr>
              <w:t>60</w:t>
            </w:r>
          </w:p>
        </w:tc>
      </w:tr>
      <w:tr w:rsidR="00FE2943" w:rsidRPr="000F7689" w:rsidTr="00613346">
        <w:tc>
          <w:tcPr>
            <w:tcW w:w="1116" w:type="pct"/>
          </w:tcPr>
          <w:p w:rsidR="00FE2943" w:rsidRPr="000F7689" w:rsidRDefault="00FE2943" w:rsidP="004F02D1">
            <w:pPr>
              <w:rPr>
                <w:sz w:val="20"/>
                <w:szCs w:val="20"/>
                <w:shd w:val="clear" w:color="auto" w:fill="FFFFFF"/>
              </w:rPr>
            </w:pPr>
            <w:r w:rsidRPr="000F7689">
              <w:rPr>
                <w:sz w:val="20"/>
                <w:szCs w:val="20"/>
                <w:shd w:val="clear" w:color="auto" w:fill="FFFFFF"/>
              </w:rPr>
              <w:t>Ремонт автомобилей (код 4.9.1.4)</w:t>
            </w:r>
          </w:p>
        </w:tc>
        <w:tc>
          <w:tcPr>
            <w:tcW w:w="1830" w:type="pct"/>
            <w:gridSpan w:val="4"/>
            <w:vAlign w:val="center"/>
          </w:tcPr>
          <w:p w:rsidR="00FE2943" w:rsidRPr="000F7689" w:rsidRDefault="00FE2943" w:rsidP="004F02D1">
            <w:pPr>
              <w:jc w:val="center"/>
              <w:rPr>
                <w:sz w:val="20"/>
                <w:szCs w:val="20"/>
              </w:rPr>
            </w:pPr>
            <w:r w:rsidRPr="000F7689">
              <w:rPr>
                <w:sz w:val="20"/>
                <w:szCs w:val="20"/>
              </w:rPr>
              <w:t>не подлежат установлению</w:t>
            </w:r>
          </w:p>
        </w:tc>
        <w:tc>
          <w:tcPr>
            <w:tcW w:w="724" w:type="pct"/>
            <w:vAlign w:val="center"/>
          </w:tcPr>
          <w:p w:rsidR="00FE2943" w:rsidRPr="000F7689" w:rsidRDefault="00FE2943" w:rsidP="004F02D1">
            <w:pPr>
              <w:jc w:val="center"/>
              <w:rPr>
                <w:sz w:val="20"/>
                <w:szCs w:val="20"/>
              </w:rPr>
            </w:pPr>
            <w:r w:rsidRPr="000F7689">
              <w:rPr>
                <w:sz w:val="20"/>
                <w:szCs w:val="20"/>
              </w:rPr>
              <w:t>1</w:t>
            </w:r>
          </w:p>
        </w:tc>
        <w:tc>
          <w:tcPr>
            <w:tcW w:w="608" w:type="pct"/>
            <w:vAlign w:val="center"/>
          </w:tcPr>
          <w:p w:rsidR="00FE2943" w:rsidRPr="000F7689" w:rsidRDefault="00FE2943" w:rsidP="004F02D1">
            <w:pPr>
              <w:jc w:val="center"/>
              <w:rPr>
                <w:sz w:val="20"/>
                <w:szCs w:val="20"/>
                <w:shd w:val="clear" w:color="auto" w:fill="FFFFFF"/>
              </w:rPr>
            </w:pPr>
            <w:r w:rsidRPr="000F7689">
              <w:rPr>
                <w:sz w:val="20"/>
                <w:szCs w:val="20"/>
              </w:rPr>
              <w:t>не подлежат установлению</w:t>
            </w:r>
          </w:p>
        </w:tc>
        <w:tc>
          <w:tcPr>
            <w:tcW w:w="722" w:type="pct"/>
            <w:vAlign w:val="center"/>
          </w:tcPr>
          <w:p w:rsidR="00FE2943" w:rsidRPr="000F7689" w:rsidRDefault="00FE2943" w:rsidP="004F02D1">
            <w:pPr>
              <w:jc w:val="center"/>
              <w:rPr>
                <w:sz w:val="20"/>
                <w:szCs w:val="20"/>
                <w:shd w:val="clear" w:color="auto" w:fill="FFFFFF"/>
              </w:rPr>
            </w:pPr>
            <w:r w:rsidRPr="000F7689">
              <w:rPr>
                <w:sz w:val="20"/>
                <w:szCs w:val="20"/>
                <w:shd w:val="clear" w:color="auto" w:fill="FFFFFF"/>
              </w:rPr>
              <w:t>60</w:t>
            </w:r>
          </w:p>
        </w:tc>
      </w:tr>
      <w:tr w:rsidR="00FE2943" w:rsidRPr="000F7689" w:rsidTr="00613346">
        <w:tc>
          <w:tcPr>
            <w:tcW w:w="1116" w:type="pct"/>
            <w:shd w:val="clear" w:color="auto" w:fill="auto"/>
          </w:tcPr>
          <w:p w:rsidR="00FE2943" w:rsidRPr="000F7689" w:rsidRDefault="00FE2943" w:rsidP="004F02D1">
            <w:pPr>
              <w:rPr>
                <w:sz w:val="20"/>
                <w:szCs w:val="20"/>
                <w:shd w:val="clear" w:color="auto" w:fill="FFFFFF"/>
              </w:rPr>
            </w:pPr>
            <w:r w:rsidRPr="000F7689">
              <w:rPr>
                <w:sz w:val="20"/>
                <w:szCs w:val="20"/>
                <w:shd w:val="clear" w:color="auto" w:fill="FFFFFF"/>
              </w:rPr>
              <w:t>Спорт (код 5.1)</w:t>
            </w:r>
          </w:p>
        </w:tc>
        <w:tc>
          <w:tcPr>
            <w:tcW w:w="3884" w:type="pct"/>
            <w:gridSpan w:val="7"/>
            <w:vAlign w:val="center"/>
          </w:tcPr>
          <w:p w:rsidR="00FE2943" w:rsidRPr="000F7689" w:rsidRDefault="00FE2943" w:rsidP="004F02D1">
            <w:pPr>
              <w:jc w:val="center"/>
              <w:rPr>
                <w:sz w:val="20"/>
                <w:szCs w:val="20"/>
                <w:shd w:val="clear" w:color="auto" w:fill="FFFFFF"/>
              </w:rPr>
            </w:pPr>
            <w:r w:rsidRPr="000F7689">
              <w:rPr>
                <w:sz w:val="20"/>
                <w:szCs w:val="20"/>
              </w:rPr>
              <w:t>не подлежат установлению</w:t>
            </w:r>
          </w:p>
        </w:tc>
      </w:tr>
      <w:tr w:rsidR="00FE2943" w:rsidRPr="000F7689" w:rsidTr="00613346">
        <w:tc>
          <w:tcPr>
            <w:tcW w:w="1116" w:type="pct"/>
            <w:shd w:val="clear" w:color="auto" w:fill="auto"/>
          </w:tcPr>
          <w:p w:rsidR="00FE2943" w:rsidRPr="000F7689" w:rsidRDefault="00FE2943" w:rsidP="004F02D1">
            <w:pPr>
              <w:rPr>
                <w:sz w:val="20"/>
                <w:szCs w:val="20"/>
                <w:shd w:val="clear" w:color="auto" w:fill="FFFFFF"/>
              </w:rPr>
            </w:pPr>
            <w:r w:rsidRPr="000F7689">
              <w:rPr>
                <w:sz w:val="20"/>
                <w:szCs w:val="20"/>
                <w:shd w:val="clear" w:color="auto" w:fill="FFFFFF"/>
              </w:rPr>
              <w:t>Обеспечение внутреннего правопорядка (код 8.3)</w:t>
            </w:r>
          </w:p>
        </w:tc>
        <w:tc>
          <w:tcPr>
            <w:tcW w:w="3162" w:type="pct"/>
            <w:gridSpan w:val="6"/>
            <w:vAlign w:val="center"/>
          </w:tcPr>
          <w:p w:rsidR="00FE2943" w:rsidRPr="000F7689" w:rsidRDefault="00FE2943" w:rsidP="004F02D1">
            <w:pPr>
              <w:jc w:val="center"/>
              <w:rPr>
                <w:sz w:val="20"/>
                <w:szCs w:val="20"/>
                <w:shd w:val="clear" w:color="auto" w:fill="FFFFFF"/>
              </w:rPr>
            </w:pPr>
            <w:r w:rsidRPr="000F7689">
              <w:rPr>
                <w:sz w:val="20"/>
                <w:szCs w:val="20"/>
              </w:rPr>
              <w:t>не подлежат установлению</w:t>
            </w:r>
          </w:p>
        </w:tc>
        <w:tc>
          <w:tcPr>
            <w:tcW w:w="722" w:type="pct"/>
            <w:vAlign w:val="center"/>
          </w:tcPr>
          <w:p w:rsidR="00FE2943" w:rsidRPr="000F7689" w:rsidRDefault="00FE2943" w:rsidP="004F02D1">
            <w:pPr>
              <w:jc w:val="center"/>
              <w:rPr>
                <w:sz w:val="20"/>
                <w:szCs w:val="20"/>
                <w:shd w:val="clear" w:color="auto" w:fill="FFFFFF"/>
              </w:rPr>
            </w:pPr>
            <w:r w:rsidRPr="000F7689">
              <w:rPr>
                <w:sz w:val="20"/>
                <w:szCs w:val="20"/>
                <w:shd w:val="clear" w:color="auto" w:fill="FFFFFF"/>
              </w:rPr>
              <w:t>60</w:t>
            </w:r>
          </w:p>
        </w:tc>
      </w:tr>
      <w:tr w:rsidR="00FE2943" w:rsidRPr="000F7689" w:rsidTr="00613346">
        <w:tc>
          <w:tcPr>
            <w:tcW w:w="1116" w:type="pct"/>
            <w:shd w:val="clear" w:color="auto" w:fill="auto"/>
          </w:tcPr>
          <w:p w:rsidR="00FE2943" w:rsidRPr="000F7689" w:rsidRDefault="00FE2943" w:rsidP="007F601E">
            <w:pPr>
              <w:rPr>
                <w:sz w:val="20"/>
                <w:szCs w:val="20"/>
                <w:shd w:val="clear" w:color="auto" w:fill="FFFFFF"/>
              </w:rPr>
            </w:pPr>
            <w:r w:rsidRPr="000F7689">
              <w:rPr>
                <w:sz w:val="20"/>
                <w:szCs w:val="20"/>
                <w:shd w:val="clear" w:color="auto" w:fill="FFFFFF"/>
              </w:rPr>
              <w:t>Историко-культурная деятельность (код 9.3)</w:t>
            </w:r>
            <w:r w:rsidRPr="000F7689">
              <w:rPr>
                <w:rStyle w:val="ab"/>
                <w:sz w:val="20"/>
                <w:szCs w:val="20"/>
                <w:shd w:val="clear" w:color="auto" w:fill="FFFFFF"/>
              </w:rPr>
              <w:footnoteReference w:id="5"/>
            </w:r>
          </w:p>
        </w:tc>
        <w:tc>
          <w:tcPr>
            <w:tcW w:w="3884" w:type="pct"/>
            <w:gridSpan w:val="7"/>
            <w:vAlign w:val="center"/>
          </w:tcPr>
          <w:p w:rsidR="00FE2943" w:rsidRPr="000F7689" w:rsidRDefault="00FE2943" w:rsidP="007F601E">
            <w:pPr>
              <w:jc w:val="center"/>
              <w:rPr>
                <w:sz w:val="20"/>
                <w:szCs w:val="20"/>
                <w:shd w:val="clear" w:color="auto" w:fill="FFFFFF"/>
              </w:rPr>
            </w:pPr>
            <w:r w:rsidRPr="000F7689">
              <w:rPr>
                <w:sz w:val="20"/>
                <w:szCs w:val="20"/>
              </w:rPr>
              <w:t>не подлежат установлению</w:t>
            </w:r>
          </w:p>
        </w:tc>
      </w:tr>
      <w:tr w:rsidR="00FE2943" w:rsidRPr="000F7689" w:rsidTr="00613346">
        <w:tc>
          <w:tcPr>
            <w:tcW w:w="1116" w:type="pct"/>
            <w:shd w:val="clear" w:color="auto" w:fill="auto"/>
          </w:tcPr>
          <w:p w:rsidR="00FE2943" w:rsidRPr="000F7689" w:rsidRDefault="00FE2943" w:rsidP="007F601E">
            <w:pPr>
              <w:rPr>
                <w:sz w:val="20"/>
                <w:szCs w:val="20"/>
                <w:shd w:val="clear" w:color="auto" w:fill="FFFFFF"/>
              </w:rPr>
            </w:pPr>
            <w:r w:rsidRPr="000F7689">
              <w:rPr>
                <w:sz w:val="20"/>
                <w:szCs w:val="20"/>
                <w:shd w:val="clear" w:color="auto" w:fill="FFFFFF"/>
              </w:rPr>
              <w:t>Общее пользование водными объектами (код 11.1)</w:t>
            </w:r>
          </w:p>
        </w:tc>
        <w:tc>
          <w:tcPr>
            <w:tcW w:w="3884" w:type="pct"/>
            <w:gridSpan w:val="7"/>
            <w:vAlign w:val="center"/>
          </w:tcPr>
          <w:p w:rsidR="00FE2943" w:rsidRPr="000F7689" w:rsidRDefault="00FE2943" w:rsidP="007F601E">
            <w:pPr>
              <w:jc w:val="center"/>
              <w:rPr>
                <w:sz w:val="20"/>
                <w:szCs w:val="20"/>
                <w:shd w:val="clear" w:color="auto" w:fill="FFFFFF"/>
              </w:rPr>
            </w:pPr>
            <w:r w:rsidRPr="000F7689">
              <w:rPr>
                <w:sz w:val="20"/>
                <w:szCs w:val="20"/>
              </w:rPr>
              <w:t>не подлежат установлению</w:t>
            </w:r>
          </w:p>
        </w:tc>
      </w:tr>
      <w:tr w:rsidR="007F601E" w:rsidRPr="000F7689" w:rsidTr="006216C7">
        <w:tc>
          <w:tcPr>
            <w:tcW w:w="5000" w:type="pct"/>
            <w:gridSpan w:val="8"/>
            <w:shd w:val="clear" w:color="auto" w:fill="auto"/>
          </w:tcPr>
          <w:p w:rsidR="007F601E" w:rsidRPr="000F7689" w:rsidRDefault="007F601E" w:rsidP="007F601E">
            <w:pPr>
              <w:jc w:val="center"/>
              <w:rPr>
                <w:b/>
                <w:sz w:val="20"/>
                <w:szCs w:val="20"/>
              </w:rPr>
            </w:pPr>
            <w:r w:rsidRPr="000F7689">
              <w:rPr>
                <w:b/>
                <w:i/>
                <w:sz w:val="20"/>
                <w:szCs w:val="20"/>
              </w:rPr>
              <w:t>Вспомогательные виды разрешенного использования</w:t>
            </w:r>
          </w:p>
        </w:tc>
      </w:tr>
      <w:tr w:rsidR="00FE2943" w:rsidRPr="000F7689" w:rsidTr="00613346">
        <w:tc>
          <w:tcPr>
            <w:tcW w:w="1116" w:type="pct"/>
            <w:shd w:val="clear" w:color="auto" w:fill="auto"/>
          </w:tcPr>
          <w:p w:rsidR="00FE2943" w:rsidRPr="000F7689" w:rsidRDefault="00FE2943" w:rsidP="007F601E">
            <w:pPr>
              <w:rPr>
                <w:sz w:val="20"/>
                <w:szCs w:val="20"/>
              </w:rPr>
            </w:pPr>
            <w:r w:rsidRPr="000F7689">
              <w:rPr>
                <w:sz w:val="20"/>
                <w:szCs w:val="20"/>
              </w:rPr>
              <w:t>Коммунальное обслуживание (3.1)</w:t>
            </w:r>
          </w:p>
        </w:tc>
        <w:tc>
          <w:tcPr>
            <w:tcW w:w="1830" w:type="pct"/>
            <w:gridSpan w:val="4"/>
            <w:vAlign w:val="center"/>
          </w:tcPr>
          <w:p w:rsidR="00FE2943" w:rsidRPr="000F7689" w:rsidRDefault="00FE2943" w:rsidP="007F601E">
            <w:pPr>
              <w:jc w:val="center"/>
              <w:rPr>
                <w:sz w:val="20"/>
                <w:szCs w:val="20"/>
              </w:rPr>
            </w:pPr>
            <w:r w:rsidRPr="000F7689">
              <w:rPr>
                <w:sz w:val="20"/>
                <w:szCs w:val="20"/>
              </w:rPr>
              <w:t>не подлежат установлению</w:t>
            </w:r>
          </w:p>
        </w:tc>
        <w:tc>
          <w:tcPr>
            <w:tcW w:w="724" w:type="pct"/>
            <w:vAlign w:val="center"/>
          </w:tcPr>
          <w:p w:rsidR="00FE2943" w:rsidRPr="000F7689" w:rsidRDefault="00FE2943" w:rsidP="007F601E">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6"/>
            </w:r>
          </w:p>
        </w:tc>
        <w:tc>
          <w:tcPr>
            <w:tcW w:w="608" w:type="pct"/>
            <w:vAlign w:val="center"/>
          </w:tcPr>
          <w:p w:rsidR="00FE2943" w:rsidRPr="000F7689" w:rsidRDefault="00FE2943" w:rsidP="007F601E">
            <w:pPr>
              <w:jc w:val="center"/>
              <w:rPr>
                <w:sz w:val="20"/>
                <w:szCs w:val="20"/>
              </w:rPr>
            </w:pPr>
            <w:r w:rsidRPr="000F7689">
              <w:rPr>
                <w:sz w:val="20"/>
                <w:szCs w:val="20"/>
                <w:shd w:val="clear" w:color="auto" w:fill="FFFFFF"/>
              </w:rPr>
              <w:t>3</w:t>
            </w:r>
          </w:p>
        </w:tc>
        <w:tc>
          <w:tcPr>
            <w:tcW w:w="722" w:type="pct"/>
            <w:vAlign w:val="center"/>
          </w:tcPr>
          <w:p w:rsidR="00FE2943" w:rsidRPr="000F7689" w:rsidRDefault="00CE52EE" w:rsidP="007F601E">
            <w:pPr>
              <w:jc w:val="center"/>
              <w:rPr>
                <w:sz w:val="20"/>
                <w:szCs w:val="20"/>
              </w:rPr>
            </w:pPr>
            <w:r w:rsidRPr="000F7689">
              <w:rPr>
                <w:sz w:val="20"/>
                <w:szCs w:val="20"/>
              </w:rPr>
              <w:t>не подлежат установлению</w:t>
            </w:r>
          </w:p>
        </w:tc>
      </w:tr>
    </w:tbl>
    <w:p w:rsidR="00A34C32" w:rsidRPr="000F7689" w:rsidRDefault="00A34C32" w:rsidP="00A85574">
      <w:pPr>
        <w:keepNext/>
        <w:keepLines/>
        <w:ind w:left="720"/>
        <w:jc w:val="center"/>
        <w:rPr>
          <w:b/>
          <w:u w:val="single"/>
        </w:rPr>
      </w:pPr>
    </w:p>
    <w:p w:rsidR="00A85574" w:rsidRPr="000F7689" w:rsidRDefault="00A85574" w:rsidP="00A85574">
      <w:pPr>
        <w:keepNext/>
        <w:keepLines/>
        <w:ind w:left="720"/>
        <w:jc w:val="center"/>
        <w:rPr>
          <w:b/>
          <w:u w:val="single"/>
        </w:rPr>
      </w:pPr>
      <w:r w:rsidRPr="000F7689">
        <w:rPr>
          <w:b/>
          <w:u w:val="single"/>
        </w:rPr>
        <w:t xml:space="preserve">Зона застройки индивидуальными жилыми домами (Ж-1(2)) </w:t>
      </w:r>
    </w:p>
    <w:p w:rsidR="00A85574" w:rsidRPr="000F7689" w:rsidRDefault="00A85574" w:rsidP="00A85574">
      <w:pPr>
        <w:keepNext/>
        <w:keepLines/>
        <w:ind w:left="720"/>
        <w:jc w:val="right"/>
        <w:rPr>
          <w:spacing w:val="-13"/>
        </w:rPr>
      </w:pPr>
      <w:r w:rsidRPr="000F7689">
        <w:rPr>
          <w:spacing w:val="-13"/>
        </w:rPr>
        <w:t xml:space="preserve">Таблица </w:t>
      </w:r>
      <w:r w:rsidR="003E75EE" w:rsidRPr="000F7689">
        <w:rPr>
          <w:spacing w:val="-13"/>
        </w:rPr>
        <w:t>5</w:t>
      </w:r>
    </w:p>
    <w:p w:rsidR="00A85574" w:rsidRPr="000F7689" w:rsidRDefault="00A85574" w:rsidP="00A8557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7"/>
        <w:gridCol w:w="1459"/>
        <w:gridCol w:w="1195"/>
        <w:gridCol w:w="1459"/>
        <w:gridCol w:w="1195"/>
        <w:gridCol w:w="2100"/>
        <w:gridCol w:w="1763"/>
        <w:gridCol w:w="2094"/>
      </w:tblGrid>
      <w:tr w:rsidR="003E75EE" w:rsidRPr="000F7689" w:rsidTr="00EA1016">
        <w:trPr>
          <w:tblHeader/>
        </w:trPr>
        <w:tc>
          <w:tcPr>
            <w:tcW w:w="1116" w:type="pct"/>
            <w:vMerge w:val="restart"/>
            <w:shd w:val="clear" w:color="auto" w:fill="D9D9D9"/>
            <w:vAlign w:val="center"/>
          </w:tcPr>
          <w:p w:rsidR="003E75EE" w:rsidRPr="000F7689" w:rsidRDefault="003E75EE" w:rsidP="003E75EE">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830" w:type="pct"/>
            <w:gridSpan w:val="4"/>
            <w:shd w:val="clear" w:color="auto" w:fill="D9D9D9"/>
            <w:vAlign w:val="center"/>
          </w:tcPr>
          <w:p w:rsidR="003E75EE" w:rsidRPr="000F7689" w:rsidRDefault="003E75EE" w:rsidP="003E75EE">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24" w:type="pct"/>
            <w:vMerge w:val="restart"/>
            <w:shd w:val="clear" w:color="auto" w:fill="D9D9D9"/>
            <w:vAlign w:val="center"/>
          </w:tcPr>
          <w:p w:rsidR="003E75EE" w:rsidRPr="000F7689" w:rsidRDefault="003E75EE" w:rsidP="003E75EE">
            <w:pPr>
              <w:jc w:val="center"/>
              <w:rPr>
                <w:b/>
                <w:sz w:val="20"/>
                <w:szCs w:val="20"/>
              </w:rPr>
            </w:pPr>
            <w:r w:rsidRPr="000F7689">
              <w:rPr>
                <w:b/>
                <w:sz w:val="20"/>
                <w:szCs w:val="20"/>
              </w:rPr>
              <w:t>Предельное количество этажей</w:t>
            </w:r>
          </w:p>
        </w:tc>
        <w:tc>
          <w:tcPr>
            <w:tcW w:w="608" w:type="pct"/>
            <w:vMerge w:val="restart"/>
            <w:shd w:val="clear" w:color="auto" w:fill="D9D9D9"/>
            <w:vAlign w:val="center"/>
          </w:tcPr>
          <w:p w:rsidR="003E75EE" w:rsidRPr="000F7689" w:rsidRDefault="003E75EE" w:rsidP="003E75EE">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7"/>
            </w:r>
          </w:p>
        </w:tc>
        <w:tc>
          <w:tcPr>
            <w:tcW w:w="722" w:type="pct"/>
            <w:vMerge w:val="restart"/>
            <w:shd w:val="clear" w:color="auto" w:fill="D9D9D9"/>
            <w:vAlign w:val="center"/>
          </w:tcPr>
          <w:p w:rsidR="003E75EE" w:rsidRPr="000F7689" w:rsidRDefault="003E75EE" w:rsidP="003E75EE">
            <w:pPr>
              <w:jc w:val="center"/>
              <w:rPr>
                <w:b/>
                <w:sz w:val="20"/>
                <w:szCs w:val="20"/>
              </w:rPr>
            </w:pPr>
            <w:r w:rsidRPr="000F7689">
              <w:rPr>
                <w:b/>
                <w:sz w:val="20"/>
                <w:szCs w:val="20"/>
              </w:rPr>
              <w:t>Максимальный процент застройки в границах земельного участка, %</w:t>
            </w:r>
          </w:p>
        </w:tc>
      </w:tr>
      <w:tr w:rsidR="003E75EE" w:rsidRPr="000F7689" w:rsidTr="00EA1016">
        <w:trPr>
          <w:tblHeader/>
        </w:trPr>
        <w:tc>
          <w:tcPr>
            <w:tcW w:w="1116" w:type="pct"/>
            <w:vMerge/>
            <w:vAlign w:val="center"/>
          </w:tcPr>
          <w:p w:rsidR="003E75EE" w:rsidRPr="000F7689" w:rsidRDefault="003E75EE" w:rsidP="003E75EE">
            <w:pPr>
              <w:jc w:val="center"/>
              <w:rPr>
                <w:sz w:val="20"/>
                <w:szCs w:val="20"/>
              </w:rPr>
            </w:pPr>
          </w:p>
        </w:tc>
        <w:tc>
          <w:tcPr>
            <w:tcW w:w="915" w:type="pct"/>
            <w:gridSpan w:val="2"/>
            <w:shd w:val="clear" w:color="auto" w:fill="D9D9D9"/>
            <w:vAlign w:val="center"/>
          </w:tcPr>
          <w:p w:rsidR="003E75EE" w:rsidRPr="000F7689" w:rsidRDefault="003E75EE" w:rsidP="003E75EE">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915" w:type="pct"/>
            <w:gridSpan w:val="2"/>
            <w:shd w:val="clear" w:color="auto" w:fill="D9D9D9"/>
            <w:vAlign w:val="center"/>
          </w:tcPr>
          <w:p w:rsidR="003E75EE" w:rsidRPr="000F7689" w:rsidRDefault="003E75EE" w:rsidP="003E75EE">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24" w:type="pct"/>
            <w:vMerge/>
          </w:tcPr>
          <w:p w:rsidR="003E75EE" w:rsidRPr="000F7689" w:rsidRDefault="003E75EE" w:rsidP="003E75EE">
            <w:pPr>
              <w:jc w:val="both"/>
              <w:rPr>
                <w:sz w:val="20"/>
                <w:szCs w:val="20"/>
              </w:rPr>
            </w:pPr>
          </w:p>
        </w:tc>
        <w:tc>
          <w:tcPr>
            <w:tcW w:w="608" w:type="pct"/>
            <w:vMerge/>
          </w:tcPr>
          <w:p w:rsidR="003E75EE" w:rsidRPr="000F7689" w:rsidRDefault="003E75EE" w:rsidP="003E75EE">
            <w:pPr>
              <w:jc w:val="both"/>
              <w:rPr>
                <w:sz w:val="20"/>
                <w:szCs w:val="20"/>
              </w:rPr>
            </w:pPr>
          </w:p>
        </w:tc>
        <w:tc>
          <w:tcPr>
            <w:tcW w:w="722" w:type="pct"/>
            <w:vMerge/>
          </w:tcPr>
          <w:p w:rsidR="003E75EE" w:rsidRPr="000F7689" w:rsidRDefault="003E75EE" w:rsidP="003E75EE">
            <w:pPr>
              <w:jc w:val="both"/>
              <w:rPr>
                <w:sz w:val="20"/>
                <w:szCs w:val="20"/>
              </w:rPr>
            </w:pPr>
          </w:p>
        </w:tc>
      </w:tr>
      <w:tr w:rsidR="003E75EE" w:rsidRPr="000F7689" w:rsidTr="00EA1016">
        <w:trPr>
          <w:tblHeader/>
        </w:trPr>
        <w:tc>
          <w:tcPr>
            <w:tcW w:w="1116" w:type="pct"/>
            <w:vMerge/>
            <w:vAlign w:val="center"/>
          </w:tcPr>
          <w:p w:rsidR="003E75EE" w:rsidRPr="000F7689" w:rsidRDefault="003E75EE" w:rsidP="003E75EE">
            <w:pPr>
              <w:jc w:val="center"/>
              <w:rPr>
                <w:sz w:val="20"/>
                <w:szCs w:val="20"/>
              </w:rPr>
            </w:pPr>
          </w:p>
        </w:tc>
        <w:tc>
          <w:tcPr>
            <w:tcW w:w="503" w:type="pct"/>
            <w:shd w:val="clear" w:color="auto" w:fill="D9D9D9"/>
            <w:vAlign w:val="center"/>
          </w:tcPr>
          <w:p w:rsidR="003E75EE" w:rsidRPr="000F7689" w:rsidRDefault="003E75EE" w:rsidP="003E75EE">
            <w:pPr>
              <w:jc w:val="center"/>
              <w:rPr>
                <w:b/>
                <w:sz w:val="20"/>
                <w:szCs w:val="20"/>
              </w:rPr>
            </w:pPr>
            <w:r w:rsidRPr="000F7689">
              <w:rPr>
                <w:b/>
                <w:sz w:val="20"/>
                <w:szCs w:val="20"/>
              </w:rPr>
              <w:t>минимум</w:t>
            </w:r>
          </w:p>
        </w:tc>
        <w:tc>
          <w:tcPr>
            <w:tcW w:w="412" w:type="pct"/>
            <w:shd w:val="clear" w:color="auto" w:fill="D9D9D9"/>
            <w:vAlign w:val="center"/>
          </w:tcPr>
          <w:p w:rsidR="003E75EE" w:rsidRPr="000F7689" w:rsidRDefault="003E75EE" w:rsidP="003E75EE">
            <w:pPr>
              <w:jc w:val="center"/>
              <w:rPr>
                <w:b/>
                <w:sz w:val="20"/>
                <w:szCs w:val="20"/>
              </w:rPr>
            </w:pPr>
            <w:r w:rsidRPr="000F7689">
              <w:rPr>
                <w:b/>
                <w:sz w:val="20"/>
                <w:szCs w:val="20"/>
              </w:rPr>
              <w:t>максимум</w:t>
            </w:r>
          </w:p>
        </w:tc>
        <w:tc>
          <w:tcPr>
            <w:tcW w:w="503" w:type="pct"/>
            <w:shd w:val="clear" w:color="auto" w:fill="D9D9D9"/>
            <w:vAlign w:val="center"/>
          </w:tcPr>
          <w:p w:rsidR="003E75EE" w:rsidRPr="000F7689" w:rsidRDefault="003E75EE" w:rsidP="003E75EE">
            <w:pPr>
              <w:jc w:val="center"/>
              <w:rPr>
                <w:b/>
                <w:sz w:val="20"/>
                <w:szCs w:val="20"/>
              </w:rPr>
            </w:pPr>
            <w:r w:rsidRPr="000F7689">
              <w:rPr>
                <w:b/>
                <w:sz w:val="20"/>
                <w:szCs w:val="20"/>
              </w:rPr>
              <w:t>минимум</w:t>
            </w:r>
          </w:p>
        </w:tc>
        <w:tc>
          <w:tcPr>
            <w:tcW w:w="412" w:type="pct"/>
            <w:shd w:val="clear" w:color="auto" w:fill="D9D9D9"/>
            <w:vAlign w:val="center"/>
          </w:tcPr>
          <w:p w:rsidR="003E75EE" w:rsidRPr="000F7689" w:rsidRDefault="003E75EE" w:rsidP="003E75EE">
            <w:pPr>
              <w:jc w:val="center"/>
              <w:rPr>
                <w:b/>
                <w:sz w:val="20"/>
                <w:szCs w:val="20"/>
              </w:rPr>
            </w:pPr>
            <w:r w:rsidRPr="000F7689">
              <w:rPr>
                <w:b/>
                <w:sz w:val="20"/>
                <w:szCs w:val="20"/>
              </w:rPr>
              <w:t>максимум</w:t>
            </w:r>
          </w:p>
        </w:tc>
        <w:tc>
          <w:tcPr>
            <w:tcW w:w="724" w:type="pct"/>
            <w:vMerge/>
          </w:tcPr>
          <w:p w:rsidR="003E75EE" w:rsidRPr="000F7689" w:rsidRDefault="003E75EE" w:rsidP="003E75EE">
            <w:pPr>
              <w:jc w:val="both"/>
              <w:rPr>
                <w:sz w:val="20"/>
                <w:szCs w:val="20"/>
              </w:rPr>
            </w:pPr>
          </w:p>
        </w:tc>
        <w:tc>
          <w:tcPr>
            <w:tcW w:w="608" w:type="pct"/>
            <w:vMerge/>
          </w:tcPr>
          <w:p w:rsidR="003E75EE" w:rsidRPr="000F7689" w:rsidRDefault="003E75EE" w:rsidP="003E75EE">
            <w:pPr>
              <w:jc w:val="both"/>
              <w:rPr>
                <w:sz w:val="20"/>
                <w:szCs w:val="20"/>
              </w:rPr>
            </w:pPr>
          </w:p>
        </w:tc>
        <w:tc>
          <w:tcPr>
            <w:tcW w:w="722" w:type="pct"/>
            <w:vMerge/>
          </w:tcPr>
          <w:p w:rsidR="003E75EE" w:rsidRPr="000F7689" w:rsidRDefault="003E75EE" w:rsidP="003E75EE">
            <w:pPr>
              <w:jc w:val="both"/>
              <w:rPr>
                <w:sz w:val="20"/>
                <w:szCs w:val="20"/>
              </w:rPr>
            </w:pPr>
          </w:p>
        </w:tc>
      </w:tr>
      <w:tr w:rsidR="003E75EE" w:rsidRPr="000F7689" w:rsidTr="003E75EE">
        <w:tc>
          <w:tcPr>
            <w:tcW w:w="5000" w:type="pct"/>
            <w:gridSpan w:val="8"/>
            <w:shd w:val="clear" w:color="auto" w:fill="F2F2F2"/>
          </w:tcPr>
          <w:p w:rsidR="003E75EE" w:rsidRPr="000F7689" w:rsidRDefault="003E75EE" w:rsidP="003E75EE">
            <w:pPr>
              <w:jc w:val="center"/>
              <w:rPr>
                <w:b/>
                <w:sz w:val="20"/>
                <w:szCs w:val="20"/>
              </w:rPr>
            </w:pPr>
            <w:r w:rsidRPr="000F7689">
              <w:rPr>
                <w:b/>
                <w:i/>
                <w:sz w:val="20"/>
                <w:szCs w:val="20"/>
              </w:rPr>
              <w:t>Основные виды разрешенного использования</w:t>
            </w:r>
          </w:p>
        </w:tc>
      </w:tr>
      <w:tr w:rsidR="003E75EE" w:rsidRPr="000F7689" w:rsidTr="00EA1016">
        <w:trPr>
          <w:trHeight w:val="510"/>
        </w:trPr>
        <w:tc>
          <w:tcPr>
            <w:tcW w:w="1116" w:type="pct"/>
            <w:vAlign w:val="center"/>
          </w:tcPr>
          <w:p w:rsidR="003E75EE" w:rsidRPr="000F7689" w:rsidRDefault="003E75EE" w:rsidP="003E75EE">
            <w:pPr>
              <w:rPr>
                <w:sz w:val="20"/>
                <w:szCs w:val="20"/>
              </w:rPr>
            </w:pPr>
            <w:r w:rsidRPr="000F7689">
              <w:rPr>
                <w:sz w:val="20"/>
                <w:szCs w:val="20"/>
              </w:rPr>
              <w:t>Для индивидуального жилищного строительства (код 2.1)</w:t>
            </w:r>
          </w:p>
        </w:tc>
        <w:tc>
          <w:tcPr>
            <w:tcW w:w="503" w:type="pct"/>
            <w:vAlign w:val="center"/>
          </w:tcPr>
          <w:p w:rsidR="003E75EE" w:rsidRPr="000F7689" w:rsidRDefault="003E75EE" w:rsidP="003E75EE">
            <w:pPr>
              <w:jc w:val="center"/>
              <w:rPr>
                <w:sz w:val="20"/>
                <w:szCs w:val="20"/>
              </w:rPr>
            </w:pPr>
            <w:r w:rsidRPr="000F7689">
              <w:rPr>
                <w:sz w:val="20"/>
                <w:szCs w:val="20"/>
              </w:rPr>
              <w:t>600</w:t>
            </w:r>
            <w:r w:rsidRPr="000F7689">
              <w:rPr>
                <w:rStyle w:val="ab"/>
                <w:sz w:val="20"/>
                <w:szCs w:val="20"/>
              </w:rPr>
              <w:footnoteReference w:id="8"/>
            </w:r>
          </w:p>
        </w:tc>
        <w:tc>
          <w:tcPr>
            <w:tcW w:w="412" w:type="pct"/>
            <w:vAlign w:val="center"/>
          </w:tcPr>
          <w:p w:rsidR="003E75EE" w:rsidRPr="000F7689" w:rsidRDefault="003E75EE" w:rsidP="003E75EE">
            <w:pPr>
              <w:jc w:val="center"/>
              <w:rPr>
                <w:sz w:val="20"/>
                <w:szCs w:val="20"/>
              </w:rPr>
            </w:pPr>
            <w:r w:rsidRPr="000F7689">
              <w:rPr>
                <w:sz w:val="20"/>
                <w:szCs w:val="20"/>
              </w:rPr>
              <w:t>2500</w:t>
            </w:r>
          </w:p>
        </w:tc>
        <w:tc>
          <w:tcPr>
            <w:tcW w:w="503" w:type="pct"/>
            <w:vAlign w:val="center"/>
          </w:tcPr>
          <w:p w:rsidR="003E75EE" w:rsidRPr="000F7689" w:rsidRDefault="003E75EE" w:rsidP="003E75EE">
            <w:pPr>
              <w:jc w:val="center"/>
              <w:rPr>
                <w:sz w:val="20"/>
                <w:szCs w:val="20"/>
              </w:rPr>
            </w:pPr>
            <w:r w:rsidRPr="000F7689">
              <w:rPr>
                <w:sz w:val="20"/>
                <w:szCs w:val="20"/>
              </w:rPr>
              <w:t>6</w:t>
            </w:r>
          </w:p>
        </w:tc>
        <w:tc>
          <w:tcPr>
            <w:tcW w:w="412" w:type="pct"/>
            <w:vAlign w:val="center"/>
          </w:tcPr>
          <w:p w:rsidR="003E75EE" w:rsidRPr="000F7689" w:rsidRDefault="003E75EE" w:rsidP="003E75EE">
            <w:pPr>
              <w:jc w:val="center"/>
              <w:rPr>
                <w:sz w:val="20"/>
                <w:szCs w:val="20"/>
              </w:rPr>
            </w:pPr>
            <w:r w:rsidRPr="000F7689">
              <w:rPr>
                <w:sz w:val="20"/>
                <w:szCs w:val="20"/>
              </w:rPr>
              <w:t>100</w:t>
            </w:r>
          </w:p>
        </w:tc>
        <w:tc>
          <w:tcPr>
            <w:tcW w:w="724" w:type="pct"/>
            <w:vAlign w:val="center"/>
          </w:tcPr>
          <w:p w:rsidR="003E75EE" w:rsidRPr="000F7689" w:rsidRDefault="003E75EE" w:rsidP="003E75EE">
            <w:pPr>
              <w:jc w:val="center"/>
              <w:rPr>
                <w:sz w:val="20"/>
                <w:szCs w:val="20"/>
              </w:rPr>
            </w:pPr>
            <w:r w:rsidRPr="000F7689">
              <w:rPr>
                <w:sz w:val="20"/>
                <w:szCs w:val="20"/>
              </w:rPr>
              <w:t>3</w:t>
            </w:r>
          </w:p>
        </w:tc>
        <w:tc>
          <w:tcPr>
            <w:tcW w:w="608" w:type="pct"/>
            <w:vAlign w:val="center"/>
          </w:tcPr>
          <w:p w:rsidR="003E75EE" w:rsidRPr="000F7689" w:rsidRDefault="003E75EE" w:rsidP="003E75EE">
            <w:pPr>
              <w:jc w:val="center"/>
              <w:rPr>
                <w:sz w:val="20"/>
                <w:szCs w:val="20"/>
              </w:rPr>
            </w:pPr>
            <w:r w:rsidRPr="000F7689">
              <w:rPr>
                <w:sz w:val="20"/>
                <w:szCs w:val="20"/>
              </w:rPr>
              <w:t>1</w:t>
            </w:r>
          </w:p>
        </w:tc>
        <w:tc>
          <w:tcPr>
            <w:tcW w:w="722" w:type="pct"/>
            <w:vAlign w:val="center"/>
          </w:tcPr>
          <w:p w:rsidR="003E75EE" w:rsidRPr="000F7689" w:rsidRDefault="003E75EE" w:rsidP="003E75EE">
            <w:pPr>
              <w:jc w:val="center"/>
              <w:rPr>
                <w:sz w:val="20"/>
                <w:szCs w:val="20"/>
              </w:rPr>
            </w:pPr>
            <w:r w:rsidRPr="000F7689">
              <w:rPr>
                <w:sz w:val="20"/>
                <w:szCs w:val="20"/>
              </w:rPr>
              <w:t>60</w:t>
            </w:r>
          </w:p>
        </w:tc>
      </w:tr>
      <w:tr w:rsidR="003E75EE" w:rsidRPr="000F7689" w:rsidTr="00EA1016">
        <w:trPr>
          <w:trHeight w:val="722"/>
        </w:trPr>
        <w:tc>
          <w:tcPr>
            <w:tcW w:w="1116" w:type="pct"/>
            <w:vAlign w:val="center"/>
          </w:tcPr>
          <w:p w:rsidR="003E75EE" w:rsidRPr="000F7689" w:rsidRDefault="003E75EE" w:rsidP="003E75EE">
            <w:pPr>
              <w:rPr>
                <w:sz w:val="20"/>
                <w:szCs w:val="20"/>
              </w:rPr>
            </w:pPr>
            <w:r w:rsidRPr="000F7689">
              <w:rPr>
                <w:sz w:val="20"/>
                <w:szCs w:val="20"/>
                <w:shd w:val="clear" w:color="auto" w:fill="FFFFFF"/>
              </w:rPr>
              <w:t>Для ведения личного подсобного хозяйства (приусадебный земельный участок) (код 2.2)</w:t>
            </w:r>
          </w:p>
        </w:tc>
        <w:tc>
          <w:tcPr>
            <w:tcW w:w="503" w:type="pct"/>
            <w:vAlign w:val="center"/>
          </w:tcPr>
          <w:p w:rsidR="003E75EE" w:rsidRPr="000F7689" w:rsidRDefault="00E3255A" w:rsidP="003E75EE">
            <w:pPr>
              <w:jc w:val="center"/>
              <w:rPr>
                <w:sz w:val="20"/>
                <w:szCs w:val="20"/>
              </w:rPr>
            </w:pPr>
            <w:r w:rsidRPr="000F7689">
              <w:rPr>
                <w:sz w:val="20"/>
                <w:szCs w:val="20"/>
              </w:rPr>
              <w:t>100</w:t>
            </w:r>
            <w:r w:rsidR="003E75EE" w:rsidRPr="000F7689">
              <w:rPr>
                <w:sz w:val="20"/>
                <w:szCs w:val="20"/>
                <w:vertAlign w:val="superscript"/>
              </w:rPr>
              <w:t>8</w:t>
            </w:r>
          </w:p>
        </w:tc>
        <w:tc>
          <w:tcPr>
            <w:tcW w:w="412" w:type="pct"/>
            <w:vAlign w:val="center"/>
          </w:tcPr>
          <w:p w:rsidR="003E75EE" w:rsidRPr="000F7689" w:rsidRDefault="003E75EE" w:rsidP="003E75EE">
            <w:pPr>
              <w:jc w:val="center"/>
              <w:rPr>
                <w:sz w:val="20"/>
                <w:szCs w:val="20"/>
              </w:rPr>
            </w:pPr>
            <w:r w:rsidRPr="000F7689">
              <w:rPr>
                <w:sz w:val="20"/>
                <w:szCs w:val="20"/>
              </w:rPr>
              <w:t>5000</w:t>
            </w:r>
          </w:p>
        </w:tc>
        <w:tc>
          <w:tcPr>
            <w:tcW w:w="503" w:type="pct"/>
            <w:vAlign w:val="center"/>
          </w:tcPr>
          <w:p w:rsidR="003E75EE" w:rsidRPr="000F7689" w:rsidRDefault="00E3255A" w:rsidP="003E75EE">
            <w:pPr>
              <w:jc w:val="center"/>
              <w:rPr>
                <w:sz w:val="20"/>
                <w:szCs w:val="20"/>
              </w:rPr>
            </w:pPr>
            <w:r w:rsidRPr="000F7689">
              <w:rPr>
                <w:sz w:val="20"/>
                <w:szCs w:val="20"/>
              </w:rPr>
              <w:t>1</w:t>
            </w:r>
          </w:p>
        </w:tc>
        <w:tc>
          <w:tcPr>
            <w:tcW w:w="412" w:type="pct"/>
            <w:vAlign w:val="center"/>
          </w:tcPr>
          <w:p w:rsidR="003E75EE" w:rsidRPr="000F7689" w:rsidRDefault="003E75EE" w:rsidP="003E75EE">
            <w:pPr>
              <w:jc w:val="center"/>
              <w:rPr>
                <w:sz w:val="20"/>
                <w:szCs w:val="20"/>
              </w:rPr>
            </w:pPr>
            <w:r w:rsidRPr="000F7689">
              <w:rPr>
                <w:sz w:val="20"/>
                <w:szCs w:val="20"/>
              </w:rPr>
              <w:t>100</w:t>
            </w:r>
          </w:p>
        </w:tc>
        <w:tc>
          <w:tcPr>
            <w:tcW w:w="724" w:type="pct"/>
            <w:vAlign w:val="center"/>
          </w:tcPr>
          <w:p w:rsidR="003E75EE" w:rsidRPr="000F7689" w:rsidRDefault="003E75EE" w:rsidP="003E75EE">
            <w:pPr>
              <w:jc w:val="center"/>
              <w:rPr>
                <w:sz w:val="20"/>
                <w:szCs w:val="20"/>
              </w:rPr>
            </w:pPr>
            <w:r w:rsidRPr="000F7689">
              <w:rPr>
                <w:sz w:val="20"/>
                <w:szCs w:val="20"/>
              </w:rPr>
              <w:t>3</w:t>
            </w:r>
          </w:p>
        </w:tc>
        <w:tc>
          <w:tcPr>
            <w:tcW w:w="608" w:type="pct"/>
            <w:vAlign w:val="center"/>
          </w:tcPr>
          <w:p w:rsidR="003E75EE" w:rsidRPr="000F7689" w:rsidRDefault="003E75EE" w:rsidP="003E75EE">
            <w:pPr>
              <w:jc w:val="center"/>
              <w:rPr>
                <w:sz w:val="20"/>
                <w:szCs w:val="20"/>
              </w:rPr>
            </w:pPr>
            <w:r w:rsidRPr="000F7689">
              <w:rPr>
                <w:sz w:val="20"/>
                <w:szCs w:val="20"/>
              </w:rPr>
              <w:t>5/3</w:t>
            </w:r>
          </w:p>
        </w:tc>
        <w:tc>
          <w:tcPr>
            <w:tcW w:w="722" w:type="pct"/>
            <w:vAlign w:val="center"/>
          </w:tcPr>
          <w:p w:rsidR="003E75EE" w:rsidRPr="000F7689" w:rsidRDefault="003E75EE" w:rsidP="003E75EE">
            <w:pPr>
              <w:jc w:val="center"/>
              <w:rPr>
                <w:sz w:val="20"/>
                <w:szCs w:val="20"/>
              </w:rPr>
            </w:pPr>
            <w:r w:rsidRPr="000F7689">
              <w:rPr>
                <w:sz w:val="20"/>
                <w:szCs w:val="20"/>
              </w:rPr>
              <w:t>60</w:t>
            </w:r>
          </w:p>
        </w:tc>
      </w:tr>
      <w:tr w:rsidR="003E75EE" w:rsidRPr="000F7689" w:rsidTr="00EA1016">
        <w:trPr>
          <w:trHeight w:val="722"/>
        </w:trPr>
        <w:tc>
          <w:tcPr>
            <w:tcW w:w="1116" w:type="pct"/>
            <w:vAlign w:val="center"/>
          </w:tcPr>
          <w:p w:rsidR="003E75EE" w:rsidRPr="000F7689" w:rsidRDefault="003E75EE" w:rsidP="003E75EE">
            <w:pPr>
              <w:rPr>
                <w:sz w:val="20"/>
                <w:szCs w:val="20"/>
                <w:shd w:val="clear" w:color="auto" w:fill="FFFFFF"/>
              </w:rPr>
            </w:pPr>
            <w:r w:rsidRPr="000F7689">
              <w:rPr>
                <w:sz w:val="20"/>
                <w:szCs w:val="20"/>
                <w:shd w:val="clear" w:color="auto" w:fill="FFFFFF"/>
              </w:rPr>
              <w:t>Блокир</w:t>
            </w:r>
            <w:r w:rsidR="00B44F98" w:rsidRPr="000F7689">
              <w:rPr>
                <w:sz w:val="20"/>
                <w:szCs w:val="20"/>
                <w:shd w:val="clear" w:color="auto" w:fill="FFFFFF"/>
              </w:rPr>
              <w:t>ованная жилая застройка (код 2.3</w:t>
            </w:r>
            <w:r w:rsidRPr="000F7689">
              <w:rPr>
                <w:sz w:val="20"/>
                <w:szCs w:val="20"/>
                <w:shd w:val="clear" w:color="auto" w:fill="FFFFFF"/>
              </w:rPr>
              <w:t>)</w:t>
            </w:r>
          </w:p>
        </w:tc>
        <w:tc>
          <w:tcPr>
            <w:tcW w:w="503" w:type="pct"/>
            <w:vAlign w:val="center"/>
          </w:tcPr>
          <w:p w:rsidR="003E75EE" w:rsidRPr="000F7689" w:rsidRDefault="003E75EE" w:rsidP="003E75EE">
            <w:pPr>
              <w:jc w:val="center"/>
              <w:rPr>
                <w:sz w:val="20"/>
                <w:szCs w:val="20"/>
              </w:rPr>
            </w:pPr>
            <w:r w:rsidRPr="000F7689">
              <w:rPr>
                <w:sz w:val="20"/>
                <w:szCs w:val="20"/>
              </w:rPr>
              <w:t>200</w:t>
            </w:r>
          </w:p>
        </w:tc>
        <w:tc>
          <w:tcPr>
            <w:tcW w:w="412" w:type="pct"/>
            <w:vAlign w:val="center"/>
          </w:tcPr>
          <w:p w:rsidR="003E75EE" w:rsidRPr="000F7689" w:rsidRDefault="003E75EE" w:rsidP="003E75EE">
            <w:pPr>
              <w:jc w:val="center"/>
              <w:rPr>
                <w:sz w:val="20"/>
                <w:szCs w:val="20"/>
              </w:rPr>
            </w:pPr>
            <w:r w:rsidRPr="000F7689">
              <w:rPr>
                <w:sz w:val="20"/>
                <w:szCs w:val="20"/>
              </w:rPr>
              <w:t>2000</w:t>
            </w:r>
          </w:p>
        </w:tc>
        <w:tc>
          <w:tcPr>
            <w:tcW w:w="503" w:type="pct"/>
            <w:vAlign w:val="center"/>
          </w:tcPr>
          <w:p w:rsidR="003E75EE" w:rsidRPr="000F7689" w:rsidRDefault="003E75EE" w:rsidP="003E75EE">
            <w:pPr>
              <w:jc w:val="center"/>
              <w:rPr>
                <w:sz w:val="20"/>
                <w:szCs w:val="20"/>
              </w:rPr>
            </w:pPr>
            <w:r w:rsidRPr="000F7689">
              <w:rPr>
                <w:sz w:val="20"/>
                <w:szCs w:val="20"/>
              </w:rPr>
              <w:t>10</w:t>
            </w:r>
          </w:p>
        </w:tc>
        <w:tc>
          <w:tcPr>
            <w:tcW w:w="412" w:type="pct"/>
            <w:vAlign w:val="center"/>
          </w:tcPr>
          <w:p w:rsidR="003E75EE" w:rsidRPr="000F7689" w:rsidRDefault="003E75EE" w:rsidP="003E75EE">
            <w:pPr>
              <w:jc w:val="center"/>
              <w:rPr>
                <w:sz w:val="20"/>
                <w:szCs w:val="20"/>
              </w:rPr>
            </w:pPr>
            <w:r w:rsidRPr="000F7689">
              <w:rPr>
                <w:sz w:val="20"/>
                <w:szCs w:val="20"/>
              </w:rPr>
              <w:t>200</w:t>
            </w:r>
          </w:p>
        </w:tc>
        <w:tc>
          <w:tcPr>
            <w:tcW w:w="724" w:type="pct"/>
            <w:vAlign w:val="center"/>
          </w:tcPr>
          <w:p w:rsidR="003E75EE" w:rsidRPr="000F7689" w:rsidRDefault="003E75EE" w:rsidP="003E75EE">
            <w:pPr>
              <w:jc w:val="center"/>
              <w:rPr>
                <w:sz w:val="20"/>
                <w:szCs w:val="20"/>
              </w:rPr>
            </w:pPr>
            <w:r w:rsidRPr="000F7689">
              <w:rPr>
                <w:sz w:val="20"/>
                <w:szCs w:val="20"/>
              </w:rPr>
              <w:t>3</w:t>
            </w:r>
          </w:p>
        </w:tc>
        <w:tc>
          <w:tcPr>
            <w:tcW w:w="608" w:type="pct"/>
            <w:vAlign w:val="center"/>
          </w:tcPr>
          <w:p w:rsidR="003E75EE" w:rsidRPr="000F7689" w:rsidRDefault="003E75EE" w:rsidP="003E75EE">
            <w:pPr>
              <w:jc w:val="center"/>
              <w:rPr>
                <w:sz w:val="20"/>
                <w:szCs w:val="20"/>
              </w:rPr>
            </w:pPr>
            <w:r w:rsidRPr="000F7689">
              <w:rPr>
                <w:sz w:val="20"/>
                <w:szCs w:val="20"/>
              </w:rPr>
              <w:t>1</w:t>
            </w:r>
          </w:p>
        </w:tc>
        <w:tc>
          <w:tcPr>
            <w:tcW w:w="722" w:type="pct"/>
            <w:vAlign w:val="center"/>
          </w:tcPr>
          <w:p w:rsidR="003E75EE" w:rsidRPr="000F7689" w:rsidRDefault="003E75EE" w:rsidP="003E75EE">
            <w:pPr>
              <w:jc w:val="center"/>
              <w:rPr>
                <w:sz w:val="20"/>
                <w:szCs w:val="20"/>
              </w:rPr>
            </w:pPr>
            <w:r w:rsidRPr="000F7689">
              <w:rPr>
                <w:sz w:val="20"/>
                <w:szCs w:val="20"/>
              </w:rPr>
              <w:t>60</w:t>
            </w:r>
          </w:p>
        </w:tc>
      </w:tr>
      <w:tr w:rsidR="00FE2943" w:rsidRPr="000F7689" w:rsidTr="00EA1016">
        <w:trPr>
          <w:trHeight w:val="531"/>
        </w:trPr>
        <w:tc>
          <w:tcPr>
            <w:tcW w:w="1116" w:type="pct"/>
            <w:vAlign w:val="center"/>
          </w:tcPr>
          <w:p w:rsidR="00FE2943" w:rsidRPr="000F7689" w:rsidRDefault="00FE2943" w:rsidP="003E75EE">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9"/>
            </w:r>
          </w:p>
        </w:tc>
        <w:tc>
          <w:tcPr>
            <w:tcW w:w="3884" w:type="pct"/>
            <w:gridSpan w:val="7"/>
            <w:vAlign w:val="center"/>
          </w:tcPr>
          <w:p w:rsidR="00FE2943" w:rsidRPr="000F7689" w:rsidRDefault="00FE2943" w:rsidP="003E75EE">
            <w:pPr>
              <w:jc w:val="center"/>
              <w:rPr>
                <w:sz w:val="20"/>
                <w:szCs w:val="20"/>
              </w:rPr>
            </w:pPr>
            <w:r w:rsidRPr="000F7689">
              <w:rPr>
                <w:sz w:val="20"/>
                <w:szCs w:val="20"/>
              </w:rPr>
              <w:t>не подлежат установлению</w:t>
            </w:r>
          </w:p>
        </w:tc>
      </w:tr>
      <w:tr w:rsidR="00E3255A" w:rsidRPr="000F7689" w:rsidTr="00EA1016">
        <w:trPr>
          <w:trHeight w:val="362"/>
        </w:trPr>
        <w:tc>
          <w:tcPr>
            <w:tcW w:w="1116" w:type="pct"/>
            <w:vAlign w:val="center"/>
          </w:tcPr>
          <w:p w:rsidR="00E3255A" w:rsidRPr="000F7689" w:rsidRDefault="00E3255A" w:rsidP="00E3255A">
            <w:pPr>
              <w:rPr>
                <w:sz w:val="20"/>
                <w:szCs w:val="20"/>
                <w:shd w:val="clear" w:color="auto" w:fill="FFFFFF"/>
              </w:rPr>
            </w:pPr>
            <w:r w:rsidRPr="000F7689">
              <w:rPr>
                <w:sz w:val="20"/>
                <w:szCs w:val="20"/>
                <w:shd w:val="clear" w:color="auto" w:fill="FFFFFF"/>
              </w:rPr>
              <w:t>Ведение огородничества (код 13.1)</w:t>
            </w:r>
          </w:p>
        </w:tc>
        <w:tc>
          <w:tcPr>
            <w:tcW w:w="503" w:type="pct"/>
            <w:vAlign w:val="center"/>
          </w:tcPr>
          <w:p w:rsidR="00E3255A" w:rsidRPr="000F7689" w:rsidRDefault="00FE2943" w:rsidP="00E3255A">
            <w:pPr>
              <w:jc w:val="center"/>
              <w:rPr>
                <w:sz w:val="20"/>
                <w:szCs w:val="20"/>
              </w:rPr>
            </w:pPr>
            <w:r w:rsidRPr="000F7689">
              <w:rPr>
                <w:sz w:val="20"/>
                <w:szCs w:val="20"/>
              </w:rPr>
              <w:t>не подлежат установлению</w:t>
            </w:r>
          </w:p>
        </w:tc>
        <w:tc>
          <w:tcPr>
            <w:tcW w:w="412" w:type="pct"/>
            <w:vAlign w:val="center"/>
          </w:tcPr>
          <w:p w:rsidR="00E3255A" w:rsidRPr="000F7689" w:rsidRDefault="00E3255A" w:rsidP="00E3255A">
            <w:pPr>
              <w:jc w:val="center"/>
              <w:rPr>
                <w:sz w:val="20"/>
                <w:szCs w:val="20"/>
              </w:rPr>
            </w:pPr>
            <w:r w:rsidRPr="000F7689">
              <w:rPr>
                <w:sz w:val="20"/>
                <w:szCs w:val="20"/>
              </w:rPr>
              <w:t>100</w:t>
            </w:r>
          </w:p>
        </w:tc>
        <w:tc>
          <w:tcPr>
            <w:tcW w:w="503" w:type="pct"/>
            <w:vAlign w:val="center"/>
          </w:tcPr>
          <w:p w:rsidR="00E3255A" w:rsidRPr="000F7689" w:rsidRDefault="00FE2943" w:rsidP="00E3255A">
            <w:pPr>
              <w:jc w:val="center"/>
              <w:rPr>
                <w:sz w:val="20"/>
                <w:szCs w:val="20"/>
              </w:rPr>
            </w:pPr>
            <w:r w:rsidRPr="000F7689">
              <w:rPr>
                <w:sz w:val="20"/>
                <w:szCs w:val="20"/>
              </w:rPr>
              <w:t>не подлежат установлению</w:t>
            </w:r>
          </w:p>
        </w:tc>
        <w:tc>
          <w:tcPr>
            <w:tcW w:w="412" w:type="pct"/>
            <w:vAlign w:val="center"/>
          </w:tcPr>
          <w:p w:rsidR="00E3255A" w:rsidRPr="000F7689" w:rsidRDefault="00E3255A" w:rsidP="00E3255A">
            <w:pPr>
              <w:jc w:val="center"/>
              <w:rPr>
                <w:sz w:val="20"/>
                <w:szCs w:val="20"/>
              </w:rPr>
            </w:pPr>
            <w:r w:rsidRPr="000F7689">
              <w:rPr>
                <w:sz w:val="20"/>
                <w:szCs w:val="20"/>
              </w:rPr>
              <w:t>100</w:t>
            </w:r>
          </w:p>
        </w:tc>
        <w:tc>
          <w:tcPr>
            <w:tcW w:w="724" w:type="pct"/>
            <w:vAlign w:val="center"/>
          </w:tcPr>
          <w:p w:rsidR="00E3255A" w:rsidRPr="000F7689" w:rsidRDefault="00FE2943" w:rsidP="00E3255A">
            <w:pPr>
              <w:jc w:val="center"/>
              <w:rPr>
                <w:sz w:val="20"/>
                <w:szCs w:val="20"/>
              </w:rPr>
            </w:pPr>
            <w:r w:rsidRPr="000F7689">
              <w:rPr>
                <w:sz w:val="20"/>
                <w:szCs w:val="20"/>
              </w:rPr>
              <w:t>не подлежат установлению</w:t>
            </w:r>
          </w:p>
        </w:tc>
        <w:tc>
          <w:tcPr>
            <w:tcW w:w="608" w:type="pct"/>
            <w:vAlign w:val="center"/>
          </w:tcPr>
          <w:p w:rsidR="00E3255A" w:rsidRPr="000F7689" w:rsidRDefault="00E3255A" w:rsidP="00E3255A">
            <w:pPr>
              <w:jc w:val="center"/>
              <w:rPr>
                <w:sz w:val="20"/>
                <w:szCs w:val="20"/>
              </w:rPr>
            </w:pPr>
            <w:r w:rsidRPr="000F7689">
              <w:rPr>
                <w:sz w:val="20"/>
                <w:szCs w:val="20"/>
              </w:rPr>
              <w:t>1</w:t>
            </w:r>
          </w:p>
        </w:tc>
        <w:tc>
          <w:tcPr>
            <w:tcW w:w="722" w:type="pct"/>
            <w:vAlign w:val="center"/>
          </w:tcPr>
          <w:p w:rsidR="00E3255A" w:rsidRPr="000F7689" w:rsidRDefault="00FE2943" w:rsidP="00E3255A">
            <w:pPr>
              <w:jc w:val="center"/>
              <w:rPr>
                <w:sz w:val="20"/>
                <w:szCs w:val="20"/>
              </w:rPr>
            </w:pPr>
            <w:r w:rsidRPr="000F7689">
              <w:rPr>
                <w:sz w:val="20"/>
                <w:szCs w:val="20"/>
              </w:rPr>
              <w:t>не подлежат установлению</w:t>
            </w:r>
          </w:p>
        </w:tc>
      </w:tr>
      <w:tr w:rsidR="003E75EE" w:rsidRPr="000F7689" w:rsidTr="00EA1016">
        <w:trPr>
          <w:trHeight w:val="722"/>
        </w:trPr>
        <w:tc>
          <w:tcPr>
            <w:tcW w:w="1116" w:type="pct"/>
            <w:vAlign w:val="center"/>
          </w:tcPr>
          <w:p w:rsidR="003E75EE" w:rsidRPr="000F7689" w:rsidRDefault="003E75EE" w:rsidP="003E75EE">
            <w:pPr>
              <w:rPr>
                <w:sz w:val="20"/>
                <w:szCs w:val="20"/>
                <w:shd w:val="clear" w:color="auto" w:fill="FFFFFF"/>
              </w:rPr>
            </w:pPr>
            <w:r w:rsidRPr="000F7689">
              <w:rPr>
                <w:sz w:val="20"/>
                <w:szCs w:val="20"/>
                <w:shd w:val="clear" w:color="auto" w:fill="FFFFFF"/>
              </w:rPr>
              <w:t>Ведение садоводства (код 13.2)</w:t>
            </w:r>
          </w:p>
        </w:tc>
        <w:tc>
          <w:tcPr>
            <w:tcW w:w="503" w:type="pct"/>
            <w:vAlign w:val="center"/>
          </w:tcPr>
          <w:p w:rsidR="003E75EE" w:rsidRPr="000F7689" w:rsidRDefault="003E75EE" w:rsidP="003E75EE">
            <w:pPr>
              <w:jc w:val="center"/>
              <w:rPr>
                <w:sz w:val="20"/>
                <w:szCs w:val="20"/>
              </w:rPr>
            </w:pPr>
            <w:r w:rsidRPr="000F7689">
              <w:rPr>
                <w:sz w:val="20"/>
                <w:szCs w:val="20"/>
              </w:rPr>
              <w:t>600</w:t>
            </w:r>
          </w:p>
        </w:tc>
        <w:tc>
          <w:tcPr>
            <w:tcW w:w="412" w:type="pct"/>
            <w:vAlign w:val="center"/>
          </w:tcPr>
          <w:p w:rsidR="003E75EE" w:rsidRPr="000F7689" w:rsidRDefault="003E75EE" w:rsidP="003E75EE">
            <w:pPr>
              <w:jc w:val="center"/>
              <w:rPr>
                <w:sz w:val="20"/>
                <w:szCs w:val="20"/>
              </w:rPr>
            </w:pPr>
            <w:r w:rsidRPr="000F7689">
              <w:rPr>
                <w:sz w:val="20"/>
                <w:szCs w:val="20"/>
              </w:rPr>
              <w:t>2500</w:t>
            </w:r>
          </w:p>
        </w:tc>
        <w:tc>
          <w:tcPr>
            <w:tcW w:w="503" w:type="pct"/>
            <w:vAlign w:val="center"/>
          </w:tcPr>
          <w:p w:rsidR="003E75EE" w:rsidRPr="000F7689" w:rsidRDefault="003E75EE" w:rsidP="003E75EE">
            <w:pPr>
              <w:jc w:val="center"/>
              <w:rPr>
                <w:sz w:val="20"/>
                <w:szCs w:val="20"/>
              </w:rPr>
            </w:pPr>
            <w:r w:rsidRPr="000F7689">
              <w:rPr>
                <w:sz w:val="20"/>
                <w:szCs w:val="20"/>
              </w:rPr>
              <w:t>6</w:t>
            </w:r>
          </w:p>
        </w:tc>
        <w:tc>
          <w:tcPr>
            <w:tcW w:w="412" w:type="pct"/>
            <w:vAlign w:val="center"/>
          </w:tcPr>
          <w:p w:rsidR="003E75EE" w:rsidRPr="000F7689" w:rsidRDefault="003E75EE" w:rsidP="003E75EE">
            <w:pPr>
              <w:jc w:val="center"/>
              <w:rPr>
                <w:sz w:val="20"/>
                <w:szCs w:val="20"/>
              </w:rPr>
            </w:pPr>
            <w:r w:rsidRPr="000F7689">
              <w:rPr>
                <w:sz w:val="20"/>
                <w:szCs w:val="20"/>
              </w:rPr>
              <w:t>100</w:t>
            </w:r>
          </w:p>
        </w:tc>
        <w:tc>
          <w:tcPr>
            <w:tcW w:w="724" w:type="pct"/>
            <w:vAlign w:val="center"/>
          </w:tcPr>
          <w:p w:rsidR="003E75EE" w:rsidRPr="000F7689" w:rsidRDefault="003E75EE" w:rsidP="003E75EE">
            <w:pPr>
              <w:jc w:val="center"/>
              <w:rPr>
                <w:sz w:val="20"/>
                <w:szCs w:val="20"/>
              </w:rPr>
            </w:pPr>
            <w:r w:rsidRPr="000F7689">
              <w:rPr>
                <w:sz w:val="20"/>
                <w:szCs w:val="20"/>
              </w:rPr>
              <w:t>3</w:t>
            </w:r>
          </w:p>
        </w:tc>
        <w:tc>
          <w:tcPr>
            <w:tcW w:w="608" w:type="pct"/>
            <w:vAlign w:val="center"/>
          </w:tcPr>
          <w:p w:rsidR="003E75EE" w:rsidRPr="000F7689" w:rsidRDefault="003E75EE" w:rsidP="003E75EE">
            <w:pPr>
              <w:jc w:val="center"/>
              <w:rPr>
                <w:sz w:val="20"/>
                <w:szCs w:val="20"/>
              </w:rPr>
            </w:pPr>
            <w:r w:rsidRPr="000F7689">
              <w:rPr>
                <w:sz w:val="20"/>
                <w:szCs w:val="20"/>
              </w:rPr>
              <w:t>1</w:t>
            </w:r>
          </w:p>
        </w:tc>
        <w:tc>
          <w:tcPr>
            <w:tcW w:w="722" w:type="pct"/>
            <w:vAlign w:val="center"/>
          </w:tcPr>
          <w:p w:rsidR="003E75EE" w:rsidRPr="000F7689" w:rsidRDefault="003E75EE" w:rsidP="003E75EE">
            <w:pPr>
              <w:jc w:val="center"/>
              <w:rPr>
                <w:sz w:val="20"/>
                <w:szCs w:val="20"/>
              </w:rPr>
            </w:pPr>
            <w:r w:rsidRPr="000F7689">
              <w:rPr>
                <w:sz w:val="20"/>
                <w:szCs w:val="20"/>
              </w:rPr>
              <w:t>60</w:t>
            </w:r>
          </w:p>
        </w:tc>
      </w:tr>
      <w:tr w:rsidR="003E75EE" w:rsidRPr="000F7689" w:rsidTr="003E75EE">
        <w:tc>
          <w:tcPr>
            <w:tcW w:w="5000" w:type="pct"/>
            <w:gridSpan w:val="8"/>
            <w:shd w:val="clear" w:color="auto" w:fill="F2F2F2"/>
          </w:tcPr>
          <w:p w:rsidR="003E75EE" w:rsidRPr="000F7689" w:rsidRDefault="003E75EE" w:rsidP="003E75EE">
            <w:pPr>
              <w:jc w:val="center"/>
              <w:rPr>
                <w:b/>
                <w:i/>
                <w:sz w:val="20"/>
                <w:szCs w:val="20"/>
              </w:rPr>
            </w:pPr>
            <w:r w:rsidRPr="000F7689">
              <w:rPr>
                <w:b/>
                <w:i/>
                <w:sz w:val="20"/>
                <w:szCs w:val="20"/>
              </w:rPr>
              <w:t>Условно разрешенные виды использования</w:t>
            </w:r>
          </w:p>
        </w:tc>
      </w:tr>
      <w:tr w:rsidR="003E75EE" w:rsidRPr="000F7689" w:rsidTr="00EA1016">
        <w:tc>
          <w:tcPr>
            <w:tcW w:w="1116" w:type="pct"/>
          </w:tcPr>
          <w:p w:rsidR="003E75EE" w:rsidRPr="000F7689" w:rsidRDefault="003E75EE" w:rsidP="003E75EE">
            <w:pPr>
              <w:rPr>
                <w:sz w:val="20"/>
                <w:szCs w:val="20"/>
                <w:shd w:val="clear" w:color="auto" w:fill="FFFFFF"/>
              </w:rPr>
            </w:pPr>
            <w:r w:rsidRPr="000F7689">
              <w:rPr>
                <w:sz w:val="20"/>
                <w:szCs w:val="20"/>
                <w:shd w:val="clear" w:color="auto" w:fill="FFFFFF"/>
              </w:rPr>
              <w:lastRenderedPageBreak/>
              <w:t>Малоэтажная многоквартирная жилая застройка (код 2.1.1)</w:t>
            </w:r>
          </w:p>
        </w:tc>
        <w:tc>
          <w:tcPr>
            <w:tcW w:w="503" w:type="pct"/>
            <w:vAlign w:val="center"/>
          </w:tcPr>
          <w:p w:rsidR="003E75EE" w:rsidRPr="000F7689" w:rsidRDefault="003E75EE" w:rsidP="003E75EE">
            <w:pPr>
              <w:jc w:val="center"/>
              <w:rPr>
                <w:sz w:val="20"/>
                <w:szCs w:val="20"/>
                <w:shd w:val="clear" w:color="auto" w:fill="FFFFFF"/>
              </w:rPr>
            </w:pPr>
            <w:r w:rsidRPr="000F7689">
              <w:rPr>
                <w:sz w:val="20"/>
                <w:szCs w:val="20"/>
                <w:shd w:val="clear" w:color="auto" w:fill="FFFFFF"/>
              </w:rPr>
              <w:t>400</w:t>
            </w:r>
            <w:r w:rsidRPr="000F7689">
              <w:rPr>
                <w:rStyle w:val="ab"/>
                <w:sz w:val="20"/>
                <w:szCs w:val="20"/>
                <w:shd w:val="clear" w:color="auto" w:fill="FFFFFF"/>
              </w:rPr>
              <w:footnoteReference w:id="10"/>
            </w:r>
          </w:p>
        </w:tc>
        <w:tc>
          <w:tcPr>
            <w:tcW w:w="412" w:type="pct"/>
            <w:vAlign w:val="center"/>
          </w:tcPr>
          <w:p w:rsidR="003E75EE" w:rsidRPr="000F7689" w:rsidRDefault="003E75EE" w:rsidP="003E75EE">
            <w:pPr>
              <w:jc w:val="center"/>
              <w:rPr>
                <w:sz w:val="20"/>
                <w:szCs w:val="20"/>
                <w:shd w:val="clear" w:color="auto" w:fill="FFFFFF"/>
              </w:rPr>
            </w:pPr>
            <w:r w:rsidRPr="000F7689">
              <w:rPr>
                <w:sz w:val="20"/>
                <w:szCs w:val="20"/>
                <w:shd w:val="clear" w:color="auto" w:fill="FFFFFF"/>
              </w:rPr>
              <w:t>3000</w:t>
            </w:r>
          </w:p>
        </w:tc>
        <w:tc>
          <w:tcPr>
            <w:tcW w:w="503" w:type="pct"/>
            <w:vAlign w:val="center"/>
          </w:tcPr>
          <w:p w:rsidR="003E75EE" w:rsidRPr="000F7689" w:rsidRDefault="003E75EE" w:rsidP="003E75EE">
            <w:pPr>
              <w:jc w:val="center"/>
              <w:rPr>
                <w:sz w:val="20"/>
                <w:szCs w:val="20"/>
                <w:shd w:val="clear" w:color="auto" w:fill="FFFFFF"/>
              </w:rPr>
            </w:pPr>
            <w:r w:rsidRPr="000F7689">
              <w:rPr>
                <w:sz w:val="20"/>
                <w:szCs w:val="20"/>
                <w:shd w:val="clear" w:color="auto" w:fill="FFFFFF"/>
              </w:rPr>
              <w:t>30</w:t>
            </w:r>
          </w:p>
        </w:tc>
        <w:tc>
          <w:tcPr>
            <w:tcW w:w="412" w:type="pct"/>
            <w:vAlign w:val="center"/>
          </w:tcPr>
          <w:p w:rsidR="003E75EE" w:rsidRPr="000F7689" w:rsidRDefault="003E75EE" w:rsidP="003E75EE">
            <w:pPr>
              <w:jc w:val="center"/>
              <w:rPr>
                <w:sz w:val="20"/>
                <w:szCs w:val="20"/>
                <w:shd w:val="clear" w:color="auto" w:fill="FFFFFF"/>
              </w:rPr>
            </w:pPr>
            <w:r w:rsidRPr="000F7689">
              <w:rPr>
                <w:sz w:val="20"/>
                <w:szCs w:val="20"/>
                <w:shd w:val="clear" w:color="auto" w:fill="FFFFFF"/>
              </w:rPr>
              <w:t>100</w:t>
            </w:r>
          </w:p>
        </w:tc>
        <w:tc>
          <w:tcPr>
            <w:tcW w:w="724" w:type="pct"/>
            <w:vAlign w:val="center"/>
          </w:tcPr>
          <w:p w:rsidR="003E75EE" w:rsidRPr="000F7689" w:rsidRDefault="00B3397E" w:rsidP="003E75EE">
            <w:pPr>
              <w:jc w:val="center"/>
              <w:rPr>
                <w:sz w:val="20"/>
                <w:szCs w:val="20"/>
                <w:shd w:val="clear" w:color="auto" w:fill="FFFFFF"/>
              </w:rPr>
            </w:pPr>
            <w:r w:rsidRPr="000F7689">
              <w:rPr>
                <w:sz w:val="20"/>
                <w:szCs w:val="20"/>
                <w:shd w:val="clear" w:color="auto" w:fill="FFFFFF"/>
              </w:rPr>
              <w:t>4</w:t>
            </w:r>
          </w:p>
        </w:tc>
        <w:tc>
          <w:tcPr>
            <w:tcW w:w="608" w:type="pct"/>
            <w:vAlign w:val="center"/>
          </w:tcPr>
          <w:p w:rsidR="003E75EE" w:rsidRPr="000F7689" w:rsidRDefault="003E75EE"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rsidR="003E75EE" w:rsidRPr="000F7689" w:rsidRDefault="003E75EE" w:rsidP="003E75EE">
            <w:pPr>
              <w:jc w:val="center"/>
              <w:rPr>
                <w:sz w:val="20"/>
                <w:szCs w:val="20"/>
                <w:shd w:val="clear" w:color="auto" w:fill="FFFFFF"/>
              </w:rPr>
            </w:pPr>
            <w:r w:rsidRPr="000F7689">
              <w:rPr>
                <w:sz w:val="20"/>
                <w:szCs w:val="20"/>
                <w:shd w:val="clear" w:color="auto" w:fill="FFFFFF"/>
              </w:rPr>
              <w:t>60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Социальное обслуживание (код 3.2)</w:t>
            </w:r>
          </w:p>
        </w:tc>
        <w:tc>
          <w:tcPr>
            <w:tcW w:w="2554" w:type="pct"/>
            <w:gridSpan w:val="5"/>
            <w:vAlign w:val="center"/>
          </w:tcPr>
          <w:p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Бытовое обслуживание (код 3.3)</w:t>
            </w:r>
          </w:p>
        </w:tc>
        <w:tc>
          <w:tcPr>
            <w:tcW w:w="2554" w:type="pct"/>
            <w:gridSpan w:val="5"/>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Здравоохранение (код 3.4)</w:t>
            </w:r>
          </w:p>
        </w:tc>
        <w:tc>
          <w:tcPr>
            <w:tcW w:w="3884" w:type="pct"/>
            <w:gridSpan w:val="7"/>
            <w:vAlign w:val="center"/>
          </w:tcPr>
          <w:p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Образование и просвещение (код 3.5)</w:t>
            </w:r>
          </w:p>
        </w:tc>
        <w:tc>
          <w:tcPr>
            <w:tcW w:w="2554" w:type="pct"/>
            <w:gridSpan w:val="5"/>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25</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Культурное развитие (код 3.6)</w:t>
            </w:r>
          </w:p>
        </w:tc>
        <w:tc>
          <w:tcPr>
            <w:tcW w:w="2554" w:type="pct"/>
            <w:gridSpan w:val="5"/>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Магазины (код 4.4)</w:t>
            </w:r>
          </w:p>
        </w:tc>
        <w:tc>
          <w:tcPr>
            <w:tcW w:w="2554" w:type="pct"/>
            <w:gridSpan w:val="5"/>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Банковская и страховая деятельность (код 4.5)</w:t>
            </w:r>
          </w:p>
        </w:tc>
        <w:tc>
          <w:tcPr>
            <w:tcW w:w="2554" w:type="pct"/>
            <w:gridSpan w:val="5"/>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50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Общественное питание (код 4.6)</w:t>
            </w:r>
          </w:p>
        </w:tc>
        <w:tc>
          <w:tcPr>
            <w:tcW w:w="2554" w:type="pct"/>
            <w:gridSpan w:val="5"/>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50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Гостиничное обслуживание (код 4.7)</w:t>
            </w:r>
          </w:p>
        </w:tc>
        <w:tc>
          <w:tcPr>
            <w:tcW w:w="2554" w:type="pct"/>
            <w:gridSpan w:val="5"/>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50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Автомобильные мойки (код 4.9.1.3)</w:t>
            </w:r>
          </w:p>
        </w:tc>
        <w:tc>
          <w:tcPr>
            <w:tcW w:w="1830" w:type="pct"/>
            <w:gridSpan w:val="4"/>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724" w:type="pct"/>
            <w:vAlign w:val="center"/>
          </w:tcPr>
          <w:p w:rsidR="00FE2943" w:rsidRPr="000F7689" w:rsidRDefault="00FE2943" w:rsidP="003E75EE">
            <w:pPr>
              <w:jc w:val="center"/>
              <w:rPr>
                <w:sz w:val="20"/>
                <w:szCs w:val="20"/>
              </w:rPr>
            </w:pPr>
            <w:r w:rsidRPr="000F7689">
              <w:rPr>
                <w:sz w:val="20"/>
                <w:szCs w:val="20"/>
              </w:rPr>
              <w:t>1</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Ремонт автомобилей (код 4.9.1.4)</w:t>
            </w:r>
          </w:p>
        </w:tc>
        <w:tc>
          <w:tcPr>
            <w:tcW w:w="1830" w:type="pct"/>
            <w:gridSpan w:val="4"/>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724" w:type="pct"/>
            <w:vAlign w:val="center"/>
          </w:tcPr>
          <w:p w:rsidR="00FE2943" w:rsidRPr="000F7689" w:rsidRDefault="00FE2943" w:rsidP="003E75EE">
            <w:pPr>
              <w:jc w:val="center"/>
              <w:rPr>
                <w:sz w:val="20"/>
                <w:szCs w:val="20"/>
              </w:rPr>
            </w:pPr>
            <w:r w:rsidRPr="000F7689">
              <w:rPr>
                <w:sz w:val="20"/>
                <w:szCs w:val="20"/>
              </w:rPr>
              <w:t>1</w:t>
            </w:r>
          </w:p>
        </w:tc>
        <w:tc>
          <w:tcPr>
            <w:tcW w:w="608" w:type="pct"/>
            <w:vAlign w:val="center"/>
          </w:tcPr>
          <w:p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Спорт (код 5.1)</w:t>
            </w:r>
          </w:p>
        </w:tc>
        <w:tc>
          <w:tcPr>
            <w:tcW w:w="3884" w:type="pct"/>
            <w:gridSpan w:val="7"/>
            <w:vAlign w:val="center"/>
          </w:tcPr>
          <w:p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Обеспечение внутреннего правопорядка (код 8.3)</w:t>
            </w:r>
          </w:p>
        </w:tc>
        <w:tc>
          <w:tcPr>
            <w:tcW w:w="3162" w:type="pct"/>
            <w:gridSpan w:val="6"/>
            <w:vAlign w:val="center"/>
          </w:tcPr>
          <w:p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c>
          <w:tcPr>
            <w:tcW w:w="722" w:type="pct"/>
            <w:vAlign w:val="center"/>
          </w:tcPr>
          <w:p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t>Историко-культурная деятельность (код 9.3)</w:t>
            </w:r>
            <w:r w:rsidRPr="000F7689">
              <w:rPr>
                <w:rStyle w:val="ab"/>
                <w:sz w:val="20"/>
                <w:szCs w:val="20"/>
                <w:shd w:val="clear" w:color="auto" w:fill="FFFFFF"/>
              </w:rPr>
              <w:footnoteReference w:id="11"/>
            </w:r>
          </w:p>
        </w:tc>
        <w:tc>
          <w:tcPr>
            <w:tcW w:w="3884" w:type="pct"/>
            <w:gridSpan w:val="7"/>
            <w:vAlign w:val="center"/>
          </w:tcPr>
          <w:p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FE2943" w:rsidRPr="000F7689" w:rsidTr="00EA1016">
        <w:tc>
          <w:tcPr>
            <w:tcW w:w="1116" w:type="pct"/>
          </w:tcPr>
          <w:p w:rsidR="00FE2943" w:rsidRPr="000F7689" w:rsidRDefault="00FE2943" w:rsidP="003E75EE">
            <w:pPr>
              <w:rPr>
                <w:sz w:val="20"/>
                <w:szCs w:val="20"/>
                <w:shd w:val="clear" w:color="auto" w:fill="FFFFFF"/>
              </w:rPr>
            </w:pPr>
            <w:r w:rsidRPr="000F7689">
              <w:rPr>
                <w:sz w:val="20"/>
                <w:szCs w:val="20"/>
                <w:shd w:val="clear" w:color="auto" w:fill="FFFFFF"/>
              </w:rPr>
              <w:lastRenderedPageBreak/>
              <w:t>Общее пользование водными объектами (код 11.1)</w:t>
            </w:r>
          </w:p>
        </w:tc>
        <w:tc>
          <w:tcPr>
            <w:tcW w:w="3884" w:type="pct"/>
            <w:gridSpan w:val="7"/>
            <w:vAlign w:val="center"/>
          </w:tcPr>
          <w:p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3E75EE" w:rsidRPr="000F7689" w:rsidTr="003E75EE">
        <w:tc>
          <w:tcPr>
            <w:tcW w:w="5000" w:type="pct"/>
            <w:gridSpan w:val="8"/>
            <w:shd w:val="clear" w:color="auto" w:fill="F2F2F2"/>
          </w:tcPr>
          <w:p w:rsidR="003E75EE" w:rsidRPr="000F7689" w:rsidRDefault="003E75EE" w:rsidP="003E75EE">
            <w:pPr>
              <w:jc w:val="center"/>
              <w:rPr>
                <w:b/>
                <w:sz w:val="20"/>
                <w:szCs w:val="20"/>
              </w:rPr>
            </w:pPr>
            <w:r w:rsidRPr="000F7689">
              <w:rPr>
                <w:b/>
                <w:i/>
                <w:sz w:val="20"/>
                <w:szCs w:val="20"/>
              </w:rPr>
              <w:t>Вспомогательные виды разрешенного использования</w:t>
            </w:r>
          </w:p>
        </w:tc>
      </w:tr>
      <w:tr w:rsidR="00FE2943" w:rsidRPr="000F7689" w:rsidTr="00EA1016">
        <w:tc>
          <w:tcPr>
            <w:tcW w:w="1116" w:type="pct"/>
          </w:tcPr>
          <w:p w:rsidR="00FE2943" w:rsidRPr="000F7689" w:rsidRDefault="00FE2943" w:rsidP="003E75EE">
            <w:pPr>
              <w:rPr>
                <w:sz w:val="20"/>
                <w:szCs w:val="20"/>
              </w:rPr>
            </w:pPr>
            <w:r w:rsidRPr="000F7689">
              <w:rPr>
                <w:sz w:val="20"/>
                <w:szCs w:val="20"/>
              </w:rPr>
              <w:t>Коммунальное обслуживание (3.1)</w:t>
            </w:r>
          </w:p>
        </w:tc>
        <w:tc>
          <w:tcPr>
            <w:tcW w:w="1830" w:type="pct"/>
            <w:gridSpan w:val="4"/>
            <w:vAlign w:val="center"/>
          </w:tcPr>
          <w:p w:rsidR="00FE2943" w:rsidRPr="000F7689" w:rsidRDefault="00FE2943" w:rsidP="003E75EE">
            <w:pPr>
              <w:jc w:val="center"/>
              <w:rPr>
                <w:sz w:val="20"/>
                <w:szCs w:val="20"/>
              </w:rPr>
            </w:pPr>
            <w:r w:rsidRPr="000F7689">
              <w:rPr>
                <w:sz w:val="20"/>
                <w:szCs w:val="20"/>
              </w:rPr>
              <w:t>не подлежат установлению</w:t>
            </w:r>
          </w:p>
        </w:tc>
        <w:tc>
          <w:tcPr>
            <w:tcW w:w="724" w:type="pct"/>
            <w:vAlign w:val="center"/>
          </w:tcPr>
          <w:p w:rsidR="00FE2943" w:rsidRPr="000F7689" w:rsidRDefault="00FE2943" w:rsidP="003E75EE">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12"/>
            </w:r>
          </w:p>
        </w:tc>
        <w:tc>
          <w:tcPr>
            <w:tcW w:w="608" w:type="pct"/>
            <w:vAlign w:val="center"/>
          </w:tcPr>
          <w:p w:rsidR="00FE2943" w:rsidRPr="000F7689" w:rsidRDefault="00FE2943" w:rsidP="003E75EE">
            <w:pPr>
              <w:jc w:val="center"/>
              <w:rPr>
                <w:sz w:val="20"/>
                <w:szCs w:val="20"/>
              </w:rPr>
            </w:pPr>
            <w:r w:rsidRPr="000F7689">
              <w:rPr>
                <w:sz w:val="20"/>
                <w:szCs w:val="20"/>
                <w:shd w:val="clear" w:color="auto" w:fill="FFFFFF"/>
              </w:rPr>
              <w:t>3</w:t>
            </w:r>
          </w:p>
        </w:tc>
        <w:tc>
          <w:tcPr>
            <w:tcW w:w="722" w:type="pct"/>
            <w:vAlign w:val="center"/>
          </w:tcPr>
          <w:p w:rsidR="00FE2943" w:rsidRPr="000F7689" w:rsidRDefault="00A34C32" w:rsidP="003E75EE">
            <w:pPr>
              <w:jc w:val="center"/>
              <w:rPr>
                <w:sz w:val="20"/>
                <w:szCs w:val="20"/>
              </w:rPr>
            </w:pPr>
            <w:r w:rsidRPr="000F7689">
              <w:rPr>
                <w:sz w:val="20"/>
                <w:szCs w:val="20"/>
              </w:rPr>
              <w:t>не подлежат установлению</w:t>
            </w:r>
          </w:p>
        </w:tc>
      </w:tr>
    </w:tbl>
    <w:p w:rsidR="00FE2943" w:rsidRPr="000F7689" w:rsidRDefault="00FE2943" w:rsidP="00B44F98">
      <w:pPr>
        <w:ind w:firstLine="709"/>
        <w:rPr>
          <w:b/>
          <w:spacing w:val="-13"/>
          <w:sz w:val="16"/>
          <w:szCs w:val="16"/>
        </w:rPr>
      </w:pPr>
    </w:p>
    <w:p w:rsidR="003E75EE" w:rsidRPr="000F7689" w:rsidRDefault="003E75EE" w:rsidP="00B44F98">
      <w:pPr>
        <w:ind w:firstLine="709"/>
      </w:pPr>
      <w:r w:rsidRPr="000F7689">
        <w:rPr>
          <w:b/>
          <w:spacing w:val="-13"/>
        </w:rPr>
        <w:t xml:space="preserve">3. </w:t>
      </w:r>
      <w:r w:rsidRPr="000F7689">
        <w:rPr>
          <w:b/>
        </w:rPr>
        <w:t>Дополнительные параметры жилых зон</w:t>
      </w:r>
    </w:p>
    <w:p w:rsidR="003E75EE" w:rsidRPr="000F7689" w:rsidRDefault="003E75EE" w:rsidP="003E75EE">
      <w:pPr>
        <w:ind w:firstLine="851"/>
        <w:jc w:val="both"/>
      </w:pPr>
      <w:r w:rsidRPr="000F7689">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rsidR="003E75EE" w:rsidRPr="000F7689" w:rsidRDefault="003E75EE" w:rsidP="003E75EE">
      <w:pPr>
        <w:ind w:firstLine="851"/>
        <w:jc w:val="both"/>
      </w:pPr>
      <w:r w:rsidRPr="000F7689">
        <w:t>При формировании земельных участков с целью предоставления отдельным категориям граждан, предельные (минимальные и (или) максимальные) размеры устанавливаются в соответствии с действующим законодательством Алтайского края.</w:t>
      </w:r>
    </w:p>
    <w:p w:rsidR="003E75EE" w:rsidRPr="000F7689" w:rsidRDefault="003E75EE" w:rsidP="003E75EE">
      <w:pPr>
        <w:ind w:firstLine="851"/>
        <w:jc w:val="both"/>
      </w:pPr>
      <w:r w:rsidRPr="000F7689">
        <w:t>Минимальные разрывы между стенами зданий без окон из жилых комнат – 6 м.</w:t>
      </w:r>
    </w:p>
    <w:p w:rsidR="003E75EE" w:rsidRPr="000F7689" w:rsidRDefault="003E75EE" w:rsidP="003E75EE">
      <w:pPr>
        <w:ind w:firstLine="851"/>
        <w:jc w:val="both"/>
      </w:pPr>
      <w:r w:rsidRPr="000F7689">
        <w:t>Минимальное расстояние здания общеобразовательного учреждения от красной линии не менее 25 м.</w:t>
      </w:r>
    </w:p>
    <w:p w:rsidR="003E75EE" w:rsidRPr="000F7689" w:rsidRDefault="003E75EE" w:rsidP="003E75EE">
      <w:pPr>
        <w:ind w:firstLine="851"/>
        <w:jc w:val="both"/>
      </w:pPr>
      <w:r w:rsidRPr="000F7689">
        <w:t>Минимальные расстояния до границы соседнего участка:</w:t>
      </w:r>
    </w:p>
    <w:p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от дома – 3 м;</w:t>
      </w:r>
    </w:p>
    <w:p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от постройки для содержания домашних животных – 4 м;</w:t>
      </w:r>
    </w:p>
    <w:p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xml:space="preserve">– от других построек (бани, гаражи и др.) – 1 м; </w:t>
      </w:r>
    </w:p>
    <w:p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от стволов высокорослых деревьев – 2 м;</w:t>
      </w:r>
    </w:p>
    <w:p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lastRenderedPageBreak/>
        <w:t>– от кустарников – 1 м;</w:t>
      </w:r>
    </w:p>
    <w:p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xml:space="preserve">– </w:t>
      </w:r>
      <w:proofErr w:type="gramStart"/>
      <w:r w:rsidRPr="000F7689">
        <w:rPr>
          <w:rFonts w:ascii="Times New Roman" w:hAnsi="Times New Roman" w:cs="Times New Roman"/>
          <w:sz w:val="24"/>
          <w:szCs w:val="24"/>
        </w:rPr>
        <w:t>от изолированного входа в строение для содержания мелких домашних животных до входа в дом</w:t>
      </w:r>
      <w:proofErr w:type="gramEnd"/>
      <w:r w:rsidRPr="000F7689">
        <w:rPr>
          <w:rFonts w:ascii="Times New Roman" w:hAnsi="Times New Roman" w:cs="Times New Roman"/>
          <w:sz w:val="24"/>
          <w:szCs w:val="24"/>
        </w:rPr>
        <w:t xml:space="preserve"> – 7 м.</w:t>
      </w:r>
    </w:p>
    <w:p w:rsidR="003E75EE" w:rsidRPr="000F7689" w:rsidRDefault="003E75EE" w:rsidP="003E75EE">
      <w:pPr>
        <w:ind w:firstLine="851"/>
        <w:jc w:val="both"/>
      </w:pPr>
      <w:r w:rsidRPr="000F7689">
        <w:t>Минимальное расстояние от хозяйственных построек до окон жилого дома, расположенного на соседнем земельном участке – 6 м.</w:t>
      </w:r>
    </w:p>
    <w:p w:rsidR="003E75EE" w:rsidRPr="000F7689" w:rsidRDefault="003E75EE" w:rsidP="003E75EE">
      <w:pPr>
        <w:ind w:firstLine="851"/>
        <w:jc w:val="both"/>
      </w:pPr>
      <w:r w:rsidRPr="000F7689">
        <w:t>Размещение хозяйственных, одиночных или двойных построек для скота и птицы на расстоянии от окон жилых помещений дома – не менее 15 м.</w:t>
      </w:r>
    </w:p>
    <w:p w:rsidR="003E75EE" w:rsidRPr="000F7689" w:rsidRDefault="003E75EE" w:rsidP="003E75EE">
      <w:pPr>
        <w:ind w:firstLine="851"/>
        <w:jc w:val="both"/>
      </w:pPr>
      <w:r w:rsidRPr="000F7689">
        <w:t>Расстояние от мусоросборников, дворовых туалетов от границ участка домовладения – не менее 4 м.</w:t>
      </w:r>
    </w:p>
    <w:p w:rsidR="003E75EE" w:rsidRPr="000F7689" w:rsidRDefault="003E75EE" w:rsidP="003E75EE">
      <w:pPr>
        <w:ind w:firstLine="851"/>
        <w:jc w:val="both"/>
      </w:pPr>
      <w:r w:rsidRPr="000F7689">
        <w:t>Размещение дворовых туалетов от окон жилых помещений дома – 8 м.</w:t>
      </w:r>
    </w:p>
    <w:p w:rsidR="003E75EE" w:rsidRPr="000F7689" w:rsidRDefault="003E75EE" w:rsidP="003E75EE">
      <w:pPr>
        <w:ind w:firstLine="851"/>
        <w:jc w:val="both"/>
      </w:pPr>
      <w:proofErr w:type="gramStart"/>
      <w:r w:rsidRPr="000F7689">
        <w:t>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roofErr w:type="gramEnd"/>
    </w:p>
    <w:p w:rsidR="003E75EE" w:rsidRPr="000F7689" w:rsidRDefault="003E75EE" w:rsidP="003E75EE">
      <w:pPr>
        <w:ind w:firstLine="851"/>
        <w:jc w:val="both"/>
      </w:pPr>
      <w:r w:rsidRPr="000F7689">
        <w:t>Максимальная высота для вспомогательных строений от уровня земли до верха плоской кровли – не более 4 м, до конька скатной кровли – не более 7 м.</w:t>
      </w:r>
    </w:p>
    <w:p w:rsidR="003E75EE" w:rsidRPr="000F7689" w:rsidRDefault="003E75EE" w:rsidP="003E75EE">
      <w:pPr>
        <w:ind w:firstLine="851"/>
        <w:jc w:val="both"/>
      </w:pPr>
      <w:r w:rsidRPr="000F7689">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rsidR="003E75EE" w:rsidRPr="000F7689" w:rsidRDefault="003E75EE" w:rsidP="003E75EE">
      <w:pPr>
        <w:ind w:firstLine="851"/>
        <w:jc w:val="both"/>
      </w:pPr>
      <w:r w:rsidRPr="000F7689">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3E75EE" w:rsidRPr="000F7689" w:rsidRDefault="003E75EE" w:rsidP="003E75EE">
      <w:pPr>
        <w:ind w:firstLine="851"/>
        <w:jc w:val="both"/>
      </w:pPr>
      <w:r w:rsidRPr="000F7689">
        <w:t>Высота ограждения земельных участков должна быть не более 2 м</w:t>
      </w:r>
      <w:r w:rsidR="004E1D2D" w:rsidRPr="000F7689">
        <w:t>.</w:t>
      </w:r>
    </w:p>
    <w:p w:rsidR="003E75EE" w:rsidRPr="000F7689" w:rsidRDefault="004E1D2D" w:rsidP="003E75EE">
      <w:pPr>
        <w:ind w:firstLine="851"/>
        <w:jc w:val="both"/>
      </w:pPr>
      <w:r w:rsidRPr="000F7689">
        <w:t>О</w:t>
      </w:r>
      <w:r w:rsidR="003E75EE" w:rsidRPr="000F7689">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rsidRPr="000F7689">
        <w:t>епени огнестойкости зданий.</w:t>
      </w:r>
    </w:p>
    <w:p w:rsidR="003E75EE" w:rsidRPr="000F7689" w:rsidRDefault="004E1D2D" w:rsidP="003E75EE">
      <w:pPr>
        <w:ind w:firstLine="851"/>
        <w:jc w:val="both"/>
      </w:pPr>
      <w:r w:rsidRPr="000F7689">
        <w:t>О</w:t>
      </w:r>
      <w:r w:rsidR="003E75EE" w:rsidRPr="000F7689">
        <w:t>беспечение подъезда пожарной техники к жилым домам хозяйственным постро</w:t>
      </w:r>
      <w:r w:rsidRPr="000F7689">
        <w:t>йкам на расстояние не менее 5 м.</w:t>
      </w:r>
    </w:p>
    <w:p w:rsidR="003E75EE" w:rsidRPr="000F7689" w:rsidRDefault="004E1D2D" w:rsidP="003E75EE">
      <w:pPr>
        <w:ind w:firstLine="851"/>
        <w:jc w:val="both"/>
      </w:pPr>
      <w:r w:rsidRPr="000F7689">
        <w:t>М</w:t>
      </w:r>
      <w:r w:rsidR="003E75EE" w:rsidRPr="000F7689">
        <w:t>инимальное расстояние от площадки с контейнером для сбо</w:t>
      </w:r>
      <w:r w:rsidRPr="000F7689">
        <w:t>ра мусора до жилых домов – 25 м.</w:t>
      </w:r>
    </w:p>
    <w:p w:rsidR="003E75EE" w:rsidRPr="000F7689" w:rsidRDefault="004E1D2D" w:rsidP="003E75EE">
      <w:pPr>
        <w:ind w:firstLine="851"/>
        <w:jc w:val="both"/>
      </w:pPr>
      <w:r w:rsidRPr="000F7689">
        <w:t>М</w:t>
      </w:r>
      <w:r w:rsidR="003E75EE" w:rsidRPr="000F7689">
        <w:t>аксимальная высота кустарников, высаженных вдоль ограждения на 1 линии собствен</w:t>
      </w:r>
      <w:r w:rsidRPr="000F7689">
        <w:t>ного земельного участка – 1,5 м.</w:t>
      </w:r>
    </w:p>
    <w:p w:rsidR="003E75EE" w:rsidRPr="000F7689" w:rsidRDefault="004E1D2D" w:rsidP="003E75EE">
      <w:pPr>
        <w:ind w:firstLine="851"/>
        <w:jc w:val="both"/>
      </w:pPr>
      <w:r w:rsidRPr="000F7689">
        <w:t>П</w:t>
      </w:r>
      <w:r w:rsidR="003E75EE" w:rsidRPr="000F7689">
        <w:t>лощадь озелененной территории квартала (микрорайона) не менее 6 м</w:t>
      </w:r>
      <w:proofErr w:type="gramStart"/>
      <w:r w:rsidR="003E75EE" w:rsidRPr="000F7689">
        <w:rPr>
          <w:vertAlign w:val="superscript"/>
        </w:rPr>
        <w:t>2</w:t>
      </w:r>
      <w:proofErr w:type="gramEnd"/>
      <w:r w:rsidRPr="000F7689">
        <w:rPr>
          <w:vertAlign w:val="superscript"/>
        </w:rPr>
        <w:t xml:space="preserve"> </w:t>
      </w:r>
      <w:r w:rsidR="003E75EE" w:rsidRPr="000F7689">
        <w:t>на одного человека или не менее 25%</w:t>
      </w:r>
      <w:r w:rsidRPr="000F7689">
        <w:t xml:space="preserve"> площади квартала (микрорайона).</w:t>
      </w:r>
    </w:p>
    <w:p w:rsidR="003E75EE" w:rsidRPr="000F7689" w:rsidRDefault="003E75EE" w:rsidP="003E75EE">
      <w:pPr>
        <w:ind w:firstLine="851"/>
        <w:jc w:val="both"/>
        <w:rPr>
          <w:bCs/>
        </w:rPr>
      </w:pPr>
      <w:r w:rsidRPr="000F7689">
        <w:t xml:space="preserve">В границах зон </w:t>
      </w:r>
      <w:r w:rsidRPr="000F7689">
        <w:rPr>
          <w:bCs/>
        </w:rPr>
        <w:t>застройки индивидуальными жилыми домами не допускается:</w:t>
      </w:r>
    </w:p>
    <w:p w:rsidR="003E75EE" w:rsidRPr="000F7689" w:rsidRDefault="004E1D2D" w:rsidP="003E75EE">
      <w:pPr>
        <w:ind w:firstLine="851"/>
        <w:jc w:val="both"/>
      </w:pPr>
      <w:r w:rsidRPr="000F7689">
        <w:rPr>
          <w:b/>
          <w:bCs/>
        </w:rPr>
        <w:t>–</w:t>
      </w:r>
      <w:r w:rsidR="003E75EE" w:rsidRPr="000F7689">
        <w:rPr>
          <w:bCs/>
        </w:rPr>
        <w:t xml:space="preserve"> размещение в</w:t>
      </w:r>
      <w:r w:rsidR="003E75EE" w:rsidRPr="000F7689">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E75EE" w:rsidRPr="000F7689" w:rsidRDefault="004E1D2D" w:rsidP="003E75EE">
      <w:pPr>
        <w:ind w:firstLine="851"/>
        <w:jc w:val="both"/>
      </w:pPr>
      <w:r w:rsidRPr="000F7689">
        <w:rPr>
          <w:b/>
        </w:rPr>
        <w:t>–</w:t>
      </w:r>
      <w:r w:rsidR="003E75EE" w:rsidRPr="000F7689">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3E75EE" w:rsidRPr="000F7689" w:rsidRDefault="004E1D2D" w:rsidP="003E75EE">
      <w:pPr>
        <w:ind w:firstLine="851"/>
        <w:jc w:val="both"/>
      </w:pPr>
      <w:r w:rsidRPr="000F7689">
        <w:rPr>
          <w:b/>
        </w:rPr>
        <w:t>–</w:t>
      </w:r>
      <w:r w:rsidR="003E75EE" w:rsidRPr="000F7689">
        <w:rPr>
          <w:b/>
        </w:rPr>
        <w:t xml:space="preserve"> </w:t>
      </w:r>
      <w:r w:rsidR="003E75EE" w:rsidRPr="000F7689">
        <w:t>размещение рекламы на ограждениях участка, домах, строениях;</w:t>
      </w:r>
    </w:p>
    <w:p w:rsidR="003E75EE" w:rsidRPr="000F7689" w:rsidRDefault="004E1D2D" w:rsidP="003E75EE">
      <w:pPr>
        <w:ind w:firstLine="851"/>
        <w:jc w:val="both"/>
      </w:pPr>
      <w:r w:rsidRPr="000F7689">
        <w:rPr>
          <w:b/>
        </w:rPr>
        <w:t>–</w:t>
      </w:r>
      <w:r w:rsidR="003E75EE" w:rsidRPr="000F7689">
        <w:rPr>
          <w:b/>
        </w:rPr>
        <w:t xml:space="preserve"> </w:t>
      </w:r>
      <w:r w:rsidR="003E75EE" w:rsidRPr="000F7689">
        <w:t>размещение со стороны улиц вспомогательных строений, за исключением гаражей.</w:t>
      </w:r>
    </w:p>
    <w:p w:rsidR="006A272E" w:rsidRPr="000F7689" w:rsidRDefault="003E75EE" w:rsidP="003E75EE">
      <w:pPr>
        <w:ind w:firstLine="851"/>
        <w:jc w:val="both"/>
        <w:sectPr w:rsidR="006A272E" w:rsidRPr="000F7689" w:rsidSect="00DD0CF5">
          <w:pgSz w:w="16838" w:h="11906" w:orient="landscape"/>
          <w:pgMar w:top="851" w:right="851" w:bottom="851" w:left="1701" w:header="709" w:footer="709" w:gutter="0"/>
          <w:cols w:space="720"/>
          <w:docGrid w:linePitch="360"/>
        </w:sectPr>
      </w:pPr>
      <w:r w:rsidRPr="000F7689">
        <w:lastRenderedPageBreak/>
        <w:t xml:space="preserve">Размещение рекламных конструкций является разрешенным видом использования </w:t>
      </w:r>
      <w:proofErr w:type="gramStart"/>
      <w:r w:rsidRPr="000F7689">
        <w:t>в данной территориальной зоне при условии размещения рекламных конструкций в соответствии со Схемой размещения рекламных конструкций на территории</w:t>
      </w:r>
      <w:proofErr w:type="gramEnd"/>
      <w:r w:rsidRPr="000F7689">
        <w:t xml:space="preserve"> муниципального образования Мамонтовский район.</w:t>
      </w:r>
    </w:p>
    <w:p w:rsidR="00104465" w:rsidRPr="000F7689" w:rsidRDefault="00104465" w:rsidP="00104465">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45" w:name="_Toc115772993"/>
      <w:bookmarkStart w:id="46" w:name="_Toc162013251"/>
      <w:r w:rsidRPr="000F7689">
        <w:rPr>
          <w:rFonts w:ascii="Times New Roman" w:hAnsi="Times New Roman" w:cs="Times New Roman"/>
          <w:bCs w:val="0"/>
          <w:i w:val="0"/>
          <w:iCs w:val="0"/>
          <w:sz w:val="24"/>
          <w:szCs w:val="24"/>
        </w:rPr>
        <w:lastRenderedPageBreak/>
        <w:t>Статья 13. Градостроительные регламенты общественно-деловых зон</w:t>
      </w:r>
      <w:bookmarkEnd w:id="45"/>
      <w:bookmarkEnd w:id="46"/>
    </w:p>
    <w:p w:rsidR="00104465" w:rsidRPr="000F7689" w:rsidRDefault="00104465" w:rsidP="00104465">
      <w:pPr>
        <w:widowControl w:val="0"/>
        <w:ind w:firstLine="851"/>
        <w:jc w:val="both"/>
        <w:rPr>
          <w:iCs/>
        </w:rPr>
      </w:pPr>
      <w:r w:rsidRPr="000F7689">
        <w:rPr>
          <w:b/>
        </w:rPr>
        <w:t>1.</w:t>
      </w:r>
      <w:r w:rsidRPr="000F7689">
        <w:rPr>
          <w:iCs/>
        </w:rPr>
        <w:t xml:space="preserve"> Общественно-деловые зоны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104465" w:rsidRPr="000F7689" w:rsidRDefault="00104465" w:rsidP="00104465">
      <w:pPr>
        <w:keepNext/>
        <w:shd w:val="clear" w:color="auto" w:fill="FFFFFF"/>
        <w:autoSpaceDE w:val="0"/>
        <w:ind w:firstLine="851"/>
        <w:jc w:val="both"/>
      </w:pPr>
      <w:r w:rsidRPr="000F7689">
        <w:rPr>
          <w:b/>
        </w:rPr>
        <w:t>2.</w:t>
      </w:r>
      <w:r w:rsidRPr="000F7689">
        <w:t xml:space="preserve"> Общественно-деловые зоны включают:</w:t>
      </w:r>
    </w:p>
    <w:p w:rsidR="00104465" w:rsidRPr="000F7689" w:rsidRDefault="00104465" w:rsidP="00104465">
      <w:pPr>
        <w:pStyle w:val="af3"/>
        <w:suppressAutoHyphens/>
        <w:ind w:firstLine="851"/>
        <w:jc w:val="both"/>
      </w:pPr>
      <w:r w:rsidRPr="000F7689">
        <w:t>ОД(1) – общественно-деловая зона;</w:t>
      </w:r>
    </w:p>
    <w:p w:rsidR="006A272E" w:rsidRPr="000F7689" w:rsidRDefault="00104465" w:rsidP="006A272E">
      <w:pPr>
        <w:pStyle w:val="af3"/>
        <w:suppressAutoHyphens/>
        <w:ind w:firstLine="851"/>
        <w:jc w:val="both"/>
      </w:pPr>
      <w:r w:rsidRPr="000F7689">
        <w:t>ОД(2) – общественно-деловая зона</w:t>
      </w:r>
    </w:p>
    <w:p w:rsidR="00DD0CF5" w:rsidRPr="000F7689" w:rsidRDefault="00DD0CF5" w:rsidP="006A272E">
      <w:pPr>
        <w:pStyle w:val="af3"/>
        <w:suppressAutoHyphens/>
        <w:ind w:firstLine="851"/>
        <w:jc w:val="both"/>
        <w:rPr>
          <w:sz w:val="16"/>
          <w:szCs w:val="16"/>
        </w:rPr>
      </w:pPr>
    </w:p>
    <w:p w:rsidR="00225996" w:rsidRPr="000F7689" w:rsidRDefault="00225996" w:rsidP="006A272E">
      <w:pPr>
        <w:pStyle w:val="af3"/>
        <w:suppressAutoHyphens/>
        <w:ind w:firstLine="851"/>
        <w:jc w:val="center"/>
        <w:rPr>
          <w:b/>
          <w:u w:val="single"/>
        </w:rPr>
      </w:pPr>
      <w:r w:rsidRPr="000F7689">
        <w:rPr>
          <w:b/>
          <w:u w:val="single"/>
        </w:rPr>
        <w:t>Общественно-деловая зона (ОД(1))</w:t>
      </w:r>
    </w:p>
    <w:p w:rsidR="00225996" w:rsidRPr="000F7689" w:rsidRDefault="00225996" w:rsidP="00225996">
      <w:pPr>
        <w:keepNext/>
        <w:keepLines/>
        <w:ind w:left="720"/>
        <w:jc w:val="right"/>
        <w:rPr>
          <w:spacing w:val="-13"/>
        </w:rPr>
      </w:pPr>
      <w:r w:rsidRPr="000F7689">
        <w:rPr>
          <w:spacing w:val="-13"/>
        </w:rPr>
        <w:t xml:space="preserve">Таблица </w:t>
      </w:r>
      <w:r w:rsidR="00B44F98" w:rsidRPr="000F7689">
        <w:rPr>
          <w:spacing w:val="-13"/>
        </w:rPr>
        <w:t>6</w:t>
      </w:r>
    </w:p>
    <w:p w:rsidR="00225996" w:rsidRPr="000F7689" w:rsidRDefault="00225996" w:rsidP="00225996">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1207"/>
        <w:gridCol w:w="1279"/>
        <w:gridCol w:w="1207"/>
        <w:gridCol w:w="1279"/>
        <w:gridCol w:w="2184"/>
        <w:gridCol w:w="1848"/>
        <w:gridCol w:w="2178"/>
      </w:tblGrid>
      <w:tr w:rsidR="00225996" w:rsidRPr="000F7689" w:rsidTr="008A64DA">
        <w:trPr>
          <w:tblHeader/>
        </w:trPr>
        <w:tc>
          <w:tcPr>
            <w:tcW w:w="1145" w:type="pct"/>
            <w:vMerge w:val="restart"/>
            <w:shd w:val="clear" w:color="auto" w:fill="D9D9D9"/>
            <w:vAlign w:val="center"/>
          </w:tcPr>
          <w:p w:rsidR="00225996" w:rsidRPr="000F7689" w:rsidRDefault="00225996" w:rsidP="008A64DA">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225996" w:rsidRPr="000F7689" w:rsidRDefault="00225996" w:rsidP="008A64DA">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225996" w:rsidRPr="000F7689" w:rsidRDefault="00225996" w:rsidP="008A64DA">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rsidR="00225996" w:rsidRPr="000F7689" w:rsidRDefault="00225996" w:rsidP="008A64DA">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13"/>
            </w:r>
          </w:p>
        </w:tc>
        <w:tc>
          <w:tcPr>
            <w:tcW w:w="751" w:type="pct"/>
            <w:vMerge w:val="restart"/>
            <w:shd w:val="clear" w:color="auto" w:fill="D9D9D9"/>
            <w:vAlign w:val="center"/>
          </w:tcPr>
          <w:p w:rsidR="00225996" w:rsidRPr="000F7689" w:rsidRDefault="00225996" w:rsidP="008A64DA">
            <w:pPr>
              <w:jc w:val="center"/>
              <w:rPr>
                <w:b/>
                <w:sz w:val="20"/>
                <w:szCs w:val="20"/>
              </w:rPr>
            </w:pPr>
            <w:r w:rsidRPr="000F7689">
              <w:rPr>
                <w:b/>
                <w:sz w:val="20"/>
                <w:szCs w:val="20"/>
              </w:rPr>
              <w:t>Максимальный процент застройки в границах земельного участка, %</w:t>
            </w:r>
          </w:p>
        </w:tc>
      </w:tr>
      <w:tr w:rsidR="00225996" w:rsidRPr="000F7689" w:rsidTr="008A64DA">
        <w:trPr>
          <w:tblHeader/>
        </w:trPr>
        <w:tc>
          <w:tcPr>
            <w:tcW w:w="1145" w:type="pct"/>
            <w:vMerge/>
            <w:vAlign w:val="center"/>
          </w:tcPr>
          <w:p w:rsidR="00225996" w:rsidRPr="000F7689" w:rsidRDefault="00225996" w:rsidP="008A64DA">
            <w:pPr>
              <w:jc w:val="center"/>
              <w:rPr>
                <w:sz w:val="20"/>
                <w:szCs w:val="20"/>
              </w:rPr>
            </w:pPr>
          </w:p>
        </w:tc>
        <w:tc>
          <w:tcPr>
            <w:tcW w:w="857" w:type="pct"/>
            <w:gridSpan w:val="2"/>
            <w:shd w:val="clear" w:color="auto" w:fill="D9D9D9"/>
            <w:vAlign w:val="center"/>
          </w:tcPr>
          <w:p w:rsidR="00225996" w:rsidRPr="000F7689" w:rsidRDefault="00225996" w:rsidP="008A64DA">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57" w:type="pct"/>
            <w:gridSpan w:val="2"/>
            <w:shd w:val="clear" w:color="auto" w:fill="D9D9D9"/>
            <w:vAlign w:val="center"/>
          </w:tcPr>
          <w:p w:rsidR="00225996" w:rsidRPr="000F7689" w:rsidRDefault="00225996" w:rsidP="008A64DA">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53" w:type="pct"/>
            <w:vMerge/>
          </w:tcPr>
          <w:p w:rsidR="00225996" w:rsidRPr="000F7689" w:rsidRDefault="00225996" w:rsidP="008A64DA">
            <w:pPr>
              <w:jc w:val="both"/>
              <w:rPr>
                <w:sz w:val="20"/>
                <w:szCs w:val="20"/>
              </w:rPr>
            </w:pPr>
          </w:p>
        </w:tc>
        <w:tc>
          <w:tcPr>
            <w:tcW w:w="637" w:type="pct"/>
            <w:vMerge/>
          </w:tcPr>
          <w:p w:rsidR="00225996" w:rsidRPr="000F7689" w:rsidRDefault="00225996" w:rsidP="008A64DA">
            <w:pPr>
              <w:jc w:val="both"/>
              <w:rPr>
                <w:sz w:val="20"/>
                <w:szCs w:val="20"/>
              </w:rPr>
            </w:pPr>
          </w:p>
        </w:tc>
        <w:tc>
          <w:tcPr>
            <w:tcW w:w="751" w:type="pct"/>
            <w:vMerge/>
          </w:tcPr>
          <w:p w:rsidR="00225996" w:rsidRPr="000F7689" w:rsidRDefault="00225996" w:rsidP="008A64DA">
            <w:pPr>
              <w:jc w:val="both"/>
              <w:rPr>
                <w:sz w:val="20"/>
                <w:szCs w:val="20"/>
              </w:rPr>
            </w:pPr>
          </w:p>
        </w:tc>
      </w:tr>
      <w:tr w:rsidR="00225996" w:rsidRPr="000F7689" w:rsidTr="008A64DA">
        <w:trPr>
          <w:tblHeader/>
        </w:trPr>
        <w:tc>
          <w:tcPr>
            <w:tcW w:w="1145" w:type="pct"/>
            <w:vMerge/>
            <w:vAlign w:val="center"/>
          </w:tcPr>
          <w:p w:rsidR="00225996" w:rsidRPr="000F7689" w:rsidRDefault="00225996" w:rsidP="008A64DA">
            <w:pPr>
              <w:jc w:val="center"/>
              <w:rPr>
                <w:sz w:val="20"/>
                <w:szCs w:val="20"/>
              </w:rPr>
            </w:pPr>
          </w:p>
        </w:tc>
        <w:tc>
          <w:tcPr>
            <w:tcW w:w="416" w:type="pct"/>
            <w:shd w:val="clear" w:color="auto" w:fill="D9D9D9"/>
            <w:vAlign w:val="center"/>
          </w:tcPr>
          <w:p w:rsidR="00225996" w:rsidRPr="000F7689" w:rsidRDefault="00225996" w:rsidP="008A64DA">
            <w:pPr>
              <w:jc w:val="center"/>
              <w:rPr>
                <w:b/>
                <w:sz w:val="20"/>
                <w:szCs w:val="20"/>
              </w:rPr>
            </w:pPr>
            <w:r w:rsidRPr="000F7689">
              <w:rPr>
                <w:b/>
                <w:sz w:val="20"/>
                <w:szCs w:val="20"/>
              </w:rPr>
              <w:t>минимум</w:t>
            </w:r>
          </w:p>
        </w:tc>
        <w:tc>
          <w:tcPr>
            <w:tcW w:w="441" w:type="pct"/>
            <w:shd w:val="clear" w:color="auto" w:fill="D9D9D9"/>
            <w:vAlign w:val="center"/>
          </w:tcPr>
          <w:p w:rsidR="00225996" w:rsidRPr="000F7689" w:rsidRDefault="00225996" w:rsidP="008A64DA">
            <w:pPr>
              <w:jc w:val="center"/>
              <w:rPr>
                <w:b/>
                <w:sz w:val="20"/>
                <w:szCs w:val="20"/>
              </w:rPr>
            </w:pPr>
            <w:r w:rsidRPr="000F7689">
              <w:rPr>
                <w:b/>
                <w:sz w:val="20"/>
                <w:szCs w:val="20"/>
              </w:rPr>
              <w:t>максимум</w:t>
            </w:r>
          </w:p>
        </w:tc>
        <w:tc>
          <w:tcPr>
            <w:tcW w:w="416" w:type="pct"/>
            <w:shd w:val="clear" w:color="auto" w:fill="D9D9D9"/>
            <w:vAlign w:val="center"/>
          </w:tcPr>
          <w:p w:rsidR="00225996" w:rsidRPr="000F7689" w:rsidRDefault="00225996" w:rsidP="008A64DA">
            <w:pPr>
              <w:jc w:val="center"/>
              <w:rPr>
                <w:b/>
                <w:sz w:val="20"/>
                <w:szCs w:val="20"/>
              </w:rPr>
            </w:pPr>
            <w:r w:rsidRPr="000F7689">
              <w:rPr>
                <w:b/>
                <w:sz w:val="20"/>
                <w:szCs w:val="20"/>
              </w:rPr>
              <w:t>минимум</w:t>
            </w:r>
          </w:p>
        </w:tc>
        <w:tc>
          <w:tcPr>
            <w:tcW w:w="441" w:type="pct"/>
            <w:shd w:val="clear" w:color="auto" w:fill="D9D9D9"/>
            <w:vAlign w:val="center"/>
          </w:tcPr>
          <w:p w:rsidR="00225996" w:rsidRPr="000F7689" w:rsidRDefault="00225996" w:rsidP="008A64DA">
            <w:pPr>
              <w:jc w:val="center"/>
              <w:rPr>
                <w:b/>
                <w:sz w:val="20"/>
                <w:szCs w:val="20"/>
              </w:rPr>
            </w:pPr>
            <w:r w:rsidRPr="000F7689">
              <w:rPr>
                <w:b/>
                <w:sz w:val="20"/>
                <w:szCs w:val="20"/>
              </w:rPr>
              <w:t>максимум</w:t>
            </w:r>
          </w:p>
        </w:tc>
        <w:tc>
          <w:tcPr>
            <w:tcW w:w="753" w:type="pct"/>
            <w:vMerge/>
          </w:tcPr>
          <w:p w:rsidR="00225996" w:rsidRPr="000F7689" w:rsidRDefault="00225996" w:rsidP="008A64DA">
            <w:pPr>
              <w:jc w:val="both"/>
              <w:rPr>
                <w:sz w:val="20"/>
                <w:szCs w:val="20"/>
              </w:rPr>
            </w:pPr>
          </w:p>
        </w:tc>
        <w:tc>
          <w:tcPr>
            <w:tcW w:w="637" w:type="pct"/>
            <w:vMerge/>
          </w:tcPr>
          <w:p w:rsidR="00225996" w:rsidRPr="000F7689" w:rsidRDefault="00225996" w:rsidP="008A64DA">
            <w:pPr>
              <w:jc w:val="both"/>
              <w:rPr>
                <w:sz w:val="20"/>
                <w:szCs w:val="20"/>
              </w:rPr>
            </w:pPr>
          </w:p>
        </w:tc>
        <w:tc>
          <w:tcPr>
            <w:tcW w:w="751" w:type="pct"/>
            <w:vMerge/>
          </w:tcPr>
          <w:p w:rsidR="00225996" w:rsidRPr="000F7689" w:rsidRDefault="00225996" w:rsidP="008A64DA">
            <w:pPr>
              <w:jc w:val="both"/>
              <w:rPr>
                <w:sz w:val="20"/>
                <w:szCs w:val="20"/>
              </w:rPr>
            </w:pPr>
          </w:p>
        </w:tc>
      </w:tr>
      <w:tr w:rsidR="00225996" w:rsidRPr="000F7689" w:rsidTr="008A64DA">
        <w:tc>
          <w:tcPr>
            <w:tcW w:w="5000" w:type="pct"/>
            <w:gridSpan w:val="8"/>
            <w:shd w:val="clear" w:color="auto" w:fill="F2F2F2"/>
          </w:tcPr>
          <w:p w:rsidR="00225996" w:rsidRPr="000F7689" w:rsidRDefault="00225996" w:rsidP="008A64DA">
            <w:pPr>
              <w:jc w:val="center"/>
              <w:rPr>
                <w:b/>
                <w:sz w:val="20"/>
                <w:szCs w:val="20"/>
              </w:rPr>
            </w:pPr>
            <w:r w:rsidRPr="000F7689">
              <w:rPr>
                <w:b/>
                <w:i/>
                <w:sz w:val="20"/>
                <w:szCs w:val="20"/>
              </w:rPr>
              <w:t>Основные виды разрешенного использования</w:t>
            </w:r>
          </w:p>
        </w:tc>
      </w:tr>
      <w:tr w:rsidR="00FE2943" w:rsidRPr="000F7689" w:rsidTr="00FE2943">
        <w:trPr>
          <w:trHeight w:val="233"/>
        </w:trPr>
        <w:tc>
          <w:tcPr>
            <w:tcW w:w="1145" w:type="pct"/>
          </w:tcPr>
          <w:p w:rsidR="00FE2943" w:rsidRPr="000F7689" w:rsidRDefault="00FE2943" w:rsidP="008A668A">
            <w:pPr>
              <w:rPr>
                <w:sz w:val="20"/>
                <w:szCs w:val="20"/>
              </w:rPr>
            </w:pPr>
            <w:r w:rsidRPr="000F7689">
              <w:rPr>
                <w:sz w:val="20"/>
                <w:szCs w:val="20"/>
              </w:rPr>
              <w:t>Коммунальное обслуживание (3.1)</w:t>
            </w:r>
          </w:p>
        </w:tc>
        <w:tc>
          <w:tcPr>
            <w:tcW w:w="1714" w:type="pct"/>
            <w:gridSpan w:val="4"/>
            <w:vAlign w:val="center"/>
          </w:tcPr>
          <w:p w:rsidR="00FE2943" w:rsidRPr="000F7689" w:rsidRDefault="00FE2943" w:rsidP="008A668A">
            <w:pPr>
              <w:jc w:val="center"/>
              <w:rPr>
                <w:sz w:val="20"/>
                <w:szCs w:val="20"/>
              </w:rPr>
            </w:pPr>
            <w:r w:rsidRPr="000F7689">
              <w:rPr>
                <w:sz w:val="20"/>
                <w:szCs w:val="20"/>
              </w:rPr>
              <w:t>не подлежат установлению</w:t>
            </w:r>
          </w:p>
        </w:tc>
        <w:tc>
          <w:tcPr>
            <w:tcW w:w="753" w:type="pct"/>
            <w:vAlign w:val="center"/>
          </w:tcPr>
          <w:p w:rsidR="00FE2943" w:rsidRPr="000F7689" w:rsidRDefault="00FE2943" w:rsidP="008A668A">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14"/>
            </w:r>
          </w:p>
        </w:tc>
        <w:tc>
          <w:tcPr>
            <w:tcW w:w="637" w:type="pct"/>
            <w:vAlign w:val="center"/>
          </w:tcPr>
          <w:p w:rsidR="00FE2943" w:rsidRPr="000F7689" w:rsidRDefault="00FE2943" w:rsidP="008A668A">
            <w:pPr>
              <w:jc w:val="center"/>
              <w:rPr>
                <w:sz w:val="20"/>
                <w:szCs w:val="20"/>
              </w:rPr>
            </w:pPr>
            <w:r w:rsidRPr="000F7689">
              <w:rPr>
                <w:sz w:val="20"/>
                <w:szCs w:val="20"/>
                <w:shd w:val="clear" w:color="auto" w:fill="FFFFFF"/>
              </w:rPr>
              <w:t>3</w:t>
            </w:r>
          </w:p>
        </w:tc>
        <w:tc>
          <w:tcPr>
            <w:tcW w:w="751" w:type="pct"/>
            <w:vAlign w:val="center"/>
          </w:tcPr>
          <w:p w:rsidR="00FE2943" w:rsidRPr="000F7689" w:rsidRDefault="00FE2943" w:rsidP="008A668A">
            <w:pPr>
              <w:jc w:val="center"/>
              <w:rPr>
                <w:sz w:val="20"/>
                <w:szCs w:val="20"/>
              </w:rPr>
            </w:pPr>
            <w:r w:rsidRPr="000F7689">
              <w:rPr>
                <w:sz w:val="20"/>
                <w:szCs w:val="20"/>
                <w:shd w:val="clear" w:color="auto" w:fill="FFFFFF"/>
              </w:rPr>
              <w:t>50</w:t>
            </w:r>
          </w:p>
        </w:tc>
      </w:tr>
      <w:tr w:rsidR="00FE2943" w:rsidRPr="000F7689" w:rsidTr="00FE2943">
        <w:trPr>
          <w:trHeight w:val="233"/>
        </w:trPr>
        <w:tc>
          <w:tcPr>
            <w:tcW w:w="1145" w:type="pct"/>
          </w:tcPr>
          <w:p w:rsidR="00FE2943" w:rsidRPr="000F7689" w:rsidRDefault="00FE2943" w:rsidP="008A668A">
            <w:pPr>
              <w:rPr>
                <w:sz w:val="20"/>
                <w:szCs w:val="20"/>
                <w:shd w:val="clear" w:color="auto" w:fill="FFFFFF"/>
              </w:rPr>
            </w:pPr>
            <w:r w:rsidRPr="000F7689">
              <w:rPr>
                <w:sz w:val="20"/>
                <w:szCs w:val="20"/>
                <w:shd w:val="clear" w:color="auto" w:fill="FFFFFF"/>
              </w:rPr>
              <w:t>Социальное обслуживание (код 3.2)</w:t>
            </w:r>
          </w:p>
        </w:tc>
        <w:tc>
          <w:tcPr>
            <w:tcW w:w="2467" w:type="pct"/>
            <w:gridSpan w:val="5"/>
            <w:vAlign w:val="center"/>
          </w:tcPr>
          <w:p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68A">
            <w:pPr>
              <w:rPr>
                <w:sz w:val="20"/>
                <w:szCs w:val="20"/>
                <w:shd w:val="clear" w:color="auto" w:fill="FFFFFF"/>
              </w:rPr>
            </w:pPr>
            <w:r w:rsidRPr="000F7689">
              <w:rPr>
                <w:sz w:val="20"/>
                <w:szCs w:val="20"/>
                <w:shd w:val="clear" w:color="auto" w:fill="FFFFFF"/>
              </w:rPr>
              <w:t>Бытовое обслуживание (код 3.3)</w:t>
            </w:r>
          </w:p>
        </w:tc>
        <w:tc>
          <w:tcPr>
            <w:tcW w:w="2467" w:type="pct"/>
            <w:gridSpan w:val="5"/>
            <w:vAlign w:val="center"/>
          </w:tcPr>
          <w:p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68A">
            <w:pPr>
              <w:rPr>
                <w:sz w:val="20"/>
                <w:szCs w:val="20"/>
                <w:shd w:val="clear" w:color="auto" w:fill="FFFFFF"/>
              </w:rPr>
            </w:pPr>
            <w:r w:rsidRPr="000F7689">
              <w:rPr>
                <w:sz w:val="20"/>
                <w:szCs w:val="20"/>
                <w:shd w:val="clear" w:color="auto" w:fill="FFFFFF"/>
              </w:rPr>
              <w:t>Здравоохранение (код 3.4)</w:t>
            </w:r>
          </w:p>
        </w:tc>
        <w:tc>
          <w:tcPr>
            <w:tcW w:w="3104" w:type="pct"/>
            <w:gridSpan w:val="6"/>
            <w:vAlign w:val="center"/>
          </w:tcPr>
          <w:p w:rsidR="00FE2943" w:rsidRPr="000F7689" w:rsidRDefault="00FE2943" w:rsidP="008A668A">
            <w:pPr>
              <w:jc w:val="center"/>
              <w:rPr>
                <w:sz w:val="20"/>
                <w:szCs w:val="20"/>
                <w:shd w:val="clear" w:color="auto" w:fill="FFFFFF"/>
              </w:rPr>
            </w:pPr>
            <w:r w:rsidRPr="000F7689">
              <w:rPr>
                <w:sz w:val="20"/>
                <w:szCs w:val="20"/>
              </w:rPr>
              <w:t>не подлежат установлению</w:t>
            </w:r>
          </w:p>
        </w:tc>
        <w:tc>
          <w:tcPr>
            <w:tcW w:w="751" w:type="pct"/>
            <w:vAlign w:val="center"/>
          </w:tcPr>
          <w:p w:rsidR="00FE2943" w:rsidRPr="000F7689" w:rsidRDefault="00FE2943" w:rsidP="008A668A">
            <w:pPr>
              <w:jc w:val="center"/>
              <w:rPr>
                <w:sz w:val="20"/>
                <w:szCs w:val="20"/>
                <w:shd w:val="clear" w:color="auto" w:fill="FFFFFF"/>
              </w:rPr>
            </w:pPr>
            <w:r w:rsidRPr="000F7689">
              <w:rPr>
                <w:sz w:val="20"/>
                <w:szCs w:val="20"/>
              </w:rPr>
              <w:t>не подлежат установлению</w:t>
            </w:r>
          </w:p>
        </w:tc>
      </w:tr>
      <w:tr w:rsidR="00FE2943" w:rsidRPr="000F7689" w:rsidTr="00FE2943">
        <w:trPr>
          <w:trHeight w:val="233"/>
        </w:trPr>
        <w:tc>
          <w:tcPr>
            <w:tcW w:w="1145" w:type="pct"/>
          </w:tcPr>
          <w:p w:rsidR="00FE2943" w:rsidRPr="000F7689" w:rsidRDefault="00FE2943" w:rsidP="008A668A">
            <w:pPr>
              <w:rPr>
                <w:sz w:val="20"/>
                <w:szCs w:val="20"/>
                <w:shd w:val="clear" w:color="auto" w:fill="FFFFFF"/>
              </w:rPr>
            </w:pPr>
            <w:r w:rsidRPr="000F7689">
              <w:rPr>
                <w:sz w:val="20"/>
                <w:szCs w:val="20"/>
                <w:shd w:val="clear" w:color="auto" w:fill="FFFFFF"/>
              </w:rPr>
              <w:t>Образование и просвещение (код 3.5)</w:t>
            </w:r>
          </w:p>
        </w:tc>
        <w:tc>
          <w:tcPr>
            <w:tcW w:w="2467" w:type="pct"/>
            <w:gridSpan w:val="5"/>
            <w:vAlign w:val="center"/>
          </w:tcPr>
          <w:p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25</w:t>
            </w:r>
          </w:p>
        </w:tc>
        <w:tc>
          <w:tcPr>
            <w:tcW w:w="751" w:type="pct"/>
            <w:vAlign w:val="center"/>
          </w:tcPr>
          <w:p w:rsidR="00FE2943" w:rsidRPr="000F7689" w:rsidRDefault="00FE2943" w:rsidP="008A668A">
            <w:pPr>
              <w:jc w:val="center"/>
              <w:rPr>
                <w:sz w:val="20"/>
                <w:szCs w:val="20"/>
                <w:shd w:val="clear" w:color="auto" w:fill="FFFFFF"/>
              </w:rPr>
            </w:pPr>
            <w:r w:rsidRPr="000F7689">
              <w:rPr>
                <w:sz w:val="20"/>
                <w:szCs w:val="20"/>
              </w:rPr>
              <w:t>не подлежат установлению</w:t>
            </w:r>
          </w:p>
        </w:tc>
      </w:tr>
      <w:tr w:rsidR="00FE2943" w:rsidRPr="000F7689" w:rsidTr="00FE2943">
        <w:trPr>
          <w:trHeight w:val="233"/>
        </w:trPr>
        <w:tc>
          <w:tcPr>
            <w:tcW w:w="1145" w:type="pct"/>
          </w:tcPr>
          <w:p w:rsidR="00FE2943" w:rsidRPr="000F7689" w:rsidRDefault="00FE2943" w:rsidP="008A668A">
            <w:pPr>
              <w:rPr>
                <w:sz w:val="20"/>
                <w:szCs w:val="20"/>
                <w:shd w:val="clear" w:color="auto" w:fill="FFFFFF"/>
              </w:rPr>
            </w:pPr>
            <w:r w:rsidRPr="000F7689">
              <w:rPr>
                <w:sz w:val="20"/>
                <w:szCs w:val="20"/>
                <w:shd w:val="clear" w:color="auto" w:fill="FFFFFF"/>
              </w:rPr>
              <w:t>Культурное развитие (код 3.6)</w:t>
            </w:r>
          </w:p>
        </w:tc>
        <w:tc>
          <w:tcPr>
            <w:tcW w:w="2467" w:type="pct"/>
            <w:gridSpan w:val="5"/>
            <w:vAlign w:val="center"/>
          </w:tcPr>
          <w:p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68A">
            <w:pPr>
              <w:rPr>
                <w:sz w:val="20"/>
                <w:szCs w:val="20"/>
                <w:shd w:val="clear" w:color="auto" w:fill="FFFFFF"/>
              </w:rPr>
            </w:pPr>
            <w:r w:rsidRPr="000F7689">
              <w:rPr>
                <w:sz w:val="20"/>
                <w:szCs w:val="20"/>
                <w:shd w:val="clear" w:color="auto" w:fill="FFFFFF"/>
              </w:rPr>
              <w:t>Религиозное использование (код 3.7)</w:t>
            </w:r>
          </w:p>
        </w:tc>
        <w:tc>
          <w:tcPr>
            <w:tcW w:w="3855" w:type="pct"/>
            <w:gridSpan w:val="7"/>
            <w:vAlign w:val="center"/>
          </w:tcPr>
          <w:p w:rsidR="00FE2943" w:rsidRPr="000F7689" w:rsidRDefault="00FE2943" w:rsidP="008A668A">
            <w:pPr>
              <w:jc w:val="center"/>
              <w:rPr>
                <w:sz w:val="20"/>
                <w:szCs w:val="20"/>
                <w:shd w:val="clear" w:color="auto" w:fill="FFFFFF"/>
              </w:rPr>
            </w:pPr>
            <w:r w:rsidRPr="000F7689">
              <w:rPr>
                <w:sz w:val="20"/>
                <w:szCs w:val="20"/>
              </w:rPr>
              <w:t>не подлежат установлению</w:t>
            </w:r>
          </w:p>
        </w:tc>
      </w:tr>
      <w:tr w:rsidR="00FE2943" w:rsidRPr="000F7689" w:rsidTr="00FE2943">
        <w:trPr>
          <w:trHeight w:val="233"/>
        </w:trPr>
        <w:tc>
          <w:tcPr>
            <w:tcW w:w="1145" w:type="pct"/>
          </w:tcPr>
          <w:p w:rsidR="00FE2943" w:rsidRPr="000F7689" w:rsidRDefault="00FE2943" w:rsidP="008A668A">
            <w:pPr>
              <w:rPr>
                <w:sz w:val="20"/>
                <w:szCs w:val="20"/>
                <w:shd w:val="clear" w:color="auto" w:fill="FFFFFF"/>
              </w:rPr>
            </w:pPr>
            <w:r w:rsidRPr="000F7689">
              <w:rPr>
                <w:sz w:val="20"/>
                <w:szCs w:val="20"/>
                <w:shd w:val="clear" w:color="auto" w:fill="FFFFFF"/>
              </w:rPr>
              <w:lastRenderedPageBreak/>
              <w:t>Общественное управление (код 3.8)</w:t>
            </w:r>
          </w:p>
        </w:tc>
        <w:tc>
          <w:tcPr>
            <w:tcW w:w="2467" w:type="pct"/>
            <w:gridSpan w:val="5"/>
            <w:vAlign w:val="center"/>
          </w:tcPr>
          <w:p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68A">
            <w:pPr>
              <w:rPr>
                <w:sz w:val="20"/>
                <w:szCs w:val="20"/>
                <w:shd w:val="clear" w:color="auto" w:fill="FFFFFF"/>
              </w:rPr>
            </w:pPr>
            <w:r w:rsidRPr="000F7689">
              <w:rPr>
                <w:sz w:val="20"/>
                <w:szCs w:val="20"/>
                <w:shd w:val="clear" w:color="auto" w:fill="FFFFFF"/>
              </w:rPr>
              <w:t>Ветеринарное обслуживание (код 3.10)</w:t>
            </w:r>
          </w:p>
        </w:tc>
        <w:tc>
          <w:tcPr>
            <w:tcW w:w="2467" w:type="pct"/>
            <w:gridSpan w:val="5"/>
            <w:vAlign w:val="center"/>
          </w:tcPr>
          <w:p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6A7816">
            <w:pPr>
              <w:rPr>
                <w:sz w:val="20"/>
                <w:szCs w:val="20"/>
                <w:shd w:val="clear" w:color="auto" w:fill="FFFFFF"/>
              </w:rPr>
            </w:pPr>
            <w:r w:rsidRPr="000F7689">
              <w:rPr>
                <w:sz w:val="20"/>
                <w:szCs w:val="20"/>
                <w:shd w:val="clear" w:color="auto" w:fill="FFFFFF"/>
              </w:rPr>
              <w:t>Деловое управление (код 4.1)</w:t>
            </w:r>
          </w:p>
        </w:tc>
        <w:tc>
          <w:tcPr>
            <w:tcW w:w="2467" w:type="pct"/>
            <w:gridSpan w:val="5"/>
            <w:vAlign w:val="center"/>
          </w:tcPr>
          <w:p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6A7816">
            <w:pPr>
              <w:rPr>
                <w:sz w:val="20"/>
                <w:szCs w:val="20"/>
                <w:shd w:val="clear" w:color="auto" w:fill="FFFFFF"/>
              </w:rPr>
            </w:pPr>
            <w:r w:rsidRPr="000F7689">
              <w:rPr>
                <w:sz w:val="20"/>
                <w:szCs w:val="20"/>
                <w:shd w:val="clear" w:color="auto" w:fill="FFFFFF"/>
              </w:rPr>
              <w:t>Рынки (код 4.3)</w:t>
            </w:r>
          </w:p>
        </w:tc>
        <w:tc>
          <w:tcPr>
            <w:tcW w:w="2467" w:type="pct"/>
            <w:gridSpan w:val="5"/>
            <w:vAlign w:val="center"/>
          </w:tcPr>
          <w:p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20</w:t>
            </w:r>
          </w:p>
        </w:tc>
      </w:tr>
      <w:tr w:rsidR="00FE2943" w:rsidRPr="000F7689" w:rsidTr="00FE2943">
        <w:trPr>
          <w:trHeight w:val="233"/>
        </w:trPr>
        <w:tc>
          <w:tcPr>
            <w:tcW w:w="1145" w:type="pct"/>
          </w:tcPr>
          <w:p w:rsidR="00FE2943" w:rsidRPr="000F7689" w:rsidRDefault="00FE2943" w:rsidP="006A7816">
            <w:pPr>
              <w:rPr>
                <w:sz w:val="20"/>
                <w:szCs w:val="20"/>
                <w:shd w:val="clear" w:color="auto" w:fill="FFFFFF"/>
              </w:rPr>
            </w:pPr>
            <w:r w:rsidRPr="000F7689">
              <w:rPr>
                <w:sz w:val="20"/>
                <w:szCs w:val="20"/>
                <w:shd w:val="clear" w:color="auto" w:fill="FFFFFF"/>
              </w:rPr>
              <w:t>Магазины (код 4.4)</w:t>
            </w:r>
          </w:p>
        </w:tc>
        <w:tc>
          <w:tcPr>
            <w:tcW w:w="2467" w:type="pct"/>
            <w:gridSpan w:val="5"/>
            <w:vAlign w:val="center"/>
          </w:tcPr>
          <w:p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6A7816">
            <w:pPr>
              <w:rPr>
                <w:sz w:val="20"/>
                <w:szCs w:val="20"/>
                <w:shd w:val="clear" w:color="auto" w:fill="FFFFFF"/>
              </w:rPr>
            </w:pPr>
            <w:r w:rsidRPr="000F7689">
              <w:rPr>
                <w:sz w:val="20"/>
                <w:szCs w:val="20"/>
                <w:shd w:val="clear" w:color="auto" w:fill="FFFFFF"/>
              </w:rPr>
              <w:t>Банковская и страховая деятельность (код 4.5)</w:t>
            </w:r>
          </w:p>
        </w:tc>
        <w:tc>
          <w:tcPr>
            <w:tcW w:w="2467" w:type="pct"/>
            <w:gridSpan w:val="5"/>
            <w:vAlign w:val="center"/>
          </w:tcPr>
          <w:p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50</w:t>
            </w:r>
          </w:p>
        </w:tc>
      </w:tr>
      <w:tr w:rsidR="00FE2943" w:rsidRPr="000F7689" w:rsidTr="00FE2943">
        <w:trPr>
          <w:trHeight w:val="233"/>
        </w:trPr>
        <w:tc>
          <w:tcPr>
            <w:tcW w:w="1145" w:type="pct"/>
          </w:tcPr>
          <w:p w:rsidR="00FE2943" w:rsidRPr="000F7689" w:rsidRDefault="00FE2943" w:rsidP="006A7816">
            <w:pPr>
              <w:rPr>
                <w:sz w:val="20"/>
                <w:szCs w:val="20"/>
                <w:shd w:val="clear" w:color="auto" w:fill="FFFFFF"/>
              </w:rPr>
            </w:pPr>
            <w:r w:rsidRPr="000F7689">
              <w:rPr>
                <w:sz w:val="20"/>
                <w:szCs w:val="20"/>
                <w:shd w:val="clear" w:color="auto" w:fill="FFFFFF"/>
              </w:rPr>
              <w:t>Общественное питание (код 4.6)</w:t>
            </w:r>
          </w:p>
        </w:tc>
        <w:tc>
          <w:tcPr>
            <w:tcW w:w="2467" w:type="pct"/>
            <w:gridSpan w:val="5"/>
            <w:vAlign w:val="center"/>
          </w:tcPr>
          <w:p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6A7816">
            <w:pPr>
              <w:jc w:val="center"/>
              <w:rPr>
                <w:sz w:val="20"/>
                <w:szCs w:val="20"/>
                <w:shd w:val="clear" w:color="auto" w:fill="FFFFFF"/>
              </w:rPr>
            </w:pPr>
            <w:r w:rsidRPr="000F7689">
              <w:rPr>
                <w:sz w:val="20"/>
                <w:szCs w:val="20"/>
                <w:shd w:val="clear" w:color="auto" w:fill="FFFFFF"/>
              </w:rPr>
              <w:t>50</w:t>
            </w:r>
          </w:p>
        </w:tc>
      </w:tr>
      <w:tr w:rsidR="00FE2943" w:rsidRPr="000F7689" w:rsidTr="00FE2943">
        <w:trPr>
          <w:trHeight w:val="309"/>
        </w:trPr>
        <w:tc>
          <w:tcPr>
            <w:tcW w:w="1145" w:type="pct"/>
          </w:tcPr>
          <w:p w:rsidR="00FE2943" w:rsidRPr="000F7689" w:rsidRDefault="00FE2943" w:rsidP="006A7816">
            <w:pPr>
              <w:rPr>
                <w:sz w:val="20"/>
                <w:szCs w:val="20"/>
                <w:shd w:val="clear" w:color="auto" w:fill="FFFFFF"/>
              </w:rPr>
            </w:pPr>
            <w:r w:rsidRPr="000F7689">
              <w:rPr>
                <w:sz w:val="20"/>
                <w:szCs w:val="20"/>
                <w:shd w:val="clear" w:color="auto" w:fill="FFFFFF"/>
              </w:rPr>
              <w:t>Гостиничное обслуживание (код 4.7)</w:t>
            </w:r>
          </w:p>
        </w:tc>
        <w:tc>
          <w:tcPr>
            <w:tcW w:w="2467" w:type="pct"/>
            <w:gridSpan w:val="5"/>
            <w:vAlign w:val="center"/>
          </w:tcPr>
          <w:p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6A7816">
            <w:pPr>
              <w:jc w:val="center"/>
              <w:rPr>
                <w:sz w:val="20"/>
                <w:szCs w:val="20"/>
              </w:rPr>
            </w:pPr>
            <w:r w:rsidRPr="000F7689">
              <w:rPr>
                <w:sz w:val="20"/>
                <w:szCs w:val="20"/>
                <w:shd w:val="clear" w:color="auto" w:fill="FFFFFF"/>
              </w:rPr>
              <w:t>1</w:t>
            </w:r>
          </w:p>
        </w:tc>
        <w:tc>
          <w:tcPr>
            <w:tcW w:w="751" w:type="pct"/>
            <w:vAlign w:val="center"/>
          </w:tcPr>
          <w:p w:rsidR="00FE2943" w:rsidRPr="000F7689" w:rsidRDefault="00FE2943" w:rsidP="006A7816">
            <w:pPr>
              <w:jc w:val="center"/>
              <w:rPr>
                <w:sz w:val="20"/>
                <w:szCs w:val="20"/>
              </w:rPr>
            </w:pPr>
            <w:r w:rsidRPr="000F7689">
              <w:rPr>
                <w:sz w:val="20"/>
                <w:szCs w:val="20"/>
                <w:shd w:val="clear" w:color="auto" w:fill="FFFFFF"/>
              </w:rPr>
              <w:t>50</w:t>
            </w:r>
          </w:p>
        </w:tc>
      </w:tr>
      <w:tr w:rsidR="00FE2943" w:rsidRPr="000F7689" w:rsidTr="00FE2943">
        <w:trPr>
          <w:trHeight w:val="309"/>
        </w:trPr>
        <w:tc>
          <w:tcPr>
            <w:tcW w:w="1145" w:type="pct"/>
          </w:tcPr>
          <w:p w:rsidR="00FE2943" w:rsidRPr="000F7689" w:rsidRDefault="00FE2943" w:rsidP="007302E2">
            <w:pPr>
              <w:rPr>
                <w:sz w:val="20"/>
                <w:szCs w:val="20"/>
                <w:shd w:val="clear" w:color="auto" w:fill="FFFFFF"/>
              </w:rPr>
            </w:pPr>
            <w:r w:rsidRPr="000F7689">
              <w:rPr>
                <w:sz w:val="20"/>
                <w:szCs w:val="20"/>
                <w:shd w:val="clear" w:color="auto" w:fill="FFFFFF"/>
              </w:rPr>
              <w:t>Развлекательные мероприятия (код 4.8.1)</w:t>
            </w:r>
          </w:p>
        </w:tc>
        <w:tc>
          <w:tcPr>
            <w:tcW w:w="2467" w:type="pct"/>
            <w:gridSpan w:val="5"/>
            <w:vAlign w:val="center"/>
          </w:tcPr>
          <w:p w:rsidR="00FE2943" w:rsidRPr="000F7689" w:rsidRDefault="00FE2943" w:rsidP="007302E2">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7302E2">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7302E2">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60"/>
        </w:trPr>
        <w:tc>
          <w:tcPr>
            <w:tcW w:w="1145" w:type="pct"/>
          </w:tcPr>
          <w:p w:rsidR="00FE2943" w:rsidRPr="000F7689" w:rsidRDefault="00FE2943" w:rsidP="007302E2">
            <w:pPr>
              <w:rPr>
                <w:sz w:val="20"/>
                <w:szCs w:val="20"/>
                <w:shd w:val="clear" w:color="auto" w:fill="FFFFFF"/>
              </w:rPr>
            </w:pPr>
            <w:r w:rsidRPr="000F7689">
              <w:rPr>
                <w:sz w:val="20"/>
                <w:szCs w:val="20"/>
                <w:shd w:val="clear" w:color="auto" w:fill="FFFFFF"/>
              </w:rPr>
              <w:t>Служебные гаражи (код 4.9)</w:t>
            </w:r>
          </w:p>
        </w:tc>
        <w:tc>
          <w:tcPr>
            <w:tcW w:w="1714" w:type="pct"/>
            <w:gridSpan w:val="4"/>
            <w:vAlign w:val="center"/>
          </w:tcPr>
          <w:p w:rsidR="00FE2943" w:rsidRPr="000F7689" w:rsidRDefault="00FE2943" w:rsidP="007302E2">
            <w:pPr>
              <w:jc w:val="center"/>
              <w:rPr>
                <w:sz w:val="20"/>
                <w:szCs w:val="20"/>
              </w:rPr>
            </w:pPr>
            <w:r w:rsidRPr="000F7689">
              <w:rPr>
                <w:sz w:val="20"/>
                <w:szCs w:val="20"/>
              </w:rPr>
              <w:t>не подлежат установлению</w:t>
            </w:r>
          </w:p>
        </w:tc>
        <w:tc>
          <w:tcPr>
            <w:tcW w:w="753" w:type="pct"/>
            <w:vAlign w:val="center"/>
          </w:tcPr>
          <w:p w:rsidR="00FE2943" w:rsidRPr="000F7689" w:rsidRDefault="00FE2943" w:rsidP="007302E2">
            <w:pPr>
              <w:jc w:val="center"/>
              <w:rPr>
                <w:sz w:val="20"/>
                <w:szCs w:val="20"/>
              </w:rPr>
            </w:pPr>
            <w:r w:rsidRPr="000F7689">
              <w:rPr>
                <w:sz w:val="20"/>
                <w:szCs w:val="20"/>
              </w:rPr>
              <w:t>1</w:t>
            </w:r>
          </w:p>
        </w:tc>
        <w:tc>
          <w:tcPr>
            <w:tcW w:w="637" w:type="pct"/>
            <w:vAlign w:val="center"/>
          </w:tcPr>
          <w:p w:rsidR="00FE2943" w:rsidRPr="000F7689" w:rsidRDefault="00FE2943" w:rsidP="007302E2">
            <w:pPr>
              <w:jc w:val="center"/>
              <w:rPr>
                <w:sz w:val="20"/>
                <w:szCs w:val="20"/>
                <w:shd w:val="clear" w:color="auto" w:fill="FFFFFF"/>
              </w:rPr>
            </w:pPr>
            <w:r w:rsidRPr="000F7689">
              <w:rPr>
                <w:sz w:val="20"/>
                <w:szCs w:val="20"/>
              </w:rPr>
              <w:t>не подлежат установлению</w:t>
            </w:r>
          </w:p>
        </w:tc>
        <w:tc>
          <w:tcPr>
            <w:tcW w:w="751" w:type="pct"/>
            <w:vAlign w:val="center"/>
          </w:tcPr>
          <w:p w:rsidR="00FE2943" w:rsidRPr="000F7689" w:rsidRDefault="00FE2943" w:rsidP="007302E2">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60"/>
        </w:trPr>
        <w:tc>
          <w:tcPr>
            <w:tcW w:w="1145" w:type="pct"/>
          </w:tcPr>
          <w:p w:rsidR="00FE2943" w:rsidRPr="000F7689" w:rsidRDefault="00FE2943" w:rsidP="007302E2">
            <w:pPr>
              <w:rPr>
                <w:sz w:val="20"/>
                <w:szCs w:val="20"/>
                <w:shd w:val="clear" w:color="auto" w:fill="FFFFFF"/>
              </w:rPr>
            </w:pPr>
            <w:r w:rsidRPr="000F7689">
              <w:rPr>
                <w:sz w:val="20"/>
                <w:szCs w:val="20"/>
                <w:shd w:val="clear" w:color="auto" w:fill="FFFFFF"/>
              </w:rPr>
              <w:t>Объекты дорожного сервиса (код 4.9.1)</w:t>
            </w:r>
          </w:p>
        </w:tc>
        <w:tc>
          <w:tcPr>
            <w:tcW w:w="1714" w:type="pct"/>
            <w:gridSpan w:val="4"/>
            <w:vAlign w:val="center"/>
          </w:tcPr>
          <w:p w:rsidR="00FE2943" w:rsidRPr="000F7689" w:rsidRDefault="00FE2943" w:rsidP="007302E2">
            <w:pPr>
              <w:jc w:val="center"/>
              <w:rPr>
                <w:sz w:val="20"/>
                <w:szCs w:val="20"/>
              </w:rPr>
            </w:pPr>
            <w:r w:rsidRPr="000F7689">
              <w:rPr>
                <w:sz w:val="20"/>
                <w:szCs w:val="20"/>
              </w:rPr>
              <w:t>не подлежат установлению</w:t>
            </w:r>
          </w:p>
        </w:tc>
        <w:tc>
          <w:tcPr>
            <w:tcW w:w="753" w:type="pct"/>
            <w:vAlign w:val="center"/>
          </w:tcPr>
          <w:p w:rsidR="00FE2943" w:rsidRPr="000F7689" w:rsidRDefault="00FE2943" w:rsidP="007302E2">
            <w:pPr>
              <w:jc w:val="center"/>
              <w:rPr>
                <w:sz w:val="20"/>
                <w:szCs w:val="20"/>
              </w:rPr>
            </w:pPr>
            <w:r w:rsidRPr="000F7689">
              <w:rPr>
                <w:sz w:val="20"/>
                <w:szCs w:val="20"/>
              </w:rPr>
              <w:t>1</w:t>
            </w:r>
          </w:p>
        </w:tc>
        <w:tc>
          <w:tcPr>
            <w:tcW w:w="637" w:type="pct"/>
            <w:vAlign w:val="center"/>
          </w:tcPr>
          <w:p w:rsidR="00FE2943" w:rsidRPr="000F7689" w:rsidRDefault="00FE2943" w:rsidP="007302E2">
            <w:pPr>
              <w:jc w:val="center"/>
              <w:rPr>
                <w:sz w:val="20"/>
                <w:szCs w:val="20"/>
                <w:shd w:val="clear" w:color="auto" w:fill="FFFFFF"/>
              </w:rPr>
            </w:pPr>
            <w:r w:rsidRPr="000F7689">
              <w:rPr>
                <w:sz w:val="20"/>
                <w:szCs w:val="20"/>
              </w:rPr>
              <w:t>не подлежат установлению</w:t>
            </w:r>
          </w:p>
        </w:tc>
        <w:tc>
          <w:tcPr>
            <w:tcW w:w="751" w:type="pct"/>
            <w:vAlign w:val="center"/>
          </w:tcPr>
          <w:p w:rsidR="00FE2943" w:rsidRPr="000F7689" w:rsidRDefault="00FE2943" w:rsidP="007302E2">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60"/>
        </w:trPr>
        <w:tc>
          <w:tcPr>
            <w:tcW w:w="1145" w:type="pct"/>
          </w:tcPr>
          <w:p w:rsidR="00FE2943" w:rsidRPr="000F7689" w:rsidRDefault="00FE2943" w:rsidP="007302E2">
            <w:pPr>
              <w:rPr>
                <w:sz w:val="20"/>
                <w:szCs w:val="20"/>
                <w:shd w:val="clear" w:color="auto" w:fill="FFFFFF"/>
              </w:rPr>
            </w:pPr>
            <w:r w:rsidRPr="000F7689">
              <w:rPr>
                <w:sz w:val="20"/>
                <w:szCs w:val="20"/>
                <w:shd w:val="clear" w:color="auto" w:fill="FFFFFF"/>
              </w:rPr>
              <w:t>Спорт (код 5.1)</w:t>
            </w:r>
          </w:p>
        </w:tc>
        <w:tc>
          <w:tcPr>
            <w:tcW w:w="3855" w:type="pct"/>
            <w:gridSpan w:val="7"/>
            <w:vAlign w:val="center"/>
          </w:tcPr>
          <w:p w:rsidR="00FE2943" w:rsidRPr="000F7689" w:rsidRDefault="00FE2943" w:rsidP="007302E2">
            <w:pPr>
              <w:jc w:val="center"/>
              <w:rPr>
                <w:sz w:val="20"/>
                <w:szCs w:val="20"/>
              </w:rPr>
            </w:pPr>
            <w:r w:rsidRPr="000F7689">
              <w:rPr>
                <w:sz w:val="20"/>
                <w:szCs w:val="20"/>
              </w:rPr>
              <w:t>не подлежат установлению</w:t>
            </w:r>
          </w:p>
        </w:tc>
      </w:tr>
      <w:tr w:rsidR="00FE2943" w:rsidRPr="000F7689" w:rsidTr="00FE2943">
        <w:trPr>
          <w:trHeight w:val="260"/>
        </w:trPr>
        <w:tc>
          <w:tcPr>
            <w:tcW w:w="1145" w:type="pct"/>
          </w:tcPr>
          <w:p w:rsidR="00FE2943" w:rsidRPr="000F7689" w:rsidRDefault="00FE2943" w:rsidP="007302E2">
            <w:pPr>
              <w:rPr>
                <w:sz w:val="20"/>
                <w:szCs w:val="20"/>
                <w:shd w:val="clear" w:color="auto" w:fill="FFFFFF"/>
              </w:rPr>
            </w:pPr>
            <w:r w:rsidRPr="000F7689">
              <w:rPr>
                <w:sz w:val="20"/>
                <w:szCs w:val="20"/>
                <w:shd w:val="clear" w:color="auto" w:fill="FFFFFF"/>
              </w:rPr>
              <w:t>Историко-культурная деятельность (код 9.3)</w:t>
            </w:r>
            <w:r w:rsidRPr="000F7689">
              <w:rPr>
                <w:rStyle w:val="ab"/>
                <w:sz w:val="20"/>
                <w:szCs w:val="20"/>
                <w:shd w:val="clear" w:color="auto" w:fill="FFFFFF"/>
              </w:rPr>
              <w:footnoteReference w:id="15"/>
            </w:r>
          </w:p>
        </w:tc>
        <w:tc>
          <w:tcPr>
            <w:tcW w:w="3855" w:type="pct"/>
            <w:gridSpan w:val="7"/>
            <w:vAlign w:val="center"/>
          </w:tcPr>
          <w:p w:rsidR="00FE2943" w:rsidRPr="000F7689" w:rsidRDefault="00FE2943" w:rsidP="007302E2">
            <w:pPr>
              <w:jc w:val="center"/>
              <w:rPr>
                <w:sz w:val="20"/>
                <w:szCs w:val="20"/>
              </w:rPr>
            </w:pPr>
            <w:r w:rsidRPr="000F7689">
              <w:rPr>
                <w:sz w:val="20"/>
                <w:szCs w:val="20"/>
              </w:rPr>
              <w:t>не подлежат установлению</w:t>
            </w:r>
          </w:p>
        </w:tc>
      </w:tr>
      <w:tr w:rsidR="00FE2943" w:rsidRPr="000F7689" w:rsidTr="00FE2943">
        <w:trPr>
          <w:trHeight w:val="260"/>
        </w:trPr>
        <w:tc>
          <w:tcPr>
            <w:tcW w:w="1145" w:type="pct"/>
          </w:tcPr>
          <w:p w:rsidR="00FE2943" w:rsidRPr="000F7689" w:rsidRDefault="00FE2943" w:rsidP="007302E2">
            <w:pPr>
              <w:rPr>
                <w:sz w:val="20"/>
                <w:szCs w:val="20"/>
                <w:shd w:val="clear" w:color="auto" w:fill="FFFFFF"/>
              </w:rPr>
            </w:pPr>
            <w:r w:rsidRPr="000F7689">
              <w:rPr>
                <w:sz w:val="20"/>
                <w:szCs w:val="20"/>
                <w:shd w:val="clear" w:color="auto" w:fill="FFFFFF"/>
              </w:rPr>
              <w:t>Общее пользование водными объектами (код 11.1)</w:t>
            </w:r>
          </w:p>
        </w:tc>
        <w:tc>
          <w:tcPr>
            <w:tcW w:w="3855" w:type="pct"/>
            <w:gridSpan w:val="7"/>
            <w:vAlign w:val="center"/>
          </w:tcPr>
          <w:p w:rsidR="00FE2943" w:rsidRPr="000F7689" w:rsidRDefault="00FE2943" w:rsidP="007302E2">
            <w:pPr>
              <w:jc w:val="center"/>
              <w:rPr>
                <w:sz w:val="20"/>
                <w:szCs w:val="20"/>
              </w:rPr>
            </w:pPr>
            <w:r w:rsidRPr="000F7689">
              <w:rPr>
                <w:sz w:val="20"/>
                <w:szCs w:val="20"/>
              </w:rPr>
              <w:t>не подлежат установлению</w:t>
            </w:r>
          </w:p>
        </w:tc>
      </w:tr>
      <w:tr w:rsidR="00FE2943" w:rsidRPr="000F7689" w:rsidTr="00FE2943">
        <w:trPr>
          <w:trHeight w:val="260"/>
        </w:trPr>
        <w:tc>
          <w:tcPr>
            <w:tcW w:w="1145" w:type="pct"/>
            <w:vAlign w:val="center"/>
          </w:tcPr>
          <w:p w:rsidR="00FE2943" w:rsidRPr="000F7689" w:rsidRDefault="00FE2943" w:rsidP="007302E2">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16"/>
            </w:r>
          </w:p>
        </w:tc>
        <w:tc>
          <w:tcPr>
            <w:tcW w:w="3855" w:type="pct"/>
            <w:gridSpan w:val="7"/>
            <w:vAlign w:val="center"/>
          </w:tcPr>
          <w:p w:rsidR="00FE2943" w:rsidRPr="000F7689" w:rsidRDefault="00FE2943" w:rsidP="007302E2">
            <w:pPr>
              <w:jc w:val="center"/>
              <w:rPr>
                <w:sz w:val="20"/>
                <w:szCs w:val="20"/>
                <w:shd w:val="clear" w:color="auto" w:fill="FFFFFF"/>
              </w:rPr>
            </w:pPr>
            <w:r w:rsidRPr="000F7689">
              <w:rPr>
                <w:sz w:val="20"/>
                <w:szCs w:val="20"/>
              </w:rPr>
              <w:t>не подлежат установлению</w:t>
            </w:r>
          </w:p>
        </w:tc>
      </w:tr>
      <w:tr w:rsidR="007302E2" w:rsidRPr="000F7689" w:rsidTr="008A64DA">
        <w:tc>
          <w:tcPr>
            <w:tcW w:w="5000" w:type="pct"/>
            <w:gridSpan w:val="8"/>
            <w:shd w:val="clear" w:color="auto" w:fill="F2F2F2"/>
          </w:tcPr>
          <w:p w:rsidR="007302E2" w:rsidRPr="000F7689" w:rsidRDefault="007302E2" w:rsidP="007302E2">
            <w:pPr>
              <w:jc w:val="center"/>
              <w:rPr>
                <w:b/>
                <w:i/>
                <w:sz w:val="20"/>
                <w:szCs w:val="20"/>
              </w:rPr>
            </w:pPr>
            <w:r w:rsidRPr="000F7689">
              <w:rPr>
                <w:b/>
                <w:i/>
                <w:sz w:val="20"/>
                <w:szCs w:val="20"/>
              </w:rPr>
              <w:lastRenderedPageBreak/>
              <w:t>Условно разрешенные виды использования</w:t>
            </w:r>
          </w:p>
        </w:tc>
      </w:tr>
      <w:tr w:rsidR="007302E2" w:rsidRPr="000F7689" w:rsidTr="008A64DA">
        <w:tc>
          <w:tcPr>
            <w:tcW w:w="1145" w:type="pct"/>
            <w:vAlign w:val="center"/>
          </w:tcPr>
          <w:p w:rsidR="007302E2" w:rsidRPr="000F7689" w:rsidRDefault="007302E2" w:rsidP="007302E2">
            <w:pPr>
              <w:rPr>
                <w:sz w:val="20"/>
                <w:szCs w:val="20"/>
                <w:shd w:val="clear" w:color="auto" w:fill="FFFFFF"/>
              </w:rPr>
            </w:pPr>
            <w:r w:rsidRPr="000F7689">
              <w:rPr>
                <w:sz w:val="20"/>
                <w:szCs w:val="20"/>
              </w:rPr>
              <w:t>Для индивидуального жилищного строительства (код 2.1)</w:t>
            </w:r>
          </w:p>
        </w:tc>
        <w:tc>
          <w:tcPr>
            <w:tcW w:w="416" w:type="pct"/>
            <w:vAlign w:val="center"/>
          </w:tcPr>
          <w:p w:rsidR="007302E2" w:rsidRPr="000F7689" w:rsidRDefault="007302E2" w:rsidP="007302E2">
            <w:pPr>
              <w:jc w:val="center"/>
              <w:rPr>
                <w:sz w:val="20"/>
                <w:szCs w:val="20"/>
                <w:shd w:val="clear" w:color="auto" w:fill="FFFFFF"/>
              </w:rPr>
            </w:pPr>
            <w:r w:rsidRPr="000F7689">
              <w:rPr>
                <w:sz w:val="20"/>
                <w:szCs w:val="20"/>
              </w:rPr>
              <w:t>600</w:t>
            </w:r>
            <w:r w:rsidRPr="000F7689">
              <w:rPr>
                <w:rStyle w:val="ab"/>
                <w:sz w:val="20"/>
                <w:szCs w:val="20"/>
              </w:rPr>
              <w:footnoteReference w:id="17"/>
            </w:r>
          </w:p>
        </w:tc>
        <w:tc>
          <w:tcPr>
            <w:tcW w:w="441" w:type="pct"/>
            <w:vAlign w:val="center"/>
          </w:tcPr>
          <w:p w:rsidR="007302E2" w:rsidRPr="000F7689" w:rsidRDefault="007302E2" w:rsidP="007302E2">
            <w:pPr>
              <w:jc w:val="center"/>
              <w:rPr>
                <w:sz w:val="20"/>
                <w:szCs w:val="20"/>
                <w:shd w:val="clear" w:color="auto" w:fill="FFFFFF"/>
              </w:rPr>
            </w:pPr>
            <w:r w:rsidRPr="000F7689">
              <w:rPr>
                <w:sz w:val="20"/>
                <w:szCs w:val="20"/>
              </w:rPr>
              <w:t>2500</w:t>
            </w:r>
          </w:p>
        </w:tc>
        <w:tc>
          <w:tcPr>
            <w:tcW w:w="416" w:type="pct"/>
            <w:vAlign w:val="center"/>
          </w:tcPr>
          <w:p w:rsidR="007302E2" w:rsidRPr="000F7689" w:rsidRDefault="007302E2" w:rsidP="007302E2">
            <w:pPr>
              <w:jc w:val="center"/>
              <w:rPr>
                <w:sz w:val="20"/>
                <w:szCs w:val="20"/>
                <w:shd w:val="clear" w:color="auto" w:fill="FFFFFF"/>
              </w:rPr>
            </w:pPr>
            <w:r w:rsidRPr="000F7689">
              <w:rPr>
                <w:sz w:val="20"/>
                <w:szCs w:val="20"/>
              </w:rPr>
              <w:t>6</w:t>
            </w:r>
          </w:p>
        </w:tc>
        <w:tc>
          <w:tcPr>
            <w:tcW w:w="441" w:type="pct"/>
            <w:vAlign w:val="center"/>
          </w:tcPr>
          <w:p w:rsidR="007302E2" w:rsidRPr="000F7689" w:rsidRDefault="007302E2" w:rsidP="007302E2">
            <w:pPr>
              <w:jc w:val="center"/>
              <w:rPr>
                <w:sz w:val="20"/>
                <w:szCs w:val="20"/>
                <w:shd w:val="clear" w:color="auto" w:fill="FFFFFF"/>
              </w:rPr>
            </w:pPr>
            <w:r w:rsidRPr="000F7689">
              <w:rPr>
                <w:sz w:val="20"/>
                <w:szCs w:val="20"/>
              </w:rPr>
              <w:t>100</w:t>
            </w:r>
          </w:p>
        </w:tc>
        <w:tc>
          <w:tcPr>
            <w:tcW w:w="753" w:type="pct"/>
            <w:vAlign w:val="center"/>
          </w:tcPr>
          <w:p w:rsidR="007302E2" w:rsidRPr="000F7689" w:rsidRDefault="007302E2" w:rsidP="007302E2">
            <w:pPr>
              <w:jc w:val="center"/>
              <w:rPr>
                <w:sz w:val="20"/>
                <w:szCs w:val="20"/>
                <w:shd w:val="clear" w:color="auto" w:fill="FFFFFF"/>
              </w:rPr>
            </w:pPr>
            <w:r w:rsidRPr="000F7689">
              <w:rPr>
                <w:sz w:val="20"/>
                <w:szCs w:val="20"/>
              </w:rPr>
              <w:t>3</w:t>
            </w:r>
          </w:p>
        </w:tc>
        <w:tc>
          <w:tcPr>
            <w:tcW w:w="637" w:type="pct"/>
            <w:vAlign w:val="center"/>
          </w:tcPr>
          <w:p w:rsidR="007302E2" w:rsidRPr="000F7689" w:rsidRDefault="007302E2" w:rsidP="007302E2">
            <w:pPr>
              <w:jc w:val="center"/>
              <w:rPr>
                <w:sz w:val="20"/>
                <w:szCs w:val="20"/>
                <w:shd w:val="clear" w:color="auto" w:fill="FFFFFF"/>
              </w:rPr>
            </w:pPr>
            <w:r w:rsidRPr="000F7689">
              <w:rPr>
                <w:sz w:val="20"/>
                <w:szCs w:val="20"/>
              </w:rPr>
              <w:t>1</w:t>
            </w:r>
          </w:p>
        </w:tc>
        <w:tc>
          <w:tcPr>
            <w:tcW w:w="751" w:type="pct"/>
            <w:vAlign w:val="center"/>
          </w:tcPr>
          <w:p w:rsidR="007302E2" w:rsidRPr="000F7689" w:rsidRDefault="007302E2" w:rsidP="007302E2">
            <w:pPr>
              <w:jc w:val="center"/>
              <w:rPr>
                <w:sz w:val="20"/>
                <w:szCs w:val="20"/>
                <w:shd w:val="clear" w:color="auto" w:fill="FFFFFF"/>
              </w:rPr>
            </w:pPr>
            <w:r w:rsidRPr="000F7689">
              <w:rPr>
                <w:sz w:val="20"/>
                <w:szCs w:val="20"/>
              </w:rPr>
              <w:t>60</w:t>
            </w:r>
          </w:p>
        </w:tc>
      </w:tr>
      <w:tr w:rsidR="00B44F98" w:rsidRPr="000F7689" w:rsidTr="00C35862">
        <w:tc>
          <w:tcPr>
            <w:tcW w:w="1145" w:type="pct"/>
          </w:tcPr>
          <w:p w:rsidR="00B44F98" w:rsidRPr="000F7689" w:rsidRDefault="00B44F98" w:rsidP="00B44F98">
            <w:pPr>
              <w:rPr>
                <w:sz w:val="20"/>
                <w:szCs w:val="20"/>
              </w:rPr>
            </w:pPr>
            <w:r w:rsidRPr="000F7689">
              <w:rPr>
                <w:sz w:val="20"/>
                <w:szCs w:val="20"/>
                <w:shd w:val="clear" w:color="auto" w:fill="FFFFFF"/>
              </w:rPr>
              <w:t>Малоэтажная многоквартирная жилая застройка (код 2.1.1)</w:t>
            </w:r>
          </w:p>
        </w:tc>
        <w:tc>
          <w:tcPr>
            <w:tcW w:w="416" w:type="pct"/>
            <w:vAlign w:val="center"/>
          </w:tcPr>
          <w:p w:rsidR="00B44F98" w:rsidRPr="000F7689" w:rsidRDefault="00B44F98" w:rsidP="00B44F98">
            <w:pPr>
              <w:jc w:val="center"/>
              <w:rPr>
                <w:sz w:val="20"/>
                <w:szCs w:val="20"/>
              </w:rPr>
            </w:pPr>
            <w:r w:rsidRPr="000F7689">
              <w:rPr>
                <w:sz w:val="20"/>
                <w:szCs w:val="20"/>
                <w:shd w:val="clear" w:color="auto" w:fill="FFFFFF"/>
              </w:rPr>
              <w:t>400</w:t>
            </w:r>
            <w:r w:rsidRPr="000F7689">
              <w:rPr>
                <w:rStyle w:val="ab"/>
                <w:sz w:val="20"/>
                <w:szCs w:val="20"/>
                <w:shd w:val="clear" w:color="auto" w:fill="FFFFFF"/>
              </w:rPr>
              <w:footnoteReference w:id="18"/>
            </w:r>
          </w:p>
        </w:tc>
        <w:tc>
          <w:tcPr>
            <w:tcW w:w="441" w:type="pct"/>
            <w:vAlign w:val="center"/>
          </w:tcPr>
          <w:p w:rsidR="00B44F98" w:rsidRPr="000F7689" w:rsidRDefault="00B44F98" w:rsidP="00B44F98">
            <w:pPr>
              <w:jc w:val="center"/>
              <w:rPr>
                <w:sz w:val="20"/>
                <w:szCs w:val="20"/>
              </w:rPr>
            </w:pPr>
            <w:r w:rsidRPr="000F7689">
              <w:rPr>
                <w:sz w:val="20"/>
                <w:szCs w:val="20"/>
                <w:shd w:val="clear" w:color="auto" w:fill="FFFFFF"/>
              </w:rPr>
              <w:t>3000</w:t>
            </w:r>
          </w:p>
        </w:tc>
        <w:tc>
          <w:tcPr>
            <w:tcW w:w="416" w:type="pct"/>
            <w:vAlign w:val="center"/>
          </w:tcPr>
          <w:p w:rsidR="00B44F98" w:rsidRPr="000F7689" w:rsidRDefault="00B44F98" w:rsidP="00B44F98">
            <w:pPr>
              <w:jc w:val="center"/>
              <w:rPr>
                <w:sz w:val="20"/>
                <w:szCs w:val="20"/>
              </w:rPr>
            </w:pPr>
            <w:r w:rsidRPr="000F7689">
              <w:rPr>
                <w:sz w:val="20"/>
                <w:szCs w:val="20"/>
                <w:shd w:val="clear" w:color="auto" w:fill="FFFFFF"/>
              </w:rPr>
              <w:t>30</w:t>
            </w:r>
          </w:p>
        </w:tc>
        <w:tc>
          <w:tcPr>
            <w:tcW w:w="441" w:type="pct"/>
            <w:vAlign w:val="center"/>
          </w:tcPr>
          <w:p w:rsidR="00B44F98" w:rsidRPr="000F7689" w:rsidRDefault="00B44F98" w:rsidP="00B44F98">
            <w:pPr>
              <w:jc w:val="center"/>
              <w:rPr>
                <w:sz w:val="20"/>
                <w:szCs w:val="20"/>
              </w:rPr>
            </w:pPr>
            <w:r w:rsidRPr="000F7689">
              <w:rPr>
                <w:sz w:val="20"/>
                <w:szCs w:val="20"/>
                <w:shd w:val="clear" w:color="auto" w:fill="FFFFFF"/>
              </w:rPr>
              <w:t>100</w:t>
            </w:r>
          </w:p>
        </w:tc>
        <w:tc>
          <w:tcPr>
            <w:tcW w:w="753" w:type="pct"/>
            <w:vAlign w:val="center"/>
          </w:tcPr>
          <w:p w:rsidR="00B44F98" w:rsidRPr="000F7689" w:rsidRDefault="00B44F98" w:rsidP="00B44F98">
            <w:pPr>
              <w:jc w:val="center"/>
              <w:rPr>
                <w:sz w:val="20"/>
                <w:szCs w:val="20"/>
              </w:rPr>
            </w:pPr>
            <w:r w:rsidRPr="000F7689">
              <w:rPr>
                <w:sz w:val="20"/>
                <w:szCs w:val="20"/>
                <w:shd w:val="clear" w:color="auto" w:fill="FFFFFF"/>
              </w:rPr>
              <w:t>4</w:t>
            </w:r>
          </w:p>
        </w:tc>
        <w:tc>
          <w:tcPr>
            <w:tcW w:w="637" w:type="pct"/>
            <w:vAlign w:val="center"/>
          </w:tcPr>
          <w:p w:rsidR="00B44F98" w:rsidRPr="000F7689" w:rsidRDefault="00B44F98" w:rsidP="00B44F98">
            <w:pPr>
              <w:jc w:val="center"/>
              <w:rPr>
                <w:sz w:val="20"/>
                <w:szCs w:val="20"/>
              </w:rPr>
            </w:pPr>
            <w:r w:rsidRPr="000F7689">
              <w:rPr>
                <w:sz w:val="20"/>
                <w:szCs w:val="20"/>
                <w:shd w:val="clear" w:color="auto" w:fill="FFFFFF"/>
              </w:rPr>
              <w:t>1</w:t>
            </w:r>
          </w:p>
        </w:tc>
        <w:tc>
          <w:tcPr>
            <w:tcW w:w="751" w:type="pct"/>
            <w:vAlign w:val="center"/>
          </w:tcPr>
          <w:p w:rsidR="00B44F98" w:rsidRPr="000F7689" w:rsidRDefault="00B44F98" w:rsidP="00B44F98">
            <w:pPr>
              <w:jc w:val="center"/>
              <w:rPr>
                <w:sz w:val="20"/>
                <w:szCs w:val="20"/>
              </w:rPr>
            </w:pPr>
            <w:r w:rsidRPr="000F7689">
              <w:rPr>
                <w:sz w:val="20"/>
                <w:szCs w:val="20"/>
                <w:shd w:val="clear" w:color="auto" w:fill="FFFFFF"/>
              </w:rPr>
              <w:t>60</w:t>
            </w:r>
          </w:p>
        </w:tc>
      </w:tr>
      <w:tr w:rsidR="00B44F98" w:rsidRPr="000F7689" w:rsidTr="008A64DA">
        <w:tc>
          <w:tcPr>
            <w:tcW w:w="1145" w:type="pct"/>
            <w:vAlign w:val="center"/>
          </w:tcPr>
          <w:p w:rsidR="00B44F98" w:rsidRPr="000F7689" w:rsidRDefault="00B44F98" w:rsidP="00B44F98">
            <w:pPr>
              <w:rPr>
                <w:sz w:val="20"/>
                <w:szCs w:val="20"/>
              </w:rPr>
            </w:pPr>
            <w:r w:rsidRPr="000F7689">
              <w:rPr>
                <w:sz w:val="20"/>
                <w:szCs w:val="20"/>
                <w:shd w:val="clear" w:color="auto" w:fill="FFFFFF"/>
              </w:rPr>
              <w:t>Блокированная жилая застройка (код 2.3)</w:t>
            </w:r>
          </w:p>
        </w:tc>
        <w:tc>
          <w:tcPr>
            <w:tcW w:w="416" w:type="pct"/>
            <w:vAlign w:val="center"/>
          </w:tcPr>
          <w:p w:rsidR="00B44F98" w:rsidRPr="000F7689" w:rsidRDefault="00B44F98" w:rsidP="00B44F98">
            <w:pPr>
              <w:jc w:val="center"/>
              <w:rPr>
                <w:sz w:val="20"/>
                <w:szCs w:val="20"/>
              </w:rPr>
            </w:pPr>
            <w:r w:rsidRPr="000F7689">
              <w:rPr>
                <w:sz w:val="20"/>
                <w:szCs w:val="20"/>
              </w:rPr>
              <w:t>200</w:t>
            </w:r>
          </w:p>
        </w:tc>
        <w:tc>
          <w:tcPr>
            <w:tcW w:w="441" w:type="pct"/>
            <w:vAlign w:val="center"/>
          </w:tcPr>
          <w:p w:rsidR="00B44F98" w:rsidRPr="000F7689" w:rsidRDefault="00B44F98" w:rsidP="00B44F98">
            <w:pPr>
              <w:jc w:val="center"/>
              <w:rPr>
                <w:sz w:val="20"/>
                <w:szCs w:val="20"/>
              </w:rPr>
            </w:pPr>
            <w:r w:rsidRPr="000F7689">
              <w:rPr>
                <w:sz w:val="20"/>
                <w:szCs w:val="20"/>
              </w:rPr>
              <w:t>2000</w:t>
            </w:r>
          </w:p>
        </w:tc>
        <w:tc>
          <w:tcPr>
            <w:tcW w:w="416" w:type="pct"/>
            <w:vAlign w:val="center"/>
          </w:tcPr>
          <w:p w:rsidR="00B44F98" w:rsidRPr="000F7689" w:rsidRDefault="00B44F98" w:rsidP="00B44F98">
            <w:pPr>
              <w:jc w:val="center"/>
              <w:rPr>
                <w:sz w:val="20"/>
                <w:szCs w:val="20"/>
              </w:rPr>
            </w:pPr>
            <w:r w:rsidRPr="000F7689">
              <w:rPr>
                <w:sz w:val="20"/>
                <w:szCs w:val="20"/>
              </w:rPr>
              <w:t>10</w:t>
            </w:r>
          </w:p>
        </w:tc>
        <w:tc>
          <w:tcPr>
            <w:tcW w:w="441" w:type="pct"/>
            <w:vAlign w:val="center"/>
          </w:tcPr>
          <w:p w:rsidR="00B44F98" w:rsidRPr="000F7689" w:rsidRDefault="00B44F98" w:rsidP="00B44F98">
            <w:pPr>
              <w:jc w:val="center"/>
              <w:rPr>
                <w:sz w:val="20"/>
                <w:szCs w:val="20"/>
              </w:rPr>
            </w:pPr>
            <w:r w:rsidRPr="000F7689">
              <w:rPr>
                <w:sz w:val="20"/>
                <w:szCs w:val="20"/>
              </w:rPr>
              <w:t>200</w:t>
            </w:r>
          </w:p>
        </w:tc>
        <w:tc>
          <w:tcPr>
            <w:tcW w:w="753" w:type="pct"/>
            <w:vAlign w:val="center"/>
          </w:tcPr>
          <w:p w:rsidR="00B44F98" w:rsidRPr="000F7689" w:rsidRDefault="00B44F98" w:rsidP="00B44F98">
            <w:pPr>
              <w:jc w:val="center"/>
              <w:rPr>
                <w:sz w:val="20"/>
                <w:szCs w:val="20"/>
              </w:rPr>
            </w:pPr>
            <w:r w:rsidRPr="000F7689">
              <w:rPr>
                <w:sz w:val="20"/>
                <w:szCs w:val="20"/>
              </w:rPr>
              <w:t>3</w:t>
            </w:r>
          </w:p>
        </w:tc>
        <w:tc>
          <w:tcPr>
            <w:tcW w:w="637" w:type="pct"/>
            <w:vAlign w:val="center"/>
          </w:tcPr>
          <w:p w:rsidR="00B44F98" w:rsidRPr="000F7689" w:rsidRDefault="00B44F98" w:rsidP="00B44F98">
            <w:pPr>
              <w:jc w:val="center"/>
              <w:rPr>
                <w:sz w:val="20"/>
                <w:szCs w:val="20"/>
              </w:rPr>
            </w:pPr>
            <w:r w:rsidRPr="000F7689">
              <w:rPr>
                <w:sz w:val="20"/>
                <w:szCs w:val="20"/>
              </w:rPr>
              <w:t>1</w:t>
            </w:r>
          </w:p>
        </w:tc>
        <w:tc>
          <w:tcPr>
            <w:tcW w:w="751" w:type="pct"/>
            <w:vAlign w:val="center"/>
          </w:tcPr>
          <w:p w:rsidR="00B44F98" w:rsidRPr="000F7689" w:rsidRDefault="00B44F98" w:rsidP="00B44F98">
            <w:pPr>
              <w:jc w:val="center"/>
              <w:rPr>
                <w:sz w:val="20"/>
                <w:szCs w:val="20"/>
              </w:rPr>
            </w:pPr>
            <w:r w:rsidRPr="000F7689">
              <w:rPr>
                <w:sz w:val="20"/>
                <w:szCs w:val="20"/>
              </w:rPr>
              <w:t>60</w:t>
            </w:r>
          </w:p>
        </w:tc>
      </w:tr>
      <w:tr w:rsidR="00FE2943" w:rsidRPr="000F7689" w:rsidTr="00FE2943">
        <w:tc>
          <w:tcPr>
            <w:tcW w:w="1145" w:type="pct"/>
            <w:vAlign w:val="center"/>
          </w:tcPr>
          <w:p w:rsidR="00FE2943" w:rsidRPr="000F7689" w:rsidRDefault="00FE2943" w:rsidP="006A272E">
            <w:pPr>
              <w:rPr>
                <w:sz w:val="20"/>
                <w:szCs w:val="20"/>
                <w:shd w:val="clear" w:color="auto" w:fill="FFFFFF"/>
              </w:rPr>
            </w:pPr>
            <w:r w:rsidRPr="000F7689">
              <w:rPr>
                <w:sz w:val="20"/>
                <w:szCs w:val="20"/>
                <w:shd w:val="clear" w:color="auto" w:fill="FFFFFF"/>
              </w:rPr>
              <w:t>Склад (6.9)</w:t>
            </w:r>
          </w:p>
        </w:tc>
        <w:tc>
          <w:tcPr>
            <w:tcW w:w="3104" w:type="pct"/>
            <w:gridSpan w:val="6"/>
            <w:vAlign w:val="center"/>
          </w:tcPr>
          <w:p w:rsidR="00FE2943" w:rsidRPr="000F7689" w:rsidRDefault="00FE2943" w:rsidP="006A272E">
            <w:pPr>
              <w:jc w:val="center"/>
              <w:rPr>
                <w:sz w:val="20"/>
                <w:szCs w:val="20"/>
              </w:rPr>
            </w:pPr>
            <w:r w:rsidRPr="000F7689">
              <w:rPr>
                <w:sz w:val="20"/>
                <w:szCs w:val="20"/>
              </w:rPr>
              <w:t>не подлежат установлению</w:t>
            </w:r>
          </w:p>
        </w:tc>
        <w:tc>
          <w:tcPr>
            <w:tcW w:w="751" w:type="pct"/>
            <w:vAlign w:val="center"/>
          </w:tcPr>
          <w:p w:rsidR="00FE2943" w:rsidRPr="000F7689" w:rsidRDefault="00FE2943" w:rsidP="006A272E">
            <w:pPr>
              <w:jc w:val="center"/>
              <w:rPr>
                <w:sz w:val="20"/>
                <w:szCs w:val="20"/>
              </w:rPr>
            </w:pPr>
            <w:r w:rsidRPr="000F7689">
              <w:rPr>
                <w:sz w:val="20"/>
                <w:szCs w:val="20"/>
                <w:shd w:val="clear" w:color="auto" w:fill="FFFFFF"/>
              </w:rPr>
              <w:t>75</w:t>
            </w:r>
          </w:p>
        </w:tc>
      </w:tr>
      <w:tr w:rsidR="006A272E" w:rsidRPr="000F7689" w:rsidTr="008A64DA">
        <w:tc>
          <w:tcPr>
            <w:tcW w:w="5000" w:type="pct"/>
            <w:gridSpan w:val="8"/>
            <w:shd w:val="clear" w:color="auto" w:fill="F2F2F2"/>
          </w:tcPr>
          <w:p w:rsidR="006A272E" w:rsidRPr="000F7689" w:rsidRDefault="006A272E" w:rsidP="006A272E">
            <w:pPr>
              <w:jc w:val="center"/>
              <w:rPr>
                <w:b/>
                <w:sz w:val="20"/>
                <w:szCs w:val="20"/>
              </w:rPr>
            </w:pPr>
            <w:r w:rsidRPr="000F7689">
              <w:rPr>
                <w:b/>
                <w:i/>
                <w:sz w:val="20"/>
                <w:szCs w:val="20"/>
              </w:rPr>
              <w:t>Вспомогательные виды разрешенного использования</w:t>
            </w:r>
          </w:p>
        </w:tc>
      </w:tr>
      <w:tr w:rsidR="006A272E" w:rsidRPr="000F7689" w:rsidTr="007302E2">
        <w:tc>
          <w:tcPr>
            <w:tcW w:w="5000" w:type="pct"/>
            <w:gridSpan w:val="8"/>
          </w:tcPr>
          <w:p w:rsidR="006A272E" w:rsidRPr="000F7689" w:rsidRDefault="00FE2943" w:rsidP="006A272E">
            <w:pPr>
              <w:jc w:val="center"/>
              <w:rPr>
                <w:sz w:val="20"/>
                <w:szCs w:val="20"/>
              </w:rPr>
            </w:pPr>
            <w:r w:rsidRPr="000F7689">
              <w:rPr>
                <w:sz w:val="20"/>
                <w:szCs w:val="20"/>
              </w:rPr>
              <w:t>не подлежат установлению</w:t>
            </w:r>
          </w:p>
        </w:tc>
      </w:tr>
    </w:tbl>
    <w:p w:rsidR="00BE5E01" w:rsidRPr="000F7689" w:rsidRDefault="00BE5E01" w:rsidP="005528CE">
      <w:pPr>
        <w:pStyle w:val="af3"/>
        <w:suppressAutoHyphens/>
        <w:ind w:firstLine="851"/>
        <w:jc w:val="both"/>
        <w:rPr>
          <w:sz w:val="16"/>
          <w:szCs w:val="16"/>
        </w:rPr>
      </w:pPr>
    </w:p>
    <w:p w:rsidR="008A64DA" w:rsidRPr="000F7689" w:rsidRDefault="008A64DA" w:rsidP="008A64DA">
      <w:pPr>
        <w:keepNext/>
        <w:keepLines/>
        <w:ind w:left="720"/>
        <w:jc w:val="center"/>
        <w:rPr>
          <w:b/>
          <w:u w:val="single"/>
        </w:rPr>
      </w:pPr>
      <w:r w:rsidRPr="000F7689">
        <w:rPr>
          <w:b/>
          <w:u w:val="single"/>
        </w:rPr>
        <w:t>Общественно-деловая зона (ОД(2))</w:t>
      </w:r>
    </w:p>
    <w:p w:rsidR="008A64DA" w:rsidRPr="000F7689" w:rsidRDefault="008A64DA" w:rsidP="008A64DA">
      <w:pPr>
        <w:keepNext/>
        <w:keepLines/>
        <w:ind w:left="720"/>
        <w:jc w:val="right"/>
        <w:rPr>
          <w:spacing w:val="-13"/>
        </w:rPr>
      </w:pPr>
      <w:r w:rsidRPr="000F7689">
        <w:rPr>
          <w:spacing w:val="-13"/>
        </w:rPr>
        <w:t xml:space="preserve">Таблица </w:t>
      </w:r>
      <w:r w:rsidR="007F7FD0" w:rsidRPr="000F7689">
        <w:rPr>
          <w:spacing w:val="-13"/>
        </w:rPr>
        <w:t>7</w:t>
      </w:r>
    </w:p>
    <w:p w:rsidR="008A64DA" w:rsidRPr="000F7689" w:rsidRDefault="008A64DA" w:rsidP="008A64DA">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1207"/>
        <w:gridCol w:w="1279"/>
        <w:gridCol w:w="1207"/>
        <w:gridCol w:w="1279"/>
        <w:gridCol w:w="2184"/>
        <w:gridCol w:w="1848"/>
        <w:gridCol w:w="2178"/>
      </w:tblGrid>
      <w:tr w:rsidR="008A64DA" w:rsidRPr="000F7689" w:rsidTr="008A64DA">
        <w:trPr>
          <w:tblHeader/>
        </w:trPr>
        <w:tc>
          <w:tcPr>
            <w:tcW w:w="1145" w:type="pct"/>
            <w:vMerge w:val="restart"/>
            <w:shd w:val="clear" w:color="auto" w:fill="D9D9D9"/>
            <w:vAlign w:val="center"/>
          </w:tcPr>
          <w:p w:rsidR="008A64DA" w:rsidRPr="000F7689" w:rsidRDefault="008A64DA" w:rsidP="008A64DA">
            <w:pPr>
              <w:jc w:val="center"/>
              <w:rPr>
                <w:b/>
                <w:sz w:val="20"/>
                <w:szCs w:val="20"/>
              </w:rPr>
            </w:pPr>
            <w:r w:rsidRPr="000F7689">
              <w:rPr>
                <w:b/>
                <w:sz w:val="20"/>
                <w:szCs w:val="20"/>
              </w:rPr>
              <w:t xml:space="preserve">Виды разрешенного использования земельных участков и объектов </w:t>
            </w:r>
            <w:r w:rsidRPr="000F7689">
              <w:rPr>
                <w:b/>
                <w:sz w:val="20"/>
                <w:szCs w:val="20"/>
              </w:rPr>
              <w:lastRenderedPageBreak/>
              <w:t>капитального строительства</w:t>
            </w:r>
          </w:p>
        </w:tc>
        <w:tc>
          <w:tcPr>
            <w:tcW w:w="1714" w:type="pct"/>
            <w:gridSpan w:val="4"/>
            <w:shd w:val="clear" w:color="auto" w:fill="D9D9D9"/>
            <w:vAlign w:val="center"/>
          </w:tcPr>
          <w:p w:rsidR="008A64DA" w:rsidRPr="000F7689" w:rsidRDefault="008A64DA" w:rsidP="008A64DA">
            <w:pPr>
              <w:jc w:val="center"/>
              <w:rPr>
                <w:b/>
                <w:sz w:val="20"/>
                <w:szCs w:val="20"/>
              </w:rPr>
            </w:pPr>
            <w:r w:rsidRPr="000F7689">
              <w:rPr>
                <w:b/>
                <w:sz w:val="20"/>
                <w:szCs w:val="20"/>
              </w:rPr>
              <w:lastRenderedPageBreak/>
              <w:t>Предельные (минимальные и (или) максимальные) размеры земельных участков</w:t>
            </w:r>
          </w:p>
        </w:tc>
        <w:tc>
          <w:tcPr>
            <w:tcW w:w="753" w:type="pct"/>
            <w:vMerge w:val="restart"/>
            <w:shd w:val="clear" w:color="auto" w:fill="D9D9D9"/>
            <w:vAlign w:val="center"/>
          </w:tcPr>
          <w:p w:rsidR="008A64DA" w:rsidRPr="000F7689" w:rsidRDefault="008A64DA" w:rsidP="008A64DA">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rsidR="008A64DA" w:rsidRPr="000F7689" w:rsidRDefault="008A64DA" w:rsidP="008A64DA">
            <w:pPr>
              <w:jc w:val="center"/>
              <w:rPr>
                <w:b/>
                <w:sz w:val="20"/>
                <w:szCs w:val="20"/>
              </w:rPr>
            </w:pPr>
            <w:r w:rsidRPr="000F7689">
              <w:rPr>
                <w:b/>
                <w:sz w:val="20"/>
                <w:szCs w:val="20"/>
              </w:rPr>
              <w:t xml:space="preserve">Минимальные отступы от границ </w:t>
            </w:r>
            <w:r w:rsidRPr="000F7689">
              <w:rPr>
                <w:b/>
                <w:sz w:val="20"/>
                <w:szCs w:val="20"/>
              </w:rPr>
              <w:lastRenderedPageBreak/>
              <w:t>земельных участков в целях определения мест допустимого размещения зданий, строений, сооружений</w:t>
            </w:r>
            <w:r w:rsidRPr="000F7689">
              <w:rPr>
                <w:rStyle w:val="ab"/>
                <w:b/>
                <w:sz w:val="20"/>
                <w:szCs w:val="20"/>
              </w:rPr>
              <w:footnoteReference w:id="19"/>
            </w:r>
          </w:p>
        </w:tc>
        <w:tc>
          <w:tcPr>
            <w:tcW w:w="751" w:type="pct"/>
            <w:vMerge w:val="restart"/>
            <w:shd w:val="clear" w:color="auto" w:fill="D9D9D9"/>
            <w:vAlign w:val="center"/>
          </w:tcPr>
          <w:p w:rsidR="008A64DA" w:rsidRPr="000F7689" w:rsidRDefault="008A64DA" w:rsidP="008A64DA">
            <w:pPr>
              <w:jc w:val="center"/>
              <w:rPr>
                <w:b/>
                <w:sz w:val="20"/>
                <w:szCs w:val="20"/>
              </w:rPr>
            </w:pPr>
            <w:r w:rsidRPr="000F7689">
              <w:rPr>
                <w:b/>
                <w:sz w:val="20"/>
                <w:szCs w:val="20"/>
              </w:rPr>
              <w:lastRenderedPageBreak/>
              <w:t xml:space="preserve">Максимальный процент застройки в границах земельного </w:t>
            </w:r>
            <w:r w:rsidRPr="000F7689">
              <w:rPr>
                <w:b/>
                <w:sz w:val="20"/>
                <w:szCs w:val="20"/>
              </w:rPr>
              <w:lastRenderedPageBreak/>
              <w:t>участка, %</w:t>
            </w:r>
          </w:p>
        </w:tc>
      </w:tr>
      <w:tr w:rsidR="008A64DA" w:rsidRPr="000F7689" w:rsidTr="008A64DA">
        <w:trPr>
          <w:tblHeader/>
        </w:trPr>
        <w:tc>
          <w:tcPr>
            <w:tcW w:w="1145" w:type="pct"/>
            <w:vMerge/>
            <w:vAlign w:val="center"/>
          </w:tcPr>
          <w:p w:rsidR="008A64DA" w:rsidRPr="000F7689" w:rsidRDefault="008A64DA" w:rsidP="008A64DA">
            <w:pPr>
              <w:jc w:val="center"/>
              <w:rPr>
                <w:sz w:val="20"/>
                <w:szCs w:val="20"/>
              </w:rPr>
            </w:pPr>
          </w:p>
        </w:tc>
        <w:tc>
          <w:tcPr>
            <w:tcW w:w="857" w:type="pct"/>
            <w:gridSpan w:val="2"/>
            <w:shd w:val="clear" w:color="auto" w:fill="D9D9D9"/>
            <w:vAlign w:val="center"/>
          </w:tcPr>
          <w:p w:rsidR="008A64DA" w:rsidRPr="000F7689" w:rsidRDefault="008A64DA" w:rsidP="008A64DA">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57" w:type="pct"/>
            <w:gridSpan w:val="2"/>
            <w:shd w:val="clear" w:color="auto" w:fill="D9D9D9"/>
            <w:vAlign w:val="center"/>
          </w:tcPr>
          <w:p w:rsidR="008A64DA" w:rsidRPr="000F7689" w:rsidRDefault="008A64DA" w:rsidP="008A64DA">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53" w:type="pct"/>
            <w:vMerge/>
          </w:tcPr>
          <w:p w:rsidR="008A64DA" w:rsidRPr="000F7689" w:rsidRDefault="008A64DA" w:rsidP="008A64DA">
            <w:pPr>
              <w:jc w:val="both"/>
              <w:rPr>
                <w:sz w:val="20"/>
                <w:szCs w:val="20"/>
              </w:rPr>
            </w:pPr>
          </w:p>
        </w:tc>
        <w:tc>
          <w:tcPr>
            <w:tcW w:w="637" w:type="pct"/>
            <w:vMerge/>
          </w:tcPr>
          <w:p w:rsidR="008A64DA" w:rsidRPr="000F7689" w:rsidRDefault="008A64DA" w:rsidP="008A64DA">
            <w:pPr>
              <w:jc w:val="both"/>
              <w:rPr>
                <w:sz w:val="20"/>
                <w:szCs w:val="20"/>
              </w:rPr>
            </w:pPr>
          </w:p>
        </w:tc>
        <w:tc>
          <w:tcPr>
            <w:tcW w:w="751" w:type="pct"/>
            <w:vMerge/>
          </w:tcPr>
          <w:p w:rsidR="008A64DA" w:rsidRPr="000F7689" w:rsidRDefault="008A64DA" w:rsidP="008A64DA">
            <w:pPr>
              <w:jc w:val="both"/>
              <w:rPr>
                <w:sz w:val="20"/>
                <w:szCs w:val="20"/>
              </w:rPr>
            </w:pPr>
          </w:p>
        </w:tc>
      </w:tr>
      <w:tr w:rsidR="008A64DA" w:rsidRPr="000F7689" w:rsidTr="008A64DA">
        <w:trPr>
          <w:tblHeader/>
        </w:trPr>
        <w:tc>
          <w:tcPr>
            <w:tcW w:w="1145" w:type="pct"/>
            <w:vMerge/>
            <w:vAlign w:val="center"/>
          </w:tcPr>
          <w:p w:rsidR="008A64DA" w:rsidRPr="000F7689" w:rsidRDefault="008A64DA" w:rsidP="008A64DA">
            <w:pPr>
              <w:jc w:val="center"/>
              <w:rPr>
                <w:sz w:val="20"/>
                <w:szCs w:val="20"/>
              </w:rPr>
            </w:pPr>
          </w:p>
        </w:tc>
        <w:tc>
          <w:tcPr>
            <w:tcW w:w="416" w:type="pct"/>
            <w:shd w:val="clear" w:color="auto" w:fill="D9D9D9"/>
            <w:vAlign w:val="center"/>
          </w:tcPr>
          <w:p w:rsidR="008A64DA" w:rsidRPr="000F7689" w:rsidRDefault="008A64DA" w:rsidP="008A64DA">
            <w:pPr>
              <w:jc w:val="center"/>
              <w:rPr>
                <w:b/>
                <w:sz w:val="20"/>
                <w:szCs w:val="20"/>
              </w:rPr>
            </w:pPr>
            <w:r w:rsidRPr="000F7689">
              <w:rPr>
                <w:b/>
                <w:sz w:val="20"/>
                <w:szCs w:val="20"/>
              </w:rPr>
              <w:t>минимум</w:t>
            </w:r>
          </w:p>
        </w:tc>
        <w:tc>
          <w:tcPr>
            <w:tcW w:w="441" w:type="pct"/>
            <w:shd w:val="clear" w:color="auto" w:fill="D9D9D9"/>
            <w:vAlign w:val="center"/>
          </w:tcPr>
          <w:p w:rsidR="008A64DA" w:rsidRPr="000F7689" w:rsidRDefault="008A64DA" w:rsidP="008A64DA">
            <w:pPr>
              <w:jc w:val="center"/>
              <w:rPr>
                <w:b/>
                <w:sz w:val="20"/>
                <w:szCs w:val="20"/>
              </w:rPr>
            </w:pPr>
            <w:r w:rsidRPr="000F7689">
              <w:rPr>
                <w:b/>
                <w:sz w:val="20"/>
                <w:szCs w:val="20"/>
              </w:rPr>
              <w:t>максимум</w:t>
            </w:r>
          </w:p>
        </w:tc>
        <w:tc>
          <w:tcPr>
            <w:tcW w:w="416" w:type="pct"/>
            <w:shd w:val="clear" w:color="auto" w:fill="D9D9D9"/>
            <w:vAlign w:val="center"/>
          </w:tcPr>
          <w:p w:rsidR="008A64DA" w:rsidRPr="000F7689" w:rsidRDefault="008A64DA" w:rsidP="008A64DA">
            <w:pPr>
              <w:jc w:val="center"/>
              <w:rPr>
                <w:b/>
                <w:sz w:val="20"/>
                <w:szCs w:val="20"/>
              </w:rPr>
            </w:pPr>
            <w:r w:rsidRPr="000F7689">
              <w:rPr>
                <w:b/>
                <w:sz w:val="20"/>
                <w:szCs w:val="20"/>
              </w:rPr>
              <w:t>минимум</w:t>
            </w:r>
          </w:p>
        </w:tc>
        <w:tc>
          <w:tcPr>
            <w:tcW w:w="441" w:type="pct"/>
            <w:shd w:val="clear" w:color="auto" w:fill="D9D9D9"/>
            <w:vAlign w:val="center"/>
          </w:tcPr>
          <w:p w:rsidR="008A64DA" w:rsidRPr="000F7689" w:rsidRDefault="008A64DA" w:rsidP="008A64DA">
            <w:pPr>
              <w:jc w:val="center"/>
              <w:rPr>
                <w:b/>
                <w:sz w:val="20"/>
                <w:szCs w:val="20"/>
              </w:rPr>
            </w:pPr>
            <w:r w:rsidRPr="000F7689">
              <w:rPr>
                <w:b/>
                <w:sz w:val="20"/>
                <w:szCs w:val="20"/>
              </w:rPr>
              <w:t>максимум</w:t>
            </w:r>
          </w:p>
        </w:tc>
        <w:tc>
          <w:tcPr>
            <w:tcW w:w="753" w:type="pct"/>
            <w:vMerge/>
          </w:tcPr>
          <w:p w:rsidR="008A64DA" w:rsidRPr="000F7689" w:rsidRDefault="008A64DA" w:rsidP="008A64DA">
            <w:pPr>
              <w:jc w:val="both"/>
              <w:rPr>
                <w:sz w:val="20"/>
                <w:szCs w:val="20"/>
              </w:rPr>
            </w:pPr>
          </w:p>
        </w:tc>
        <w:tc>
          <w:tcPr>
            <w:tcW w:w="637" w:type="pct"/>
            <w:vMerge/>
          </w:tcPr>
          <w:p w:rsidR="008A64DA" w:rsidRPr="000F7689" w:rsidRDefault="008A64DA" w:rsidP="008A64DA">
            <w:pPr>
              <w:jc w:val="both"/>
              <w:rPr>
                <w:sz w:val="20"/>
                <w:szCs w:val="20"/>
              </w:rPr>
            </w:pPr>
          </w:p>
        </w:tc>
        <w:tc>
          <w:tcPr>
            <w:tcW w:w="751" w:type="pct"/>
            <w:vMerge/>
          </w:tcPr>
          <w:p w:rsidR="008A64DA" w:rsidRPr="000F7689" w:rsidRDefault="008A64DA" w:rsidP="008A64DA">
            <w:pPr>
              <w:jc w:val="both"/>
              <w:rPr>
                <w:sz w:val="20"/>
                <w:szCs w:val="20"/>
              </w:rPr>
            </w:pPr>
          </w:p>
        </w:tc>
      </w:tr>
      <w:tr w:rsidR="008A64DA" w:rsidRPr="000F7689" w:rsidTr="008A64DA">
        <w:tc>
          <w:tcPr>
            <w:tcW w:w="5000" w:type="pct"/>
            <w:gridSpan w:val="8"/>
            <w:shd w:val="clear" w:color="auto" w:fill="F2F2F2"/>
          </w:tcPr>
          <w:p w:rsidR="008A64DA" w:rsidRPr="000F7689" w:rsidRDefault="008A64DA" w:rsidP="008A64DA">
            <w:pPr>
              <w:jc w:val="center"/>
              <w:rPr>
                <w:b/>
                <w:sz w:val="20"/>
                <w:szCs w:val="20"/>
              </w:rPr>
            </w:pPr>
            <w:r w:rsidRPr="000F7689">
              <w:rPr>
                <w:b/>
                <w:i/>
                <w:sz w:val="20"/>
                <w:szCs w:val="20"/>
              </w:rPr>
              <w:lastRenderedPageBreak/>
              <w:t>Основные виды разрешенного использования</w:t>
            </w:r>
          </w:p>
        </w:tc>
      </w:tr>
      <w:tr w:rsidR="00FE2943" w:rsidRPr="000F7689" w:rsidTr="00FE2943">
        <w:trPr>
          <w:trHeight w:val="233"/>
        </w:trPr>
        <w:tc>
          <w:tcPr>
            <w:tcW w:w="1145" w:type="pct"/>
          </w:tcPr>
          <w:p w:rsidR="00FE2943" w:rsidRPr="000F7689" w:rsidRDefault="00FE2943" w:rsidP="008A64DA">
            <w:pPr>
              <w:rPr>
                <w:sz w:val="20"/>
                <w:szCs w:val="20"/>
              </w:rPr>
            </w:pPr>
            <w:r w:rsidRPr="000F7689">
              <w:rPr>
                <w:sz w:val="20"/>
                <w:szCs w:val="20"/>
              </w:rPr>
              <w:t>Коммунальное обслуживание (3.1)</w:t>
            </w:r>
          </w:p>
        </w:tc>
        <w:tc>
          <w:tcPr>
            <w:tcW w:w="1714" w:type="pct"/>
            <w:gridSpan w:val="4"/>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753" w:type="pct"/>
            <w:vAlign w:val="center"/>
          </w:tcPr>
          <w:p w:rsidR="00FE2943" w:rsidRPr="000F7689" w:rsidRDefault="00FE2943" w:rsidP="008A64DA">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20"/>
            </w:r>
          </w:p>
        </w:tc>
        <w:tc>
          <w:tcPr>
            <w:tcW w:w="637" w:type="pct"/>
            <w:vAlign w:val="center"/>
          </w:tcPr>
          <w:p w:rsidR="00FE2943" w:rsidRPr="000F7689" w:rsidRDefault="00FE2943" w:rsidP="008A64DA">
            <w:pPr>
              <w:jc w:val="center"/>
              <w:rPr>
                <w:sz w:val="20"/>
                <w:szCs w:val="20"/>
              </w:rPr>
            </w:pPr>
            <w:r w:rsidRPr="000F7689">
              <w:rPr>
                <w:sz w:val="20"/>
                <w:szCs w:val="20"/>
                <w:shd w:val="clear" w:color="auto" w:fill="FFFFFF"/>
              </w:rPr>
              <w:t>3</w:t>
            </w:r>
          </w:p>
        </w:tc>
        <w:tc>
          <w:tcPr>
            <w:tcW w:w="751" w:type="pct"/>
            <w:vAlign w:val="center"/>
          </w:tcPr>
          <w:p w:rsidR="00FE2943" w:rsidRPr="000F7689" w:rsidRDefault="00FE2943" w:rsidP="008A64DA">
            <w:pPr>
              <w:jc w:val="center"/>
              <w:rPr>
                <w:sz w:val="20"/>
                <w:szCs w:val="20"/>
              </w:rPr>
            </w:pPr>
            <w:r w:rsidRPr="000F7689">
              <w:rPr>
                <w:sz w:val="20"/>
                <w:szCs w:val="20"/>
                <w:shd w:val="clear" w:color="auto" w:fill="FFFFFF"/>
              </w:rPr>
              <w:t>50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Социальное обслуживание (код 3.2)</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Бытовое обслуживание (код 3.3)</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Здравоохранение (код 3.4)</w:t>
            </w:r>
          </w:p>
        </w:tc>
        <w:tc>
          <w:tcPr>
            <w:tcW w:w="3855" w:type="pct"/>
            <w:gridSpan w:val="7"/>
            <w:vAlign w:val="center"/>
          </w:tcPr>
          <w:p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Образование и просвещение (код 3.5)</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25</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Культурное развитие (код 3.6)</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Религиозное использование (код 3.7)</w:t>
            </w:r>
          </w:p>
        </w:tc>
        <w:tc>
          <w:tcPr>
            <w:tcW w:w="3855" w:type="pct"/>
            <w:gridSpan w:val="7"/>
            <w:vAlign w:val="center"/>
          </w:tcPr>
          <w:p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Общественное управление (код 3.8)</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Ветеринарное обслуживание (код 3.10)</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Деловое управление (код 4.1)</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Рынки (код 4.3)</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20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Магазины (код 4.4)</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Банковская и страховая деятельность (код 4.5)</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50</w:t>
            </w:r>
          </w:p>
        </w:tc>
      </w:tr>
      <w:tr w:rsidR="00FE2943" w:rsidRPr="000F7689" w:rsidTr="00FE2943">
        <w:trPr>
          <w:trHeight w:val="233"/>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Общественное питание (код 4.6)</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50</w:t>
            </w:r>
          </w:p>
        </w:tc>
      </w:tr>
      <w:tr w:rsidR="00FE2943" w:rsidRPr="000F7689" w:rsidTr="00FE2943">
        <w:trPr>
          <w:trHeight w:val="309"/>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Гостиничное обслуживание (код 4.7)</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rPr>
            </w:pPr>
            <w:r w:rsidRPr="000F7689">
              <w:rPr>
                <w:sz w:val="20"/>
                <w:szCs w:val="20"/>
                <w:shd w:val="clear" w:color="auto" w:fill="FFFFFF"/>
              </w:rPr>
              <w:t>50</w:t>
            </w:r>
          </w:p>
        </w:tc>
      </w:tr>
      <w:tr w:rsidR="00FE2943" w:rsidRPr="000F7689" w:rsidTr="00FE2943">
        <w:trPr>
          <w:trHeight w:val="309"/>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Развлекательные мероприятия (код 4.8.1)</w:t>
            </w:r>
          </w:p>
        </w:tc>
        <w:tc>
          <w:tcPr>
            <w:tcW w:w="2467" w:type="pct"/>
            <w:gridSpan w:val="5"/>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60"/>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Служебные гаражи (код 4.9)</w:t>
            </w:r>
          </w:p>
        </w:tc>
        <w:tc>
          <w:tcPr>
            <w:tcW w:w="1714" w:type="pct"/>
            <w:gridSpan w:val="4"/>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753" w:type="pct"/>
            <w:vAlign w:val="center"/>
          </w:tcPr>
          <w:p w:rsidR="00FE2943" w:rsidRPr="000F7689" w:rsidRDefault="00FE2943" w:rsidP="008A64DA">
            <w:pPr>
              <w:jc w:val="center"/>
              <w:rPr>
                <w:sz w:val="20"/>
                <w:szCs w:val="20"/>
              </w:rPr>
            </w:pPr>
            <w:r w:rsidRPr="000F7689">
              <w:rPr>
                <w:sz w:val="20"/>
                <w:szCs w:val="20"/>
              </w:rPr>
              <w:t>1</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60"/>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Объекты дорожного сервиса (код 4.9.1)</w:t>
            </w:r>
          </w:p>
        </w:tc>
        <w:tc>
          <w:tcPr>
            <w:tcW w:w="1714" w:type="pct"/>
            <w:gridSpan w:val="4"/>
            <w:vAlign w:val="center"/>
          </w:tcPr>
          <w:p w:rsidR="00FE2943" w:rsidRPr="000F7689" w:rsidRDefault="00FE2943" w:rsidP="008A64DA">
            <w:pPr>
              <w:jc w:val="center"/>
              <w:rPr>
                <w:sz w:val="20"/>
                <w:szCs w:val="20"/>
              </w:rPr>
            </w:pPr>
            <w:r w:rsidRPr="000F7689">
              <w:rPr>
                <w:sz w:val="20"/>
                <w:szCs w:val="20"/>
              </w:rPr>
              <w:t>не подлежат установлению</w:t>
            </w:r>
          </w:p>
        </w:tc>
        <w:tc>
          <w:tcPr>
            <w:tcW w:w="753" w:type="pct"/>
            <w:vAlign w:val="center"/>
          </w:tcPr>
          <w:p w:rsidR="00FE2943" w:rsidRPr="000F7689" w:rsidRDefault="00FE2943" w:rsidP="008A64DA">
            <w:pPr>
              <w:jc w:val="center"/>
              <w:rPr>
                <w:sz w:val="20"/>
                <w:szCs w:val="20"/>
              </w:rPr>
            </w:pPr>
            <w:r w:rsidRPr="000F7689">
              <w:rPr>
                <w:sz w:val="20"/>
                <w:szCs w:val="20"/>
              </w:rPr>
              <w:t>1</w:t>
            </w:r>
          </w:p>
        </w:tc>
        <w:tc>
          <w:tcPr>
            <w:tcW w:w="637" w:type="pct"/>
            <w:vAlign w:val="center"/>
          </w:tcPr>
          <w:p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c>
          <w:tcPr>
            <w:tcW w:w="751" w:type="pct"/>
            <w:vAlign w:val="center"/>
          </w:tcPr>
          <w:p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rsidTr="00FE2943">
        <w:trPr>
          <w:trHeight w:val="260"/>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Спорт (код 5.1)</w:t>
            </w:r>
          </w:p>
        </w:tc>
        <w:tc>
          <w:tcPr>
            <w:tcW w:w="3855" w:type="pct"/>
            <w:gridSpan w:val="7"/>
            <w:vAlign w:val="center"/>
          </w:tcPr>
          <w:p w:rsidR="00FE2943" w:rsidRPr="000F7689" w:rsidRDefault="00FE2943" w:rsidP="008A64DA">
            <w:pPr>
              <w:jc w:val="center"/>
              <w:rPr>
                <w:sz w:val="20"/>
                <w:szCs w:val="20"/>
              </w:rPr>
            </w:pPr>
            <w:r w:rsidRPr="000F7689">
              <w:rPr>
                <w:sz w:val="20"/>
                <w:szCs w:val="20"/>
              </w:rPr>
              <w:t>не подлежат установлению</w:t>
            </w:r>
          </w:p>
        </w:tc>
      </w:tr>
      <w:tr w:rsidR="00FE2943" w:rsidRPr="000F7689" w:rsidTr="00FE2943">
        <w:trPr>
          <w:trHeight w:val="260"/>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t xml:space="preserve">Историко-культурная деятельность </w:t>
            </w:r>
            <w:r w:rsidRPr="000F7689">
              <w:rPr>
                <w:sz w:val="20"/>
                <w:szCs w:val="20"/>
                <w:shd w:val="clear" w:color="auto" w:fill="FFFFFF"/>
              </w:rPr>
              <w:lastRenderedPageBreak/>
              <w:t>(код 9.3)</w:t>
            </w:r>
            <w:r w:rsidRPr="000F7689">
              <w:rPr>
                <w:rStyle w:val="ab"/>
                <w:sz w:val="20"/>
                <w:szCs w:val="20"/>
                <w:shd w:val="clear" w:color="auto" w:fill="FFFFFF"/>
              </w:rPr>
              <w:footnoteReference w:id="21"/>
            </w:r>
          </w:p>
        </w:tc>
        <w:tc>
          <w:tcPr>
            <w:tcW w:w="3855" w:type="pct"/>
            <w:gridSpan w:val="7"/>
            <w:vAlign w:val="center"/>
          </w:tcPr>
          <w:p w:rsidR="00FE2943" w:rsidRPr="000F7689" w:rsidRDefault="00FE2943" w:rsidP="008A64DA">
            <w:pPr>
              <w:jc w:val="center"/>
              <w:rPr>
                <w:sz w:val="20"/>
                <w:szCs w:val="20"/>
              </w:rPr>
            </w:pPr>
            <w:r w:rsidRPr="000F7689">
              <w:rPr>
                <w:sz w:val="20"/>
                <w:szCs w:val="20"/>
              </w:rPr>
              <w:lastRenderedPageBreak/>
              <w:t>не подлежат установлению</w:t>
            </w:r>
          </w:p>
        </w:tc>
      </w:tr>
      <w:tr w:rsidR="00FE2943" w:rsidRPr="000F7689" w:rsidTr="00FE2943">
        <w:trPr>
          <w:trHeight w:val="260"/>
        </w:trPr>
        <w:tc>
          <w:tcPr>
            <w:tcW w:w="1145" w:type="pct"/>
          </w:tcPr>
          <w:p w:rsidR="00FE2943" w:rsidRPr="000F7689" w:rsidRDefault="00FE2943" w:rsidP="008A64DA">
            <w:pPr>
              <w:rPr>
                <w:sz w:val="20"/>
                <w:szCs w:val="20"/>
                <w:shd w:val="clear" w:color="auto" w:fill="FFFFFF"/>
              </w:rPr>
            </w:pPr>
            <w:r w:rsidRPr="000F7689">
              <w:rPr>
                <w:sz w:val="20"/>
                <w:szCs w:val="20"/>
                <w:shd w:val="clear" w:color="auto" w:fill="FFFFFF"/>
              </w:rPr>
              <w:lastRenderedPageBreak/>
              <w:t>Общее пользование водными объектами (код 11.1)</w:t>
            </w:r>
          </w:p>
        </w:tc>
        <w:tc>
          <w:tcPr>
            <w:tcW w:w="3855" w:type="pct"/>
            <w:gridSpan w:val="7"/>
            <w:vAlign w:val="center"/>
          </w:tcPr>
          <w:p w:rsidR="00FE2943" w:rsidRPr="000F7689" w:rsidRDefault="00FE2943" w:rsidP="008A64DA">
            <w:pPr>
              <w:jc w:val="center"/>
              <w:rPr>
                <w:sz w:val="20"/>
                <w:szCs w:val="20"/>
              </w:rPr>
            </w:pPr>
            <w:r w:rsidRPr="000F7689">
              <w:rPr>
                <w:sz w:val="20"/>
                <w:szCs w:val="20"/>
              </w:rPr>
              <w:t>не подлежат установлению</w:t>
            </w:r>
          </w:p>
        </w:tc>
      </w:tr>
      <w:tr w:rsidR="00FE2943" w:rsidRPr="000F7689" w:rsidTr="00FE2943">
        <w:trPr>
          <w:trHeight w:val="260"/>
        </w:trPr>
        <w:tc>
          <w:tcPr>
            <w:tcW w:w="1145" w:type="pct"/>
            <w:vAlign w:val="center"/>
          </w:tcPr>
          <w:p w:rsidR="00FE2943" w:rsidRPr="000F7689" w:rsidRDefault="00FE2943" w:rsidP="008A64DA">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22"/>
            </w:r>
          </w:p>
        </w:tc>
        <w:tc>
          <w:tcPr>
            <w:tcW w:w="3855" w:type="pct"/>
            <w:gridSpan w:val="7"/>
            <w:vAlign w:val="center"/>
          </w:tcPr>
          <w:p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r>
      <w:tr w:rsidR="008A64DA" w:rsidRPr="000F7689" w:rsidTr="008A64DA">
        <w:tc>
          <w:tcPr>
            <w:tcW w:w="5000" w:type="pct"/>
            <w:gridSpan w:val="8"/>
            <w:shd w:val="clear" w:color="auto" w:fill="F2F2F2"/>
          </w:tcPr>
          <w:p w:rsidR="008A64DA" w:rsidRPr="000F7689" w:rsidRDefault="008A64DA" w:rsidP="008A64DA">
            <w:pPr>
              <w:jc w:val="center"/>
              <w:rPr>
                <w:b/>
                <w:i/>
                <w:sz w:val="20"/>
                <w:szCs w:val="20"/>
              </w:rPr>
            </w:pPr>
            <w:r w:rsidRPr="000F7689">
              <w:rPr>
                <w:b/>
                <w:i/>
                <w:sz w:val="20"/>
                <w:szCs w:val="20"/>
              </w:rPr>
              <w:t>Условно разрешенные виды использования</w:t>
            </w:r>
          </w:p>
        </w:tc>
      </w:tr>
      <w:tr w:rsidR="008A64DA" w:rsidRPr="000F7689" w:rsidTr="008A64DA">
        <w:tc>
          <w:tcPr>
            <w:tcW w:w="1145" w:type="pct"/>
            <w:vAlign w:val="center"/>
          </w:tcPr>
          <w:p w:rsidR="008A64DA" w:rsidRPr="000F7689" w:rsidRDefault="008A64DA" w:rsidP="008A64DA">
            <w:pPr>
              <w:rPr>
                <w:sz w:val="20"/>
                <w:szCs w:val="20"/>
                <w:shd w:val="clear" w:color="auto" w:fill="FFFFFF"/>
              </w:rPr>
            </w:pPr>
            <w:r w:rsidRPr="000F7689">
              <w:rPr>
                <w:sz w:val="20"/>
                <w:szCs w:val="20"/>
              </w:rPr>
              <w:t>Для индивидуального жилищного строительства (код 2.1)</w:t>
            </w:r>
          </w:p>
        </w:tc>
        <w:tc>
          <w:tcPr>
            <w:tcW w:w="416" w:type="pct"/>
            <w:vAlign w:val="center"/>
          </w:tcPr>
          <w:p w:rsidR="008A64DA" w:rsidRPr="000F7689" w:rsidRDefault="008A64DA" w:rsidP="008A64DA">
            <w:pPr>
              <w:jc w:val="center"/>
              <w:rPr>
                <w:sz w:val="20"/>
                <w:szCs w:val="20"/>
                <w:shd w:val="clear" w:color="auto" w:fill="FFFFFF"/>
              </w:rPr>
            </w:pPr>
            <w:r w:rsidRPr="000F7689">
              <w:rPr>
                <w:sz w:val="20"/>
                <w:szCs w:val="20"/>
              </w:rPr>
              <w:t>600</w:t>
            </w:r>
            <w:r w:rsidRPr="000F7689">
              <w:rPr>
                <w:rStyle w:val="ab"/>
                <w:sz w:val="20"/>
                <w:szCs w:val="20"/>
              </w:rPr>
              <w:footnoteReference w:id="23"/>
            </w:r>
          </w:p>
        </w:tc>
        <w:tc>
          <w:tcPr>
            <w:tcW w:w="441" w:type="pct"/>
            <w:vAlign w:val="center"/>
          </w:tcPr>
          <w:p w:rsidR="008A64DA" w:rsidRPr="000F7689" w:rsidRDefault="008A64DA" w:rsidP="008A64DA">
            <w:pPr>
              <w:jc w:val="center"/>
              <w:rPr>
                <w:sz w:val="20"/>
                <w:szCs w:val="20"/>
                <w:shd w:val="clear" w:color="auto" w:fill="FFFFFF"/>
              </w:rPr>
            </w:pPr>
            <w:r w:rsidRPr="000F7689">
              <w:rPr>
                <w:sz w:val="20"/>
                <w:szCs w:val="20"/>
              </w:rPr>
              <w:t>2500</w:t>
            </w:r>
          </w:p>
        </w:tc>
        <w:tc>
          <w:tcPr>
            <w:tcW w:w="416" w:type="pct"/>
            <w:vAlign w:val="center"/>
          </w:tcPr>
          <w:p w:rsidR="008A64DA" w:rsidRPr="000F7689" w:rsidRDefault="008A64DA" w:rsidP="008A64DA">
            <w:pPr>
              <w:jc w:val="center"/>
              <w:rPr>
                <w:sz w:val="20"/>
                <w:szCs w:val="20"/>
                <w:shd w:val="clear" w:color="auto" w:fill="FFFFFF"/>
              </w:rPr>
            </w:pPr>
            <w:r w:rsidRPr="000F7689">
              <w:rPr>
                <w:sz w:val="20"/>
                <w:szCs w:val="20"/>
              </w:rPr>
              <w:t>6</w:t>
            </w:r>
          </w:p>
        </w:tc>
        <w:tc>
          <w:tcPr>
            <w:tcW w:w="441" w:type="pct"/>
            <w:vAlign w:val="center"/>
          </w:tcPr>
          <w:p w:rsidR="008A64DA" w:rsidRPr="000F7689" w:rsidRDefault="008A64DA" w:rsidP="008A64DA">
            <w:pPr>
              <w:jc w:val="center"/>
              <w:rPr>
                <w:sz w:val="20"/>
                <w:szCs w:val="20"/>
                <w:shd w:val="clear" w:color="auto" w:fill="FFFFFF"/>
              </w:rPr>
            </w:pPr>
            <w:r w:rsidRPr="000F7689">
              <w:rPr>
                <w:sz w:val="20"/>
                <w:szCs w:val="20"/>
              </w:rPr>
              <w:t>100</w:t>
            </w:r>
          </w:p>
        </w:tc>
        <w:tc>
          <w:tcPr>
            <w:tcW w:w="753" w:type="pct"/>
            <w:vAlign w:val="center"/>
          </w:tcPr>
          <w:p w:rsidR="008A64DA" w:rsidRPr="000F7689" w:rsidRDefault="008A64DA" w:rsidP="008A64DA">
            <w:pPr>
              <w:jc w:val="center"/>
              <w:rPr>
                <w:sz w:val="20"/>
                <w:szCs w:val="20"/>
                <w:shd w:val="clear" w:color="auto" w:fill="FFFFFF"/>
              </w:rPr>
            </w:pPr>
            <w:r w:rsidRPr="000F7689">
              <w:rPr>
                <w:sz w:val="20"/>
                <w:szCs w:val="20"/>
              </w:rPr>
              <w:t>3</w:t>
            </w:r>
          </w:p>
        </w:tc>
        <w:tc>
          <w:tcPr>
            <w:tcW w:w="637" w:type="pct"/>
            <w:vAlign w:val="center"/>
          </w:tcPr>
          <w:p w:rsidR="008A64DA" w:rsidRPr="000F7689" w:rsidRDefault="008A64DA" w:rsidP="008A64DA">
            <w:pPr>
              <w:jc w:val="center"/>
              <w:rPr>
                <w:sz w:val="20"/>
                <w:szCs w:val="20"/>
                <w:shd w:val="clear" w:color="auto" w:fill="FFFFFF"/>
              </w:rPr>
            </w:pPr>
            <w:r w:rsidRPr="000F7689">
              <w:rPr>
                <w:sz w:val="20"/>
                <w:szCs w:val="20"/>
              </w:rPr>
              <w:t>1</w:t>
            </w:r>
          </w:p>
        </w:tc>
        <w:tc>
          <w:tcPr>
            <w:tcW w:w="751" w:type="pct"/>
            <w:vAlign w:val="center"/>
          </w:tcPr>
          <w:p w:rsidR="008A64DA" w:rsidRPr="000F7689" w:rsidRDefault="008A64DA" w:rsidP="008A64DA">
            <w:pPr>
              <w:jc w:val="center"/>
              <w:rPr>
                <w:sz w:val="20"/>
                <w:szCs w:val="20"/>
                <w:shd w:val="clear" w:color="auto" w:fill="FFFFFF"/>
              </w:rPr>
            </w:pPr>
            <w:r w:rsidRPr="000F7689">
              <w:rPr>
                <w:sz w:val="20"/>
                <w:szCs w:val="20"/>
              </w:rPr>
              <w:t>60</w:t>
            </w:r>
          </w:p>
        </w:tc>
      </w:tr>
      <w:tr w:rsidR="007F7FD0" w:rsidRPr="000F7689" w:rsidTr="00C35862">
        <w:tc>
          <w:tcPr>
            <w:tcW w:w="1145" w:type="pct"/>
          </w:tcPr>
          <w:p w:rsidR="007F7FD0" w:rsidRPr="000F7689" w:rsidRDefault="007F7FD0" w:rsidP="007F7FD0">
            <w:pPr>
              <w:rPr>
                <w:sz w:val="20"/>
                <w:szCs w:val="20"/>
              </w:rPr>
            </w:pPr>
            <w:r w:rsidRPr="000F7689">
              <w:rPr>
                <w:sz w:val="20"/>
                <w:szCs w:val="20"/>
                <w:shd w:val="clear" w:color="auto" w:fill="FFFFFF"/>
              </w:rPr>
              <w:t>Малоэтажная многоквартирная жилая застройка (код 2.1.1)</w:t>
            </w:r>
          </w:p>
        </w:tc>
        <w:tc>
          <w:tcPr>
            <w:tcW w:w="416" w:type="pct"/>
            <w:vAlign w:val="center"/>
          </w:tcPr>
          <w:p w:rsidR="007F7FD0" w:rsidRPr="000F7689" w:rsidRDefault="007F7FD0" w:rsidP="007F7FD0">
            <w:pPr>
              <w:jc w:val="center"/>
              <w:rPr>
                <w:sz w:val="20"/>
                <w:szCs w:val="20"/>
              </w:rPr>
            </w:pPr>
            <w:r w:rsidRPr="000F7689">
              <w:rPr>
                <w:sz w:val="20"/>
                <w:szCs w:val="20"/>
                <w:shd w:val="clear" w:color="auto" w:fill="FFFFFF"/>
              </w:rPr>
              <w:t>400</w:t>
            </w:r>
            <w:r w:rsidRPr="000F7689">
              <w:rPr>
                <w:vertAlign w:val="superscript"/>
              </w:rPr>
              <w:t>35</w:t>
            </w:r>
          </w:p>
        </w:tc>
        <w:tc>
          <w:tcPr>
            <w:tcW w:w="441" w:type="pct"/>
            <w:vAlign w:val="center"/>
          </w:tcPr>
          <w:p w:rsidR="007F7FD0" w:rsidRPr="000F7689" w:rsidRDefault="007F7FD0" w:rsidP="007F7FD0">
            <w:pPr>
              <w:jc w:val="center"/>
              <w:rPr>
                <w:sz w:val="20"/>
                <w:szCs w:val="20"/>
              </w:rPr>
            </w:pPr>
            <w:r w:rsidRPr="000F7689">
              <w:rPr>
                <w:sz w:val="20"/>
                <w:szCs w:val="20"/>
                <w:shd w:val="clear" w:color="auto" w:fill="FFFFFF"/>
              </w:rPr>
              <w:t>3000</w:t>
            </w:r>
          </w:p>
        </w:tc>
        <w:tc>
          <w:tcPr>
            <w:tcW w:w="416" w:type="pct"/>
            <w:vAlign w:val="center"/>
          </w:tcPr>
          <w:p w:rsidR="007F7FD0" w:rsidRPr="000F7689" w:rsidRDefault="007F7FD0" w:rsidP="007F7FD0">
            <w:pPr>
              <w:jc w:val="center"/>
              <w:rPr>
                <w:sz w:val="20"/>
                <w:szCs w:val="20"/>
              </w:rPr>
            </w:pPr>
            <w:r w:rsidRPr="000F7689">
              <w:rPr>
                <w:sz w:val="20"/>
                <w:szCs w:val="20"/>
                <w:shd w:val="clear" w:color="auto" w:fill="FFFFFF"/>
              </w:rPr>
              <w:t>30</w:t>
            </w:r>
          </w:p>
        </w:tc>
        <w:tc>
          <w:tcPr>
            <w:tcW w:w="441" w:type="pct"/>
            <w:vAlign w:val="center"/>
          </w:tcPr>
          <w:p w:rsidR="007F7FD0" w:rsidRPr="000F7689" w:rsidRDefault="007F7FD0" w:rsidP="007F7FD0">
            <w:pPr>
              <w:jc w:val="center"/>
              <w:rPr>
                <w:sz w:val="20"/>
                <w:szCs w:val="20"/>
              </w:rPr>
            </w:pPr>
            <w:r w:rsidRPr="000F7689">
              <w:rPr>
                <w:sz w:val="20"/>
                <w:szCs w:val="20"/>
                <w:shd w:val="clear" w:color="auto" w:fill="FFFFFF"/>
              </w:rPr>
              <w:t>100</w:t>
            </w:r>
          </w:p>
        </w:tc>
        <w:tc>
          <w:tcPr>
            <w:tcW w:w="753" w:type="pct"/>
            <w:vAlign w:val="center"/>
          </w:tcPr>
          <w:p w:rsidR="007F7FD0" w:rsidRPr="000F7689" w:rsidRDefault="007F7FD0" w:rsidP="007F7FD0">
            <w:pPr>
              <w:jc w:val="center"/>
              <w:rPr>
                <w:sz w:val="20"/>
                <w:szCs w:val="20"/>
              </w:rPr>
            </w:pPr>
            <w:r w:rsidRPr="000F7689">
              <w:rPr>
                <w:sz w:val="20"/>
                <w:szCs w:val="20"/>
                <w:shd w:val="clear" w:color="auto" w:fill="FFFFFF"/>
              </w:rPr>
              <w:t>4</w:t>
            </w:r>
          </w:p>
        </w:tc>
        <w:tc>
          <w:tcPr>
            <w:tcW w:w="637" w:type="pct"/>
            <w:vAlign w:val="center"/>
          </w:tcPr>
          <w:p w:rsidR="007F7FD0" w:rsidRPr="000F7689" w:rsidRDefault="007F7FD0" w:rsidP="007F7FD0">
            <w:pPr>
              <w:jc w:val="center"/>
              <w:rPr>
                <w:sz w:val="20"/>
                <w:szCs w:val="20"/>
              </w:rPr>
            </w:pPr>
            <w:r w:rsidRPr="000F7689">
              <w:rPr>
                <w:sz w:val="20"/>
                <w:szCs w:val="20"/>
                <w:shd w:val="clear" w:color="auto" w:fill="FFFFFF"/>
              </w:rPr>
              <w:t>1</w:t>
            </w:r>
          </w:p>
        </w:tc>
        <w:tc>
          <w:tcPr>
            <w:tcW w:w="751" w:type="pct"/>
            <w:vAlign w:val="center"/>
          </w:tcPr>
          <w:p w:rsidR="007F7FD0" w:rsidRPr="000F7689" w:rsidRDefault="007F7FD0" w:rsidP="007F7FD0">
            <w:pPr>
              <w:jc w:val="center"/>
              <w:rPr>
                <w:sz w:val="20"/>
                <w:szCs w:val="20"/>
              </w:rPr>
            </w:pPr>
            <w:r w:rsidRPr="000F7689">
              <w:rPr>
                <w:sz w:val="20"/>
                <w:szCs w:val="20"/>
                <w:shd w:val="clear" w:color="auto" w:fill="FFFFFF"/>
              </w:rPr>
              <w:t>60</w:t>
            </w:r>
          </w:p>
        </w:tc>
      </w:tr>
      <w:tr w:rsidR="007F7FD0" w:rsidRPr="000F7689" w:rsidTr="008A64DA">
        <w:tc>
          <w:tcPr>
            <w:tcW w:w="1145" w:type="pct"/>
            <w:vAlign w:val="center"/>
          </w:tcPr>
          <w:p w:rsidR="007F7FD0" w:rsidRPr="000F7689" w:rsidRDefault="007F7FD0" w:rsidP="007F7FD0">
            <w:pPr>
              <w:rPr>
                <w:sz w:val="20"/>
                <w:szCs w:val="20"/>
              </w:rPr>
            </w:pPr>
            <w:r w:rsidRPr="000F7689">
              <w:rPr>
                <w:sz w:val="20"/>
                <w:szCs w:val="20"/>
                <w:shd w:val="clear" w:color="auto" w:fill="FFFFFF"/>
              </w:rPr>
              <w:t>Блокир</w:t>
            </w:r>
            <w:r w:rsidR="006A272E" w:rsidRPr="000F7689">
              <w:rPr>
                <w:sz w:val="20"/>
                <w:szCs w:val="20"/>
                <w:shd w:val="clear" w:color="auto" w:fill="FFFFFF"/>
              </w:rPr>
              <w:t>ованная жилая застройка (код 2.3</w:t>
            </w:r>
            <w:r w:rsidRPr="000F7689">
              <w:rPr>
                <w:sz w:val="20"/>
                <w:szCs w:val="20"/>
                <w:shd w:val="clear" w:color="auto" w:fill="FFFFFF"/>
              </w:rPr>
              <w:t>)</w:t>
            </w:r>
          </w:p>
        </w:tc>
        <w:tc>
          <w:tcPr>
            <w:tcW w:w="416" w:type="pct"/>
            <w:vAlign w:val="center"/>
          </w:tcPr>
          <w:p w:rsidR="007F7FD0" w:rsidRPr="000F7689" w:rsidRDefault="007F7FD0" w:rsidP="007F7FD0">
            <w:pPr>
              <w:jc w:val="center"/>
              <w:rPr>
                <w:sz w:val="20"/>
                <w:szCs w:val="20"/>
              </w:rPr>
            </w:pPr>
            <w:r w:rsidRPr="000F7689">
              <w:rPr>
                <w:sz w:val="20"/>
                <w:szCs w:val="20"/>
              </w:rPr>
              <w:t>200</w:t>
            </w:r>
          </w:p>
        </w:tc>
        <w:tc>
          <w:tcPr>
            <w:tcW w:w="441" w:type="pct"/>
            <w:vAlign w:val="center"/>
          </w:tcPr>
          <w:p w:rsidR="007F7FD0" w:rsidRPr="000F7689" w:rsidRDefault="007F7FD0" w:rsidP="007F7FD0">
            <w:pPr>
              <w:jc w:val="center"/>
              <w:rPr>
                <w:sz w:val="20"/>
                <w:szCs w:val="20"/>
              </w:rPr>
            </w:pPr>
            <w:r w:rsidRPr="000F7689">
              <w:rPr>
                <w:sz w:val="20"/>
                <w:szCs w:val="20"/>
              </w:rPr>
              <w:t>2000</w:t>
            </w:r>
          </w:p>
        </w:tc>
        <w:tc>
          <w:tcPr>
            <w:tcW w:w="416" w:type="pct"/>
            <w:vAlign w:val="center"/>
          </w:tcPr>
          <w:p w:rsidR="007F7FD0" w:rsidRPr="000F7689" w:rsidRDefault="007F7FD0" w:rsidP="007F7FD0">
            <w:pPr>
              <w:jc w:val="center"/>
              <w:rPr>
                <w:sz w:val="20"/>
                <w:szCs w:val="20"/>
              </w:rPr>
            </w:pPr>
            <w:r w:rsidRPr="000F7689">
              <w:rPr>
                <w:sz w:val="20"/>
                <w:szCs w:val="20"/>
              </w:rPr>
              <w:t>10</w:t>
            </w:r>
          </w:p>
        </w:tc>
        <w:tc>
          <w:tcPr>
            <w:tcW w:w="441" w:type="pct"/>
            <w:vAlign w:val="center"/>
          </w:tcPr>
          <w:p w:rsidR="007F7FD0" w:rsidRPr="000F7689" w:rsidRDefault="007F7FD0" w:rsidP="007F7FD0">
            <w:pPr>
              <w:jc w:val="center"/>
              <w:rPr>
                <w:sz w:val="20"/>
                <w:szCs w:val="20"/>
              </w:rPr>
            </w:pPr>
            <w:r w:rsidRPr="000F7689">
              <w:rPr>
                <w:sz w:val="20"/>
                <w:szCs w:val="20"/>
              </w:rPr>
              <w:t>200</w:t>
            </w:r>
          </w:p>
        </w:tc>
        <w:tc>
          <w:tcPr>
            <w:tcW w:w="753" w:type="pct"/>
            <w:vAlign w:val="center"/>
          </w:tcPr>
          <w:p w:rsidR="007F7FD0" w:rsidRPr="000F7689" w:rsidRDefault="007F7FD0" w:rsidP="007F7FD0">
            <w:pPr>
              <w:jc w:val="center"/>
              <w:rPr>
                <w:sz w:val="20"/>
                <w:szCs w:val="20"/>
              </w:rPr>
            </w:pPr>
            <w:r w:rsidRPr="000F7689">
              <w:rPr>
                <w:sz w:val="20"/>
                <w:szCs w:val="20"/>
              </w:rPr>
              <w:t>3</w:t>
            </w:r>
          </w:p>
        </w:tc>
        <w:tc>
          <w:tcPr>
            <w:tcW w:w="637" w:type="pct"/>
            <w:vAlign w:val="center"/>
          </w:tcPr>
          <w:p w:rsidR="007F7FD0" w:rsidRPr="000F7689" w:rsidRDefault="007F7FD0" w:rsidP="007F7FD0">
            <w:pPr>
              <w:jc w:val="center"/>
              <w:rPr>
                <w:sz w:val="20"/>
                <w:szCs w:val="20"/>
              </w:rPr>
            </w:pPr>
            <w:r w:rsidRPr="000F7689">
              <w:rPr>
                <w:sz w:val="20"/>
                <w:szCs w:val="20"/>
              </w:rPr>
              <w:t>1</w:t>
            </w:r>
          </w:p>
        </w:tc>
        <w:tc>
          <w:tcPr>
            <w:tcW w:w="751" w:type="pct"/>
            <w:vAlign w:val="center"/>
          </w:tcPr>
          <w:p w:rsidR="007F7FD0" w:rsidRPr="000F7689" w:rsidRDefault="007F7FD0" w:rsidP="007F7FD0">
            <w:pPr>
              <w:jc w:val="center"/>
              <w:rPr>
                <w:sz w:val="20"/>
                <w:szCs w:val="20"/>
              </w:rPr>
            </w:pPr>
            <w:r w:rsidRPr="000F7689">
              <w:rPr>
                <w:sz w:val="20"/>
                <w:szCs w:val="20"/>
              </w:rPr>
              <w:t>60</w:t>
            </w:r>
          </w:p>
        </w:tc>
      </w:tr>
      <w:tr w:rsidR="00FE2943" w:rsidRPr="000F7689" w:rsidTr="00FE2943">
        <w:tc>
          <w:tcPr>
            <w:tcW w:w="1145" w:type="pct"/>
            <w:vAlign w:val="center"/>
          </w:tcPr>
          <w:p w:rsidR="00FE2943" w:rsidRPr="000F7689" w:rsidRDefault="00FE2943" w:rsidP="006A272E">
            <w:pPr>
              <w:rPr>
                <w:sz w:val="20"/>
                <w:szCs w:val="20"/>
                <w:shd w:val="clear" w:color="auto" w:fill="FFFFFF"/>
              </w:rPr>
            </w:pPr>
            <w:r w:rsidRPr="000F7689">
              <w:rPr>
                <w:sz w:val="20"/>
                <w:szCs w:val="20"/>
                <w:shd w:val="clear" w:color="auto" w:fill="FFFFFF"/>
              </w:rPr>
              <w:t>Склад (6.9)</w:t>
            </w:r>
          </w:p>
        </w:tc>
        <w:tc>
          <w:tcPr>
            <w:tcW w:w="3104" w:type="pct"/>
            <w:gridSpan w:val="6"/>
            <w:vAlign w:val="center"/>
          </w:tcPr>
          <w:p w:rsidR="00FE2943" w:rsidRPr="000F7689" w:rsidRDefault="00FE2943" w:rsidP="006A272E">
            <w:pPr>
              <w:jc w:val="center"/>
              <w:rPr>
                <w:sz w:val="20"/>
                <w:szCs w:val="20"/>
              </w:rPr>
            </w:pPr>
            <w:r w:rsidRPr="000F7689">
              <w:rPr>
                <w:sz w:val="20"/>
                <w:szCs w:val="20"/>
              </w:rPr>
              <w:t>не подлежат установлению</w:t>
            </w:r>
          </w:p>
        </w:tc>
        <w:tc>
          <w:tcPr>
            <w:tcW w:w="751" w:type="pct"/>
            <w:vAlign w:val="center"/>
          </w:tcPr>
          <w:p w:rsidR="00FE2943" w:rsidRPr="000F7689" w:rsidRDefault="00FE2943" w:rsidP="006A272E">
            <w:pPr>
              <w:jc w:val="center"/>
              <w:rPr>
                <w:sz w:val="20"/>
                <w:szCs w:val="20"/>
              </w:rPr>
            </w:pPr>
            <w:r w:rsidRPr="000F7689">
              <w:rPr>
                <w:sz w:val="20"/>
                <w:szCs w:val="20"/>
                <w:shd w:val="clear" w:color="auto" w:fill="FFFFFF"/>
              </w:rPr>
              <w:t>75</w:t>
            </w:r>
          </w:p>
        </w:tc>
      </w:tr>
      <w:tr w:rsidR="006A272E" w:rsidRPr="000F7689" w:rsidTr="008A64DA">
        <w:tc>
          <w:tcPr>
            <w:tcW w:w="5000" w:type="pct"/>
            <w:gridSpan w:val="8"/>
            <w:shd w:val="clear" w:color="auto" w:fill="F2F2F2"/>
          </w:tcPr>
          <w:p w:rsidR="006A272E" w:rsidRPr="000F7689" w:rsidRDefault="006A272E" w:rsidP="006A272E">
            <w:pPr>
              <w:jc w:val="center"/>
              <w:rPr>
                <w:b/>
                <w:sz w:val="20"/>
                <w:szCs w:val="20"/>
              </w:rPr>
            </w:pPr>
            <w:r w:rsidRPr="000F7689">
              <w:rPr>
                <w:b/>
                <w:i/>
                <w:sz w:val="20"/>
                <w:szCs w:val="20"/>
              </w:rPr>
              <w:t>Вспомогательные виды разрешенного использования</w:t>
            </w:r>
          </w:p>
        </w:tc>
      </w:tr>
      <w:tr w:rsidR="006A272E" w:rsidRPr="000F7689" w:rsidTr="008A64DA">
        <w:tc>
          <w:tcPr>
            <w:tcW w:w="5000" w:type="pct"/>
            <w:gridSpan w:val="8"/>
          </w:tcPr>
          <w:p w:rsidR="006A272E" w:rsidRPr="000F7689" w:rsidRDefault="00FE2943" w:rsidP="006A272E">
            <w:pPr>
              <w:jc w:val="center"/>
              <w:rPr>
                <w:sz w:val="20"/>
                <w:szCs w:val="20"/>
              </w:rPr>
            </w:pPr>
            <w:r w:rsidRPr="000F7689">
              <w:rPr>
                <w:sz w:val="20"/>
                <w:szCs w:val="20"/>
              </w:rPr>
              <w:t>не подлежат установлению</w:t>
            </w:r>
          </w:p>
        </w:tc>
      </w:tr>
    </w:tbl>
    <w:p w:rsidR="00FE2943" w:rsidRPr="000F7689" w:rsidRDefault="00FE2943" w:rsidP="000F0565">
      <w:pPr>
        <w:ind w:firstLine="851"/>
        <w:jc w:val="both"/>
        <w:rPr>
          <w:b/>
          <w:sz w:val="16"/>
          <w:szCs w:val="16"/>
        </w:rPr>
      </w:pPr>
    </w:p>
    <w:p w:rsidR="000F0565" w:rsidRPr="000F7689" w:rsidRDefault="00132D69" w:rsidP="000F0565">
      <w:pPr>
        <w:ind w:firstLine="851"/>
        <w:jc w:val="both"/>
        <w:rPr>
          <w:b/>
        </w:rPr>
      </w:pPr>
      <w:r w:rsidRPr="000F7689">
        <w:rPr>
          <w:b/>
        </w:rPr>
        <w:t xml:space="preserve">3. </w:t>
      </w:r>
      <w:r w:rsidR="000F0565" w:rsidRPr="000F7689">
        <w:rPr>
          <w:b/>
        </w:rPr>
        <w:t xml:space="preserve">Дополнительные параметры </w:t>
      </w:r>
      <w:r w:rsidRPr="000F7689">
        <w:rPr>
          <w:b/>
        </w:rPr>
        <w:t>общественно-деловых зон</w:t>
      </w:r>
    </w:p>
    <w:p w:rsidR="000F0565" w:rsidRPr="000F7689" w:rsidRDefault="00132D69" w:rsidP="000F0565">
      <w:pPr>
        <w:shd w:val="clear" w:color="auto" w:fill="FFFFFF"/>
        <w:tabs>
          <w:tab w:val="left" w:pos="0"/>
        </w:tabs>
        <w:suppressAutoHyphens/>
        <w:ind w:firstLine="851"/>
        <w:jc w:val="both"/>
      </w:pPr>
      <w:r w:rsidRPr="000F7689">
        <w:t>М</w:t>
      </w:r>
      <w:r w:rsidR="000F0565" w:rsidRPr="000F7689">
        <w:t>инимальная высота здания – 4 м, шпили, баш</w:t>
      </w:r>
      <w:r w:rsidRPr="000F7689">
        <w:t>ни, флагштоки – без ограничений.</w:t>
      </w:r>
    </w:p>
    <w:p w:rsidR="000F0565" w:rsidRPr="000F7689" w:rsidRDefault="00132D69" w:rsidP="000F0565">
      <w:pPr>
        <w:tabs>
          <w:tab w:val="left" w:pos="0"/>
        </w:tabs>
        <w:suppressAutoHyphens/>
        <w:snapToGrid w:val="0"/>
        <w:ind w:firstLine="851"/>
        <w:jc w:val="both"/>
      </w:pPr>
      <w:r w:rsidRPr="000F7689">
        <w:t>О</w:t>
      </w:r>
      <w:r w:rsidR="000F0565" w:rsidRPr="000F7689">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0F0565" w:rsidRPr="000F7689" w:rsidRDefault="000F0565" w:rsidP="000F0565">
      <w:pPr>
        <w:ind w:firstLine="851"/>
        <w:jc w:val="both"/>
      </w:pPr>
      <w:r w:rsidRPr="000F7689">
        <w:rPr>
          <w:shd w:val="clear" w:color="auto" w:fill="FFFFFF"/>
        </w:rPr>
        <w:lastRenderedPageBreak/>
        <w:t xml:space="preserve">Размещение рекламных конструкций является разрешенным видом использования </w:t>
      </w:r>
      <w:proofErr w:type="gramStart"/>
      <w:r w:rsidRPr="000F7689">
        <w:rPr>
          <w:shd w:val="clear" w:color="auto" w:fill="FFFFFF"/>
        </w:rPr>
        <w:t>в данной территориальной зоне при условии размещения рекламных конструкций в соответствии со Схемой размещения рекламных конструкций на территории</w:t>
      </w:r>
      <w:proofErr w:type="gramEnd"/>
      <w:r w:rsidRPr="000F7689">
        <w:rPr>
          <w:shd w:val="clear" w:color="auto" w:fill="FFFFFF"/>
        </w:rPr>
        <w:t xml:space="preserve"> муниципального образования Мамонтовский район.</w:t>
      </w:r>
    </w:p>
    <w:p w:rsidR="001258EB" w:rsidRPr="000F7689" w:rsidRDefault="001258EB" w:rsidP="005528CE">
      <w:pPr>
        <w:pStyle w:val="af3"/>
        <w:suppressAutoHyphens/>
        <w:ind w:firstLine="851"/>
        <w:jc w:val="both"/>
        <w:sectPr w:rsidR="001258EB" w:rsidRPr="000F7689" w:rsidSect="00DD0CF5">
          <w:pgSz w:w="16838" w:h="11906" w:orient="landscape"/>
          <w:pgMar w:top="851" w:right="851" w:bottom="851" w:left="1701" w:header="709" w:footer="709" w:gutter="0"/>
          <w:cols w:space="720"/>
          <w:docGrid w:linePitch="360"/>
        </w:sectPr>
      </w:pPr>
    </w:p>
    <w:p w:rsidR="001258EB" w:rsidRPr="000F7689" w:rsidRDefault="001258EB" w:rsidP="001258EB">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7" w:name="_Toc115772994"/>
      <w:bookmarkStart w:id="48" w:name="_Toc162013252"/>
      <w:r w:rsidRPr="000F7689">
        <w:rPr>
          <w:rFonts w:ascii="Times New Roman" w:hAnsi="Times New Roman" w:cs="Times New Roman"/>
          <w:i w:val="0"/>
          <w:sz w:val="24"/>
          <w:szCs w:val="24"/>
          <w:lang w:eastAsia="ru-RU"/>
        </w:rPr>
        <w:lastRenderedPageBreak/>
        <w:t>Статья 14. Градостроительные регламенты производственных зон, зон инженерной и транспортной инфраструктур</w:t>
      </w:r>
      <w:bookmarkEnd w:id="47"/>
      <w:bookmarkEnd w:id="48"/>
    </w:p>
    <w:p w:rsidR="001258EB" w:rsidRPr="000F7689" w:rsidRDefault="001258EB" w:rsidP="001258EB">
      <w:pPr>
        <w:pStyle w:val="aff2"/>
        <w:numPr>
          <w:ilvl w:val="2"/>
          <w:numId w:val="24"/>
        </w:numPr>
        <w:tabs>
          <w:tab w:val="clear" w:pos="2160"/>
          <w:tab w:val="num" w:pos="1106"/>
        </w:tabs>
        <w:ind w:left="0" w:firstLine="851"/>
        <w:rPr>
          <w:rFonts w:ascii="Times New Roman" w:hAnsi="Times New Roman" w:cs="Times New Roman"/>
          <w:sz w:val="24"/>
          <w:szCs w:val="24"/>
        </w:rPr>
      </w:pPr>
      <w:proofErr w:type="gramStart"/>
      <w:r w:rsidRPr="000F7689">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1258EB" w:rsidRPr="000F7689" w:rsidRDefault="001258EB" w:rsidP="001258EB">
      <w:pPr>
        <w:keepNext/>
        <w:shd w:val="clear" w:color="auto" w:fill="FFFFFF"/>
        <w:autoSpaceDE w:val="0"/>
        <w:ind w:firstLine="851"/>
        <w:rPr>
          <w:b/>
          <w:bCs/>
        </w:rPr>
      </w:pPr>
      <w:r w:rsidRPr="000F7689">
        <w:rPr>
          <w:b/>
        </w:rPr>
        <w:t>2.</w:t>
      </w:r>
      <w:r w:rsidRPr="000F7689">
        <w:t xml:space="preserve"> Производственные зоны, зоны инженерной и транспортной инфраструктур включают:</w:t>
      </w:r>
    </w:p>
    <w:p w:rsidR="001258EB" w:rsidRPr="000F7689" w:rsidRDefault="001258EB" w:rsidP="001258EB">
      <w:pPr>
        <w:pStyle w:val="af3"/>
        <w:suppressAutoHyphens/>
        <w:ind w:firstLine="851"/>
        <w:jc w:val="both"/>
      </w:pPr>
      <w:proofErr w:type="gramStart"/>
      <w:r w:rsidRPr="000F7689">
        <w:t>П</w:t>
      </w:r>
      <w:proofErr w:type="gramEnd"/>
      <w:r w:rsidR="00181B66" w:rsidRPr="000F7689">
        <w:t xml:space="preserve"> –</w:t>
      </w:r>
      <w:r w:rsidR="007F7FD0" w:rsidRPr="000F7689">
        <w:t xml:space="preserve"> производственную зону;</w:t>
      </w:r>
    </w:p>
    <w:p w:rsidR="007F7FD0" w:rsidRPr="000F7689" w:rsidRDefault="007F7FD0" w:rsidP="001258EB">
      <w:pPr>
        <w:pStyle w:val="af3"/>
        <w:suppressAutoHyphens/>
        <w:ind w:firstLine="851"/>
        <w:jc w:val="both"/>
      </w:pPr>
      <w:r w:rsidRPr="000F7689">
        <w:t>И – зону инженерной инфраструктуры;</w:t>
      </w:r>
    </w:p>
    <w:p w:rsidR="007F7FD0" w:rsidRPr="000F7689" w:rsidRDefault="007F7FD0" w:rsidP="001258EB">
      <w:pPr>
        <w:pStyle w:val="af3"/>
        <w:suppressAutoHyphens/>
        <w:ind w:firstLine="851"/>
        <w:jc w:val="both"/>
      </w:pPr>
      <w:r w:rsidRPr="000F7689">
        <w:t>Т-1 – зону автомобильного транспорта;</w:t>
      </w:r>
    </w:p>
    <w:p w:rsidR="00283219" w:rsidRPr="000F7689" w:rsidRDefault="007F7FD0" w:rsidP="001258EB">
      <w:pPr>
        <w:pStyle w:val="af3"/>
        <w:suppressAutoHyphens/>
        <w:ind w:firstLine="851"/>
        <w:jc w:val="both"/>
      </w:pPr>
      <w:r w:rsidRPr="000F7689">
        <w:t>Т-2 – зону объектов транспортной инфраструктуры.</w:t>
      </w:r>
    </w:p>
    <w:p w:rsidR="007A3ED6" w:rsidRPr="000F7689" w:rsidRDefault="007A3ED6" w:rsidP="001258EB">
      <w:pPr>
        <w:pStyle w:val="af3"/>
        <w:suppressAutoHyphens/>
        <w:ind w:firstLine="851"/>
        <w:jc w:val="both"/>
        <w:rPr>
          <w:sz w:val="16"/>
          <w:szCs w:val="16"/>
        </w:rPr>
      </w:pPr>
    </w:p>
    <w:p w:rsidR="00283219" w:rsidRPr="000F7689" w:rsidRDefault="00283219" w:rsidP="00283219">
      <w:pPr>
        <w:keepNext/>
        <w:keepLines/>
        <w:ind w:left="720"/>
        <w:jc w:val="center"/>
        <w:rPr>
          <w:b/>
          <w:u w:val="single"/>
        </w:rPr>
      </w:pPr>
      <w:r w:rsidRPr="000F7689">
        <w:rPr>
          <w:b/>
          <w:u w:val="single"/>
        </w:rPr>
        <w:t>П</w:t>
      </w:r>
      <w:r w:rsidR="00181B66" w:rsidRPr="000F7689">
        <w:rPr>
          <w:b/>
          <w:u w:val="single"/>
        </w:rPr>
        <w:t>роизводственная зона (П</w:t>
      </w:r>
      <w:r w:rsidRPr="000F7689">
        <w:rPr>
          <w:b/>
          <w:u w:val="single"/>
        </w:rPr>
        <w:t>)</w:t>
      </w:r>
    </w:p>
    <w:p w:rsidR="00283219" w:rsidRPr="000F7689" w:rsidRDefault="00283219" w:rsidP="00283219">
      <w:pPr>
        <w:keepNext/>
        <w:keepLines/>
        <w:ind w:left="720"/>
        <w:jc w:val="right"/>
        <w:rPr>
          <w:spacing w:val="-13"/>
        </w:rPr>
      </w:pPr>
      <w:r w:rsidRPr="000F7689">
        <w:rPr>
          <w:spacing w:val="-13"/>
        </w:rPr>
        <w:t xml:space="preserve">Таблица </w:t>
      </w:r>
      <w:r w:rsidR="007F7FD0" w:rsidRPr="000F7689">
        <w:rPr>
          <w:spacing w:val="-13"/>
        </w:rPr>
        <w:t>8</w:t>
      </w:r>
    </w:p>
    <w:p w:rsidR="00283219" w:rsidRPr="000F7689" w:rsidRDefault="00283219" w:rsidP="00283219">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1207"/>
        <w:gridCol w:w="1279"/>
        <w:gridCol w:w="1207"/>
        <w:gridCol w:w="1279"/>
        <w:gridCol w:w="2184"/>
        <w:gridCol w:w="1848"/>
        <w:gridCol w:w="2178"/>
      </w:tblGrid>
      <w:tr w:rsidR="00283219" w:rsidRPr="000F7689" w:rsidTr="005F6EE9">
        <w:trPr>
          <w:tblHeader/>
        </w:trPr>
        <w:tc>
          <w:tcPr>
            <w:tcW w:w="1145" w:type="pct"/>
            <w:vMerge w:val="restart"/>
            <w:shd w:val="clear" w:color="auto" w:fill="D9D9D9"/>
            <w:vAlign w:val="center"/>
          </w:tcPr>
          <w:p w:rsidR="00283219" w:rsidRPr="000F7689" w:rsidRDefault="00283219" w:rsidP="005F6EE9">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283219" w:rsidRPr="000F7689" w:rsidRDefault="00283219" w:rsidP="005F6EE9">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283219" w:rsidRPr="000F7689" w:rsidRDefault="00283219" w:rsidP="005F6EE9">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rsidR="00283219" w:rsidRPr="000F7689" w:rsidRDefault="00283219" w:rsidP="005F6EE9">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24"/>
            </w:r>
          </w:p>
        </w:tc>
        <w:tc>
          <w:tcPr>
            <w:tcW w:w="751" w:type="pct"/>
            <w:vMerge w:val="restart"/>
            <w:shd w:val="clear" w:color="auto" w:fill="D9D9D9"/>
            <w:vAlign w:val="center"/>
          </w:tcPr>
          <w:p w:rsidR="00283219" w:rsidRPr="000F7689" w:rsidRDefault="00283219" w:rsidP="005F6EE9">
            <w:pPr>
              <w:jc w:val="center"/>
              <w:rPr>
                <w:b/>
                <w:sz w:val="20"/>
                <w:szCs w:val="20"/>
              </w:rPr>
            </w:pPr>
            <w:r w:rsidRPr="000F7689">
              <w:rPr>
                <w:b/>
                <w:sz w:val="20"/>
                <w:szCs w:val="20"/>
              </w:rPr>
              <w:t>Максимальный процент застройки в границах земельного участка, %</w:t>
            </w:r>
          </w:p>
        </w:tc>
      </w:tr>
      <w:tr w:rsidR="00283219" w:rsidRPr="000F7689" w:rsidTr="005F6EE9">
        <w:trPr>
          <w:tblHeader/>
        </w:trPr>
        <w:tc>
          <w:tcPr>
            <w:tcW w:w="1145" w:type="pct"/>
            <w:vMerge/>
            <w:vAlign w:val="center"/>
          </w:tcPr>
          <w:p w:rsidR="00283219" w:rsidRPr="000F7689" w:rsidRDefault="00283219" w:rsidP="005F6EE9">
            <w:pPr>
              <w:jc w:val="center"/>
              <w:rPr>
                <w:sz w:val="20"/>
                <w:szCs w:val="20"/>
              </w:rPr>
            </w:pPr>
          </w:p>
        </w:tc>
        <w:tc>
          <w:tcPr>
            <w:tcW w:w="857" w:type="pct"/>
            <w:gridSpan w:val="2"/>
            <w:shd w:val="clear" w:color="auto" w:fill="D9D9D9"/>
            <w:vAlign w:val="center"/>
          </w:tcPr>
          <w:p w:rsidR="00283219" w:rsidRPr="000F7689" w:rsidRDefault="00283219" w:rsidP="005F6EE9">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57" w:type="pct"/>
            <w:gridSpan w:val="2"/>
            <w:shd w:val="clear" w:color="auto" w:fill="D9D9D9"/>
            <w:vAlign w:val="center"/>
          </w:tcPr>
          <w:p w:rsidR="00283219" w:rsidRPr="000F7689" w:rsidRDefault="00283219" w:rsidP="005F6EE9">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53" w:type="pct"/>
            <w:vMerge/>
          </w:tcPr>
          <w:p w:rsidR="00283219" w:rsidRPr="000F7689" w:rsidRDefault="00283219" w:rsidP="005F6EE9">
            <w:pPr>
              <w:jc w:val="both"/>
              <w:rPr>
                <w:sz w:val="20"/>
                <w:szCs w:val="20"/>
              </w:rPr>
            </w:pPr>
          </w:p>
        </w:tc>
        <w:tc>
          <w:tcPr>
            <w:tcW w:w="637" w:type="pct"/>
            <w:vMerge/>
          </w:tcPr>
          <w:p w:rsidR="00283219" w:rsidRPr="000F7689" w:rsidRDefault="00283219" w:rsidP="005F6EE9">
            <w:pPr>
              <w:jc w:val="both"/>
              <w:rPr>
                <w:sz w:val="20"/>
                <w:szCs w:val="20"/>
              </w:rPr>
            </w:pPr>
          </w:p>
        </w:tc>
        <w:tc>
          <w:tcPr>
            <w:tcW w:w="751" w:type="pct"/>
            <w:vMerge/>
          </w:tcPr>
          <w:p w:rsidR="00283219" w:rsidRPr="000F7689" w:rsidRDefault="00283219" w:rsidP="005F6EE9">
            <w:pPr>
              <w:jc w:val="both"/>
              <w:rPr>
                <w:sz w:val="20"/>
                <w:szCs w:val="20"/>
              </w:rPr>
            </w:pPr>
          </w:p>
        </w:tc>
      </w:tr>
      <w:tr w:rsidR="00283219" w:rsidRPr="000F7689" w:rsidTr="005F6EE9">
        <w:trPr>
          <w:tblHeader/>
        </w:trPr>
        <w:tc>
          <w:tcPr>
            <w:tcW w:w="1145" w:type="pct"/>
            <w:vMerge/>
            <w:vAlign w:val="center"/>
          </w:tcPr>
          <w:p w:rsidR="00283219" w:rsidRPr="000F7689" w:rsidRDefault="00283219" w:rsidP="005F6EE9">
            <w:pPr>
              <w:jc w:val="center"/>
              <w:rPr>
                <w:sz w:val="20"/>
                <w:szCs w:val="20"/>
              </w:rPr>
            </w:pPr>
          </w:p>
        </w:tc>
        <w:tc>
          <w:tcPr>
            <w:tcW w:w="416" w:type="pct"/>
            <w:shd w:val="clear" w:color="auto" w:fill="D9D9D9"/>
            <w:vAlign w:val="center"/>
          </w:tcPr>
          <w:p w:rsidR="00283219" w:rsidRPr="000F7689" w:rsidRDefault="00283219" w:rsidP="005F6EE9">
            <w:pPr>
              <w:jc w:val="center"/>
              <w:rPr>
                <w:b/>
                <w:sz w:val="20"/>
                <w:szCs w:val="20"/>
              </w:rPr>
            </w:pPr>
            <w:r w:rsidRPr="000F7689">
              <w:rPr>
                <w:b/>
                <w:sz w:val="20"/>
                <w:szCs w:val="20"/>
              </w:rPr>
              <w:t>минимум</w:t>
            </w:r>
          </w:p>
        </w:tc>
        <w:tc>
          <w:tcPr>
            <w:tcW w:w="441" w:type="pct"/>
            <w:shd w:val="clear" w:color="auto" w:fill="D9D9D9"/>
            <w:vAlign w:val="center"/>
          </w:tcPr>
          <w:p w:rsidR="00283219" w:rsidRPr="000F7689" w:rsidRDefault="00283219" w:rsidP="005F6EE9">
            <w:pPr>
              <w:jc w:val="center"/>
              <w:rPr>
                <w:b/>
                <w:sz w:val="20"/>
                <w:szCs w:val="20"/>
              </w:rPr>
            </w:pPr>
            <w:r w:rsidRPr="000F7689">
              <w:rPr>
                <w:b/>
                <w:sz w:val="20"/>
                <w:szCs w:val="20"/>
              </w:rPr>
              <w:t>максимум</w:t>
            </w:r>
          </w:p>
        </w:tc>
        <w:tc>
          <w:tcPr>
            <w:tcW w:w="416" w:type="pct"/>
            <w:shd w:val="clear" w:color="auto" w:fill="D9D9D9"/>
            <w:vAlign w:val="center"/>
          </w:tcPr>
          <w:p w:rsidR="00283219" w:rsidRPr="000F7689" w:rsidRDefault="00283219" w:rsidP="005F6EE9">
            <w:pPr>
              <w:jc w:val="center"/>
              <w:rPr>
                <w:b/>
                <w:sz w:val="20"/>
                <w:szCs w:val="20"/>
              </w:rPr>
            </w:pPr>
            <w:r w:rsidRPr="000F7689">
              <w:rPr>
                <w:b/>
                <w:sz w:val="20"/>
                <w:szCs w:val="20"/>
              </w:rPr>
              <w:t>минимум</w:t>
            </w:r>
          </w:p>
        </w:tc>
        <w:tc>
          <w:tcPr>
            <w:tcW w:w="441" w:type="pct"/>
            <w:shd w:val="clear" w:color="auto" w:fill="D9D9D9"/>
            <w:vAlign w:val="center"/>
          </w:tcPr>
          <w:p w:rsidR="00283219" w:rsidRPr="000F7689" w:rsidRDefault="00283219" w:rsidP="005F6EE9">
            <w:pPr>
              <w:jc w:val="center"/>
              <w:rPr>
                <w:b/>
                <w:sz w:val="20"/>
                <w:szCs w:val="20"/>
              </w:rPr>
            </w:pPr>
            <w:r w:rsidRPr="000F7689">
              <w:rPr>
                <w:b/>
                <w:sz w:val="20"/>
                <w:szCs w:val="20"/>
              </w:rPr>
              <w:t>максимум</w:t>
            </w:r>
          </w:p>
        </w:tc>
        <w:tc>
          <w:tcPr>
            <w:tcW w:w="753" w:type="pct"/>
            <w:vMerge/>
          </w:tcPr>
          <w:p w:rsidR="00283219" w:rsidRPr="000F7689" w:rsidRDefault="00283219" w:rsidP="005F6EE9">
            <w:pPr>
              <w:jc w:val="both"/>
              <w:rPr>
                <w:sz w:val="20"/>
                <w:szCs w:val="20"/>
              </w:rPr>
            </w:pPr>
          </w:p>
        </w:tc>
        <w:tc>
          <w:tcPr>
            <w:tcW w:w="637" w:type="pct"/>
            <w:vMerge/>
          </w:tcPr>
          <w:p w:rsidR="00283219" w:rsidRPr="000F7689" w:rsidRDefault="00283219" w:rsidP="005F6EE9">
            <w:pPr>
              <w:jc w:val="both"/>
              <w:rPr>
                <w:sz w:val="20"/>
                <w:szCs w:val="20"/>
              </w:rPr>
            </w:pPr>
          </w:p>
        </w:tc>
        <w:tc>
          <w:tcPr>
            <w:tcW w:w="751" w:type="pct"/>
            <w:vMerge/>
          </w:tcPr>
          <w:p w:rsidR="00283219" w:rsidRPr="000F7689" w:rsidRDefault="00283219" w:rsidP="005F6EE9">
            <w:pPr>
              <w:jc w:val="both"/>
              <w:rPr>
                <w:sz w:val="20"/>
                <w:szCs w:val="20"/>
              </w:rPr>
            </w:pPr>
          </w:p>
        </w:tc>
      </w:tr>
      <w:tr w:rsidR="00283219" w:rsidRPr="000F7689" w:rsidTr="005F6EE9">
        <w:tc>
          <w:tcPr>
            <w:tcW w:w="5000" w:type="pct"/>
            <w:gridSpan w:val="8"/>
            <w:shd w:val="clear" w:color="auto" w:fill="F2F2F2"/>
          </w:tcPr>
          <w:p w:rsidR="00283219" w:rsidRPr="000F7689" w:rsidRDefault="00283219" w:rsidP="005F6EE9">
            <w:pPr>
              <w:jc w:val="center"/>
              <w:rPr>
                <w:b/>
                <w:sz w:val="20"/>
                <w:szCs w:val="20"/>
              </w:rPr>
            </w:pPr>
            <w:r w:rsidRPr="000F7689">
              <w:rPr>
                <w:b/>
                <w:i/>
                <w:sz w:val="20"/>
                <w:szCs w:val="20"/>
              </w:rPr>
              <w:t>Основные виды разрешенного использования</w:t>
            </w:r>
          </w:p>
        </w:tc>
      </w:tr>
      <w:tr w:rsidR="003B4B92" w:rsidRPr="000F7689" w:rsidTr="003B4B92">
        <w:trPr>
          <w:trHeight w:val="233"/>
        </w:trPr>
        <w:tc>
          <w:tcPr>
            <w:tcW w:w="1145" w:type="pct"/>
          </w:tcPr>
          <w:p w:rsidR="003B4B92" w:rsidRPr="000F7689" w:rsidRDefault="003B4B92" w:rsidP="007F381E">
            <w:pPr>
              <w:rPr>
                <w:sz w:val="20"/>
                <w:szCs w:val="20"/>
              </w:rPr>
            </w:pPr>
            <w:r w:rsidRPr="000F7689">
              <w:rPr>
                <w:sz w:val="20"/>
                <w:szCs w:val="20"/>
              </w:rPr>
              <w:t>Производственная деятельность (код 6.0)</w:t>
            </w:r>
          </w:p>
        </w:tc>
        <w:tc>
          <w:tcPr>
            <w:tcW w:w="416" w:type="pct"/>
            <w:vAlign w:val="center"/>
          </w:tcPr>
          <w:p w:rsidR="003B4B92" w:rsidRPr="000F7689" w:rsidRDefault="003B4B92" w:rsidP="007F381E">
            <w:pPr>
              <w:jc w:val="center"/>
              <w:rPr>
                <w:sz w:val="20"/>
                <w:szCs w:val="20"/>
              </w:rPr>
            </w:pPr>
            <w:r w:rsidRPr="000F7689">
              <w:rPr>
                <w:sz w:val="20"/>
                <w:szCs w:val="20"/>
              </w:rPr>
              <w:t>500</w:t>
            </w:r>
          </w:p>
        </w:tc>
        <w:tc>
          <w:tcPr>
            <w:tcW w:w="2688" w:type="pct"/>
            <w:gridSpan w:val="5"/>
            <w:vAlign w:val="center"/>
          </w:tcPr>
          <w:p w:rsidR="003B4B92" w:rsidRPr="000F7689" w:rsidRDefault="003B4B92" w:rsidP="007F381E">
            <w:pPr>
              <w:jc w:val="center"/>
              <w:rPr>
                <w:sz w:val="20"/>
                <w:szCs w:val="20"/>
              </w:rPr>
            </w:pPr>
            <w:r w:rsidRPr="000F7689">
              <w:rPr>
                <w:sz w:val="20"/>
                <w:szCs w:val="20"/>
              </w:rPr>
              <w:t>не подлежат установлению</w:t>
            </w:r>
          </w:p>
        </w:tc>
        <w:tc>
          <w:tcPr>
            <w:tcW w:w="751" w:type="pct"/>
            <w:vAlign w:val="center"/>
          </w:tcPr>
          <w:p w:rsidR="003B4B92" w:rsidRPr="000F7689" w:rsidRDefault="003B4B92" w:rsidP="007F381E">
            <w:pPr>
              <w:jc w:val="center"/>
              <w:rPr>
                <w:sz w:val="20"/>
                <w:szCs w:val="20"/>
              </w:rPr>
            </w:pPr>
            <w:r w:rsidRPr="000F7689">
              <w:rPr>
                <w:sz w:val="20"/>
                <w:szCs w:val="20"/>
              </w:rPr>
              <w:t>75</w:t>
            </w:r>
          </w:p>
        </w:tc>
      </w:tr>
      <w:tr w:rsidR="003B4B92" w:rsidRPr="000F7689" w:rsidTr="003B4B92">
        <w:trPr>
          <w:trHeight w:val="233"/>
        </w:trPr>
        <w:tc>
          <w:tcPr>
            <w:tcW w:w="1145" w:type="pct"/>
          </w:tcPr>
          <w:p w:rsidR="003B4B92" w:rsidRPr="000F7689" w:rsidRDefault="003B4B92" w:rsidP="007F381E">
            <w:pPr>
              <w:rPr>
                <w:sz w:val="20"/>
                <w:szCs w:val="20"/>
              </w:rPr>
            </w:pPr>
            <w:proofErr w:type="spellStart"/>
            <w:r w:rsidRPr="000F7689">
              <w:rPr>
                <w:sz w:val="20"/>
                <w:szCs w:val="20"/>
              </w:rPr>
              <w:t>Недропользование</w:t>
            </w:r>
            <w:proofErr w:type="spellEnd"/>
            <w:r w:rsidRPr="000F7689">
              <w:rPr>
                <w:sz w:val="20"/>
                <w:szCs w:val="20"/>
              </w:rPr>
              <w:t xml:space="preserve"> (код 6.1)</w:t>
            </w:r>
          </w:p>
        </w:tc>
        <w:tc>
          <w:tcPr>
            <w:tcW w:w="3855" w:type="pct"/>
            <w:gridSpan w:val="7"/>
            <w:vAlign w:val="center"/>
          </w:tcPr>
          <w:p w:rsidR="003B4B92" w:rsidRPr="000F7689" w:rsidRDefault="003B4B92" w:rsidP="007F381E">
            <w:pPr>
              <w:jc w:val="center"/>
              <w:rPr>
                <w:sz w:val="20"/>
                <w:szCs w:val="20"/>
              </w:rPr>
            </w:pPr>
            <w:r w:rsidRPr="000F7689">
              <w:rPr>
                <w:sz w:val="20"/>
                <w:szCs w:val="20"/>
              </w:rPr>
              <w:t>не подлежат установлению</w:t>
            </w:r>
          </w:p>
        </w:tc>
      </w:tr>
      <w:tr w:rsidR="003B4B92" w:rsidRPr="000F7689" w:rsidTr="003B4B92">
        <w:trPr>
          <w:trHeight w:val="233"/>
        </w:trPr>
        <w:tc>
          <w:tcPr>
            <w:tcW w:w="1145" w:type="pct"/>
          </w:tcPr>
          <w:p w:rsidR="003B4B92" w:rsidRPr="000F7689" w:rsidRDefault="003B4B92" w:rsidP="007F381E">
            <w:pPr>
              <w:rPr>
                <w:sz w:val="20"/>
                <w:szCs w:val="20"/>
              </w:rPr>
            </w:pPr>
            <w:r w:rsidRPr="000F7689">
              <w:rPr>
                <w:sz w:val="20"/>
                <w:szCs w:val="20"/>
                <w:shd w:val="clear" w:color="auto" w:fill="FFFFFF"/>
              </w:rPr>
              <w:t>Легкая промышленность (код 6.3)</w:t>
            </w:r>
          </w:p>
        </w:tc>
        <w:tc>
          <w:tcPr>
            <w:tcW w:w="416" w:type="pct"/>
            <w:vAlign w:val="center"/>
          </w:tcPr>
          <w:p w:rsidR="003B4B92" w:rsidRPr="000F7689" w:rsidRDefault="003B4B92" w:rsidP="007F381E">
            <w:pPr>
              <w:jc w:val="center"/>
              <w:rPr>
                <w:sz w:val="20"/>
                <w:szCs w:val="20"/>
              </w:rPr>
            </w:pPr>
            <w:r w:rsidRPr="000F7689">
              <w:rPr>
                <w:sz w:val="20"/>
                <w:szCs w:val="20"/>
              </w:rPr>
              <w:t>500</w:t>
            </w:r>
          </w:p>
        </w:tc>
        <w:tc>
          <w:tcPr>
            <w:tcW w:w="2688" w:type="pct"/>
            <w:gridSpan w:val="5"/>
            <w:vAlign w:val="center"/>
          </w:tcPr>
          <w:p w:rsidR="003B4B92" w:rsidRPr="000F7689" w:rsidRDefault="003B4B92" w:rsidP="007F381E">
            <w:pPr>
              <w:jc w:val="center"/>
              <w:rPr>
                <w:sz w:val="20"/>
                <w:szCs w:val="20"/>
              </w:rPr>
            </w:pPr>
            <w:r w:rsidRPr="000F7689">
              <w:rPr>
                <w:sz w:val="20"/>
                <w:szCs w:val="20"/>
              </w:rPr>
              <w:t>не подлежат установлению</w:t>
            </w:r>
          </w:p>
        </w:tc>
        <w:tc>
          <w:tcPr>
            <w:tcW w:w="751" w:type="pct"/>
            <w:vAlign w:val="center"/>
          </w:tcPr>
          <w:p w:rsidR="003B4B92" w:rsidRPr="000F7689" w:rsidRDefault="003B4B92" w:rsidP="007F381E">
            <w:pPr>
              <w:jc w:val="center"/>
              <w:rPr>
                <w:sz w:val="20"/>
                <w:szCs w:val="20"/>
              </w:rPr>
            </w:pPr>
            <w:r w:rsidRPr="000F7689">
              <w:rPr>
                <w:sz w:val="20"/>
                <w:szCs w:val="20"/>
                <w:shd w:val="clear" w:color="auto" w:fill="FFFFFF"/>
              </w:rPr>
              <w:t>75</w:t>
            </w:r>
          </w:p>
        </w:tc>
      </w:tr>
      <w:tr w:rsidR="003B4B92" w:rsidRPr="000F7689" w:rsidTr="003B4B92">
        <w:trPr>
          <w:trHeight w:val="233"/>
        </w:trPr>
        <w:tc>
          <w:tcPr>
            <w:tcW w:w="1145" w:type="pct"/>
          </w:tcPr>
          <w:p w:rsidR="003B4B92" w:rsidRPr="000F7689" w:rsidRDefault="003B4B92" w:rsidP="007F381E">
            <w:pPr>
              <w:rPr>
                <w:sz w:val="20"/>
                <w:szCs w:val="20"/>
                <w:shd w:val="clear" w:color="auto" w:fill="FFFFFF"/>
              </w:rPr>
            </w:pPr>
            <w:r w:rsidRPr="000F7689">
              <w:rPr>
                <w:sz w:val="20"/>
                <w:szCs w:val="20"/>
              </w:rPr>
              <w:t>Фармацевтическая промышленность (код 6.3.1)</w:t>
            </w:r>
          </w:p>
        </w:tc>
        <w:tc>
          <w:tcPr>
            <w:tcW w:w="416" w:type="pct"/>
            <w:vAlign w:val="center"/>
          </w:tcPr>
          <w:p w:rsidR="003B4B92" w:rsidRPr="000F7689" w:rsidRDefault="003B4B92" w:rsidP="007F381E">
            <w:pPr>
              <w:jc w:val="center"/>
              <w:rPr>
                <w:sz w:val="20"/>
                <w:szCs w:val="20"/>
              </w:rPr>
            </w:pPr>
            <w:r w:rsidRPr="000F7689">
              <w:rPr>
                <w:sz w:val="20"/>
                <w:szCs w:val="20"/>
              </w:rPr>
              <w:t>500</w:t>
            </w:r>
          </w:p>
        </w:tc>
        <w:tc>
          <w:tcPr>
            <w:tcW w:w="2688" w:type="pct"/>
            <w:gridSpan w:val="5"/>
            <w:vAlign w:val="center"/>
          </w:tcPr>
          <w:p w:rsidR="003B4B92" w:rsidRPr="000F7689" w:rsidRDefault="003B4B92" w:rsidP="007F381E">
            <w:pPr>
              <w:jc w:val="center"/>
              <w:rPr>
                <w:sz w:val="20"/>
                <w:szCs w:val="20"/>
                <w:shd w:val="clear" w:color="auto" w:fill="FFFFFF"/>
              </w:rPr>
            </w:pPr>
            <w:r w:rsidRPr="000F7689">
              <w:rPr>
                <w:sz w:val="20"/>
                <w:szCs w:val="20"/>
              </w:rPr>
              <w:t>не подлежат установлению</w:t>
            </w:r>
          </w:p>
        </w:tc>
        <w:tc>
          <w:tcPr>
            <w:tcW w:w="751" w:type="pct"/>
            <w:vAlign w:val="center"/>
          </w:tcPr>
          <w:p w:rsidR="003B4B92" w:rsidRPr="000F7689" w:rsidRDefault="003B4B92" w:rsidP="007F381E">
            <w:pPr>
              <w:jc w:val="center"/>
              <w:rPr>
                <w:sz w:val="20"/>
                <w:szCs w:val="20"/>
                <w:shd w:val="clear" w:color="auto" w:fill="FFFFFF"/>
              </w:rPr>
            </w:pPr>
            <w:r w:rsidRPr="000F7689">
              <w:rPr>
                <w:sz w:val="20"/>
                <w:szCs w:val="20"/>
                <w:shd w:val="clear" w:color="auto" w:fill="FFFFFF"/>
              </w:rPr>
              <w:t>75</w:t>
            </w:r>
          </w:p>
        </w:tc>
      </w:tr>
      <w:tr w:rsidR="003B4B92" w:rsidRPr="000F7689" w:rsidTr="003B4B92">
        <w:trPr>
          <w:trHeight w:val="233"/>
        </w:trPr>
        <w:tc>
          <w:tcPr>
            <w:tcW w:w="1145" w:type="pct"/>
          </w:tcPr>
          <w:p w:rsidR="003B4B92" w:rsidRPr="000F7689" w:rsidRDefault="003B4B92" w:rsidP="007F381E">
            <w:pPr>
              <w:rPr>
                <w:sz w:val="20"/>
                <w:szCs w:val="20"/>
                <w:shd w:val="clear" w:color="auto" w:fill="FFFFFF"/>
              </w:rPr>
            </w:pPr>
            <w:r w:rsidRPr="000F7689">
              <w:rPr>
                <w:sz w:val="20"/>
                <w:szCs w:val="20"/>
                <w:shd w:val="clear" w:color="auto" w:fill="FFFFFF"/>
              </w:rPr>
              <w:t>Пищевая промышленность (код 6.4)</w:t>
            </w:r>
          </w:p>
        </w:tc>
        <w:tc>
          <w:tcPr>
            <w:tcW w:w="416" w:type="pct"/>
            <w:vAlign w:val="center"/>
          </w:tcPr>
          <w:p w:rsidR="003B4B92" w:rsidRPr="000F7689" w:rsidRDefault="003B4B92" w:rsidP="007F381E">
            <w:pPr>
              <w:jc w:val="center"/>
              <w:rPr>
                <w:sz w:val="20"/>
                <w:szCs w:val="20"/>
              </w:rPr>
            </w:pPr>
            <w:r w:rsidRPr="000F7689">
              <w:rPr>
                <w:sz w:val="20"/>
                <w:szCs w:val="20"/>
              </w:rPr>
              <w:t>500</w:t>
            </w:r>
          </w:p>
        </w:tc>
        <w:tc>
          <w:tcPr>
            <w:tcW w:w="2688" w:type="pct"/>
            <w:gridSpan w:val="5"/>
            <w:vAlign w:val="center"/>
          </w:tcPr>
          <w:p w:rsidR="003B4B92" w:rsidRPr="000F7689" w:rsidRDefault="003B4B92" w:rsidP="007F381E">
            <w:pPr>
              <w:jc w:val="center"/>
              <w:rPr>
                <w:sz w:val="20"/>
                <w:szCs w:val="20"/>
                <w:shd w:val="clear" w:color="auto" w:fill="FFFFFF"/>
              </w:rPr>
            </w:pPr>
            <w:r w:rsidRPr="000F7689">
              <w:rPr>
                <w:sz w:val="20"/>
                <w:szCs w:val="20"/>
              </w:rPr>
              <w:t>не подлежат установлению</w:t>
            </w:r>
          </w:p>
        </w:tc>
        <w:tc>
          <w:tcPr>
            <w:tcW w:w="751" w:type="pct"/>
            <w:vAlign w:val="center"/>
          </w:tcPr>
          <w:p w:rsidR="003B4B92" w:rsidRPr="000F7689" w:rsidRDefault="003B4B92" w:rsidP="007F381E">
            <w:pPr>
              <w:jc w:val="center"/>
              <w:rPr>
                <w:sz w:val="20"/>
                <w:szCs w:val="20"/>
                <w:shd w:val="clear" w:color="auto" w:fill="FFFFFF"/>
              </w:rPr>
            </w:pPr>
            <w:r w:rsidRPr="000F7689">
              <w:rPr>
                <w:sz w:val="20"/>
                <w:szCs w:val="20"/>
                <w:shd w:val="clear" w:color="auto" w:fill="FFFFFF"/>
              </w:rPr>
              <w:t>75</w:t>
            </w:r>
          </w:p>
        </w:tc>
      </w:tr>
      <w:tr w:rsidR="003B4B92" w:rsidRPr="000F7689" w:rsidTr="003B4B92">
        <w:trPr>
          <w:trHeight w:val="233"/>
        </w:trPr>
        <w:tc>
          <w:tcPr>
            <w:tcW w:w="1145" w:type="pct"/>
          </w:tcPr>
          <w:p w:rsidR="003B4B92" w:rsidRPr="000F7689" w:rsidRDefault="003B4B92" w:rsidP="007F381E">
            <w:pPr>
              <w:rPr>
                <w:sz w:val="20"/>
                <w:szCs w:val="20"/>
                <w:shd w:val="clear" w:color="auto" w:fill="FFFFFF"/>
              </w:rPr>
            </w:pPr>
            <w:r w:rsidRPr="000F7689">
              <w:rPr>
                <w:sz w:val="20"/>
                <w:szCs w:val="20"/>
                <w:shd w:val="clear" w:color="auto" w:fill="FFFFFF"/>
              </w:rPr>
              <w:t>Строительная промышленность (код 6.6)</w:t>
            </w:r>
          </w:p>
        </w:tc>
        <w:tc>
          <w:tcPr>
            <w:tcW w:w="416" w:type="pct"/>
            <w:vAlign w:val="center"/>
          </w:tcPr>
          <w:p w:rsidR="003B4B92" w:rsidRPr="000F7689" w:rsidRDefault="003B4B92" w:rsidP="007F381E">
            <w:pPr>
              <w:jc w:val="center"/>
              <w:rPr>
                <w:sz w:val="20"/>
                <w:szCs w:val="20"/>
              </w:rPr>
            </w:pPr>
            <w:r w:rsidRPr="000F7689">
              <w:rPr>
                <w:sz w:val="20"/>
                <w:szCs w:val="20"/>
              </w:rPr>
              <w:t>500</w:t>
            </w:r>
          </w:p>
        </w:tc>
        <w:tc>
          <w:tcPr>
            <w:tcW w:w="2688" w:type="pct"/>
            <w:gridSpan w:val="5"/>
            <w:vAlign w:val="center"/>
          </w:tcPr>
          <w:p w:rsidR="003B4B92" w:rsidRPr="000F7689" w:rsidRDefault="003B4B92" w:rsidP="007F381E">
            <w:pPr>
              <w:jc w:val="center"/>
              <w:rPr>
                <w:sz w:val="20"/>
                <w:szCs w:val="20"/>
                <w:shd w:val="clear" w:color="auto" w:fill="FFFFFF"/>
              </w:rPr>
            </w:pPr>
            <w:r w:rsidRPr="000F7689">
              <w:rPr>
                <w:sz w:val="20"/>
                <w:szCs w:val="20"/>
              </w:rPr>
              <w:t>не подлежат установлению</w:t>
            </w:r>
          </w:p>
        </w:tc>
        <w:tc>
          <w:tcPr>
            <w:tcW w:w="751" w:type="pct"/>
            <w:vAlign w:val="center"/>
          </w:tcPr>
          <w:p w:rsidR="003B4B92" w:rsidRPr="000F7689" w:rsidRDefault="003B4B92" w:rsidP="007F381E">
            <w:pPr>
              <w:jc w:val="center"/>
              <w:rPr>
                <w:sz w:val="20"/>
                <w:szCs w:val="20"/>
                <w:shd w:val="clear" w:color="auto" w:fill="FFFFFF"/>
              </w:rPr>
            </w:pPr>
            <w:r w:rsidRPr="000F7689">
              <w:rPr>
                <w:sz w:val="20"/>
                <w:szCs w:val="20"/>
                <w:shd w:val="clear" w:color="auto" w:fill="FFFFFF"/>
              </w:rPr>
              <w:t>75</w:t>
            </w:r>
          </w:p>
        </w:tc>
      </w:tr>
      <w:tr w:rsidR="003B4B92" w:rsidRPr="000F7689" w:rsidTr="003B4B92">
        <w:trPr>
          <w:trHeight w:val="233"/>
        </w:trPr>
        <w:tc>
          <w:tcPr>
            <w:tcW w:w="1145" w:type="pct"/>
          </w:tcPr>
          <w:p w:rsidR="003B4B92" w:rsidRPr="000F7689" w:rsidRDefault="003B4B92" w:rsidP="0026739D">
            <w:pPr>
              <w:rPr>
                <w:sz w:val="20"/>
                <w:szCs w:val="20"/>
                <w:shd w:val="clear" w:color="auto" w:fill="FFFFFF"/>
              </w:rPr>
            </w:pPr>
            <w:r w:rsidRPr="000F7689">
              <w:rPr>
                <w:sz w:val="20"/>
                <w:szCs w:val="20"/>
                <w:shd w:val="clear" w:color="auto" w:fill="FFFFFF"/>
              </w:rPr>
              <w:t>Связь (код 6.8)</w:t>
            </w:r>
          </w:p>
        </w:tc>
        <w:tc>
          <w:tcPr>
            <w:tcW w:w="416" w:type="pct"/>
            <w:vAlign w:val="center"/>
          </w:tcPr>
          <w:p w:rsidR="003B4B92" w:rsidRPr="000F7689" w:rsidRDefault="003B4B92" w:rsidP="0026739D">
            <w:pPr>
              <w:jc w:val="center"/>
              <w:rPr>
                <w:sz w:val="20"/>
                <w:szCs w:val="20"/>
              </w:rPr>
            </w:pPr>
            <w:r w:rsidRPr="000F7689">
              <w:rPr>
                <w:sz w:val="20"/>
                <w:szCs w:val="20"/>
              </w:rPr>
              <w:t>500</w:t>
            </w:r>
          </w:p>
        </w:tc>
        <w:tc>
          <w:tcPr>
            <w:tcW w:w="2688" w:type="pct"/>
            <w:gridSpan w:val="5"/>
            <w:vAlign w:val="center"/>
          </w:tcPr>
          <w:p w:rsidR="003B4B92" w:rsidRPr="000F7689" w:rsidRDefault="003B4B92" w:rsidP="0026739D">
            <w:pPr>
              <w:jc w:val="center"/>
              <w:rPr>
                <w:sz w:val="20"/>
                <w:szCs w:val="20"/>
                <w:shd w:val="clear" w:color="auto" w:fill="FFFFFF"/>
              </w:rPr>
            </w:pPr>
            <w:r w:rsidRPr="000F7689">
              <w:rPr>
                <w:sz w:val="20"/>
                <w:szCs w:val="20"/>
              </w:rPr>
              <w:t>не подлежат установлению</w:t>
            </w:r>
          </w:p>
        </w:tc>
        <w:tc>
          <w:tcPr>
            <w:tcW w:w="751" w:type="pct"/>
            <w:vAlign w:val="center"/>
          </w:tcPr>
          <w:p w:rsidR="003B4B92" w:rsidRPr="000F7689" w:rsidRDefault="003B4B92" w:rsidP="0026739D">
            <w:pPr>
              <w:jc w:val="center"/>
              <w:rPr>
                <w:sz w:val="20"/>
                <w:szCs w:val="20"/>
                <w:shd w:val="clear" w:color="auto" w:fill="FFFFFF"/>
              </w:rPr>
            </w:pPr>
            <w:r w:rsidRPr="000F7689">
              <w:rPr>
                <w:sz w:val="20"/>
                <w:szCs w:val="20"/>
                <w:shd w:val="clear" w:color="auto" w:fill="FFFFFF"/>
              </w:rPr>
              <w:t>75</w:t>
            </w:r>
          </w:p>
        </w:tc>
      </w:tr>
      <w:tr w:rsidR="003B4B92" w:rsidRPr="000F7689" w:rsidTr="003B4B92">
        <w:trPr>
          <w:trHeight w:val="233"/>
        </w:trPr>
        <w:tc>
          <w:tcPr>
            <w:tcW w:w="1145" w:type="pct"/>
          </w:tcPr>
          <w:p w:rsidR="003B4B92" w:rsidRPr="000F7689" w:rsidRDefault="003B4B92" w:rsidP="0026739D">
            <w:pPr>
              <w:rPr>
                <w:sz w:val="20"/>
                <w:szCs w:val="20"/>
                <w:shd w:val="clear" w:color="auto" w:fill="FFFFFF"/>
              </w:rPr>
            </w:pPr>
            <w:r w:rsidRPr="000F7689">
              <w:rPr>
                <w:sz w:val="20"/>
                <w:szCs w:val="20"/>
                <w:shd w:val="clear" w:color="auto" w:fill="FFFFFF"/>
              </w:rPr>
              <w:t>Склад (код 6.9)</w:t>
            </w:r>
          </w:p>
        </w:tc>
        <w:tc>
          <w:tcPr>
            <w:tcW w:w="416" w:type="pct"/>
            <w:vAlign w:val="center"/>
          </w:tcPr>
          <w:p w:rsidR="003B4B92" w:rsidRPr="000F7689" w:rsidRDefault="003B4B92" w:rsidP="0026739D">
            <w:pPr>
              <w:jc w:val="center"/>
              <w:rPr>
                <w:sz w:val="20"/>
                <w:szCs w:val="20"/>
              </w:rPr>
            </w:pPr>
            <w:r w:rsidRPr="000F7689">
              <w:rPr>
                <w:sz w:val="20"/>
                <w:szCs w:val="20"/>
              </w:rPr>
              <w:t>500</w:t>
            </w:r>
          </w:p>
        </w:tc>
        <w:tc>
          <w:tcPr>
            <w:tcW w:w="2688" w:type="pct"/>
            <w:gridSpan w:val="5"/>
            <w:vAlign w:val="center"/>
          </w:tcPr>
          <w:p w:rsidR="003B4B92" w:rsidRPr="000F7689" w:rsidRDefault="003B4B92" w:rsidP="0026739D">
            <w:pPr>
              <w:jc w:val="center"/>
              <w:rPr>
                <w:sz w:val="20"/>
                <w:szCs w:val="20"/>
                <w:shd w:val="clear" w:color="auto" w:fill="FFFFFF"/>
              </w:rPr>
            </w:pPr>
            <w:r w:rsidRPr="000F7689">
              <w:rPr>
                <w:sz w:val="20"/>
                <w:szCs w:val="20"/>
              </w:rPr>
              <w:t>не подлежат установлению</w:t>
            </w:r>
          </w:p>
        </w:tc>
        <w:tc>
          <w:tcPr>
            <w:tcW w:w="751" w:type="pct"/>
            <w:vAlign w:val="center"/>
          </w:tcPr>
          <w:p w:rsidR="003B4B92" w:rsidRPr="000F7689" w:rsidRDefault="003B4B92" w:rsidP="0026739D">
            <w:pPr>
              <w:jc w:val="center"/>
              <w:rPr>
                <w:sz w:val="20"/>
                <w:szCs w:val="20"/>
                <w:shd w:val="clear" w:color="auto" w:fill="FFFFFF"/>
              </w:rPr>
            </w:pPr>
            <w:r w:rsidRPr="000F7689">
              <w:rPr>
                <w:sz w:val="20"/>
                <w:szCs w:val="20"/>
                <w:shd w:val="clear" w:color="auto" w:fill="FFFFFF"/>
              </w:rPr>
              <w:t>75</w:t>
            </w:r>
          </w:p>
        </w:tc>
      </w:tr>
      <w:tr w:rsidR="003B4B92" w:rsidRPr="000F7689" w:rsidTr="003B4B92">
        <w:trPr>
          <w:trHeight w:val="233"/>
        </w:trPr>
        <w:tc>
          <w:tcPr>
            <w:tcW w:w="1145" w:type="pct"/>
          </w:tcPr>
          <w:p w:rsidR="003B4B92" w:rsidRPr="000F7689" w:rsidRDefault="003B4B92" w:rsidP="007F7FD0">
            <w:pPr>
              <w:rPr>
                <w:sz w:val="20"/>
                <w:szCs w:val="20"/>
                <w:shd w:val="clear" w:color="auto" w:fill="FFFFFF"/>
              </w:rPr>
            </w:pPr>
            <w:r w:rsidRPr="000F7689">
              <w:rPr>
                <w:sz w:val="20"/>
                <w:szCs w:val="20"/>
                <w:shd w:val="clear" w:color="auto" w:fill="FFFFFF"/>
              </w:rPr>
              <w:lastRenderedPageBreak/>
              <w:t>Складские площадки (код 6.9.1)</w:t>
            </w:r>
          </w:p>
        </w:tc>
        <w:tc>
          <w:tcPr>
            <w:tcW w:w="416" w:type="pct"/>
            <w:vAlign w:val="center"/>
          </w:tcPr>
          <w:p w:rsidR="003B4B92" w:rsidRPr="000F7689" w:rsidRDefault="003B4B92" w:rsidP="0026739D">
            <w:pPr>
              <w:jc w:val="center"/>
              <w:rPr>
                <w:sz w:val="20"/>
                <w:szCs w:val="20"/>
              </w:rPr>
            </w:pPr>
            <w:r w:rsidRPr="000F7689">
              <w:rPr>
                <w:sz w:val="20"/>
                <w:szCs w:val="20"/>
              </w:rPr>
              <w:t>500</w:t>
            </w:r>
          </w:p>
        </w:tc>
        <w:tc>
          <w:tcPr>
            <w:tcW w:w="2688" w:type="pct"/>
            <w:gridSpan w:val="5"/>
            <w:vAlign w:val="center"/>
          </w:tcPr>
          <w:p w:rsidR="003B4B92" w:rsidRPr="000F7689" w:rsidRDefault="003B4B92" w:rsidP="0026739D">
            <w:pPr>
              <w:jc w:val="center"/>
              <w:rPr>
                <w:sz w:val="20"/>
                <w:szCs w:val="20"/>
                <w:shd w:val="clear" w:color="auto" w:fill="FFFFFF"/>
              </w:rPr>
            </w:pPr>
            <w:r w:rsidRPr="000F7689">
              <w:rPr>
                <w:sz w:val="20"/>
                <w:szCs w:val="20"/>
              </w:rPr>
              <w:t>не подлежат установлению</w:t>
            </w:r>
          </w:p>
        </w:tc>
        <w:tc>
          <w:tcPr>
            <w:tcW w:w="751" w:type="pct"/>
            <w:vAlign w:val="center"/>
          </w:tcPr>
          <w:p w:rsidR="003B4B92" w:rsidRPr="000F7689" w:rsidRDefault="003B4B92" w:rsidP="0026739D">
            <w:pPr>
              <w:jc w:val="center"/>
              <w:rPr>
                <w:sz w:val="20"/>
                <w:szCs w:val="20"/>
                <w:shd w:val="clear" w:color="auto" w:fill="FFFFFF"/>
              </w:rPr>
            </w:pPr>
            <w:r w:rsidRPr="000F7689">
              <w:rPr>
                <w:sz w:val="20"/>
                <w:szCs w:val="20"/>
                <w:shd w:val="clear" w:color="auto" w:fill="FFFFFF"/>
              </w:rPr>
              <w:t>75</w:t>
            </w:r>
          </w:p>
        </w:tc>
      </w:tr>
      <w:tr w:rsidR="003B4B92" w:rsidRPr="000F7689" w:rsidTr="003B4B92">
        <w:trPr>
          <w:trHeight w:val="233"/>
        </w:trPr>
        <w:tc>
          <w:tcPr>
            <w:tcW w:w="1145" w:type="pct"/>
          </w:tcPr>
          <w:p w:rsidR="003B4B92" w:rsidRPr="000F7689" w:rsidRDefault="003B4B92" w:rsidP="0026739D">
            <w:pPr>
              <w:rPr>
                <w:sz w:val="20"/>
                <w:szCs w:val="20"/>
                <w:shd w:val="clear" w:color="auto" w:fill="FFFFFF"/>
              </w:rPr>
            </w:pPr>
            <w:r w:rsidRPr="000F7689">
              <w:rPr>
                <w:sz w:val="20"/>
                <w:szCs w:val="20"/>
                <w:shd w:val="clear" w:color="auto" w:fill="FFFFFF"/>
              </w:rPr>
              <w:t>Целлюлозно-бумажная промышленность (код 6.11)</w:t>
            </w:r>
          </w:p>
        </w:tc>
        <w:tc>
          <w:tcPr>
            <w:tcW w:w="416" w:type="pct"/>
            <w:vAlign w:val="center"/>
          </w:tcPr>
          <w:p w:rsidR="003B4B92" w:rsidRPr="000F7689" w:rsidRDefault="003B4B92" w:rsidP="0026739D">
            <w:pPr>
              <w:jc w:val="center"/>
              <w:rPr>
                <w:sz w:val="20"/>
                <w:szCs w:val="20"/>
              </w:rPr>
            </w:pPr>
            <w:r w:rsidRPr="000F7689">
              <w:rPr>
                <w:sz w:val="20"/>
                <w:szCs w:val="20"/>
              </w:rPr>
              <w:t>500</w:t>
            </w:r>
          </w:p>
        </w:tc>
        <w:tc>
          <w:tcPr>
            <w:tcW w:w="2688" w:type="pct"/>
            <w:gridSpan w:val="5"/>
            <w:vAlign w:val="center"/>
          </w:tcPr>
          <w:p w:rsidR="003B4B92" w:rsidRPr="000F7689" w:rsidRDefault="003B4B92" w:rsidP="0026739D">
            <w:pPr>
              <w:jc w:val="center"/>
              <w:rPr>
                <w:sz w:val="20"/>
                <w:szCs w:val="20"/>
                <w:shd w:val="clear" w:color="auto" w:fill="FFFFFF"/>
              </w:rPr>
            </w:pPr>
            <w:r w:rsidRPr="000F7689">
              <w:rPr>
                <w:sz w:val="20"/>
                <w:szCs w:val="20"/>
              </w:rPr>
              <w:t>не подлежат установлению</w:t>
            </w:r>
          </w:p>
        </w:tc>
        <w:tc>
          <w:tcPr>
            <w:tcW w:w="751" w:type="pct"/>
            <w:vAlign w:val="center"/>
          </w:tcPr>
          <w:p w:rsidR="003B4B92" w:rsidRPr="000F7689" w:rsidRDefault="003B4B92" w:rsidP="0026739D">
            <w:pPr>
              <w:jc w:val="center"/>
              <w:rPr>
                <w:sz w:val="20"/>
                <w:szCs w:val="20"/>
                <w:shd w:val="clear" w:color="auto" w:fill="FFFFFF"/>
              </w:rPr>
            </w:pPr>
            <w:r w:rsidRPr="000F7689">
              <w:rPr>
                <w:sz w:val="20"/>
                <w:szCs w:val="20"/>
                <w:shd w:val="clear" w:color="auto" w:fill="FFFFFF"/>
              </w:rPr>
              <w:t>75</w:t>
            </w:r>
          </w:p>
        </w:tc>
      </w:tr>
      <w:tr w:rsidR="003B4B92" w:rsidRPr="000F7689" w:rsidTr="003B4B92">
        <w:trPr>
          <w:trHeight w:val="260"/>
        </w:trPr>
        <w:tc>
          <w:tcPr>
            <w:tcW w:w="1145" w:type="pct"/>
            <w:vAlign w:val="center"/>
          </w:tcPr>
          <w:p w:rsidR="003B4B92" w:rsidRPr="000F7689" w:rsidRDefault="003B4B92" w:rsidP="007F381E">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25"/>
            </w:r>
          </w:p>
        </w:tc>
        <w:tc>
          <w:tcPr>
            <w:tcW w:w="3855" w:type="pct"/>
            <w:gridSpan w:val="7"/>
            <w:vAlign w:val="center"/>
          </w:tcPr>
          <w:p w:rsidR="003B4B92" w:rsidRPr="000F7689" w:rsidRDefault="003B4B92" w:rsidP="007F381E">
            <w:pPr>
              <w:jc w:val="center"/>
              <w:rPr>
                <w:sz w:val="20"/>
                <w:szCs w:val="20"/>
                <w:shd w:val="clear" w:color="auto" w:fill="FFFFFF"/>
              </w:rPr>
            </w:pPr>
            <w:r w:rsidRPr="000F7689">
              <w:rPr>
                <w:sz w:val="20"/>
                <w:szCs w:val="20"/>
              </w:rPr>
              <w:t>не подлежат установлению</w:t>
            </w:r>
          </w:p>
        </w:tc>
      </w:tr>
      <w:tr w:rsidR="007F381E" w:rsidRPr="000F7689" w:rsidTr="005F6EE9">
        <w:tc>
          <w:tcPr>
            <w:tcW w:w="5000" w:type="pct"/>
            <w:gridSpan w:val="8"/>
            <w:shd w:val="clear" w:color="auto" w:fill="F2F2F2"/>
          </w:tcPr>
          <w:p w:rsidR="007F381E" w:rsidRPr="000F7689" w:rsidRDefault="007F381E" w:rsidP="007F381E">
            <w:pPr>
              <w:jc w:val="center"/>
              <w:rPr>
                <w:b/>
                <w:i/>
                <w:sz w:val="20"/>
                <w:szCs w:val="20"/>
              </w:rPr>
            </w:pPr>
            <w:r w:rsidRPr="000F7689">
              <w:rPr>
                <w:b/>
                <w:i/>
                <w:sz w:val="20"/>
                <w:szCs w:val="20"/>
              </w:rPr>
              <w:t>Условно разрешенные виды использования</w:t>
            </w:r>
          </w:p>
        </w:tc>
      </w:tr>
      <w:tr w:rsidR="003B4B92" w:rsidRPr="000F7689" w:rsidTr="003B4B92">
        <w:tc>
          <w:tcPr>
            <w:tcW w:w="1145" w:type="pct"/>
            <w:vAlign w:val="center"/>
          </w:tcPr>
          <w:p w:rsidR="003B4B92" w:rsidRPr="000F7689" w:rsidRDefault="003B4B92" w:rsidP="00DD3164">
            <w:pPr>
              <w:rPr>
                <w:sz w:val="20"/>
                <w:szCs w:val="20"/>
                <w:shd w:val="clear" w:color="auto" w:fill="FFFFFF"/>
              </w:rPr>
            </w:pPr>
            <w:r w:rsidRPr="000F7689">
              <w:rPr>
                <w:sz w:val="20"/>
                <w:szCs w:val="20"/>
              </w:rPr>
              <w:t>Ветеринарное обслуживание (код 3.10)</w:t>
            </w:r>
          </w:p>
        </w:tc>
        <w:tc>
          <w:tcPr>
            <w:tcW w:w="2467" w:type="pct"/>
            <w:gridSpan w:val="5"/>
            <w:vAlign w:val="center"/>
          </w:tcPr>
          <w:p w:rsidR="003B4B92" w:rsidRPr="000F7689" w:rsidRDefault="003B4B92" w:rsidP="00DD3164">
            <w:pPr>
              <w:jc w:val="center"/>
              <w:rPr>
                <w:sz w:val="20"/>
                <w:szCs w:val="20"/>
                <w:shd w:val="clear" w:color="auto" w:fill="FFFFFF"/>
              </w:rPr>
            </w:pPr>
            <w:r w:rsidRPr="000F7689">
              <w:rPr>
                <w:sz w:val="20"/>
                <w:szCs w:val="20"/>
              </w:rPr>
              <w:t>не подлежат установлению</w:t>
            </w:r>
          </w:p>
        </w:tc>
        <w:tc>
          <w:tcPr>
            <w:tcW w:w="637" w:type="pct"/>
            <w:vAlign w:val="center"/>
          </w:tcPr>
          <w:p w:rsidR="003B4B92" w:rsidRPr="000F7689" w:rsidRDefault="003B4B92" w:rsidP="00DD3164">
            <w:pPr>
              <w:jc w:val="center"/>
              <w:rPr>
                <w:sz w:val="20"/>
                <w:szCs w:val="20"/>
                <w:shd w:val="clear" w:color="auto" w:fill="FFFFFF"/>
              </w:rPr>
            </w:pPr>
            <w:r w:rsidRPr="000F7689">
              <w:rPr>
                <w:sz w:val="20"/>
                <w:szCs w:val="20"/>
              </w:rPr>
              <w:t>1</w:t>
            </w:r>
          </w:p>
        </w:tc>
        <w:tc>
          <w:tcPr>
            <w:tcW w:w="751" w:type="pct"/>
            <w:vAlign w:val="center"/>
          </w:tcPr>
          <w:p w:rsidR="003B4B92" w:rsidRPr="000F7689" w:rsidRDefault="003B4B92" w:rsidP="00DD3164">
            <w:pPr>
              <w:jc w:val="center"/>
              <w:rPr>
                <w:sz w:val="20"/>
                <w:szCs w:val="20"/>
                <w:shd w:val="clear" w:color="auto" w:fill="FFFFFF"/>
              </w:rPr>
            </w:pPr>
            <w:r w:rsidRPr="000F7689">
              <w:rPr>
                <w:sz w:val="20"/>
                <w:szCs w:val="20"/>
              </w:rPr>
              <w:t>60</w:t>
            </w:r>
          </w:p>
        </w:tc>
      </w:tr>
      <w:tr w:rsidR="003B4B92" w:rsidRPr="000F7689" w:rsidTr="003B4B92">
        <w:tc>
          <w:tcPr>
            <w:tcW w:w="1145" w:type="pct"/>
            <w:vAlign w:val="center"/>
          </w:tcPr>
          <w:p w:rsidR="003B4B92" w:rsidRPr="000F7689" w:rsidRDefault="003B4B92" w:rsidP="00DD3164">
            <w:pPr>
              <w:rPr>
                <w:sz w:val="20"/>
                <w:szCs w:val="20"/>
              </w:rPr>
            </w:pPr>
            <w:r w:rsidRPr="000F7689">
              <w:rPr>
                <w:sz w:val="20"/>
                <w:szCs w:val="20"/>
                <w:shd w:val="clear" w:color="auto" w:fill="FFFFFF"/>
              </w:rPr>
              <w:t>Заправка транспортных средств (код 4.9.1.1)</w:t>
            </w:r>
          </w:p>
        </w:tc>
        <w:tc>
          <w:tcPr>
            <w:tcW w:w="1714" w:type="pct"/>
            <w:gridSpan w:val="4"/>
            <w:vAlign w:val="center"/>
          </w:tcPr>
          <w:p w:rsidR="003B4B92" w:rsidRPr="000F7689" w:rsidRDefault="003B4B92" w:rsidP="00DD3164">
            <w:pPr>
              <w:jc w:val="center"/>
              <w:rPr>
                <w:sz w:val="20"/>
                <w:szCs w:val="20"/>
              </w:rPr>
            </w:pPr>
            <w:r w:rsidRPr="000F7689">
              <w:rPr>
                <w:sz w:val="20"/>
                <w:szCs w:val="20"/>
              </w:rPr>
              <w:t>не подлежат установлению</w:t>
            </w:r>
          </w:p>
        </w:tc>
        <w:tc>
          <w:tcPr>
            <w:tcW w:w="753" w:type="pct"/>
            <w:vAlign w:val="center"/>
          </w:tcPr>
          <w:p w:rsidR="003B4B92" w:rsidRPr="000F7689" w:rsidRDefault="003B4B92" w:rsidP="00DD3164">
            <w:pPr>
              <w:jc w:val="center"/>
              <w:rPr>
                <w:sz w:val="20"/>
                <w:szCs w:val="20"/>
              </w:rPr>
            </w:pPr>
            <w:r w:rsidRPr="000F7689">
              <w:rPr>
                <w:sz w:val="20"/>
                <w:szCs w:val="20"/>
              </w:rPr>
              <w:t>1</w:t>
            </w:r>
          </w:p>
        </w:tc>
        <w:tc>
          <w:tcPr>
            <w:tcW w:w="637" w:type="pct"/>
            <w:vAlign w:val="center"/>
          </w:tcPr>
          <w:p w:rsidR="003B4B92" w:rsidRPr="000F7689" w:rsidRDefault="003B4B92" w:rsidP="00DD3164">
            <w:pPr>
              <w:jc w:val="center"/>
              <w:rPr>
                <w:sz w:val="20"/>
                <w:szCs w:val="20"/>
              </w:rPr>
            </w:pPr>
            <w:r w:rsidRPr="000F7689">
              <w:rPr>
                <w:sz w:val="20"/>
                <w:szCs w:val="20"/>
              </w:rPr>
              <w:t>не подлежат установлению</w:t>
            </w:r>
          </w:p>
        </w:tc>
        <w:tc>
          <w:tcPr>
            <w:tcW w:w="751" w:type="pct"/>
            <w:vAlign w:val="center"/>
          </w:tcPr>
          <w:p w:rsidR="003B4B92" w:rsidRPr="000F7689" w:rsidRDefault="003B4B92" w:rsidP="00DD3164">
            <w:pPr>
              <w:jc w:val="center"/>
              <w:rPr>
                <w:sz w:val="20"/>
                <w:szCs w:val="20"/>
              </w:rPr>
            </w:pPr>
            <w:r w:rsidRPr="000F7689">
              <w:rPr>
                <w:sz w:val="20"/>
                <w:szCs w:val="20"/>
              </w:rPr>
              <w:t>60</w:t>
            </w:r>
          </w:p>
        </w:tc>
      </w:tr>
      <w:tr w:rsidR="003B4B92" w:rsidRPr="000F7689" w:rsidTr="003B4B92">
        <w:tc>
          <w:tcPr>
            <w:tcW w:w="1145" w:type="pct"/>
          </w:tcPr>
          <w:p w:rsidR="003B4B92" w:rsidRPr="000F7689" w:rsidRDefault="003B4B92" w:rsidP="00DD3164">
            <w:pPr>
              <w:rPr>
                <w:sz w:val="20"/>
                <w:szCs w:val="20"/>
                <w:shd w:val="clear" w:color="auto" w:fill="FFFFFF"/>
              </w:rPr>
            </w:pPr>
            <w:r w:rsidRPr="000F7689">
              <w:rPr>
                <w:sz w:val="20"/>
                <w:szCs w:val="20"/>
                <w:shd w:val="clear" w:color="auto" w:fill="FFFFFF"/>
              </w:rPr>
              <w:t>Автомобильные мойки (4.9.1.3)</w:t>
            </w:r>
          </w:p>
        </w:tc>
        <w:tc>
          <w:tcPr>
            <w:tcW w:w="1714" w:type="pct"/>
            <w:gridSpan w:val="4"/>
            <w:vAlign w:val="center"/>
          </w:tcPr>
          <w:p w:rsidR="003B4B92" w:rsidRPr="000F7689" w:rsidRDefault="003B4B92" w:rsidP="00DD3164">
            <w:pPr>
              <w:jc w:val="center"/>
              <w:rPr>
                <w:sz w:val="20"/>
                <w:szCs w:val="20"/>
              </w:rPr>
            </w:pPr>
            <w:r w:rsidRPr="000F7689">
              <w:rPr>
                <w:sz w:val="20"/>
                <w:szCs w:val="20"/>
              </w:rPr>
              <w:t>не подлежат установлению</w:t>
            </w:r>
          </w:p>
        </w:tc>
        <w:tc>
          <w:tcPr>
            <w:tcW w:w="753" w:type="pct"/>
            <w:vAlign w:val="center"/>
          </w:tcPr>
          <w:p w:rsidR="003B4B92" w:rsidRPr="000F7689" w:rsidRDefault="003B4B92" w:rsidP="00DD3164">
            <w:pPr>
              <w:jc w:val="center"/>
              <w:rPr>
                <w:sz w:val="20"/>
                <w:szCs w:val="20"/>
              </w:rPr>
            </w:pPr>
            <w:r w:rsidRPr="000F7689">
              <w:rPr>
                <w:sz w:val="20"/>
                <w:szCs w:val="20"/>
              </w:rPr>
              <w:t>1</w:t>
            </w:r>
          </w:p>
        </w:tc>
        <w:tc>
          <w:tcPr>
            <w:tcW w:w="637" w:type="pct"/>
            <w:vAlign w:val="center"/>
          </w:tcPr>
          <w:p w:rsidR="003B4B92" w:rsidRPr="000F7689" w:rsidRDefault="003B4B92" w:rsidP="00DD3164">
            <w:pPr>
              <w:jc w:val="center"/>
              <w:rPr>
                <w:sz w:val="20"/>
                <w:szCs w:val="20"/>
              </w:rPr>
            </w:pPr>
            <w:r w:rsidRPr="000F7689">
              <w:rPr>
                <w:sz w:val="20"/>
                <w:szCs w:val="20"/>
              </w:rPr>
              <w:t>не подлежат установлению</w:t>
            </w:r>
          </w:p>
        </w:tc>
        <w:tc>
          <w:tcPr>
            <w:tcW w:w="751" w:type="pct"/>
            <w:vAlign w:val="center"/>
          </w:tcPr>
          <w:p w:rsidR="003B4B92" w:rsidRPr="000F7689" w:rsidRDefault="003B4B92" w:rsidP="00DD3164">
            <w:pPr>
              <w:jc w:val="center"/>
              <w:rPr>
                <w:sz w:val="20"/>
                <w:szCs w:val="20"/>
              </w:rPr>
            </w:pPr>
            <w:r w:rsidRPr="000F7689">
              <w:rPr>
                <w:sz w:val="20"/>
                <w:szCs w:val="20"/>
              </w:rPr>
              <w:t>60</w:t>
            </w:r>
          </w:p>
        </w:tc>
      </w:tr>
      <w:tr w:rsidR="003B4B92" w:rsidRPr="000F7689" w:rsidTr="003B4B92">
        <w:tc>
          <w:tcPr>
            <w:tcW w:w="1145" w:type="pct"/>
            <w:vAlign w:val="center"/>
          </w:tcPr>
          <w:p w:rsidR="003B4B92" w:rsidRPr="000F7689" w:rsidRDefault="003B4B92" w:rsidP="00DD3164">
            <w:pPr>
              <w:rPr>
                <w:sz w:val="20"/>
                <w:szCs w:val="20"/>
                <w:shd w:val="clear" w:color="auto" w:fill="FFFFFF"/>
              </w:rPr>
            </w:pPr>
            <w:r w:rsidRPr="000F7689">
              <w:rPr>
                <w:sz w:val="20"/>
                <w:szCs w:val="20"/>
                <w:shd w:val="clear" w:color="auto" w:fill="FFFFFF"/>
              </w:rPr>
              <w:t>Ремонт автомобилей (код 4.9.1.4)</w:t>
            </w:r>
          </w:p>
        </w:tc>
        <w:tc>
          <w:tcPr>
            <w:tcW w:w="1714" w:type="pct"/>
            <w:gridSpan w:val="4"/>
            <w:vAlign w:val="center"/>
          </w:tcPr>
          <w:p w:rsidR="003B4B92" w:rsidRPr="000F7689" w:rsidRDefault="003B4B92" w:rsidP="00DD3164">
            <w:pPr>
              <w:jc w:val="center"/>
              <w:rPr>
                <w:sz w:val="20"/>
                <w:szCs w:val="20"/>
              </w:rPr>
            </w:pPr>
            <w:r w:rsidRPr="000F7689">
              <w:rPr>
                <w:sz w:val="20"/>
                <w:szCs w:val="20"/>
              </w:rPr>
              <w:t>не подлежат установлению</w:t>
            </w:r>
          </w:p>
        </w:tc>
        <w:tc>
          <w:tcPr>
            <w:tcW w:w="753" w:type="pct"/>
            <w:vAlign w:val="center"/>
          </w:tcPr>
          <w:p w:rsidR="003B4B92" w:rsidRPr="000F7689" w:rsidRDefault="003B4B92" w:rsidP="00DD3164">
            <w:pPr>
              <w:jc w:val="center"/>
              <w:rPr>
                <w:sz w:val="20"/>
                <w:szCs w:val="20"/>
              </w:rPr>
            </w:pPr>
            <w:r w:rsidRPr="000F7689">
              <w:rPr>
                <w:sz w:val="20"/>
                <w:szCs w:val="20"/>
              </w:rPr>
              <w:t>1</w:t>
            </w:r>
          </w:p>
        </w:tc>
        <w:tc>
          <w:tcPr>
            <w:tcW w:w="637" w:type="pct"/>
            <w:vAlign w:val="center"/>
          </w:tcPr>
          <w:p w:rsidR="003B4B92" w:rsidRPr="000F7689" w:rsidRDefault="003B4B92" w:rsidP="00DD3164">
            <w:pPr>
              <w:jc w:val="center"/>
              <w:rPr>
                <w:sz w:val="20"/>
                <w:szCs w:val="20"/>
              </w:rPr>
            </w:pPr>
            <w:r w:rsidRPr="000F7689">
              <w:rPr>
                <w:sz w:val="20"/>
                <w:szCs w:val="20"/>
              </w:rPr>
              <w:t>не подлежат установлению</w:t>
            </w:r>
          </w:p>
        </w:tc>
        <w:tc>
          <w:tcPr>
            <w:tcW w:w="751" w:type="pct"/>
            <w:vAlign w:val="center"/>
          </w:tcPr>
          <w:p w:rsidR="003B4B92" w:rsidRPr="000F7689" w:rsidRDefault="003B4B92" w:rsidP="00DD3164">
            <w:pPr>
              <w:jc w:val="center"/>
              <w:rPr>
                <w:sz w:val="20"/>
                <w:szCs w:val="20"/>
              </w:rPr>
            </w:pPr>
            <w:r w:rsidRPr="000F7689">
              <w:rPr>
                <w:sz w:val="20"/>
                <w:szCs w:val="20"/>
              </w:rPr>
              <w:t>60</w:t>
            </w:r>
          </w:p>
        </w:tc>
      </w:tr>
      <w:tr w:rsidR="007F381E" w:rsidRPr="000F7689" w:rsidTr="00283219">
        <w:tc>
          <w:tcPr>
            <w:tcW w:w="5000" w:type="pct"/>
            <w:gridSpan w:val="8"/>
            <w:shd w:val="clear" w:color="auto" w:fill="F2F2F2" w:themeFill="background1" w:themeFillShade="F2"/>
            <w:vAlign w:val="center"/>
          </w:tcPr>
          <w:p w:rsidR="007F381E" w:rsidRPr="000F7689" w:rsidRDefault="007F381E" w:rsidP="007F381E">
            <w:pPr>
              <w:jc w:val="center"/>
              <w:rPr>
                <w:sz w:val="20"/>
                <w:szCs w:val="20"/>
              </w:rPr>
            </w:pPr>
            <w:r w:rsidRPr="000F7689">
              <w:rPr>
                <w:b/>
                <w:i/>
                <w:sz w:val="20"/>
                <w:szCs w:val="20"/>
              </w:rPr>
              <w:t>Вспомогательные виды разрешенного использования</w:t>
            </w:r>
          </w:p>
        </w:tc>
      </w:tr>
      <w:tr w:rsidR="003B4B92" w:rsidRPr="000F7689" w:rsidTr="003B4B92">
        <w:tc>
          <w:tcPr>
            <w:tcW w:w="1145" w:type="pct"/>
          </w:tcPr>
          <w:p w:rsidR="003B4B92" w:rsidRPr="000F7689" w:rsidRDefault="003B4B92" w:rsidP="007F381E">
            <w:pPr>
              <w:rPr>
                <w:sz w:val="20"/>
                <w:szCs w:val="20"/>
                <w:shd w:val="clear" w:color="auto" w:fill="FFFFFF"/>
              </w:rPr>
            </w:pPr>
            <w:r w:rsidRPr="000F7689">
              <w:rPr>
                <w:sz w:val="20"/>
                <w:szCs w:val="20"/>
              </w:rPr>
              <w:t>Коммунальное обслуживание (3.1)</w:t>
            </w:r>
          </w:p>
        </w:tc>
        <w:tc>
          <w:tcPr>
            <w:tcW w:w="1714" w:type="pct"/>
            <w:gridSpan w:val="4"/>
            <w:vAlign w:val="center"/>
          </w:tcPr>
          <w:p w:rsidR="003B4B92" w:rsidRPr="000F7689" w:rsidRDefault="003B4B92" w:rsidP="007F381E">
            <w:pPr>
              <w:jc w:val="center"/>
              <w:rPr>
                <w:sz w:val="20"/>
                <w:szCs w:val="20"/>
              </w:rPr>
            </w:pPr>
            <w:r w:rsidRPr="000F7689">
              <w:rPr>
                <w:sz w:val="20"/>
                <w:szCs w:val="20"/>
              </w:rPr>
              <w:t>не подлежат установлению</w:t>
            </w:r>
          </w:p>
        </w:tc>
        <w:tc>
          <w:tcPr>
            <w:tcW w:w="753" w:type="pct"/>
            <w:vAlign w:val="center"/>
          </w:tcPr>
          <w:p w:rsidR="003B4B92" w:rsidRPr="000F7689" w:rsidRDefault="003B4B92" w:rsidP="007F381E">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26"/>
            </w:r>
          </w:p>
        </w:tc>
        <w:tc>
          <w:tcPr>
            <w:tcW w:w="637" w:type="pct"/>
            <w:vAlign w:val="center"/>
          </w:tcPr>
          <w:p w:rsidR="003B4B92" w:rsidRPr="000F7689" w:rsidRDefault="003B4B92" w:rsidP="007F381E">
            <w:pPr>
              <w:jc w:val="center"/>
              <w:rPr>
                <w:sz w:val="20"/>
                <w:szCs w:val="20"/>
              </w:rPr>
            </w:pPr>
            <w:r w:rsidRPr="000F7689">
              <w:rPr>
                <w:sz w:val="20"/>
                <w:szCs w:val="20"/>
                <w:shd w:val="clear" w:color="auto" w:fill="FFFFFF"/>
              </w:rPr>
              <w:t>3</w:t>
            </w:r>
          </w:p>
        </w:tc>
        <w:tc>
          <w:tcPr>
            <w:tcW w:w="751" w:type="pct"/>
            <w:vAlign w:val="center"/>
          </w:tcPr>
          <w:p w:rsidR="003B4B92" w:rsidRPr="000F7689" w:rsidRDefault="00AA1918" w:rsidP="007F381E">
            <w:pPr>
              <w:jc w:val="center"/>
              <w:rPr>
                <w:sz w:val="20"/>
                <w:szCs w:val="20"/>
              </w:rPr>
            </w:pPr>
            <w:r w:rsidRPr="000F7689">
              <w:rPr>
                <w:sz w:val="20"/>
                <w:szCs w:val="20"/>
              </w:rPr>
              <w:t>не подлежат установлению</w:t>
            </w:r>
          </w:p>
        </w:tc>
      </w:tr>
      <w:tr w:rsidR="003B4B92" w:rsidRPr="000F7689" w:rsidTr="003B4B92">
        <w:tc>
          <w:tcPr>
            <w:tcW w:w="1145" w:type="pct"/>
          </w:tcPr>
          <w:p w:rsidR="003B4B92" w:rsidRPr="000F7689" w:rsidRDefault="003B4B92" w:rsidP="004C7237">
            <w:pPr>
              <w:rPr>
                <w:sz w:val="20"/>
                <w:szCs w:val="20"/>
              </w:rPr>
            </w:pPr>
            <w:r w:rsidRPr="000F7689">
              <w:rPr>
                <w:sz w:val="20"/>
                <w:szCs w:val="20"/>
              </w:rPr>
              <w:t>Железнодорожные пути (код 7.1.1)</w:t>
            </w:r>
          </w:p>
        </w:tc>
        <w:tc>
          <w:tcPr>
            <w:tcW w:w="3855" w:type="pct"/>
            <w:gridSpan w:val="7"/>
            <w:vAlign w:val="center"/>
          </w:tcPr>
          <w:p w:rsidR="003B4B92" w:rsidRPr="000F7689" w:rsidRDefault="003B4B92" w:rsidP="004C7237">
            <w:pPr>
              <w:jc w:val="center"/>
              <w:rPr>
                <w:sz w:val="20"/>
                <w:szCs w:val="20"/>
                <w:shd w:val="clear" w:color="auto" w:fill="FFFFFF"/>
              </w:rPr>
            </w:pPr>
            <w:r w:rsidRPr="000F7689">
              <w:rPr>
                <w:sz w:val="20"/>
                <w:szCs w:val="20"/>
              </w:rPr>
              <w:t>не подлежат установлению</w:t>
            </w:r>
          </w:p>
        </w:tc>
      </w:tr>
      <w:tr w:rsidR="003B4B92" w:rsidRPr="000F7689" w:rsidTr="003B4B92">
        <w:tc>
          <w:tcPr>
            <w:tcW w:w="1145" w:type="pct"/>
          </w:tcPr>
          <w:p w:rsidR="003B4B92" w:rsidRPr="000F7689" w:rsidRDefault="003B4B92" w:rsidP="004C7237">
            <w:pPr>
              <w:rPr>
                <w:sz w:val="20"/>
                <w:szCs w:val="20"/>
              </w:rPr>
            </w:pPr>
            <w:r w:rsidRPr="000F7689">
              <w:rPr>
                <w:sz w:val="20"/>
                <w:szCs w:val="20"/>
              </w:rPr>
              <w:t>Трубопроводный транспорт (код 7.5)</w:t>
            </w:r>
          </w:p>
        </w:tc>
        <w:tc>
          <w:tcPr>
            <w:tcW w:w="3855" w:type="pct"/>
            <w:gridSpan w:val="7"/>
            <w:vAlign w:val="center"/>
          </w:tcPr>
          <w:p w:rsidR="003B4B92" w:rsidRPr="000F7689" w:rsidRDefault="003B4B92" w:rsidP="004C7237">
            <w:pPr>
              <w:jc w:val="center"/>
              <w:rPr>
                <w:sz w:val="20"/>
                <w:szCs w:val="20"/>
                <w:shd w:val="clear" w:color="auto" w:fill="FFFFFF"/>
              </w:rPr>
            </w:pPr>
            <w:r w:rsidRPr="000F7689">
              <w:rPr>
                <w:sz w:val="20"/>
                <w:szCs w:val="20"/>
              </w:rPr>
              <w:t>не подлежат установлению</w:t>
            </w:r>
          </w:p>
        </w:tc>
      </w:tr>
    </w:tbl>
    <w:p w:rsidR="003B4B92" w:rsidRPr="000F7689" w:rsidRDefault="003B4B92" w:rsidP="00F967BE">
      <w:pPr>
        <w:ind w:firstLine="851"/>
        <w:jc w:val="both"/>
        <w:rPr>
          <w:b/>
          <w:sz w:val="16"/>
          <w:szCs w:val="16"/>
        </w:rPr>
      </w:pPr>
    </w:p>
    <w:p w:rsidR="005B3F50" w:rsidRPr="000F7689" w:rsidRDefault="005B3F50" w:rsidP="00F967BE">
      <w:pPr>
        <w:ind w:firstLine="851"/>
        <w:jc w:val="both"/>
        <w:rPr>
          <w:b/>
          <w:sz w:val="16"/>
          <w:szCs w:val="16"/>
        </w:rPr>
      </w:pPr>
    </w:p>
    <w:p w:rsidR="005B3F50" w:rsidRPr="000F7689" w:rsidRDefault="005B3F50" w:rsidP="00F967BE">
      <w:pPr>
        <w:ind w:firstLine="851"/>
        <w:jc w:val="both"/>
        <w:rPr>
          <w:b/>
          <w:sz w:val="16"/>
          <w:szCs w:val="16"/>
        </w:rPr>
      </w:pPr>
    </w:p>
    <w:p w:rsidR="005B3F50" w:rsidRPr="000F7689" w:rsidRDefault="005B3F50" w:rsidP="00F967BE">
      <w:pPr>
        <w:ind w:firstLine="851"/>
        <w:jc w:val="both"/>
        <w:rPr>
          <w:b/>
          <w:sz w:val="16"/>
          <w:szCs w:val="16"/>
        </w:rPr>
      </w:pPr>
    </w:p>
    <w:p w:rsidR="005B3F50" w:rsidRPr="000F7689" w:rsidRDefault="005B3F50" w:rsidP="00F967BE">
      <w:pPr>
        <w:ind w:firstLine="851"/>
        <w:jc w:val="both"/>
        <w:rPr>
          <w:b/>
          <w:sz w:val="16"/>
          <w:szCs w:val="16"/>
        </w:rPr>
      </w:pPr>
    </w:p>
    <w:p w:rsidR="00F967BE" w:rsidRPr="000F7689" w:rsidRDefault="00F967BE" w:rsidP="00F967BE">
      <w:pPr>
        <w:ind w:firstLine="851"/>
        <w:jc w:val="both"/>
        <w:rPr>
          <w:b/>
        </w:rPr>
      </w:pPr>
      <w:r w:rsidRPr="000F7689">
        <w:rPr>
          <w:b/>
        </w:rPr>
        <w:t>3. Дополнительные параметры производственной зоны</w:t>
      </w:r>
    </w:p>
    <w:p w:rsidR="00F967BE" w:rsidRPr="000F7689" w:rsidRDefault="00F967BE" w:rsidP="00F967BE">
      <w:pPr>
        <w:tabs>
          <w:tab w:val="left" w:pos="0"/>
        </w:tabs>
        <w:suppressAutoHyphens/>
        <w:ind w:firstLine="851"/>
        <w:jc w:val="both"/>
        <w:rPr>
          <w:color w:val="000000"/>
        </w:rPr>
      </w:pPr>
      <w:r w:rsidRPr="000F7689">
        <w:rPr>
          <w:color w:val="000000"/>
        </w:rPr>
        <w:lastRenderedPageBreak/>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rsidR="00F967BE" w:rsidRPr="000F7689" w:rsidRDefault="00F967BE" w:rsidP="00F967BE">
      <w:pPr>
        <w:shd w:val="clear" w:color="auto" w:fill="FFFFFF"/>
        <w:tabs>
          <w:tab w:val="left" w:pos="0"/>
        </w:tabs>
        <w:suppressAutoHyphens/>
        <w:ind w:firstLine="851"/>
        <w:jc w:val="both"/>
        <w:rPr>
          <w:color w:val="000000"/>
        </w:rPr>
      </w:pPr>
      <w:r w:rsidRPr="000F7689">
        <w:rPr>
          <w:color w:val="000000"/>
        </w:rPr>
        <w:t>Минимальная плотность застройки предприятий местной промышленности – 52%.</w:t>
      </w:r>
    </w:p>
    <w:p w:rsidR="00F967BE" w:rsidRPr="000F7689" w:rsidRDefault="00D978A3"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инимальная плотность застройки предприятий промышленност</w:t>
      </w:r>
      <w:r w:rsidRPr="000F7689">
        <w:rPr>
          <w:color w:val="000000"/>
        </w:rPr>
        <w:t>и строительных материалов – 27%.</w:t>
      </w:r>
    </w:p>
    <w:p w:rsidR="00F967BE" w:rsidRPr="000F7689" w:rsidRDefault="00D978A3"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 xml:space="preserve">инимальная плотность застройки предприятий бытового обслуживания </w:t>
      </w:r>
      <w:r w:rsidRPr="000F7689">
        <w:rPr>
          <w:color w:val="000000"/>
        </w:rPr>
        <w:t>– 50%.</w:t>
      </w:r>
    </w:p>
    <w:p w:rsidR="00F967BE" w:rsidRPr="000F7689" w:rsidRDefault="00D978A3"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инимальная плотность застройки предприятий ст</w:t>
      </w:r>
      <w:r w:rsidRPr="000F7689">
        <w:rPr>
          <w:color w:val="000000"/>
        </w:rPr>
        <w:t>роительной промышленности – 40%.</w:t>
      </w:r>
    </w:p>
    <w:p w:rsidR="00F967BE" w:rsidRPr="000F7689" w:rsidRDefault="00366C3B"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инимальная площадь озеленения в пределах границ предприятия</w:t>
      </w:r>
      <w:r w:rsidRPr="000F7689">
        <w:rPr>
          <w:color w:val="000000"/>
        </w:rPr>
        <w:t xml:space="preserve"> – 3 кв</w:t>
      </w:r>
      <w:proofErr w:type="gramStart"/>
      <w:r w:rsidRPr="000F7689">
        <w:rPr>
          <w:color w:val="000000"/>
        </w:rPr>
        <w:t>.м</w:t>
      </w:r>
      <w:proofErr w:type="gramEnd"/>
      <w:r w:rsidRPr="000F7689">
        <w:rPr>
          <w:color w:val="000000"/>
        </w:rPr>
        <w:t xml:space="preserve"> на одного работающего.</w:t>
      </w:r>
    </w:p>
    <w:p w:rsidR="00F967BE" w:rsidRPr="000F7689" w:rsidRDefault="00366C3B"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аксимальный размер озелененных участков – не более 15 % от площади терр</w:t>
      </w:r>
      <w:r w:rsidRPr="000F7689">
        <w:rPr>
          <w:color w:val="000000"/>
        </w:rPr>
        <w:t>итории.</w:t>
      </w:r>
    </w:p>
    <w:p w:rsidR="00F967BE" w:rsidRPr="000F7689" w:rsidRDefault="00366C3B" w:rsidP="00F967BE">
      <w:pPr>
        <w:shd w:val="clear" w:color="auto" w:fill="FFFFFF"/>
        <w:tabs>
          <w:tab w:val="left" w:pos="0"/>
        </w:tabs>
        <w:suppressAutoHyphens/>
        <w:ind w:firstLine="851"/>
        <w:jc w:val="both"/>
      </w:pPr>
      <w:r w:rsidRPr="000F7689">
        <w:rPr>
          <w:color w:val="000000"/>
        </w:rPr>
        <w:t>М</w:t>
      </w:r>
      <w:r w:rsidR="00F967BE" w:rsidRPr="000F7689">
        <w:rPr>
          <w:color w:val="000000"/>
        </w:rPr>
        <w:t>аксимальный коэффициент</w:t>
      </w:r>
      <w:r w:rsidR="00F967BE" w:rsidRPr="000F7689">
        <w:t xml:space="preserve"> соотношения общей площади</w:t>
      </w:r>
      <w:r w:rsidRPr="000F7689">
        <w:t xml:space="preserve"> здания к площади участка – 1,8.</w:t>
      </w:r>
    </w:p>
    <w:p w:rsidR="00F967BE" w:rsidRPr="000F7689" w:rsidRDefault="00366C3B" w:rsidP="00F967BE">
      <w:pPr>
        <w:ind w:firstLine="851"/>
        <w:jc w:val="both"/>
        <w:rPr>
          <w:color w:val="000000"/>
        </w:rPr>
      </w:pPr>
      <w:r w:rsidRPr="000F7689">
        <w:rPr>
          <w:color w:val="000000"/>
        </w:rPr>
        <w:t>Участки санитарно-</w:t>
      </w:r>
      <w:r w:rsidR="00F967BE" w:rsidRPr="000F7689">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F967BE" w:rsidRPr="000F7689" w:rsidRDefault="00F967BE" w:rsidP="00F967BE">
      <w:pPr>
        <w:pStyle w:val="af3"/>
        <w:tabs>
          <w:tab w:val="left" w:pos="720"/>
        </w:tabs>
        <w:ind w:firstLine="851"/>
        <w:jc w:val="both"/>
        <w:rPr>
          <w:color w:val="000000"/>
        </w:rPr>
      </w:pPr>
      <w:r w:rsidRPr="000F7689">
        <w:rPr>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rsidR="00F967BE" w:rsidRPr="000F7689" w:rsidRDefault="00F967BE" w:rsidP="00F967BE">
      <w:pPr>
        <w:ind w:firstLine="851"/>
        <w:jc w:val="both"/>
      </w:pPr>
      <w:r w:rsidRPr="000F7689">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AB19DB" w:rsidRPr="000F7689" w:rsidRDefault="00F967BE" w:rsidP="00AB19DB">
      <w:pPr>
        <w:ind w:firstLine="851"/>
        <w:jc w:val="both"/>
        <w:rPr>
          <w:shd w:val="clear" w:color="auto" w:fill="FFFFFF"/>
        </w:rPr>
        <w:sectPr w:rsidR="00AB19DB" w:rsidRPr="000F7689" w:rsidSect="00DD0CF5">
          <w:pgSz w:w="16838" w:h="11906" w:orient="landscape"/>
          <w:pgMar w:top="851" w:right="851" w:bottom="851" w:left="1701" w:header="709" w:footer="709" w:gutter="0"/>
          <w:cols w:space="720"/>
          <w:docGrid w:linePitch="360"/>
        </w:sectPr>
      </w:pPr>
      <w:r w:rsidRPr="000F7689">
        <w:rPr>
          <w:shd w:val="clear" w:color="auto" w:fill="FFFFFF"/>
        </w:rPr>
        <w:t xml:space="preserve">Размещение рекламных конструкций является разрешенным видом использования </w:t>
      </w:r>
      <w:proofErr w:type="gramStart"/>
      <w:r w:rsidRPr="000F7689">
        <w:rPr>
          <w:shd w:val="clear" w:color="auto" w:fill="FFFFFF"/>
        </w:rPr>
        <w:t>в данной территориальной зоне при условии размещения рекламных конструкций в соответствии со Схемой размещения рекламных конструкций на территории</w:t>
      </w:r>
      <w:proofErr w:type="gramEnd"/>
      <w:r w:rsidRPr="000F7689">
        <w:rPr>
          <w:shd w:val="clear" w:color="auto" w:fill="FFFFFF"/>
        </w:rPr>
        <w:t xml:space="preserve"> муниципального образования Мамонтовский район.</w:t>
      </w:r>
    </w:p>
    <w:p w:rsidR="00AA5700" w:rsidRPr="000F7689" w:rsidRDefault="00AA5700" w:rsidP="00AA5700">
      <w:pPr>
        <w:keepNext/>
        <w:keepLines/>
        <w:ind w:left="720"/>
        <w:jc w:val="center"/>
        <w:rPr>
          <w:b/>
          <w:u w:val="single"/>
        </w:rPr>
      </w:pPr>
      <w:r w:rsidRPr="000F7689">
        <w:rPr>
          <w:b/>
          <w:u w:val="single"/>
        </w:rPr>
        <w:lastRenderedPageBreak/>
        <w:t>Зона инженерной инфраструктуры (И)</w:t>
      </w:r>
    </w:p>
    <w:p w:rsidR="00AA5700" w:rsidRPr="000F7689" w:rsidRDefault="00AA5700" w:rsidP="00AA5700">
      <w:pPr>
        <w:keepNext/>
        <w:keepLines/>
        <w:ind w:left="720"/>
        <w:jc w:val="right"/>
        <w:rPr>
          <w:spacing w:val="-13"/>
        </w:rPr>
      </w:pPr>
      <w:r w:rsidRPr="000F7689">
        <w:rPr>
          <w:spacing w:val="-13"/>
        </w:rPr>
        <w:t>Таблица</w:t>
      </w:r>
      <w:r w:rsidR="007F7FD0" w:rsidRPr="000F7689">
        <w:rPr>
          <w:spacing w:val="-13"/>
        </w:rPr>
        <w:t xml:space="preserve"> 9</w:t>
      </w:r>
    </w:p>
    <w:p w:rsidR="00AA5700" w:rsidRPr="000F7689" w:rsidRDefault="00AA5700" w:rsidP="00AA570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1207"/>
        <w:gridCol w:w="1279"/>
        <w:gridCol w:w="1207"/>
        <w:gridCol w:w="1279"/>
        <w:gridCol w:w="2184"/>
        <w:gridCol w:w="1848"/>
        <w:gridCol w:w="2178"/>
      </w:tblGrid>
      <w:tr w:rsidR="00AA5700" w:rsidRPr="000F7689" w:rsidTr="005F6EE9">
        <w:trPr>
          <w:tblHeader/>
        </w:trPr>
        <w:tc>
          <w:tcPr>
            <w:tcW w:w="1145" w:type="pct"/>
            <w:vMerge w:val="restart"/>
            <w:shd w:val="clear" w:color="auto" w:fill="D9D9D9"/>
            <w:vAlign w:val="center"/>
          </w:tcPr>
          <w:p w:rsidR="00AA5700" w:rsidRPr="000F7689" w:rsidRDefault="00AA5700" w:rsidP="005F6EE9">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AA5700" w:rsidRPr="000F7689" w:rsidRDefault="00AA5700" w:rsidP="005F6EE9">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AA5700" w:rsidRPr="000F7689" w:rsidRDefault="00AA5700" w:rsidP="005F6EE9">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rsidR="00AA5700" w:rsidRPr="000F7689" w:rsidRDefault="00AA5700" w:rsidP="005F6EE9">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27"/>
            </w:r>
          </w:p>
        </w:tc>
        <w:tc>
          <w:tcPr>
            <w:tcW w:w="751" w:type="pct"/>
            <w:vMerge w:val="restart"/>
            <w:shd w:val="clear" w:color="auto" w:fill="D9D9D9"/>
            <w:vAlign w:val="center"/>
          </w:tcPr>
          <w:p w:rsidR="00AA5700" w:rsidRPr="000F7689" w:rsidRDefault="00AA5700" w:rsidP="005F6EE9">
            <w:pPr>
              <w:jc w:val="center"/>
              <w:rPr>
                <w:b/>
                <w:sz w:val="20"/>
                <w:szCs w:val="20"/>
              </w:rPr>
            </w:pPr>
            <w:r w:rsidRPr="000F7689">
              <w:rPr>
                <w:b/>
                <w:sz w:val="20"/>
                <w:szCs w:val="20"/>
              </w:rPr>
              <w:t>Максимальный процент застройки в границах земельного участка, %</w:t>
            </w:r>
          </w:p>
        </w:tc>
      </w:tr>
      <w:tr w:rsidR="00AA5700" w:rsidRPr="000F7689" w:rsidTr="005F6EE9">
        <w:trPr>
          <w:tblHeader/>
        </w:trPr>
        <w:tc>
          <w:tcPr>
            <w:tcW w:w="1145" w:type="pct"/>
            <w:vMerge/>
            <w:vAlign w:val="center"/>
          </w:tcPr>
          <w:p w:rsidR="00AA5700" w:rsidRPr="000F7689" w:rsidRDefault="00AA5700" w:rsidP="005F6EE9">
            <w:pPr>
              <w:jc w:val="center"/>
              <w:rPr>
                <w:sz w:val="20"/>
                <w:szCs w:val="20"/>
              </w:rPr>
            </w:pPr>
          </w:p>
        </w:tc>
        <w:tc>
          <w:tcPr>
            <w:tcW w:w="857" w:type="pct"/>
            <w:gridSpan w:val="2"/>
            <w:shd w:val="clear" w:color="auto" w:fill="D9D9D9"/>
            <w:vAlign w:val="center"/>
          </w:tcPr>
          <w:p w:rsidR="00AA5700" w:rsidRPr="000F7689" w:rsidRDefault="00AA5700" w:rsidP="005F6EE9">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57" w:type="pct"/>
            <w:gridSpan w:val="2"/>
            <w:shd w:val="clear" w:color="auto" w:fill="D9D9D9"/>
            <w:vAlign w:val="center"/>
          </w:tcPr>
          <w:p w:rsidR="00AA5700" w:rsidRPr="000F7689" w:rsidRDefault="00AA5700" w:rsidP="005F6EE9">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53" w:type="pct"/>
            <w:vMerge/>
          </w:tcPr>
          <w:p w:rsidR="00AA5700" w:rsidRPr="000F7689" w:rsidRDefault="00AA5700" w:rsidP="005F6EE9">
            <w:pPr>
              <w:jc w:val="both"/>
              <w:rPr>
                <w:sz w:val="20"/>
                <w:szCs w:val="20"/>
              </w:rPr>
            </w:pPr>
          </w:p>
        </w:tc>
        <w:tc>
          <w:tcPr>
            <w:tcW w:w="637" w:type="pct"/>
            <w:vMerge/>
          </w:tcPr>
          <w:p w:rsidR="00AA5700" w:rsidRPr="000F7689" w:rsidRDefault="00AA5700" w:rsidP="005F6EE9">
            <w:pPr>
              <w:jc w:val="both"/>
              <w:rPr>
                <w:sz w:val="20"/>
                <w:szCs w:val="20"/>
              </w:rPr>
            </w:pPr>
          </w:p>
        </w:tc>
        <w:tc>
          <w:tcPr>
            <w:tcW w:w="751" w:type="pct"/>
            <w:vMerge/>
          </w:tcPr>
          <w:p w:rsidR="00AA5700" w:rsidRPr="000F7689" w:rsidRDefault="00AA5700" w:rsidP="005F6EE9">
            <w:pPr>
              <w:jc w:val="both"/>
              <w:rPr>
                <w:sz w:val="20"/>
                <w:szCs w:val="20"/>
              </w:rPr>
            </w:pPr>
          </w:p>
        </w:tc>
      </w:tr>
      <w:tr w:rsidR="00AA5700" w:rsidRPr="000F7689" w:rsidTr="005F6EE9">
        <w:trPr>
          <w:tblHeader/>
        </w:trPr>
        <w:tc>
          <w:tcPr>
            <w:tcW w:w="1145" w:type="pct"/>
            <w:vMerge/>
            <w:vAlign w:val="center"/>
          </w:tcPr>
          <w:p w:rsidR="00AA5700" w:rsidRPr="000F7689" w:rsidRDefault="00AA5700" w:rsidP="005F6EE9">
            <w:pPr>
              <w:jc w:val="center"/>
              <w:rPr>
                <w:sz w:val="20"/>
                <w:szCs w:val="20"/>
              </w:rPr>
            </w:pPr>
          </w:p>
        </w:tc>
        <w:tc>
          <w:tcPr>
            <w:tcW w:w="416" w:type="pct"/>
            <w:shd w:val="clear" w:color="auto" w:fill="D9D9D9"/>
            <w:vAlign w:val="center"/>
          </w:tcPr>
          <w:p w:rsidR="00AA5700" w:rsidRPr="000F7689" w:rsidRDefault="00AA5700" w:rsidP="005F6EE9">
            <w:pPr>
              <w:jc w:val="center"/>
              <w:rPr>
                <w:b/>
                <w:sz w:val="20"/>
                <w:szCs w:val="20"/>
              </w:rPr>
            </w:pPr>
            <w:r w:rsidRPr="000F7689">
              <w:rPr>
                <w:b/>
                <w:sz w:val="20"/>
                <w:szCs w:val="20"/>
              </w:rPr>
              <w:t>минимум</w:t>
            </w:r>
          </w:p>
        </w:tc>
        <w:tc>
          <w:tcPr>
            <w:tcW w:w="441" w:type="pct"/>
            <w:shd w:val="clear" w:color="auto" w:fill="D9D9D9"/>
            <w:vAlign w:val="center"/>
          </w:tcPr>
          <w:p w:rsidR="00AA5700" w:rsidRPr="000F7689" w:rsidRDefault="00AA5700" w:rsidP="005F6EE9">
            <w:pPr>
              <w:jc w:val="center"/>
              <w:rPr>
                <w:b/>
                <w:sz w:val="20"/>
                <w:szCs w:val="20"/>
              </w:rPr>
            </w:pPr>
            <w:r w:rsidRPr="000F7689">
              <w:rPr>
                <w:b/>
                <w:sz w:val="20"/>
                <w:szCs w:val="20"/>
              </w:rPr>
              <w:t>максимум</w:t>
            </w:r>
          </w:p>
        </w:tc>
        <w:tc>
          <w:tcPr>
            <w:tcW w:w="416" w:type="pct"/>
            <w:shd w:val="clear" w:color="auto" w:fill="D9D9D9"/>
            <w:vAlign w:val="center"/>
          </w:tcPr>
          <w:p w:rsidR="00AA5700" w:rsidRPr="000F7689" w:rsidRDefault="00AA5700" w:rsidP="005F6EE9">
            <w:pPr>
              <w:jc w:val="center"/>
              <w:rPr>
                <w:b/>
                <w:sz w:val="20"/>
                <w:szCs w:val="20"/>
              </w:rPr>
            </w:pPr>
            <w:r w:rsidRPr="000F7689">
              <w:rPr>
                <w:b/>
                <w:sz w:val="20"/>
                <w:szCs w:val="20"/>
              </w:rPr>
              <w:t>минимум</w:t>
            </w:r>
          </w:p>
        </w:tc>
        <w:tc>
          <w:tcPr>
            <w:tcW w:w="441" w:type="pct"/>
            <w:shd w:val="clear" w:color="auto" w:fill="D9D9D9"/>
            <w:vAlign w:val="center"/>
          </w:tcPr>
          <w:p w:rsidR="00AA5700" w:rsidRPr="000F7689" w:rsidRDefault="00AA5700" w:rsidP="005F6EE9">
            <w:pPr>
              <w:jc w:val="center"/>
              <w:rPr>
                <w:b/>
                <w:sz w:val="20"/>
                <w:szCs w:val="20"/>
              </w:rPr>
            </w:pPr>
            <w:r w:rsidRPr="000F7689">
              <w:rPr>
                <w:b/>
                <w:sz w:val="20"/>
                <w:szCs w:val="20"/>
              </w:rPr>
              <w:t>максимум</w:t>
            </w:r>
          </w:p>
        </w:tc>
        <w:tc>
          <w:tcPr>
            <w:tcW w:w="753" w:type="pct"/>
            <w:vMerge/>
          </w:tcPr>
          <w:p w:rsidR="00AA5700" w:rsidRPr="000F7689" w:rsidRDefault="00AA5700" w:rsidP="005F6EE9">
            <w:pPr>
              <w:jc w:val="both"/>
              <w:rPr>
                <w:sz w:val="20"/>
                <w:szCs w:val="20"/>
              </w:rPr>
            </w:pPr>
          </w:p>
        </w:tc>
        <w:tc>
          <w:tcPr>
            <w:tcW w:w="637" w:type="pct"/>
            <w:vMerge/>
          </w:tcPr>
          <w:p w:rsidR="00AA5700" w:rsidRPr="000F7689" w:rsidRDefault="00AA5700" w:rsidP="005F6EE9">
            <w:pPr>
              <w:jc w:val="both"/>
              <w:rPr>
                <w:sz w:val="20"/>
                <w:szCs w:val="20"/>
              </w:rPr>
            </w:pPr>
          </w:p>
        </w:tc>
        <w:tc>
          <w:tcPr>
            <w:tcW w:w="751" w:type="pct"/>
            <w:vMerge/>
          </w:tcPr>
          <w:p w:rsidR="00AA5700" w:rsidRPr="000F7689" w:rsidRDefault="00AA5700" w:rsidP="005F6EE9">
            <w:pPr>
              <w:jc w:val="both"/>
              <w:rPr>
                <w:sz w:val="20"/>
                <w:szCs w:val="20"/>
              </w:rPr>
            </w:pPr>
          </w:p>
        </w:tc>
      </w:tr>
      <w:tr w:rsidR="00AA5700" w:rsidRPr="000F7689" w:rsidTr="005F6EE9">
        <w:tc>
          <w:tcPr>
            <w:tcW w:w="5000" w:type="pct"/>
            <w:gridSpan w:val="8"/>
            <w:shd w:val="clear" w:color="auto" w:fill="F2F2F2"/>
          </w:tcPr>
          <w:p w:rsidR="00AA5700" w:rsidRPr="000F7689" w:rsidRDefault="00AA5700" w:rsidP="005F6EE9">
            <w:pPr>
              <w:jc w:val="center"/>
              <w:rPr>
                <w:b/>
                <w:sz w:val="20"/>
                <w:szCs w:val="20"/>
              </w:rPr>
            </w:pPr>
            <w:r w:rsidRPr="000F7689">
              <w:rPr>
                <w:b/>
                <w:i/>
                <w:sz w:val="20"/>
                <w:szCs w:val="20"/>
              </w:rPr>
              <w:t>Основные виды разрешенного использования</w:t>
            </w:r>
          </w:p>
        </w:tc>
      </w:tr>
      <w:tr w:rsidR="003B4B92" w:rsidRPr="000F7689" w:rsidTr="003B4B92">
        <w:trPr>
          <w:trHeight w:val="233"/>
        </w:trPr>
        <w:tc>
          <w:tcPr>
            <w:tcW w:w="1145" w:type="pct"/>
          </w:tcPr>
          <w:p w:rsidR="003B4B92" w:rsidRPr="000F7689" w:rsidRDefault="003B4B92" w:rsidP="006E6529">
            <w:pPr>
              <w:rPr>
                <w:sz w:val="20"/>
                <w:szCs w:val="20"/>
              </w:rPr>
            </w:pPr>
            <w:r w:rsidRPr="000F7689">
              <w:rPr>
                <w:sz w:val="20"/>
                <w:szCs w:val="20"/>
              </w:rPr>
              <w:t>Коммунальное обслуживание (3.1)</w:t>
            </w:r>
          </w:p>
        </w:tc>
        <w:tc>
          <w:tcPr>
            <w:tcW w:w="1714" w:type="pct"/>
            <w:gridSpan w:val="4"/>
            <w:vAlign w:val="center"/>
          </w:tcPr>
          <w:p w:rsidR="003B4B92" w:rsidRPr="000F7689" w:rsidRDefault="003B4B92" w:rsidP="006E6529">
            <w:pPr>
              <w:jc w:val="center"/>
              <w:rPr>
                <w:sz w:val="20"/>
                <w:szCs w:val="20"/>
              </w:rPr>
            </w:pPr>
            <w:r w:rsidRPr="000F7689">
              <w:rPr>
                <w:sz w:val="20"/>
                <w:szCs w:val="20"/>
              </w:rPr>
              <w:t>не подлежат установлению</w:t>
            </w:r>
          </w:p>
        </w:tc>
        <w:tc>
          <w:tcPr>
            <w:tcW w:w="753" w:type="pct"/>
            <w:vAlign w:val="center"/>
          </w:tcPr>
          <w:p w:rsidR="003B4B92" w:rsidRPr="000F7689" w:rsidRDefault="003B4B92" w:rsidP="006E6529">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28"/>
            </w:r>
          </w:p>
        </w:tc>
        <w:tc>
          <w:tcPr>
            <w:tcW w:w="1388" w:type="pct"/>
            <w:gridSpan w:val="2"/>
            <w:vAlign w:val="center"/>
          </w:tcPr>
          <w:p w:rsidR="003B4B92" w:rsidRPr="000F7689" w:rsidRDefault="003B4B92" w:rsidP="006E6529">
            <w:pPr>
              <w:jc w:val="center"/>
              <w:rPr>
                <w:sz w:val="20"/>
                <w:szCs w:val="20"/>
              </w:rPr>
            </w:pPr>
            <w:r w:rsidRPr="000F7689">
              <w:rPr>
                <w:sz w:val="20"/>
                <w:szCs w:val="20"/>
              </w:rPr>
              <w:t>не подлежат установлению</w:t>
            </w:r>
          </w:p>
        </w:tc>
      </w:tr>
      <w:tr w:rsidR="003B4B92" w:rsidRPr="000F7689" w:rsidTr="003B4B92">
        <w:trPr>
          <w:trHeight w:val="233"/>
        </w:trPr>
        <w:tc>
          <w:tcPr>
            <w:tcW w:w="1145" w:type="pct"/>
          </w:tcPr>
          <w:p w:rsidR="003B4B92" w:rsidRPr="000F7689" w:rsidRDefault="003B4B92" w:rsidP="006E6529">
            <w:pPr>
              <w:rPr>
                <w:sz w:val="20"/>
                <w:szCs w:val="20"/>
              </w:rPr>
            </w:pPr>
            <w:r w:rsidRPr="000F7689">
              <w:rPr>
                <w:sz w:val="20"/>
                <w:szCs w:val="20"/>
              </w:rPr>
              <w:t>Энергетика (код 6.7)</w:t>
            </w:r>
          </w:p>
        </w:tc>
        <w:tc>
          <w:tcPr>
            <w:tcW w:w="3855" w:type="pct"/>
            <w:gridSpan w:val="7"/>
            <w:vAlign w:val="center"/>
          </w:tcPr>
          <w:p w:rsidR="003B4B92" w:rsidRPr="000F7689" w:rsidRDefault="003B4B92" w:rsidP="006E6529">
            <w:pPr>
              <w:jc w:val="center"/>
              <w:rPr>
                <w:sz w:val="20"/>
                <w:szCs w:val="20"/>
                <w:shd w:val="clear" w:color="auto" w:fill="FFFFFF"/>
              </w:rPr>
            </w:pPr>
            <w:r w:rsidRPr="000F7689">
              <w:rPr>
                <w:sz w:val="20"/>
                <w:szCs w:val="20"/>
              </w:rPr>
              <w:t>не подлежат установлению</w:t>
            </w:r>
          </w:p>
        </w:tc>
      </w:tr>
      <w:tr w:rsidR="003B4B92" w:rsidRPr="000F7689" w:rsidTr="003B4B92">
        <w:trPr>
          <w:trHeight w:val="233"/>
        </w:trPr>
        <w:tc>
          <w:tcPr>
            <w:tcW w:w="1145" w:type="pct"/>
          </w:tcPr>
          <w:p w:rsidR="003B4B92" w:rsidRPr="000F7689" w:rsidRDefault="003B4B92" w:rsidP="006E6529">
            <w:pPr>
              <w:rPr>
                <w:sz w:val="20"/>
                <w:szCs w:val="20"/>
                <w:shd w:val="clear" w:color="auto" w:fill="FFFFFF"/>
              </w:rPr>
            </w:pPr>
            <w:r w:rsidRPr="000F7689">
              <w:rPr>
                <w:sz w:val="20"/>
                <w:szCs w:val="20"/>
                <w:shd w:val="clear" w:color="auto" w:fill="FFFFFF"/>
              </w:rPr>
              <w:t>Связь (код 6.8)</w:t>
            </w:r>
          </w:p>
        </w:tc>
        <w:tc>
          <w:tcPr>
            <w:tcW w:w="3855" w:type="pct"/>
            <w:gridSpan w:val="7"/>
            <w:vAlign w:val="center"/>
          </w:tcPr>
          <w:p w:rsidR="003B4B92" w:rsidRPr="000F7689" w:rsidRDefault="003B4B92" w:rsidP="006E6529">
            <w:pPr>
              <w:jc w:val="center"/>
              <w:rPr>
                <w:sz w:val="20"/>
                <w:szCs w:val="20"/>
                <w:shd w:val="clear" w:color="auto" w:fill="FFFFFF"/>
              </w:rPr>
            </w:pPr>
            <w:r w:rsidRPr="000F7689">
              <w:rPr>
                <w:sz w:val="20"/>
                <w:szCs w:val="20"/>
              </w:rPr>
              <w:t>не подлежат установлению</w:t>
            </w:r>
          </w:p>
        </w:tc>
      </w:tr>
      <w:tr w:rsidR="003B4B92" w:rsidRPr="000F7689" w:rsidTr="003B4B92">
        <w:trPr>
          <w:trHeight w:val="260"/>
        </w:trPr>
        <w:tc>
          <w:tcPr>
            <w:tcW w:w="1145" w:type="pct"/>
            <w:vAlign w:val="center"/>
          </w:tcPr>
          <w:p w:rsidR="003B4B92" w:rsidRPr="000F7689" w:rsidRDefault="003B4B92" w:rsidP="006E6529">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29"/>
            </w:r>
          </w:p>
        </w:tc>
        <w:tc>
          <w:tcPr>
            <w:tcW w:w="3855" w:type="pct"/>
            <w:gridSpan w:val="7"/>
            <w:vAlign w:val="center"/>
          </w:tcPr>
          <w:p w:rsidR="003B4B92" w:rsidRPr="000F7689" w:rsidRDefault="003B4B92" w:rsidP="006E6529">
            <w:pPr>
              <w:jc w:val="center"/>
              <w:rPr>
                <w:sz w:val="20"/>
                <w:szCs w:val="20"/>
                <w:shd w:val="clear" w:color="auto" w:fill="FFFFFF"/>
              </w:rPr>
            </w:pPr>
            <w:r w:rsidRPr="000F7689">
              <w:rPr>
                <w:sz w:val="20"/>
                <w:szCs w:val="20"/>
              </w:rPr>
              <w:t>не подлежат установлению</w:t>
            </w:r>
          </w:p>
        </w:tc>
      </w:tr>
      <w:tr w:rsidR="006E6529" w:rsidRPr="000F7689" w:rsidTr="005F6EE9">
        <w:tc>
          <w:tcPr>
            <w:tcW w:w="5000" w:type="pct"/>
            <w:gridSpan w:val="8"/>
            <w:shd w:val="clear" w:color="auto" w:fill="F2F2F2"/>
          </w:tcPr>
          <w:p w:rsidR="006E6529" w:rsidRPr="000F7689" w:rsidRDefault="006E6529" w:rsidP="006E6529">
            <w:pPr>
              <w:jc w:val="center"/>
              <w:rPr>
                <w:b/>
                <w:i/>
                <w:sz w:val="20"/>
                <w:szCs w:val="20"/>
              </w:rPr>
            </w:pPr>
            <w:r w:rsidRPr="000F7689">
              <w:rPr>
                <w:b/>
                <w:i/>
                <w:sz w:val="20"/>
                <w:szCs w:val="20"/>
              </w:rPr>
              <w:t>Условно разрешенные виды использования</w:t>
            </w:r>
          </w:p>
        </w:tc>
      </w:tr>
      <w:tr w:rsidR="006E6529" w:rsidRPr="000F7689" w:rsidTr="006E6529">
        <w:tc>
          <w:tcPr>
            <w:tcW w:w="5000" w:type="pct"/>
            <w:gridSpan w:val="8"/>
            <w:shd w:val="clear" w:color="auto" w:fill="FFFFFF" w:themeFill="background1"/>
          </w:tcPr>
          <w:p w:rsidR="006E6529" w:rsidRPr="000F7689" w:rsidRDefault="003B4B92" w:rsidP="006E6529">
            <w:pPr>
              <w:jc w:val="center"/>
              <w:rPr>
                <w:sz w:val="20"/>
                <w:szCs w:val="20"/>
              </w:rPr>
            </w:pPr>
            <w:r w:rsidRPr="000F7689">
              <w:rPr>
                <w:sz w:val="20"/>
                <w:szCs w:val="20"/>
              </w:rPr>
              <w:t>не подлежат установлению</w:t>
            </w:r>
          </w:p>
        </w:tc>
      </w:tr>
      <w:tr w:rsidR="006E6529" w:rsidRPr="000F7689" w:rsidTr="005F6EE9">
        <w:tc>
          <w:tcPr>
            <w:tcW w:w="5000" w:type="pct"/>
            <w:gridSpan w:val="8"/>
            <w:shd w:val="clear" w:color="auto" w:fill="F2F2F2" w:themeFill="background1" w:themeFillShade="F2"/>
            <w:vAlign w:val="center"/>
          </w:tcPr>
          <w:p w:rsidR="006E6529" w:rsidRPr="000F7689" w:rsidRDefault="006E6529" w:rsidP="006E6529">
            <w:pPr>
              <w:jc w:val="center"/>
              <w:rPr>
                <w:sz w:val="20"/>
                <w:szCs w:val="20"/>
              </w:rPr>
            </w:pPr>
            <w:r w:rsidRPr="000F7689">
              <w:rPr>
                <w:b/>
                <w:i/>
                <w:sz w:val="20"/>
                <w:szCs w:val="20"/>
              </w:rPr>
              <w:t>Вспомогательные виды разрешенного использования</w:t>
            </w:r>
          </w:p>
        </w:tc>
      </w:tr>
      <w:tr w:rsidR="003B4B92" w:rsidRPr="000F7689" w:rsidTr="003B4B92">
        <w:tc>
          <w:tcPr>
            <w:tcW w:w="1145" w:type="pct"/>
          </w:tcPr>
          <w:p w:rsidR="003B4B92" w:rsidRPr="000F7689" w:rsidRDefault="003B4B92" w:rsidP="006E6529">
            <w:pPr>
              <w:rPr>
                <w:sz w:val="20"/>
                <w:szCs w:val="20"/>
              </w:rPr>
            </w:pPr>
            <w:r w:rsidRPr="000F7689">
              <w:rPr>
                <w:sz w:val="20"/>
                <w:szCs w:val="20"/>
              </w:rPr>
              <w:t>Трубопроводный транспорт (код 7.5)</w:t>
            </w:r>
          </w:p>
        </w:tc>
        <w:tc>
          <w:tcPr>
            <w:tcW w:w="3855" w:type="pct"/>
            <w:gridSpan w:val="7"/>
            <w:vAlign w:val="center"/>
          </w:tcPr>
          <w:p w:rsidR="003B4B92" w:rsidRPr="000F7689" w:rsidRDefault="003B4B92" w:rsidP="006E6529">
            <w:pPr>
              <w:jc w:val="center"/>
              <w:rPr>
                <w:sz w:val="20"/>
                <w:szCs w:val="20"/>
                <w:shd w:val="clear" w:color="auto" w:fill="FFFFFF"/>
              </w:rPr>
            </w:pPr>
            <w:r w:rsidRPr="000F7689">
              <w:rPr>
                <w:sz w:val="20"/>
                <w:szCs w:val="20"/>
              </w:rPr>
              <w:t>не подлежат установлению</w:t>
            </w:r>
          </w:p>
        </w:tc>
      </w:tr>
    </w:tbl>
    <w:p w:rsidR="003B4B92" w:rsidRPr="000F7689" w:rsidRDefault="003B4B92" w:rsidP="00350644">
      <w:pPr>
        <w:ind w:firstLine="851"/>
        <w:jc w:val="both"/>
        <w:rPr>
          <w:b/>
          <w:sz w:val="16"/>
          <w:szCs w:val="16"/>
        </w:rPr>
      </w:pPr>
    </w:p>
    <w:p w:rsidR="00350644" w:rsidRPr="000F7689" w:rsidRDefault="00350644" w:rsidP="00350644">
      <w:pPr>
        <w:ind w:firstLine="851"/>
        <w:jc w:val="both"/>
        <w:rPr>
          <w:b/>
        </w:rPr>
      </w:pPr>
      <w:r w:rsidRPr="000F7689">
        <w:rPr>
          <w:b/>
        </w:rPr>
        <w:t>4. Дополнительные параметры зоны инженерной инфраструктуры</w:t>
      </w:r>
    </w:p>
    <w:p w:rsidR="00350644" w:rsidRPr="000F7689" w:rsidRDefault="00350644" w:rsidP="00350644">
      <w:pPr>
        <w:shd w:val="clear" w:color="auto" w:fill="FFFFFF"/>
        <w:tabs>
          <w:tab w:val="left" w:pos="0"/>
        </w:tabs>
        <w:suppressAutoHyphens/>
        <w:ind w:firstLine="851"/>
        <w:jc w:val="both"/>
      </w:pPr>
      <w:r w:rsidRPr="000F7689">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350644" w:rsidRPr="000F7689" w:rsidRDefault="00350644" w:rsidP="00350644">
      <w:pPr>
        <w:shd w:val="clear" w:color="auto" w:fill="FFFFFF"/>
        <w:tabs>
          <w:tab w:val="left" w:pos="0"/>
        </w:tabs>
        <w:suppressAutoHyphens/>
        <w:ind w:firstLine="851"/>
        <w:jc w:val="both"/>
      </w:pPr>
      <w:r w:rsidRPr="000F7689">
        <w:t>Строительные параметры объекта определяются документацией по планировке территории, проектом объекта строительства.</w:t>
      </w:r>
    </w:p>
    <w:p w:rsidR="00350644" w:rsidRPr="000F7689" w:rsidRDefault="00350644" w:rsidP="00350644">
      <w:pPr>
        <w:ind w:firstLine="851"/>
        <w:jc w:val="both"/>
      </w:pPr>
      <w:r w:rsidRPr="000F7689">
        <w:t>Максимальная высота зданий, строений и сооружений – не подлежит установлению и определяется по заданию на проектирование.</w:t>
      </w:r>
    </w:p>
    <w:p w:rsidR="00350644" w:rsidRPr="000F7689" w:rsidRDefault="00350644" w:rsidP="00350644">
      <w:pPr>
        <w:ind w:firstLine="851"/>
        <w:jc w:val="both"/>
        <w:rPr>
          <w:color w:val="000000"/>
        </w:rPr>
      </w:pPr>
      <w:r w:rsidRPr="000F7689">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w:t>
      </w:r>
      <w:r w:rsidRPr="000F7689">
        <w:lastRenderedPageBreak/>
        <w:t xml:space="preserve">которых требует отдельного земельного участка с установлением санитарно-защитных, иных защитных зон, определяется </w:t>
      </w:r>
      <w:r w:rsidRPr="000F7689">
        <w:rPr>
          <w:color w:val="000000"/>
        </w:rPr>
        <w:t>документацией по планировке территории.</w:t>
      </w:r>
    </w:p>
    <w:p w:rsidR="00350644" w:rsidRPr="000F7689" w:rsidRDefault="00350644" w:rsidP="00350644">
      <w:pPr>
        <w:shd w:val="clear" w:color="auto" w:fill="FFFFFF"/>
        <w:ind w:firstLine="851"/>
        <w:jc w:val="both"/>
        <w:sectPr w:rsidR="00350644" w:rsidRPr="000F7689" w:rsidSect="00DD0CF5">
          <w:pgSz w:w="16838" w:h="11906" w:orient="landscape"/>
          <w:pgMar w:top="851" w:right="851" w:bottom="851" w:left="1701" w:header="709" w:footer="709" w:gutter="0"/>
          <w:cols w:space="720"/>
          <w:docGrid w:linePitch="360"/>
        </w:sectPr>
      </w:pPr>
      <w:r w:rsidRPr="000F7689">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rsidR="00111794" w:rsidRPr="000F7689" w:rsidRDefault="00111794" w:rsidP="00111794">
      <w:pPr>
        <w:keepNext/>
        <w:keepLines/>
        <w:ind w:left="720"/>
        <w:jc w:val="center"/>
        <w:rPr>
          <w:b/>
          <w:u w:val="single"/>
        </w:rPr>
      </w:pPr>
      <w:r w:rsidRPr="000F7689">
        <w:rPr>
          <w:b/>
          <w:u w:val="single"/>
        </w:rPr>
        <w:lastRenderedPageBreak/>
        <w:t xml:space="preserve">Зона </w:t>
      </w:r>
      <w:r w:rsidR="00181B66" w:rsidRPr="000F7689">
        <w:rPr>
          <w:b/>
          <w:u w:val="single"/>
        </w:rPr>
        <w:t>автомобильного</w:t>
      </w:r>
      <w:r w:rsidRPr="000F7689">
        <w:rPr>
          <w:b/>
          <w:u w:val="single"/>
        </w:rPr>
        <w:t xml:space="preserve"> транспорта (Т-1)</w:t>
      </w:r>
    </w:p>
    <w:p w:rsidR="00111794" w:rsidRPr="000F7689" w:rsidRDefault="00111794" w:rsidP="00111794">
      <w:pPr>
        <w:keepNext/>
        <w:keepLines/>
        <w:ind w:left="720"/>
        <w:jc w:val="right"/>
        <w:rPr>
          <w:spacing w:val="-13"/>
        </w:rPr>
      </w:pPr>
      <w:r w:rsidRPr="000F7689">
        <w:rPr>
          <w:spacing w:val="-13"/>
        </w:rPr>
        <w:t xml:space="preserve">Таблица </w:t>
      </w:r>
      <w:r w:rsidR="00F46049" w:rsidRPr="000F7689">
        <w:rPr>
          <w:spacing w:val="-13"/>
        </w:rPr>
        <w:t>10</w:t>
      </w:r>
    </w:p>
    <w:p w:rsidR="00111794" w:rsidRPr="000F7689" w:rsidRDefault="00111794" w:rsidP="0011179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1435"/>
        <w:gridCol w:w="1247"/>
        <w:gridCol w:w="1172"/>
        <w:gridCol w:w="1247"/>
        <w:gridCol w:w="2152"/>
        <w:gridCol w:w="1816"/>
        <w:gridCol w:w="2144"/>
      </w:tblGrid>
      <w:tr w:rsidR="00111794" w:rsidRPr="000F7689" w:rsidTr="003B4B92">
        <w:trPr>
          <w:tblHeader/>
        </w:trPr>
        <w:tc>
          <w:tcPr>
            <w:tcW w:w="1135" w:type="pct"/>
            <w:vMerge w:val="restart"/>
            <w:shd w:val="clear" w:color="auto" w:fill="D9D9D9"/>
            <w:vAlign w:val="center"/>
          </w:tcPr>
          <w:p w:rsidR="00111794" w:rsidRPr="000F7689" w:rsidRDefault="00111794" w:rsidP="005F6EE9">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55" w:type="pct"/>
            <w:gridSpan w:val="4"/>
            <w:shd w:val="clear" w:color="auto" w:fill="D9D9D9"/>
            <w:vAlign w:val="center"/>
          </w:tcPr>
          <w:p w:rsidR="00111794" w:rsidRPr="000F7689" w:rsidRDefault="00111794" w:rsidP="005F6EE9">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43" w:type="pct"/>
            <w:vMerge w:val="restart"/>
            <w:shd w:val="clear" w:color="auto" w:fill="D9D9D9"/>
            <w:vAlign w:val="center"/>
          </w:tcPr>
          <w:p w:rsidR="00111794" w:rsidRPr="000F7689" w:rsidRDefault="00111794" w:rsidP="005F6EE9">
            <w:pPr>
              <w:jc w:val="center"/>
              <w:rPr>
                <w:b/>
                <w:sz w:val="20"/>
                <w:szCs w:val="20"/>
              </w:rPr>
            </w:pPr>
            <w:r w:rsidRPr="000F7689">
              <w:rPr>
                <w:b/>
                <w:sz w:val="20"/>
                <w:szCs w:val="20"/>
              </w:rPr>
              <w:t>Предельное количество этажей</w:t>
            </w:r>
          </w:p>
        </w:tc>
        <w:tc>
          <w:tcPr>
            <w:tcW w:w="627" w:type="pct"/>
            <w:vMerge w:val="restart"/>
            <w:shd w:val="clear" w:color="auto" w:fill="D9D9D9"/>
            <w:vAlign w:val="center"/>
          </w:tcPr>
          <w:p w:rsidR="00111794" w:rsidRPr="000F7689" w:rsidRDefault="00111794" w:rsidP="005F6EE9">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30"/>
            </w:r>
          </w:p>
        </w:tc>
        <w:tc>
          <w:tcPr>
            <w:tcW w:w="740" w:type="pct"/>
            <w:vMerge w:val="restart"/>
            <w:shd w:val="clear" w:color="auto" w:fill="D9D9D9"/>
            <w:vAlign w:val="center"/>
          </w:tcPr>
          <w:p w:rsidR="00111794" w:rsidRPr="000F7689" w:rsidRDefault="00111794" w:rsidP="005F6EE9">
            <w:pPr>
              <w:jc w:val="center"/>
              <w:rPr>
                <w:b/>
                <w:sz w:val="20"/>
                <w:szCs w:val="20"/>
              </w:rPr>
            </w:pPr>
            <w:r w:rsidRPr="000F7689">
              <w:rPr>
                <w:b/>
                <w:sz w:val="20"/>
                <w:szCs w:val="20"/>
              </w:rPr>
              <w:t>Максимальный процент застройки в границах земельного участка, %</w:t>
            </w:r>
          </w:p>
        </w:tc>
      </w:tr>
      <w:tr w:rsidR="00111794" w:rsidRPr="000F7689" w:rsidTr="003B4B92">
        <w:trPr>
          <w:tblHeader/>
        </w:trPr>
        <w:tc>
          <w:tcPr>
            <w:tcW w:w="1135" w:type="pct"/>
            <w:vMerge/>
            <w:vAlign w:val="center"/>
          </w:tcPr>
          <w:p w:rsidR="00111794" w:rsidRPr="000F7689" w:rsidRDefault="00111794" w:rsidP="005F6EE9">
            <w:pPr>
              <w:jc w:val="center"/>
              <w:rPr>
                <w:sz w:val="20"/>
                <w:szCs w:val="20"/>
              </w:rPr>
            </w:pPr>
          </w:p>
        </w:tc>
        <w:tc>
          <w:tcPr>
            <w:tcW w:w="919" w:type="pct"/>
            <w:gridSpan w:val="2"/>
            <w:shd w:val="clear" w:color="auto" w:fill="D9D9D9"/>
            <w:vAlign w:val="center"/>
          </w:tcPr>
          <w:p w:rsidR="00111794" w:rsidRPr="000F7689" w:rsidRDefault="00111794" w:rsidP="005F6EE9">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36" w:type="pct"/>
            <w:gridSpan w:val="2"/>
            <w:shd w:val="clear" w:color="auto" w:fill="D9D9D9"/>
            <w:vAlign w:val="center"/>
          </w:tcPr>
          <w:p w:rsidR="00111794" w:rsidRPr="000F7689" w:rsidRDefault="00111794" w:rsidP="005F6EE9">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43" w:type="pct"/>
            <w:vMerge/>
          </w:tcPr>
          <w:p w:rsidR="00111794" w:rsidRPr="000F7689" w:rsidRDefault="00111794" w:rsidP="005F6EE9">
            <w:pPr>
              <w:jc w:val="both"/>
              <w:rPr>
                <w:sz w:val="20"/>
                <w:szCs w:val="20"/>
              </w:rPr>
            </w:pPr>
          </w:p>
        </w:tc>
        <w:tc>
          <w:tcPr>
            <w:tcW w:w="627" w:type="pct"/>
            <w:vMerge/>
          </w:tcPr>
          <w:p w:rsidR="00111794" w:rsidRPr="000F7689" w:rsidRDefault="00111794" w:rsidP="005F6EE9">
            <w:pPr>
              <w:jc w:val="both"/>
              <w:rPr>
                <w:sz w:val="20"/>
                <w:szCs w:val="20"/>
              </w:rPr>
            </w:pPr>
          </w:p>
        </w:tc>
        <w:tc>
          <w:tcPr>
            <w:tcW w:w="740" w:type="pct"/>
            <w:vMerge/>
          </w:tcPr>
          <w:p w:rsidR="00111794" w:rsidRPr="000F7689" w:rsidRDefault="00111794" w:rsidP="005F6EE9">
            <w:pPr>
              <w:jc w:val="both"/>
              <w:rPr>
                <w:sz w:val="20"/>
                <w:szCs w:val="20"/>
              </w:rPr>
            </w:pPr>
          </w:p>
        </w:tc>
      </w:tr>
      <w:tr w:rsidR="00111794" w:rsidRPr="000F7689" w:rsidTr="003B4B92">
        <w:trPr>
          <w:tblHeader/>
        </w:trPr>
        <w:tc>
          <w:tcPr>
            <w:tcW w:w="1135" w:type="pct"/>
            <w:vMerge/>
            <w:vAlign w:val="center"/>
          </w:tcPr>
          <w:p w:rsidR="00111794" w:rsidRPr="000F7689" w:rsidRDefault="00111794" w:rsidP="005F6EE9">
            <w:pPr>
              <w:jc w:val="center"/>
              <w:rPr>
                <w:sz w:val="20"/>
                <w:szCs w:val="20"/>
              </w:rPr>
            </w:pPr>
          </w:p>
        </w:tc>
        <w:tc>
          <w:tcPr>
            <w:tcW w:w="488" w:type="pct"/>
            <w:shd w:val="clear" w:color="auto" w:fill="D9D9D9"/>
            <w:vAlign w:val="center"/>
          </w:tcPr>
          <w:p w:rsidR="00111794" w:rsidRPr="000F7689" w:rsidRDefault="00111794" w:rsidP="005F6EE9">
            <w:pPr>
              <w:jc w:val="center"/>
              <w:rPr>
                <w:b/>
                <w:sz w:val="20"/>
                <w:szCs w:val="20"/>
              </w:rPr>
            </w:pPr>
            <w:r w:rsidRPr="000F7689">
              <w:rPr>
                <w:b/>
                <w:sz w:val="20"/>
                <w:szCs w:val="20"/>
              </w:rPr>
              <w:t>минимум</w:t>
            </w:r>
          </w:p>
        </w:tc>
        <w:tc>
          <w:tcPr>
            <w:tcW w:w="431" w:type="pct"/>
            <w:shd w:val="clear" w:color="auto" w:fill="D9D9D9"/>
            <w:vAlign w:val="center"/>
          </w:tcPr>
          <w:p w:rsidR="00111794" w:rsidRPr="000F7689" w:rsidRDefault="00111794" w:rsidP="005F6EE9">
            <w:pPr>
              <w:jc w:val="center"/>
              <w:rPr>
                <w:b/>
                <w:sz w:val="20"/>
                <w:szCs w:val="20"/>
              </w:rPr>
            </w:pPr>
            <w:r w:rsidRPr="000F7689">
              <w:rPr>
                <w:b/>
                <w:sz w:val="20"/>
                <w:szCs w:val="20"/>
              </w:rPr>
              <w:t>максимум</w:t>
            </w:r>
          </w:p>
        </w:tc>
        <w:tc>
          <w:tcPr>
            <w:tcW w:w="405" w:type="pct"/>
            <w:shd w:val="clear" w:color="auto" w:fill="D9D9D9"/>
            <w:vAlign w:val="center"/>
          </w:tcPr>
          <w:p w:rsidR="00111794" w:rsidRPr="000F7689" w:rsidRDefault="00111794" w:rsidP="005F6EE9">
            <w:pPr>
              <w:jc w:val="center"/>
              <w:rPr>
                <w:b/>
                <w:sz w:val="20"/>
                <w:szCs w:val="20"/>
              </w:rPr>
            </w:pPr>
            <w:r w:rsidRPr="000F7689">
              <w:rPr>
                <w:b/>
                <w:sz w:val="20"/>
                <w:szCs w:val="20"/>
              </w:rPr>
              <w:t>минимум</w:t>
            </w:r>
          </w:p>
        </w:tc>
        <w:tc>
          <w:tcPr>
            <w:tcW w:w="431" w:type="pct"/>
            <w:shd w:val="clear" w:color="auto" w:fill="D9D9D9"/>
            <w:vAlign w:val="center"/>
          </w:tcPr>
          <w:p w:rsidR="00111794" w:rsidRPr="000F7689" w:rsidRDefault="00111794" w:rsidP="005F6EE9">
            <w:pPr>
              <w:jc w:val="center"/>
              <w:rPr>
                <w:b/>
                <w:sz w:val="20"/>
                <w:szCs w:val="20"/>
              </w:rPr>
            </w:pPr>
            <w:r w:rsidRPr="000F7689">
              <w:rPr>
                <w:b/>
                <w:sz w:val="20"/>
                <w:szCs w:val="20"/>
              </w:rPr>
              <w:t>максимум</w:t>
            </w:r>
          </w:p>
        </w:tc>
        <w:tc>
          <w:tcPr>
            <w:tcW w:w="743" w:type="pct"/>
            <w:vMerge/>
          </w:tcPr>
          <w:p w:rsidR="00111794" w:rsidRPr="000F7689" w:rsidRDefault="00111794" w:rsidP="005F6EE9">
            <w:pPr>
              <w:jc w:val="both"/>
              <w:rPr>
                <w:sz w:val="20"/>
                <w:szCs w:val="20"/>
              </w:rPr>
            </w:pPr>
          </w:p>
        </w:tc>
        <w:tc>
          <w:tcPr>
            <w:tcW w:w="627" w:type="pct"/>
            <w:vMerge/>
          </w:tcPr>
          <w:p w:rsidR="00111794" w:rsidRPr="000F7689" w:rsidRDefault="00111794" w:rsidP="005F6EE9">
            <w:pPr>
              <w:jc w:val="both"/>
              <w:rPr>
                <w:sz w:val="20"/>
                <w:szCs w:val="20"/>
              </w:rPr>
            </w:pPr>
          </w:p>
        </w:tc>
        <w:tc>
          <w:tcPr>
            <w:tcW w:w="740" w:type="pct"/>
            <w:vMerge/>
          </w:tcPr>
          <w:p w:rsidR="00111794" w:rsidRPr="000F7689" w:rsidRDefault="00111794" w:rsidP="005F6EE9">
            <w:pPr>
              <w:jc w:val="both"/>
              <w:rPr>
                <w:sz w:val="20"/>
                <w:szCs w:val="20"/>
              </w:rPr>
            </w:pPr>
          </w:p>
        </w:tc>
      </w:tr>
      <w:tr w:rsidR="00111794" w:rsidRPr="000F7689" w:rsidTr="005F6EE9">
        <w:tc>
          <w:tcPr>
            <w:tcW w:w="5000" w:type="pct"/>
            <w:gridSpan w:val="8"/>
            <w:shd w:val="clear" w:color="auto" w:fill="F2F2F2"/>
          </w:tcPr>
          <w:p w:rsidR="00111794" w:rsidRPr="000F7689" w:rsidRDefault="00111794" w:rsidP="005F6EE9">
            <w:pPr>
              <w:jc w:val="center"/>
              <w:rPr>
                <w:b/>
                <w:sz w:val="20"/>
                <w:szCs w:val="20"/>
              </w:rPr>
            </w:pPr>
            <w:r w:rsidRPr="000F7689">
              <w:rPr>
                <w:b/>
                <w:i/>
                <w:sz w:val="20"/>
                <w:szCs w:val="20"/>
              </w:rPr>
              <w:t>Основные виды разрешенного использования</w:t>
            </w:r>
          </w:p>
        </w:tc>
      </w:tr>
      <w:tr w:rsidR="003B4B92" w:rsidRPr="000F7689" w:rsidTr="003B4B92">
        <w:trPr>
          <w:trHeight w:val="233"/>
        </w:trPr>
        <w:tc>
          <w:tcPr>
            <w:tcW w:w="1135" w:type="pct"/>
          </w:tcPr>
          <w:p w:rsidR="003B4B92" w:rsidRPr="000F7689" w:rsidRDefault="003B4B92" w:rsidP="005F6EE9">
            <w:pPr>
              <w:rPr>
                <w:sz w:val="20"/>
                <w:szCs w:val="20"/>
              </w:rPr>
            </w:pPr>
            <w:r w:rsidRPr="000F7689">
              <w:rPr>
                <w:sz w:val="20"/>
                <w:szCs w:val="20"/>
              </w:rPr>
              <w:t>Автомобильный транспорт (код 7.2)</w:t>
            </w:r>
          </w:p>
        </w:tc>
        <w:tc>
          <w:tcPr>
            <w:tcW w:w="488" w:type="pct"/>
            <w:vAlign w:val="center"/>
          </w:tcPr>
          <w:p w:rsidR="003B4B92" w:rsidRPr="000F7689" w:rsidRDefault="003B4B92" w:rsidP="005F6EE9">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31"/>
            </w:r>
          </w:p>
        </w:tc>
        <w:tc>
          <w:tcPr>
            <w:tcW w:w="3377" w:type="pct"/>
            <w:gridSpan w:val="6"/>
            <w:vAlign w:val="center"/>
          </w:tcPr>
          <w:p w:rsidR="003B4B92" w:rsidRPr="000F7689" w:rsidRDefault="003B4B92" w:rsidP="005F6EE9">
            <w:pPr>
              <w:jc w:val="center"/>
              <w:rPr>
                <w:sz w:val="20"/>
                <w:szCs w:val="20"/>
              </w:rPr>
            </w:pPr>
            <w:r w:rsidRPr="000F7689">
              <w:rPr>
                <w:sz w:val="20"/>
                <w:szCs w:val="20"/>
              </w:rPr>
              <w:t>не подлежат установлению</w:t>
            </w:r>
          </w:p>
        </w:tc>
      </w:tr>
      <w:tr w:rsidR="00956624" w:rsidRPr="000F7689" w:rsidTr="00956624">
        <w:trPr>
          <w:trHeight w:val="233"/>
        </w:trPr>
        <w:tc>
          <w:tcPr>
            <w:tcW w:w="5000" w:type="pct"/>
            <w:gridSpan w:val="8"/>
            <w:shd w:val="clear" w:color="auto" w:fill="F2F2F2" w:themeFill="background1" w:themeFillShade="F2"/>
          </w:tcPr>
          <w:p w:rsidR="00956624" w:rsidRPr="000F7689" w:rsidRDefault="00956624" w:rsidP="005F6EE9">
            <w:pPr>
              <w:jc w:val="center"/>
              <w:rPr>
                <w:sz w:val="20"/>
                <w:szCs w:val="20"/>
                <w:shd w:val="clear" w:color="auto" w:fill="FFFFFF"/>
              </w:rPr>
            </w:pPr>
            <w:r w:rsidRPr="000F7689">
              <w:rPr>
                <w:b/>
                <w:i/>
                <w:sz w:val="20"/>
                <w:szCs w:val="20"/>
              </w:rPr>
              <w:t>Условно разрешенные виды использования</w:t>
            </w:r>
          </w:p>
        </w:tc>
      </w:tr>
      <w:tr w:rsidR="003B4B92" w:rsidRPr="000F7689" w:rsidTr="003B4B92">
        <w:trPr>
          <w:trHeight w:val="233"/>
        </w:trPr>
        <w:tc>
          <w:tcPr>
            <w:tcW w:w="1135" w:type="pct"/>
          </w:tcPr>
          <w:p w:rsidR="003B4B92" w:rsidRPr="000F7689" w:rsidRDefault="003B4B92" w:rsidP="00956624">
            <w:pPr>
              <w:rPr>
                <w:sz w:val="20"/>
                <w:szCs w:val="20"/>
              </w:rPr>
            </w:pPr>
            <w:r w:rsidRPr="000F7689">
              <w:rPr>
                <w:sz w:val="20"/>
                <w:szCs w:val="20"/>
              </w:rPr>
              <w:t>Объекты дорожного сервиса (код 4.9.1)</w:t>
            </w:r>
          </w:p>
        </w:tc>
        <w:tc>
          <w:tcPr>
            <w:tcW w:w="3865" w:type="pct"/>
            <w:gridSpan w:val="7"/>
            <w:vAlign w:val="center"/>
          </w:tcPr>
          <w:p w:rsidR="003B4B92" w:rsidRPr="000F7689" w:rsidRDefault="003B4B92" w:rsidP="00956624">
            <w:pPr>
              <w:jc w:val="center"/>
              <w:rPr>
                <w:sz w:val="20"/>
                <w:szCs w:val="20"/>
                <w:shd w:val="clear" w:color="auto" w:fill="FFFFFF"/>
              </w:rPr>
            </w:pPr>
            <w:r w:rsidRPr="000F7689">
              <w:rPr>
                <w:sz w:val="20"/>
                <w:szCs w:val="20"/>
              </w:rPr>
              <w:t>не подлежат установлению</w:t>
            </w:r>
          </w:p>
        </w:tc>
      </w:tr>
      <w:tr w:rsidR="00956624" w:rsidRPr="000F7689" w:rsidTr="005F6EE9">
        <w:tc>
          <w:tcPr>
            <w:tcW w:w="5000" w:type="pct"/>
            <w:gridSpan w:val="8"/>
            <w:shd w:val="clear" w:color="auto" w:fill="F2F2F2" w:themeFill="background1" w:themeFillShade="F2"/>
            <w:vAlign w:val="center"/>
          </w:tcPr>
          <w:p w:rsidR="00956624" w:rsidRPr="000F7689" w:rsidRDefault="00956624" w:rsidP="00956624">
            <w:pPr>
              <w:jc w:val="center"/>
              <w:rPr>
                <w:sz w:val="20"/>
                <w:szCs w:val="20"/>
              </w:rPr>
            </w:pPr>
            <w:r w:rsidRPr="000F7689">
              <w:rPr>
                <w:b/>
                <w:i/>
                <w:sz w:val="20"/>
                <w:szCs w:val="20"/>
              </w:rPr>
              <w:t>Вспомогательные виды разрешенного использования</w:t>
            </w:r>
          </w:p>
        </w:tc>
      </w:tr>
      <w:tr w:rsidR="00956624" w:rsidRPr="000F7689" w:rsidTr="00956624">
        <w:tc>
          <w:tcPr>
            <w:tcW w:w="5000" w:type="pct"/>
            <w:gridSpan w:val="8"/>
          </w:tcPr>
          <w:p w:rsidR="00956624" w:rsidRPr="000F7689" w:rsidRDefault="003B4B92" w:rsidP="00956624">
            <w:pPr>
              <w:jc w:val="center"/>
              <w:rPr>
                <w:sz w:val="20"/>
                <w:szCs w:val="20"/>
              </w:rPr>
            </w:pPr>
            <w:r w:rsidRPr="000F7689">
              <w:rPr>
                <w:sz w:val="20"/>
                <w:szCs w:val="20"/>
              </w:rPr>
              <w:t>не подлежат установлению</w:t>
            </w:r>
          </w:p>
        </w:tc>
      </w:tr>
    </w:tbl>
    <w:p w:rsidR="005F32F4" w:rsidRPr="000F7689" w:rsidRDefault="005F32F4" w:rsidP="005F32F4">
      <w:pPr>
        <w:ind w:firstLine="851"/>
        <w:jc w:val="both"/>
        <w:rPr>
          <w:b/>
          <w:sz w:val="16"/>
          <w:szCs w:val="16"/>
        </w:rPr>
      </w:pPr>
    </w:p>
    <w:p w:rsidR="007F7FD0" w:rsidRPr="000F7689" w:rsidRDefault="007F7FD0" w:rsidP="007F7FD0">
      <w:pPr>
        <w:keepNext/>
        <w:keepLines/>
        <w:ind w:left="720"/>
        <w:jc w:val="right"/>
        <w:rPr>
          <w:spacing w:val="-13"/>
          <w:sz w:val="16"/>
          <w:szCs w:val="16"/>
        </w:rPr>
      </w:pPr>
    </w:p>
    <w:p w:rsidR="005F32F4" w:rsidRPr="000F7689" w:rsidRDefault="005F32F4" w:rsidP="005F32F4">
      <w:pPr>
        <w:ind w:firstLine="851"/>
        <w:jc w:val="both"/>
        <w:rPr>
          <w:b/>
        </w:rPr>
      </w:pPr>
      <w:r w:rsidRPr="000F7689">
        <w:rPr>
          <w:b/>
        </w:rPr>
        <w:t xml:space="preserve">5. Дополнительные параметры зоны </w:t>
      </w:r>
      <w:r w:rsidR="00297C57" w:rsidRPr="000F7689">
        <w:rPr>
          <w:b/>
        </w:rPr>
        <w:t>автомобильного</w:t>
      </w:r>
      <w:r w:rsidRPr="000F7689">
        <w:rPr>
          <w:b/>
        </w:rPr>
        <w:t xml:space="preserve"> транспорта</w:t>
      </w:r>
    </w:p>
    <w:p w:rsidR="005F32F4" w:rsidRPr="000F7689" w:rsidRDefault="005F32F4" w:rsidP="005F32F4">
      <w:pPr>
        <w:ind w:firstLine="851"/>
        <w:jc w:val="both"/>
      </w:pPr>
      <w:r w:rsidRPr="000F7689">
        <w:rPr>
          <w:shd w:val="clear" w:color="auto" w:fill="FFFFFF"/>
        </w:rPr>
        <w:t xml:space="preserve">Размещение рекламных конструкций является разрешенным видом использования </w:t>
      </w:r>
      <w:proofErr w:type="gramStart"/>
      <w:r w:rsidRPr="000F7689">
        <w:rPr>
          <w:shd w:val="clear" w:color="auto" w:fill="FFFFFF"/>
        </w:rPr>
        <w:t>в данной территориальной зоне при условии размещения рекламных конструкций в соответствии со Схемой размещения рекламных конструкций на территории</w:t>
      </w:r>
      <w:proofErr w:type="gramEnd"/>
      <w:r w:rsidRPr="000F7689">
        <w:rPr>
          <w:shd w:val="clear" w:color="auto" w:fill="FFFFFF"/>
        </w:rPr>
        <w:t xml:space="preserve"> муниципального образования Мамонтовский район.</w:t>
      </w:r>
    </w:p>
    <w:p w:rsidR="005F32F4" w:rsidRPr="000F7689" w:rsidRDefault="005F32F4" w:rsidP="005F32F4">
      <w:pPr>
        <w:keepNext/>
        <w:keepLines/>
        <w:ind w:left="720"/>
        <w:jc w:val="center"/>
        <w:rPr>
          <w:b/>
          <w:u w:val="single"/>
        </w:rPr>
      </w:pPr>
      <w:r w:rsidRPr="000F7689">
        <w:rPr>
          <w:b/>
          <w:u w:val="single"/>
        </w:rPr>
        <w:t>Зона объектов тра</w:t>
      </w:r>
      <w:r w:rsidR="00181B66" w:rsidRPr="000F7689">
        <w:rPr>
          <w:b/>
          <w:u w:val="single"/>
        </w:rPr>
        <w:t>нспортной инфраструктуры (Т-2</w:t>
      </w:r>
      <w:r w:rsidRPr="000F7689">
        <w:rPr>
          <w:b/>
          <w:u w:val="single"/>
        </w:rPr>
        <w:t>)</w:t>
      </w:r>
    </w:p>
    <w:p w:rsidR="005F32F4" w:rsidRPr="000F7689" w:rsidRDefault="005F32F4" w:rsidP="005F32F4">
      <w:pPr>
        <w:keepNext/>
        <w:keepLines/>
        <w:ind w:left="720"/>
        <w:jc w:val="right"/>
        <w:rPr>
          <w:spacing w:val="-13"/>
        </w:rPr>
      </w:pPr>
      <w:r w:rsidRPr="000F7689">
        <w:rPr>
          <w:spacing w:val="-13"/>
        </w:rPr>
        <w:t xml:space="preserve">Таблица </w:t>
      </w:r>
      <w:r w:rsidR="00F46049" w:rsidRPr="000F7689">
        <w:rPr>
          <w:spacing w:val="-13"/>
        </w:rPr>
        <w:t>11</w:t>
      </w:r>
    </w:p>
    <w:p w:rsidR="005F32F4" w:rsidRPr="000F7689" w:rsidRDefault="005F32F4" w:rsidP="005F32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1207"/>
        <w:gridCol w:w="1279"/>
        <w:gridCol w:w="1207"/>
        <w:gridCol w:w="1279"/>
        <w:gridCol w:w="2184"/>
        <w:gridCol w:w="1848"/>
        <w:gridCol w:w="2178"/>
      </w:tblGrid>
      <w:tr w:rsidR="005F32F4" w:rsidRPr="000F7689" w:rsidTr="005F6EE9">
        <w:trPr>
          <w:tblHeader/>
        </w:trPr>
        <w:tc>
          <w:tcPr>
            <w:tcW w:w="1145" w:type="pct"/>
            <w:vMerge w:val="restart"/>
            <w:shd w:val="clear" w:color="auto" w:fill="D9D9D9"/>
            <w:vAlign w:val="center"/>
          </w:tcPr>
          <w:p w:rsidR="005F32F4" w:rsidRPr="000F7689" w:rsidRDefault="005F32F4" w:rsidP="005F6EE9">
            <w:pPr>
              <w:jc w:val="center"/>
              <w:rPr>
                <w:b/>
                <w:sz w:val="20"/>
                <w:szCs w:val="20"/>
              </w:rPr>
            </w:pPr>
            <w:r w:rsidRPr="000F7689">
              <w:rPr>
                <w:b/>
                <w:sz w:val="20"/>
                <w:szCs w:val="20"/>
              </w:rPr>
              <w:t xml:space="preserve">Виды разрешенного использования земельных </w:t>
            </w:r>
            <w:r w:rsidRPr="000F7689">
              <w:rPr>
                <w:b/>
                <w:sz w:val="20"/>
                <w:szCs w:val="20"/>
              </w:rPr>
              <w:lastRenderedPageBreak/>
              <w:t>участков и объектов капитального строительства</w:t>
            </w:r>
          </w:p>
        </w:tc>
        <w:tc>
          <w:tcPr>
            <w:tcW w:w="1714" w:type="pct"/>
            <w:gridSpan w:val="4"/>
            <w:shd w:val="clear" w:color="auto" w:fill="D9D9D9"/>
            <w:vAlign w:val="center"/>
          </w:tcPr>
          <w:p w:rsidR="005F32F4" w:rsidRPr="000F7689" w:rsidRDefault="005F32F4" w:rsidP="005F6EE9">
            <w:pPr>
              <w:jc w:val="center"/>
              <w:rPr>
                <w:b/>
                <w:sz w:val="20"/>
                <w:szCs w:val="20"/>
              </w:rPr>
            </w:pPr>
            <w:r w:rsidRPr="000F7689">
              <w:rPr>
                <w:b/>
                <w:sz w:val="20"/>
                <w:szCs w:val="20"/>
              </w:rPr>
              <w:lastRenderedPageBreak/>
              <w:t>Предельные (минимальные и (или) максимальные) размеры земельных участков</w:t>
            </w:r>
          </w:p>
        </w:tc>
        <w:tc>
          <w:tcPr>
            <w:tcW w:w="753" w:type="pct"/>
            <w:vMerge w:val="restart"/>
            <w:shd w:val="clear" w:color="auto" w:fill="D9D9D9"/>
            <w:vAlign w:val="center"/>
          </w:tcPr>
          <w:p w:rsidR="005F32F4" w:rsidRPr="000F7689" w:rsidRDefault="005F32F4" w:rsidP="005F6EE9">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rsidR="005F32F4" w:rsidRPr="000F7689" w:rsidRDefault="005F32F4" w:rsidP="005F6EE9">
            <w:pPr>
              <w:jc w:val="center"/>
              <w:rPr>
                <w:b/>
                <w:sz w:val="20"/>
                <w:szCs w:val="20"/>
              </w:rPr>
            </w:pPr>
            <w:r w:rsidRPr="000F7689">
              <w:rPr>
                <w:b/>
                <w:sz w:val="20"/>
                <w:szCs w:val="20"/>
              </w:rPr>
              <w:t xml:space="preserve">Минимальные отступы от </w:t>
            </w:r>
            <w:r w:rsidRPr="000F7689">
              <w:rPr>
                <w:b/>
                <w:sz w:val="20"/>
                <w:szCs w:val="20"/>
              </w:rPr>
              <w:lastRenderedPageBreak/>
              <w:t>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32"/>
            </w:r>
          </w:p>
        </w:tc>
        <w:tc>
          <w:tcPr>
            <w:tcW w:w="751" w:type="pct"/>
            <w:vMerge w:val="restart"/>
            <w:shd w:val="clear" w:color="auto" w:fill="D9D9D9"/>
            <w:vAlign w:val="center"/>
          </w:tcPr>
          <w:p w:rsidR="005F32F4" w:rsidRPr="000F7689" w:rsidRDefault="005F32F4" w:rsidP="005F6EE9">
            <w:pPr>
              <w:jc w:val="center"/>
              <w:rPr>
                <w:b/>
                <w:sz w:val="20"/>
                <w:szCs w:val="20"/>
              </w:rPr>
            </w:pPr>
            <w:r w:rsidRPr="000F7689">
              <w:rPr>
                <w:b/>
                <w:sz w:val="20"/>
                <w:szCs w:val="20"/>
              </w:rPr>
              <w:lastRenderedPageBreak/>
              <w:t xml:space="preserve">Максимальный процент застройки в </w:t>
            </w:r>
            <w:r w:rsidRPr="000F7689">
              <w:rPr>
                <w:b/>
                <w:sz w:val="20"/>
                <w:szCs w:val="20"/>
              </w:rPr>
              <w:lastRenderedPageBreak/>
              <w:t>границах земельного участка, %</w:t>
            </w:r>
          </w:p>
        </w:tc>
      </w:tr>
      <w:tr w:rsidR="005F32F4" w:rsidRPr="000F7689" w:rsidTr="005F6EE9">
        <w:trPr>
          <w:tblHeader/>
        </w:trPr>
        <w:tc>
          <w:tcPr>
            <w:tcW w:w="1145" w:type="pct"/>
            <w:vMerge/>
            <w:vAlign w:val="center"/>
          </w:tcPr>
          <w:p w:rsidR="005F32F4" w:rsidRPr="000F7689" w:rsidRDefault="005F32F4" w:rsidP="005F6EE9">
            <w:pPr>
              <w:jc w:val="center"/>
              <w:rPr>
                <w:sz w:val="20"/>
                <w:szCs w:val="20"/>
              </w:rPr>
            </w:pPr>
          </w:p>
        </w:tc>
        <w:tc>
          <w:tcPr>
            <w:tcW w:w="857" w:type="pct"/>
            <w:gridSpan w:val="2"/>
            <w:shd w:val="clear" w:color="auto" w:fill="D9D9D9"/>
            <w:vAlign w:val="center"/>
          </w:tcPr>
          <w:p w:rsidR="005F32F4" w:rsidRPr="000F7689" w:rsidRDefault="005F32F4" w:rsidP="005F6EE9">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57" w:type="pct"/>
            <w:gridSpan w:val="2"/>
            <w:shd w:val="clear" w:color="auto" w:fill="D9D9D9"/>
            <w:vAlign w:val="center"/>
          </w:tcPr>
          <w:p w:rsidR="005F32F4" w:rsidRPr="000F7689" w:rsidRDefault="005F32F4" w:rsidP="005F6EE9">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53" w:type="pct"/>
            <w:vMerge/>
          </w:tcPr>
          <w:p w:rsidR="005F32F4" w:rsidRPr="000F7689" w:rsidRDefault="005F32F4" w:rsidP="005F6EE9">
            <w:pPr>
              <w:jc w:val="both"/>
              <w:rPr>
                <w:sz w:val="20"/>
                <w:szCs w:val="20"/>
              </w:rPr>
            </w:pPr>
          </w:p>
        </w:tc>
        <w:tc>
          <w:tcPr>
            <w:tcW w:w="637" w:type="pct"/>
            <w:vMerge/>
          </w:tcPr>
          <w:p w:rsidR="005F32F4" w:rsidRPr="000F7689" w:rsidRDefault="005F32F4" w:rsidP="005F6EE9">
            <w:pPr>
              <w:jc w:val="both"/>
              <w:rPr>
                <w:sz w:val="20"/>
                <w:szCs w:val="20"/>
              </w:rPr>
            </w:pPr>
          </w:p>
        </w:tc>
        <w:tc>
          <w:tcPr>
            <w:tcW w:w="751" w:type="pct"/>
            <w:vMerge/>
          </w:tcPr>
          <w:p w:rsidR="005F32F4" w:rsidRPr="000F7689" w:rsidRDefault="005F32F4" w:rsidP="005F6EE9">
            <w:pPr>
              <w:jc w:val="both"/>
              <w:rPr>
                <w:sz w:val="20"/>
                <w:szCs w:val="20"/>
              </w:rPr>
            </w:pPr>
          </w:p>
        </w:tc>
      </w:tr>
      <w:tr w:rsidR="005F32F4" w:rsidRPr="000F7689" w:rsidTr="005F6EE9">
        <w:trPr>
          <w:tblHeader/>
        </w:trPr>
        <w:tc>
          <w:tcPr>
            <w:tcW w:w="1145" w:type="pct"/>
            <w:vMerge/>
            <w:vAlign w:val="center"/>
          </w:tcPr>
          <w:p w:rsidR="005F32F4" w:rsidRPr="000F7689" w:rsidRDefault="005F32F4" w:rsidP="005F6EE9">
            <w:pPr>
              <w:jc w:val="center"/>
              <w:rPr>
                <w:sz w:val="20"/>
                <w:szCs w:val="20"/>
              </w:rPr>
            </w:pPr>
          </w:p>
        </w:tc>
        <w:tc>
          <w:tcPr>
            <w:tcW w:w="416" w:type="pct"/>
            <w:shd w:val="clear" w:color="auto" w:fill="D9D9D9"/>
            <w:vAlign w:val="center"/>
          </w:tcPr>
          <w:p w:rsidR="005F32F4" w:rsidRPr="000F7689" w:rsidRDefault="005F32F4" w:rsidP="005F6EE9">
            <w:pPr>
              <w:jc w:val="center"/>
              <w:rPr>
                <w:b/>
                <w:sz w:val="20"/>
                <w:szCs w:val="20"/>
              </w:rPr>
            </w:pPr>
            <w:r w:rsidRPr="000F7689">
              <w:rPr>
                <w:b/>
                <w:sz w:val="20"/>
                <w:szCs w:val="20"/>
              </w:rPr>
              <w:t>минимум</w:t>
            </w:r>
          </w:p>
        </w:tc>
        <w:tc>
          <w:tcPr>
            <w:tcW w:w="441" w:type="pct"/>
            <w:shd w:val="clear" w:color="auto" w:fill="D9D9D9"/>
            <w:vAlign w:val="center"/>
          </w:tcPr>
          <w:p w:rsidR="005F32F4" w:rsidRPr="000F7689" w:rsidRDefault="005F32F4" w:rsidP="005F6EE9">
            <w:pPr>
              <w:jc w:val="center"/>
              <w:rPr>
                <w:b/>
                <w:sz w:val="20"/>
                <w:szCs w:val="20"/>
              </w:rPr>
            </w:pPr>
            <w:r w:rsidRPr="000F7689">
              <w:rPr>
                <w:b/>
                <w:sz w:val="20"/>
                <w:szCs w:val="20"/>
              </w:rPr>
              <w:t>максимум</w:t>
            </w:r>
          </w:p>
        </w:tc>
        <w:tc>
          <w:tcPr>
            <w:tcW w:w="416" w:type="pct"/>
            <w:shd w:val="clear" w:color="auto" w:fill="D9D9D9"/>
            <w:vAlign w:val="center"/>
          </w:tcPr>
          <w:p w:rsidR="005F32F4" w:rsidRPr="000F7689" w:rsidRDefault="005F32F4" w:rsidP="005F6EE9">
            <w:pPr>
              <w:jc w:val="center"/>
              <w:rPr>
                <w:b/>
                <w:sz w:val="20"/>
                <w:szCs w:val="20"/>
              </w:rPr>
            </w:pPr>
            <w:r w:rsidRPr="000F7689">
              <w:rPr>
                <w:b/>
                <w:sz w:val="20"/>
                <w:szCs w:val="20"/>
              </w:rPr>
              <w:t>минимум</w:t>
            </w:r>
          </w:p>
        </w:tc>
        <w:tc>
          <w:tcPr>
            <w:tcW w:w="441" w:type="pct"/>
            <w:shd w:val="clear" w:color="auto" w:fill="D9D9D9"/>
            <w:vAlign w:val="center"/>
          </w:tcPr>
          <w:p w:rsidR="005F32F4" w:rsidRPr="000F7689" w:rsidRDefault="005F32F4" w:rsidP="005F6EE9">
            <w:pPr>
              <w:jc w:val="center"/>
              <w:rPr>
                <w:b/>
                <w:sz w:val="20"/>
                <w:szCs w:val="20"/>
              </w:rPr>
            </w:pPr>
            <w:r w:rsidRPr="000F7689">
              <w:rPr>
                <w:b/>
                <w:sz w:val="20"/>
                <w:szCs w:val="20"/>
              </w:rPr>
              <w:t>максимум</w:t>
            </w:r>
          </w:p>
        </w:tc>
        <w:tc>
          <w:tcPr>
            <w:tcW w:w="753" w:type="pct"/>
            <w:vMerge/>
          </w:tcPr>
          <w:p w:rsidR="005F32F4" w:rsidRPr="000F7689" w:rsidRDefault="005F32F4" w:rsidP="005F6EE9">
            <w:pPr>
              <w:jc w:val="both"/>
              <w:rPr>
                <w:sz w:val="20"/>
                <w:szCs w:val="20"/>
              </w:rPr>
            </w:pPr>
          </w:p>
        </w:tc>
        <w:tc>
          <w:tcPr>
            <w:tcW w:w="637" w:type="pct"/>
            <w:vMerge/>
          </w:tcPr>
          <w:p w:rsidR="005F32F4" w:rsidRPr="000F7689" w:rsidRDefault="005F32F4" w:rsidP="005F6EE9">
            <w:pPr>
              <w:jc w:val="both"/>
              <w:rPr>
                <w:sz w:val="20"/>
                <w:szCs w:val="20"/>
              </w:rPr>
            </w:pPr>
          </w:p>
        </w:tc>
        <w:tc>
          <w:tcPr>
            <w:tcW w:w="751" w:type="pct"/>
            <w:vMerge/>
          </w:tcPr>
          <w:p w:rsidR="005F32F4" w:rsidRPr="000F7689" w:rsidRDefault="005F32F4" w:rsidP="005F6EE9">
            <w:pPr>
              <w:jc w:val="both"/>
              <w:rPr>
                <w:sz w:val="20"/>
                <w:szCs w:val="20"/>
              </w:rPr>
            </w:pPr>
          </w:p>
        </w:tc>
      </w:tr>
      <w:tr w:rsidR="005F32F4" w:rsidRPr="000F7689" w:rsidTr="005F6EE9">
        <w:tc>
          <w:tcPr>
            <w:tcW w:w="5000" w:type="pct"/>
            <w:gridSpan w:val="8"/>
            <w:shd w:val="clear" w:color="auto" w:fill="F2F2F2"/>
          </w:tcPr>
          <w:p w:rsidR="005F32F4" w:rsidRPr="000F7689" w:rsidRDefault="005F32F4" w:rsidP="005F6EE9">
            <w:pPr>
              <w:jc w:val="center"/>
              <w:rPr>
                <w:b/>
                <w:sz w:val="20"/>
                <w:szCs w:val="20"/>
              </w:rPr>
            </w:pPr>
            <w:r w:rsidRPr="000F7689">
              <w:rPr>
                <w:b/>
                <w:i/>
                <w:sz w:val="20"/>
                <w:szCs w:val="20"/>
              </w:rPr>
              <w:t>Основные виды разрешенного использования</w:t>
            </w:r>
          </w:p>
        </w:tc>
      </w:tr>
      <w:tr w:rsidR="003B4B92" w:rsidRPr="000F7689" w:rsidTr="003B4B92">
        <w:trPr>
          <w:trHeight w:val="233"/>
        </w:trPr>
        <w:tc>
          <w:tcPr>
            <w:tcW w:w="1145" w:type="pct"/>
          </w:tcPr>
          <w:p w:rsidR="003B4B92" w:rsidRPr="000F7689" w:rsidRDefault="003B4B92" w:rsidP="005F32F4">
            <w:pPr>
              <w:rPr>
                <w:sz w:val="20"/>
                <w:szCs w:val="20"/>
              </w:rPr>
            </w:pPr>
            <w:r w:rsidRPr="000F7689">
              <w:rPr>
                <w:sz w:val="20"/>
                <w:szCs w:val="20"/>
              </w:rPr>
              <w:t>Служебные гаражи (код 4.9)</w:t>
            </w:r>
          </w:p>
        </w:tc>
        <w:tc>
          <w:tcPr>
            <w:tcW w:w="3855" w:type="pct"/>
            <w:gridSpan w:val="7"/>
            <w:vAlign w:val="center"/>
          </w:tcPr>
          <w:p w:rsidR="003B4B92" w:rsidRPr="000F7689" w:rsidRDefault="003B4B92" w:rsidP="005F32F4">
            <w:pPr>
              <w:jc w:val="center"/>
              <w:rPr>
                <w:sz w:val="20"/>
                <w:szCs w:val="20"/>
              </w:rPr>
            </w:pPr>
            <w:r w:rsidRPr="000F7689">
              <w:rPr>
                <w:sz w:val="20"/>
                <w:szCs w:val="20"/>
              </w:rPr>
              <w:t>не подлежат установлению</w:t>
            </w:r>
          </w:p>
        </w:tc>
      </w:tr>
      <w:tr w:rsidR="003B4B92" w:rsidRPr="000F7689" w:rsidTr="003B4B92">
        <w:trPr>
          <w:trHeight w:val="233"/>
        </w:trPr>
        <w:tc>
          <w:tcPr>
            <w:tcW w:w="1145" w:type="pct"/>
          </w:tcPr>
          <w:p w:rsidR="003B4B92" w:rsidRPr="000F7689" w:rsidRDefault="003B4B92" w:rsidP="005F32F4">
            <w:pPr>
              <w:rPr>
                <w:sz w:val="20"/>
                <w:szCs w:val="20"/>
              </w:rPr>
            </w:pPr>
            <w:r w:rsidRPr="000F7689">
              <w:rPr>
                <w:sz w:val="20"/>
                <w:szCs w:val="20"/>
              </w:rPr>
              <w:t>Объекты дорожного сервиса (код 4.9.1)</w:t>
            </w:r>
          </w:p>
        </w:tc>
        <w:tc>
          <w:tcPr>
            <w:tcW w:w="3855" w:type="pct"/>
            <w:gridSpan w:val="7"/>
            <w:vAlign w:val="center"/>
          </w:tcPr>
          <w:p w:rsidR="003B4B92" w:rsidRPr="000F7689" w:rsidRDefault="003B4B92" w:rsidP="005F32F4">
            <w:pPr>
              <w:jc w:val="center"/>
              <w:rPr>
                <w:sz w:val="20"/>
                <w:szCs w:val="20"/>
                <w:shd w:val="clear" w:color="auto" w:fill="FFFFFF"/>
              </w:rPr>
            </w:pPr>
            <w:r w:rsidRPr="000F7689">
              <w:rPr>
                <w:sz w:val="20"/>
                <w:szCs w:val="20"/>
              </w:rPr>
              <w:t>не подлежат установлению</w:t>
            </w:r>
          </w:p>
        </w:tc>
      </w:tr>
      <w:tr w:rsidR="00696206" w:rsidRPr="000F7689" w:rsidTr="005F6EE9">
        <w:trPr>
          <w:trHeight w:val="233"/>
        </w:trPr>
        <w:tc>
          <w:tcPr>
            <w:tcW w:w="5000" w:type="pct"/>
            <w:gridSpan w:val="8"/>
            <w:shd w:val="clear" w:color="auto" w:fill="F2F2F2" w:themeFill="background1" w:themeFillShade="F2"/>
          </w:tcPr>
          <w:p w:rsidR="00696206" w:rsidRPr="000F7689" w:rsidRDefault="00696206" w:rsidP="00696206">
            <w:pPr>
              <w:jc w:val="center"/>
              <w:rPr>
                <w:sz w:val="20"/>
                <w:szCs w:val="20"/>
                <w:shd w:val="clear" w:color="auto" w:fill="FFFFFF"/>
              </w:rPr>
            </w:pPr>
            <w:r w:rsidRPr="000F7689">
              <w:rPr>
                <w:b/>
                <w:i/>
                <w:sz w:val="20"/>
                <w:szCs w:val="20"/>
              </w:rPr>
              <w:t>Условно разрешенные виды использования</w:t>
            </w:r>
          </w:p>
        </w:tc>
      </w:tr>
      <w:tr w:rsidR="003B4B92" w:rsidRPr="000F7689" w:rsidTr="003B4B92">
        <w:trPr>
          <w:trHeight w:val="233"/>
        </w:trPr>
        <w:tc>
          <w:tcPr>
            <w:tcW w:w="1145" w:type="pct"/>
          </w:tcPr>
          <w:p w:rsidR="003B4B92" w:rsidRPr="000F7689" w:rsidRDefault="003B4B92" w:rsidP="00696206">
            <w:pPr>
              <w:rPr>
                <w:sz w:val="20"/>
                <w:szCs w:val="20"/>
              </w:rPr>
            </w:pPr>
            <w:r w:rsidRPr="000F7689">
              <w:rPr>
                <w:sz w:val="20"/>
                <w:szCs w:val="20"/>
              </w:rPr>
              <w:t>Трубопроводный транспорт (код 7.5)</w:t>
            </w:r>
          </w:p>
        </w:tc>
        <w:tc>
          <w:tcPr>
            <w:tcW w:w="3855" w:type="pct"/>
            <w:gridSpan w:val="7"/>
            <w:vAlign w:val="center"/>
          </w:tcPr>
          <w:p w:rsidR="003B4B92" w:rsidRPr="000F7689" w:rsidRDefault="003B4B92" w:rsidP="00696206">
            <w:pPr>
              <w:jc w:val="center"/>
              <w:rPr>
                <w:sz w:val="20"/>
                <w:szCs w:val="20"/>
                <w:shd w:val="clear" w:color="auto" w:fill="FFFFFF"/>
              </w:rPr>
            </w:pPr>
            <w:r w:rsidRPr="000F7689">
              <w:rPr>
                <w:sz w:val="20"/>
                <w:szCs w:val="20"/>
              </w:rPr>
              <w:t>не подлежат установлению</w:t>
            </w:r>
          </w:p>
        </w:tc>
      </w:tr>
      <w:tr w:rsidR="00696206" w:rsidRPr="000F7689" w:rsidTr="005F32F4">
        <w:trPr>
          <w:trHeight w:val="233"/>
        </w:trPr>
        <w:tc>
          <w:tcPr>
            <w:tcW w:w="5000" w:type="pct"/>
            <w:gridSpan w:val="8"/>
            <w:shd w:val="clear" w:color="auto" w:fill="F2F2F2" w:themeFill="background1" w:themeFillShade="F2"/>
          </w:tcPr>
          <w:p w:rsidR="00696206" w:rsidRPr="000F7689" w:rsidRDefault="00696206" w:rsidP="00696206">
            <w:pPr>
              <w:jc w:val="center"/>
              <w:rPr>
                <w:sz w:val="20"/>
                <w:szCs w:val="20"/>
                <w:shd w:val="clear" w:color="auto" w:fill="FFFFFF"/>
              </w:rPr>
            </w:pPr>
            <w:r w:rsidRPr="000F7689">
              <w:rPr>
                <w:b/>
                <w:i/>
                <w:sz w:val="20"/>
                <w:szCs w:val="20"/>
              </w:rPr>
              <w:t>Вспомогательные виды разрешенного использования</w:t>
            </w:r>
          </w:p>
        </w:tc>
      </w:tr>
      <w:tr w:rsidR="003B4B92" w:rsidRPr="000F7689" w:rsidTr="003B4B92">
        <w:trPr>
          <w:trHeight w:val="233"/>
        </w:trPr>
        <w:tc>
          <w:tcPr>
            <w:tcW w:w="1145" w:type="pct"/>
          </w:tcPr>
          <w:p w:rsidR="003B4B92" w:rsidRPr="000F7689" w:rsidRDefault="003B4B92" w:rsidP="00696206">
            <w:pPr>
              <w:rPr>
                <w:sz w:val="20"/>
                <w:szCs w:val="20"/>
              </w:rPr>
            </w:pPr>
            <w:r w:rsidRPr="000F7689">
              <w:rPr>
                <w:sz w:val="20"/>
                <w:szCs w:val="20"/>
              </w:rPr>
              <w:t>Коммунальное обслуживание (3.1)</w:t>
            </w:r>
          </w:p>
        </w:tc>
        <w:tc>
          <w:tcPr>
            <w:tcW w:w="1714" w:type="pct"/>
            <w:gridSpan w:val="4"/>
            <w:vAlign w:val="center"/>
          </w:tcPr>
          <w:p w:rsidR="003B4B92" w:rsidRPr="000F7689" w:rsidRDefault="003B4B92" w:rsidP="00696206">
            <w:pPr>
              <w:jc w:val="center"/>
              <w:rPr>
                <w:sz w:val="20"/>
                <w:szCs w:val="20"/>
              </w:rPr>
            </w:pPr>
            <w:r w:rsidRPr="000F7689">
              <w:rPr>
                <w:sz w:val="20"/>
                <w:szCs w:val="20"/>
              </w:rPr>
              <w:t>не подлежат установлению</w:t>
            </w:r>
          </w:p>
        </w:tc>
        <w:tc>
          <w:tcPr>
            <w:tcW w:w="753" w:type="pct"/>
            <w:vAlign w:val="center"/>
          </w:tcPr>
          <w:p w:rsidR="003B4B92" w:rsidRPr="000F7689" w:rsidRDefault="003B4B92" w:rsidP="00696206">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33"/>
            </w:r>
          </w:p>
        </w:tc>
        <w:tc>
          <w:tcPr>
            <w:tcW w:w="1388" w:type="pct"/>
            <w:gridSpan w:val="2"/>
            <w:vAlign w:val="center"/>
          </w:tcPr>
          <w:p w:rsidR="003B4B92" w:rsidRPr="000F7689" w:rsidRDefault="003B4B92" w:rsidP="00696206">
            <w:pPr>
              <w:jc w:val="center"/>
              <w:rPr>
                <w:sz w:val="20"/>
                <w:szCs w:val="20"/>
                <w:shd w:val="clear" w:color="auto" w:fill="FFFFFF"/>
              </w:rPr>
            </w:pPr>
            <w:r w:rsidRPr="000F7689">
              <w:rPr>
                <w:sz w:val="20"/>
                <w:szCs w:val="20"/>
              </w:rPr>
              <w:t>не подлежат установлению</w:t>
            </w:r>
          </w:p>
        </w:tc>
      </w:tr>
    </w:tbl>
    <w:p w:rsidR="003B4B92" w:rsidRPr="000F7689" w:rsidRDefault="003B4B92" w:rsidP="00350644">
      <w:pPr>
        <w:shd w:val="clear" w:color="auto" w:fill="FFFFFF"/>
        <w:ind w:firstLine="851"/>
        <w:jc w:val="both"/>
        <w:rPr>
          <w:b/>
          <w:sz w:val="16"/>
          <w:szCs w:val="16"/>
        </w:rPr>
      </w:pPr>
    </w:p>
    <w:p w:rsidR="00EE1D8E" w:rsidRPr="000F7689" w:rsidRDefault="00EE1D8E" w:rsidP="00350644">
      <w:pPr>
        <w:shd w:val="clear" w:color="auto" w:fill="FFFFFF"/>
        <w:ind w:firstLine="851"/>
        <w:jc w:val="both"/>
        <w:rPr>
          <w:b/>
        </w:rPr>
      </w:pPr>
      <w:r w:rsidRPr="000F7689">
        <w:rPr>
          <w:b/>
        </w:rPr>
        <w:t>6. Дополнительные параметры зоны объектов транспортной инфраструктуры</w:t>
      </w:r>
    </w:p>
    <w:p w:rsidR="00EE1D8E" w:rsidRPr="000F7689" w:rsidRDefault="00EE1D8E" w:rsidP="00EE1D8E">
      <w:pPr>
        <w:ind w:firstLine="709"/>
        <w:jc w:val="both"/>
      </w:pPr>
      <w:r w:rsidRPr="000F7689">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EE1D8E" w:rsidRPr="000F7689" w:rsidRDefault="00EE1D8E" w:rsidP="00EE1D8E">
      <w:pPr>
        <w:jc w:val="both"/>
      </w:pPr>
      <w:r w:rsidRPr="000F7689">
        <w:tab/>
        <w:t>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w:t>
      </w:r>
      <w:r w:rsidR="00CF6FE1" w:rsidRPr="000F7689">
        <w:t>.</w:t>
      </w:r>
    </w:p>
    <w:p w:rsidR="00EE1D8E" w:rsidRPr="000F7689" w:rsidRDefault="00EE1D8E" w:rsidP="00EE1D8E">
      <w:pPr>
        <w:jc w:val="both"/>
      </w:pPr>
      <w:r w:rsidRPr="000F7689">
        <w:tab/>
        <w:t>Внутриквартальные проезды определяются в составе проекта планировки или межевания (жилого образования, микрорайона, квартала).</w:t>
      </w:r>
    </w:p>
    <w:p w:rsidR="00EE1D8E" w:rsidRPr="000F7689" w:rsidRDefault="00EE1D8E" w:rsidP="00EE1D8E">
      <w:pPr>
        <w:ind w:firstLine="709"/>
        <w:jc w:val="both"/>
      </w:pPr>
      <w:r w:rsidRPr="000F7689">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rsidR="00EE1D8E" w:rsidRPr="000F7689" w:rsidRDefault="00EE1D8E" w:rsidP="00EE1D8E">
      <w:pPr>
        <w:ind w:firstLine="851"/>
        <w:jc w:val="both"/>
        <w:rPr>
          <w:shd w:val="clear" w:color="auto" w:fill="FFFFFF"/>
        </w:rPr>
        <w:sectPr w:rsidR="00EE1D8E" w:rsidRPr="000F7689" w:rsidSect="00DD0CF5">
          <w:pgSz w:w="16838" w:h="11906" w:orient="landscape"/>
          <w:pgMar w:top="851" w:right="851" w:bottom="851" w:left="1701" w:header="709" w:footer="709" w:gutter="0"/>
          <w:cols w:space="720"/>
          <w:docGrid w:linePitch="360"/>
        </w:sectPr>
      </w:pPr>
      <w:r w:rsidRPr="000F7689">
        <w:rPr>
          <w:shd w:val="clear" w:color="auto" w:fill="FFFFFF"/>
        </w:rPr>
        <w:t xml:space="preserve">Размещение рекламных конструкций является разрешенным видом использования </w:t>
      </w:r>
      <w:proofErr w:type="gramStart"/>
      <w:r w:rsidRPr="000F7689">
        <w:rPr>
          <w:shd w:val="clear" w:color="auto" w:fill="FFFFFF"/>
        </w:rPr>
        <w:t>в данной территориальной зоне при условии размещения рекламных конструкций в соответствии со Схемой размещения рекламных конструкций на территории</w:t>
      </w:r>
      <w:proofErr w:type="gramEnd"/>
      <w:r w:rsidRPr="000F7689">
        <w:rPr>
          <w:shd w:val="clear" w:color="auto" w:fill="FFFFFF"/>
        </w:rPr>
        <w:t xml:space="preserve"> муниципального образования Мамонтовский район.</w:t>
      </w:r>
    </w:p>
    <w:p w:rsidR="00B34287" w:rsidRPr="000F7689" w:rsidRDefault="00B34287" w:rsidP="00B34287">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9" w:name="_Toc115772995"/>
      <w:bookmarkStart w:id="50" w:name="_Toc162013253"/>
      <w:r w:rsidRPr="000F7689">
        <w:rPr>
          <w:rFonts w:ascii="Times New Roman" w:hAnsi="Times New Roman" w:cs="Times New Roman"/>
          <w:i w:val="0"/>
          <w:sz w:val="24"/>
          <w:szCs w:val="24"/>
          <w:lang w:eastAsia="ru-RU"/>
        </w:rPr>
        <w:lastRenderedPageBreak/>
        <w:t>Статья 15. Градостроительные регламенты зон сельскохозяйственного использования</w:t>
      </w:r>
      <w:bookmarkEnd w:id="49"/>
      <w:bookmarkEnd w:id="50"/>
    </w:p>
    <w:p w:rsidR="00B34287" w:rsidRPr="000F7689" w:rsidRDefault="00356164" w:rsidP="00356164">
      <w:pPr>
        <w:shd w:val="clear" w:color="auto" w:fill="FFFFFF"/>
        <w:tabs>
          <w:tab w:val="left" w:pos="1134"/>
        </w:tabs>
        <w:ind w:firstLine="851"/>
        <w:jc w:val="both"/>
      </w:pPr>
      <w:r w:rsidRPr="000F7689">
        <w:rPr>
          <w:b/>
          <w:shd w:val="clear" w:color="auto" w:fill="FFFFFF"/>
        </w:rPr>
        <w:t xml:space="preserve">1. </w:t>
      </w:r>
      <w:r w:rsidR="00B34287" w:rsidRPr="000F7689">
        <w:rPr>
          <w:shd w:val="clear" w:color="auto" w:fill="FFFFFF"/>
        </w:rPr>
        <w:t>Зоны сельскохозяйственного использования выделены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rsidR="00B34287" w:rsidRPr="000F7689" w:rsidRDefault="00356164" w:rsidP="00356164">
      <w:pPr>
        <w:shd w:val="clear" w:color="auto" w:fill="FFFFFF"/>
        <w:tabs>
          <w:tab w:val="left" w:pos="1134"/>
        </w:tabs>
        <w:ind w:firstLine="851"/>
        <w:jc w:val="both"/>
        <w:rPr>
          <w:shd w:val="clear" w:color="auto" w:fill="FFFFFF"/>
        </w:rPr>
      </w:pPr>
      <w:r w:rsidRPr="000F7689">
        <w:rPr>
          <w:b/>
          <w:shd w:val="clear" w:color="auto" w:fill="FFFFFF"/>
        </w:rPr>
        <w:t xml:space="preserve">2. </w:t>
      </w:r>
      <w:r w:rsidR="00B34287" w:rsidRPr="000F7689">
        <w:rPr>
          <w:shd w:val="clear" w:color="auto" w:fill="FFFFFF"/>
        </w:rPr>
        <w:t>В состав зон сельскохозяйс</w:t>
      </w:r>
      <w:r w:rsidR="007A3ED6" w:rsidRPr="000F7689">
        <w:rPr>
          <w:shd w:val="clear" w:color="auto" w:fill="FFFFFF"/>
        </w:rPr>
        <w:t>твенного использования включают</w:t>
      </w:r>
      <w:r w:rsidR="00B34287" w:rsidRPr="000F7689">
        <w:rPr>
          <w:shd w:val="clear" w:color="auto" w:fill="FFFFFF"/>
        </w:rPr>
        <w:t>:</w:t>
      </w:r>
    </w:p>
    <w:p w:rsidR="00B34287" w:rsidRPr="000F7689" w:rsidRDefault="004F4F8F" w:rsidP="00B34287">
      <w:pPr>
        <w:shd w:val="clear" w:color="auto" w:fill="FFFFFF"/>
        <w:tabs>
          <w:tab w:val="left" w:pos="1134"/>
          <w:tab w:val="num" w:pos="1560"/>
        </w:tabs>
        <w:ind w:firstLine="851"/>
        <w:jc w:val="both"/>
        <w:rPr>
          <w:shd w:val="clear" w:color="auto" w:fill="FFFFFF"/>
        </w:rPr>
      </w:pPr>
      <w:bookmarkStart w:id="51" w:name="dst100568"/>
      <w:bookmarkEnd w:id="51"/>
      <w:r w:rsidRPr="000F7689">
        <w:rPr>
          <w:shd w:val="clear" w:color="auto" w:fill="FFFFFF"/>
        </w:rPr>
        <w:t>СХ-2</w:t>
      </w:r>
      <w:r w:rsidR="00AB55B7" w:rsidRPr="000F7689">
        <w:rPr>
          <w:shd w:val="clear" w:color="auto" w:fill="FFFFFF"/>
        </w:rPr>
        <w:t>(1)</w:t>
      </w:r>
      <w:r w:rsidR="00B34287" w:rsidRPr="000F7689">
        <w:rPr>
          <w:shd w:val="clear" w:color="auto" w:fill="FFFFFF"/>
        </w:rPr>
        <w:t xml:space="preserve"> – производственн</w:t>
      </w:r>
      <w:r w:rsidR="007A3ED6" w:rsidRPr="000F7689">
        <w:rPr>
          <w:shd w:val="clear" w:color="auto" w:fill="FFFFFF"/>
        </w:rPr>
        <w:t>ую</w:t>
      </w:r>
      <w:r w:rsidR="00B34287" w:rsidRPr="000F7689">
        <w:rPr>
          <w:shd w:val="clear" w:color="auto" w:fill="FFFFFF"/>
        </w:rPr>
        <w:t xml:space="preserve"> зон</w:t>
      </w:r>
      <w:r w:rsidR="007A3ED6" w:rsidRPr="000F7689">
        <w:rPr>
          <w:shd w:val="clear" w:color="auto" w:fill="FFFFFF"/>
        </w:rPr>
        <w:t>у</w:t>
      </w:r>
      <w:r w:rsidR="00B34287" w:rsidRPr="000F7689">
        <w:rPr>
          <w:shd w:val="clear" w:color="auto" w:fill="FFFFFF"/>
        </w:rPr>
        <w:t xml:space="preserve"> с</w:t>
      </w:r>
      <w:r w:rsidR="00AB55B7" w:rsidRPr="000F7689">
        <w:rPr>
          <w:shd w:val="clear" w:color="auto" w:fill="FFFFFF"/>
        </w:rPr>
        <w:t>ельскохозяйственных предприятий;</w:t>
      </w:r>
    </w:p>
    <w:p w:rsidR="00AB55B7" w:rsidRPr="000F7689" w:rsidRDefault="00AB55B7" w:rsidP="00B34287">
      <w:pPr>
        <w:shd w:val="clear" w:color="auto" w:fill="FFFFFF"/>
        <w:tabs>
          <w:tab w:val="left" w:pos="1134"/>
          <w:tab w:val="num" w:pos="1560"/>
        </w:tabs>
        <w:ind w:firstLine="851"/>
        <w:jc w:val="both"/>
        <w:rPr>
          <w:shd w:val="clear" w:color="auto" w:fill="FFFFFF"/>
        </w:rPr>
      </w:pPr>
      <w:r w:rsidRPr="000F7689">
        <w:rPr>
          <w:shd w:val="clear" w:color="auto" w:fill="FFFFFF"/>
        </w:rPr>
        <w:t>СХ-2(2) – производственную зону сельскохозяйственных предприятий</w:t>
      </w:r>
    </w:p>
    <w:p w:rsidR="00696206" w:rsidRPr="000F7689" w:rsidRDefault="00696206" w:rsidP="00356164">
      <w:pPr>
        <w:keepNext/>
        <w:keepLines/>
        <w:ind w:left="720"/>
        <w:jc w:val="center"/>
        <w:rPr>
          <w:b/>
          <w:sz w:val="16"/>
          <w:szCs w:val="16"/>
          <w:u w:val="single"/>
        </w:rPr>
      </w:pPr>
    </w:p>
    <w:p w:rsidR="00356164" w:rsidRPr="000F7689" w:rsidRDefault="00143175" w:rsidP="00356164">
      <w:pPr>
        <w:keepNext/>
        <w:keepLines/>
        <w:ind w:left="720"/>
        <w:jc w:val="center"/>
        <w:rPr>
          <w:b/>
          <w:u w:val="single"/>
        </w:rPr>
      </w:pPr>
      <w:r w:rsidRPr="000F7689">
        <w:rPr>
          <w:b/>
          <w:u w:val="single"/>
        </w:rPr>
        <w:t xml:space="preserve">Производственная зона сельскохозяйственных предприятий </w:t>
      </w:r>
      <w:r w:rsidR="00356164" w:rsidRPr="000F7689">
        <w:rPr>
          <w:b/>
          <w:u w:val="single"/>
        </w:rPr>
        <w:t>(СХ-</w:t>
      </w:r>
      <w:r w:rsidRPr="000F7689">
        <w:rPr>
          <w:b/>
          <w:u w:val="single"/>
        </w:rPr>
        <w:t>2</w:t>
      </w:r>
      <w:r w:rsidR="00AB55B7" w:rsidRPr="000F7689">
        <w:rPr>
          <w:b/>
          <w:u w:val="single"/>
        </w:rPr>
        <w:t>(1</w:t>
      </w:r>
      <w:r w:rsidR="00356164" w:rsidRPr="000F7689">
        <w:rPr>
          <w:b/>
          <w:u w:val="single"/>
        </w:rPr>
        <w:t>)</w:t>
      </w:r>
      <w:r w:rsidR="00AB55B7" w:rsidRPr="000F7689">
        <w:rPr>
          <w:b/>
          <w:u w:val="single"/>
        </w:rPr>
        <w:t>)</w:t>
      </w:r>
    </w:p>
    <w:p w:rsidR="00356164" w:rsidRPr="000F7689" w:rsidRDefault="00356164" w:rsidP="00356164">
      <w:pPr>
        <w:keepNext/>
        <w:keepLines/>
        <w:ind w:left="720"/>
        <w:jc w:val="right"/>
        <w:rPr>
          <w:spacing w:val="-13"/>
        </w:rPr>
      </w:pPr>
      <w:r w:rsidRPr="000F7689">
        <w:rPr>
          <w:spacing w:val="-13"/>
        </w:rPr>
        <w:t>Таблица 1</w:t>
      </w:r>
      <w:r w:rsidR="00F46049" w:rsidRPr="000F7689">
        <w:rPr>
          <w:spacing w:val="-13"/>
        </w:rPr>
        <w:t>2</w:t>
      </w:r>
    </w:p>
    <w:p w:rsidR="00356164" w:rsidRPr="000F7689" w:rsidRDefault="00356164" w:rsidP="0035616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1207"/>
        <w:gridCol w:w="1279"/>
        <w:gridCol w:w="1207"/>
        <w:gridCol w:w="1279"/>
        <w:gridCol w:w="2184"/>
        <w:gridCol w:w="1848"/>
        <w:gridCol w:w="2178"/>
      </w:tblGrid>
      <w:tr w:rsidR="00356164" w:rsidRPr="000F7689" w:rsidTr="00FE3CF4">
        <w:trPr>
          <w:tblHeader/>
        </w:trPr>
        <w:tc>
          <w:tcPr>
            <w:tcW w:w="1145" w:type="pct"/>
            <w:vMerge w:val="restart"/>
            <w:shd w:val="clear" w:color="auto" w:fill="D9D9D9"/>
            <w:vAlign w:val="center"/>
          </w:tcPr>
          <w:p w:rsidR="00356164" w:rsidRPr="000F7689" w:rsidRDefault="00356164" w:rsidP="00FE3CF4">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356164" w:rsidRPr="000F7689" w:rsidRDefault="00356164" w:rsidP="00FE3CF4">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356164" w:rsidRPr="000F7689" w:rsidRDefault="00356164" w:rsidP="00FE3CF4">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rsidR="00356164" w:rsidRPr="000F7689" w:rsidRDefault="00356164" w:rsidP="00FE3CF4">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34"/>
            </w:r>
          </w:p>
        </w:tc>
        <w:tc>
          <w:tcPr>
            <w:tcW w:w="751" w:type="pct"/>
            <w:vMerge w:val="restart"/>
            <w:shd w:val="clear" w:color="auto" w:fill="D9D9D9"/>
            <w:vAlign w:val="center"/>
          </w:tcPr>
          <w:p w:rsidR="00356164" w:rsidRPr="000F7689" w:rsidRDefault="00356164" w:rsidP="00FE3CF4">
            <w:pPr>
              <w:jc w:val="center"/>
              <w:rPr>
                <w:b/>
                <w:sz w:val="20"/>
                <w:szCs w:val="20"/>
              </w:rPr>
            </w:pPr>
            <w:r w:rsidRPr="000F7689">
              <w:rPr>
                <w:b/>
                <w:sz w:val="20"/>
                <w:szCs w:val="20"/>
              </w:rPr>
              <w:t>Максимальный процент застройки в границах земельного участка, %</w:t>
            </w:r>
          </w:p>
        </w:tc>
      </w:tr>
      <w:tr w:rsidR="00356164" w:rsidRPr="000F7689" w:rsidTr="00FE3CF4">
        <w:trPr>
          <w:tblHeader/>
        </w:trPr>
        <w:tc>
          <w:tcPr>
            <w:tcW w:w="1145" w:type="pct"/>
            <w:vMerge/>
            <w:vAlign w:val="center"/>
          </w:tcPr>
          <w:p w:rsidR="00356164" w:rsidRPr="000F7689" w:rsidRDefault="00356164" w:rsidP="00FE3CF4">
            <w:pPr>
              <w:jc w:val="center"/>
              <w:rPr>
                <w:sz w:val="20"/>
                <w:szCs w:val="20"/>
              </w:rPr>
            </w:pPr>
          </w:p>
        </w:tc>
        <w:tc>
          <w:tcPr>
            <w:tcW w:w="857" w:type="pct"/>
            <w:gridSpan w:val="2"/>
            <w:shd w:val="clear" w:color="auto" w:fill="D9D9D9"/>
            <w:vAlign w:val="center"/>
          </w:tcPr>
          <w:p w:rsidR="00356164" w:rsidRPr="000F7689" w:rsidRDefault="00356164" w:rsidP="00FE3CF4">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57" w:type="pct"/>
            <w:gridSpan w:val="2"/>
            <w:shd w:val="clear" w:color="auto" w:fill="D9D9D9"/>
            <w:vAlign w:val="center"/>
          </w:tcPr>
          <w:p w:rsidR="00356164" w:rsidRPr="000F7689" w:rsidRDefault="00356164" w:rsidP="00FE3CF4">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53" w:type="pct"/>
            <w:vMerge/>
          </w:tcPr>
          <w:p w:rsidR="00356164" w:rsidRPr="000F7689" w:rsidRDefault="00356164" w:rsidP="00FE3CF4">
            <w:pPr>
              <w:jc w:val="both"/>
              <w:rPr>
                <w:sz w:val="20"/>
                <w:szCs w:val="20"/>
              </w:rPr>
            </w:pPr>
          </w:p>
        </w:tc>
        <w:tc>
          <w:tcPr>
            <w:tcW w:w="637" w:type="pct"/>
            <w:vMerge/>
          </w:tcPr>
          <w:p w:rsidR="00356164" w:rsidRPr="000F7689" w:rsidRDefault="00356164" w:rsidP="00FE3CF4">
            <w:pPr>
              <w:jc w:val="both"/>
              <w:rPr>
                <w:sz w:val="20"/>
                <w:szCs w:val="20"/>
              </w:rPr>
            </w:pPr>
          </w:p>
        </w:tc>
        <w:tc>
          <w:tcPr>
            <w:tcW w:w="751" w:type="pct"/>
            <w:vMerge/>
          </w:tcPr>
          <w:p w:rsidR="00356164" w:rsidRPr="000F7689" w:rsidRDefault="00356164" w:rsidP="00FE3CF4">
            <w:pPr>
              <w:jc w:val="both"/>
              <w:rPr>
                <w:sz w:val="20"/>
                <w:szCs w:val="20"/>
              </w:rPr>
            </w:pPr>
          </w:p>
        </w:tc>
      </w:tr>
      <w:tr w:rsidR="00356164" w:rsidRPr="000F7689" w:rsidTr="00FE3CF4">
        <w:trPr>
          <w:tblHeader/>
        </w:trPr>
        <w:tc>
          <w:tcPr>
            <w:tcW w:w="1145" w:type="pct"/>
            <w:vMerge/>
            <w:vAlign w:val="center"/>
          </w:tcPr>
          <w:p w:rsidR="00356164" w:rsidRPr="000F7689" w:rsidRDefault="00356164" w:rsidP="00FE3CF4">
            <w:pPr>
              <w:jc w:val="center"/>
              <w:rPr>
                <w:sz w:val="20"/>
                <w:szCs w:val="20"/>
              </w:rPr>
            </w:pPr>
          </w:p>
        </w:tc>
        <w:tc>
          <w:tcPr>
            <w:tcW w:w="416" w:type="pct"/>
            <w:shd w:val="clear" w:color="auto" w:fill="D9D9D9"/>
            <w:vAlign w:val="center"/>
          </w:tcPr>
          <w:p w:rsidR="00356164" w:rsidRPr="000F7689" w:rsidRDefault="00356164" w:rsidP="00FE3CF4">
            <w:pPr>
              <w:jc w:val="center"/>
              <w:rPr>
                <w:b/>
                <w:sz w:val="20"/>
                <w:szCs w:val="20"/>
              </w:rPr>
            </w:pPr>
            <w:r w:rsidRPr="000F7689">
              <w:rPr>
                <w:b/>
                <w:sz w:val="20"/>
                <w:szCs w:val="20"/>
              </w:rPr>
              <w:t>минимум</w:t>
            </w:r>
          </w:p>
        </w:tc>
        <w:tc>
          <w:tcPr>
            <w:tcW w:w="441" w:type="pct"/>
            <w:shd w:val="clear" w:color="auto" w:fill="D9D9D9"/>
            <w:vAlign w:val="center"/>
          </w:tcPr>
          <w:p w:rsidR="00356164" w:rsidRPr="000F7689" w:rsidRDefault="00356164" w:rsidP="00FE3CF4">
            <w:pPr>
              <w:jc w:val="center"/>
              <w:rPr>
                <w:b/>
                <w:sz w:val="20"/>
                <w:szCs w:val="20"/>
              </w:rPr>
            </w:pPr>
            <w:r w:rsidRPr="000F7689">
              <w:rPr>
                <w:b/>
                <w:sz w:val="20"/>
                <w:szCs w:val="20"/>
              </w:rPr>
              <w:t>максимум</w:t>
            </w:r>
          </w:p>
        </w:tc>
        <w:tc>
          <w:tcPr>
            <w:tcW w:w="416" w:type="pct"/>
            <w:shd w:val="clear" w:color="auto" w:fill="D9D9D9"/>
            <w:vAlign w:val="center"/>
          </w:tcPr>
          <w:p w:rsidR="00356164" w:rsidRPr="000F7689" w:rsidRDefault="00356164" w:rsidP="00FE3CF4">
            <w:pPr>
              <w:jc w:val="center"/>
              <w:rPr>
                <w:b/>
                <w:sz w:val="20"/>
                <w:szCs w:val="20"/>
              </w:rPr>
            </w:pPr>
            <w:r w:rsidRPr="000F7689">
              <w:rPr>
                <w:b/>
                <w:sz w:val="20"/>
                <w:szCs w:val="20"/>
              </w:rPr>
              <w:t>минимум</w:t>
            </w:r>
          </w:p>
        </w:tc>
        <w:tc>
          <w:tcPr>
            <w:tcW w:w="441" w:type="pct"/>
            <w:shd w:val="clear" w:color="auto" w:fill="D9D9D9"/>
            <w:vAlign w:val="center"/>
          </w:tcPr>
          <w:p w:rsidR="00356164" w:rsidRPr="000F7689" w:rsidRDefault="00356164" w:rsidP="00FE3CF4">
            <w:pPr>
              <w:jc w:val="center"/>
              <w:rPr>
                <w:b/>
                <w:sz w:val="20"/>
                <w:szCs w:val="20"/>
              </w:rPr>
            </w:pPr>
            <w:r w:rsidRPr="000F7689">
              <w:rPr>
                <w:b/>
                <w:sz w:val="20"/>
                <w:szCs w:val="20"/>
              </w:rPr>
              <w:t>максимум</w:t>
            </w:r>
          </w:p>
        </w:tc>
        <w:tc>
          <w:tcPr>
            <w:tcW w:w="753" w:type="pct"/>
            <w:vMerge/>
          </w:tcPr>
          <w:p w:rsidR="00356164" w:rsidRPr="000F7689" w:rsidRDefault="00356164" w:rsidP="00FE3CF4">
            <w:pPr>
              <w:jc w:val="both"/>
              <w:rPr>
                <w:sz w:val="20"/>
                <w:szCs w:val="20"/>
              </w:rPr>
            </w:pPr>
          </w:p>
        </w:tc>
        <w:tc>
          <w:tcPr>
            <w:tcW w:w="637" w:type="pct"/>
            <w:vMerge/>
          </w:tcPr>
          <w:p w:rsidR="00356164" w:rsidRPr="000F7689" w:rsidRDefault="00356164" w:rsidP="00FE3CF4">
            <w:pPr>
              <w:jc w:val="both"/>
              <w:rPr>
                <w:sz w:val="20"/>
                <w:szCs w:val="20"/>
              </w:rPr>
            </w:pPr>
          </w:p>
        </w:tc>
        <w:tc>
          <w:tcPr>
            <w:tcW w:w="751" w:type="pct"/>
            <w:vMerge/>
          </w:tcPr>
          <w:p w:rsidR="00356164" w:rsidRPr="000F7689" w:rsidRDefault="00356164" w:rsidP="00FE3CF4">
            <w:pPr>
              <w:jc w:val="both"/>
              <w:rPr>
                <w:sz w:val="20"/>
                <w:szCs w:val="20"/>
              </w:rPr>
            </w:pPr>
          </w:p>
        </w:tc>
      </w:tr>
      <w:tr w:rsidR="00356164" w:rsidRPr="000F7689" w:rsidTr="00FE3CF4">
        <w:tc>
          <w:tcPr>
            <w:tcW w:w="5000" w:type="pct"/>
            <w:gridSpan w:val="8"/>
            <w:shd w:val="clear" w:color="auto" w:fill="F2F2F2"/>
          </w:tcPr>
          <w:p w:rsidR="00356164" w:rsidRPr="000F7689" w:rsidRDefault="00356164" w:rsidP="00FE3CF4">
            <w:pPr>
              <w:jc w:val="center"/>
              <w:rPr>
                <w:b/>
                <w:sz w:val="20"/>
                <w:szCs w:val="20"/>
              </w:rPr>
            </w:pPr>
            <w:r w:rsidRPr="000F7689">
              <w:rPr>
                <w:b/>
                <w:i/>
                <w:sz w:val="20"/>
                <w:szCs w:val="20"/>
              </w:rPr>
              <w:t>Основные виды разрешенного использования</w:t>
            </w:r>
          </w:p>
        </w:tc>
      </w:tr>
      <w:tr w:rsidR="003B4B92" w:rsidRPr="000F7689" w:rsidTr="003B4B92">
        <w:trPr>
          <w:trHeight w:val="233"/>
        </w:trPr>
        <w:tc>
          <w:tcPr>
            <w:tcW w:w="1145" w:type="pct"/>
          </w:tcPr>
          <w:p w:rsidR="003B4B92" w:rsidRPr="000F7689" w:rsidRDefault="003B4B92" w:rsidP="00E6269C">
            <w:pPr>
              <w:rPr>
                <w:sz w:val="20"/>
                <w:szCs w:val="20"/>
              </w:rPr>
            </w:pPr>
            <w:r w:rsidRPr="000F7689">
              <w:rPr>
                <w:sz w:val="20"/>
                <w:szCs w:val="20"/>
              </w:rPr>
              <w:t>Выращивание зерновых и иных сельскохозяйственных культур (код 1.2)</w:t>
            </w:r>
          </w:p>
        </w:tc>
        <w:tc>
          <w:tcPr>
            <w:tcW w:w="3855" w:type="pct"/>
            <w:gridSpan w:val="7"/>
            <w:vAlign w:val="center"/>
          </w:tcPr>
          <w:p w:rsidR="003B4B92" w:rsidRPr="000F7689" w:rsidRDefault="003B4B92" w:rsidP="00FE3CF4">
            <w:pPr>
              <w:jc w:val="center"/>
              <w:rPr>
                <w:sz w:val="20"/>
                <w:szCs w:val="20"/>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Овощеводство (код 1.3)</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Садоводство (код 1.5)</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Животноводство (код 1.7)</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Пчеловодство (код 1.12)</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Ведение личного подсобного хозяйства на полевых участках (код 1.16)</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Питомники (код 1.17)</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Обеспечение сельскохозяйственного производства (код 1.18)</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vAlign w:val="center"/>
          </w:tcPr>
          <w:p w:rsidR="00C97FCC" w:rsidRPr="000F7689" w:rsidRDefault="00C97FCC" w:rsidP="0098250D">
            <w:pPr>
              <w:rPr>
                <w:sz w:val="20"/>
                <w:szCs w:val="20"/>
              </w:rPr>
            </w:pPr>
            <w:r w:rsidRPr="000F7689">
              <w:rPr>
                <w:sz w:val="20"/>
                <w:szCs w:val="20"/>
                <w:shd w:val="clear" w:color="auto" w:fill="FFFFFF"/>
              </w:rPr>
              <w:lastRenderedPageBreak/>
              <w:t>Земельные участки (территории) общего пользования (код 12.0)</w:t>
            </w:r>
            <w:r w:rsidRPr="000F7689">
              <w:rPr>
                <w:rStyle w:val="ab"/>
                <w:sz w:val="20"/>
                <w:szCs w:val="20"/>
                <w:shd w:val="clear" w:color="auto" w:fill="FFFFFF"/>
              </w:rPr>
              <w:footnoteReference w:id="35"/>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98250D" w:rsidRPr="000F7689" w:rsidTr="00FE3CF4">
        <w:trPr>
          <w:trHeight w:val="233"/>
        </w:trPr>
        <w:tc>
          <w:tcPr>
            <w:tcW w:w="5000" w:type="pct"/>
            <w:gridSpan w:val="8"/>
            <w:shd w:val="clear" w:color="auto" w:fill="F2F2F2" w:themeFill="background1" w:themeFillShade="F2"/>
          </w:tcPr>
          <w:p w:rsidR="0098250D" w:rsidRPr="000F7689" w:rsidRDefault="0098250D" w:rsidP="0098250D">
            <w:pPr>
              <w:jc w:val="center"/>
              <w:rPr>
                <w:sz w:val="20"/>
                <w:szCs w:val="20"/>
                <w:shd w:val="clear" w:color="auto" w:fill="FFFFFF"/>
              </w:rPr>
            </w:pPr>
            <w:r w:rsidRPr="000F7689">
              <w:rPr>
                <w:b/>
                <w:i/>
                <w:sz w:val="20"/>
                <w:szCs w:val="20"/>
              </w:rPr>
              <w:t>Условно разрешенные виды использования</w:t>
            </w:r>
          </w:p>
        </w:tc>
      </w:tr>
      <w:tr w:rsidR="0098250D" w:rsidRPr="000F7689" w:rsidTr="00FE3CF4">
        <w:trPr>
          <w:trHeight w:val="233"/>
        </w:trPr>
        <w:tc>
          <w:tcPr>
            <w:tcW w:w="1145" w:type="pct"/>
          </w:tcPr>
          <w:p w:rsidR="0098250D" w:rsidRPr="000F7689" w:rsidRDefault="0098250D" w:rsidP="0098250D">
            <w:pPr>
              <w:rPr>
                <w:sz w:val="20"/>
                <w:szCs w:val="20"/>
              </w:rPr>
            </w:pPr>
            <w:r w:rsidRPr="000F7689">
              <w:rPr>
                <w:sz w:val="20"/>
                <w:szCs w:val="20"/>
              </w:rPr>
              <w:t>Ведение огородничества (код 13.1)</w:t>
            </w:r>
          </w:p>
        </w:tc>
        <w:tc>
          <w:tcPr>
            <w:tcW w:w="416" w:type="pct"/>
            <w:vAlign w:val="center"/>
          </w:tcPr>
          <w:p w:rsidR="0098250D" w:rsidRPr="000F7689" w:rsidRDefault="0098250D" w:rsidP="0098250D">
            <w:pPr>
              <w:jc w:val="center"/>
              <w:rPr>
                <w:sz w:val="20"/>
                <w:szCs w:val="20"/>
              </w:rPr>
            </w:pPr>
            <w:r w:rsidRPr="000F7689">
              <w:rPr>
                <w:sz w:val="20"/>
                <w:szCs w:val="20"/>
              </w:rPr>
              <w:t>200</w:t>
            </w:r>
          </w:p>
        </w:tc>
        <w:tc>
          <w:tcPr>
            <w:tcW w:w="441" w:type="pct"/>
            <w:vAlign w:val="center"/>
          </w:tcPr>
          <w:p w:rsidR="0098250D" w:rsidRPr="000F7689" w:rsidRDefault="0098250D" w:rsidP="0098250D">
            <w:pPr>
              <w:jc w:val="center"/>
              <w:rPr>
                <w:sz w:val="20"/>
                <w:szCs w:val="20"/>
              </w:rPr>
            </w:pPr>
            <w:r w:rsidRPr="000F7689">
              <w:rPr>
                <w:sz w:val="20"/>
                <w:szCs w:val="20"/>
              </w:rPr>
              <w:t>800</w:t>
            </w:r>
          </w:p>
        </w:tc>
        <w:tc>
          <w:tcPr>
            <w:tcW w:w="416" w:type="pct"/>
            <w:vAlign w:val="center"/>
          </w:tcPr>
          <w:p w:rsidR="0098250D" w:rsidRPr="000F7689" w:rsidRDefault="0098250D" w:rsidP="0098250D">
            <w:pPr>
              <w:jc w:val="center"/>
              <w:rPr>
                <w:sz w:val="20"/>
                <w:szCs w:val="20"/>
              </w:rPr>
            </w:pPr>
            <w:r w:rsidRPr="000F7689">
              <w:rPr>
                <w:sz w:val="20"/>
                <w:szCs w:val="20"/>
              </w:rPr>
              <w:t>5</w:t>
            </w:r>
          </w:p>
        </w:tc>
        <w:tc>
          <w:tcPr>
            <w:tcW w:w="441" w:type="pct"/>
            <w:vAlign w:val="center"/>
          </w:tcPr>
          <w:p w:rsidR="0098250D" w:rsidRPr="000F7689" w:rsidRDefault="0098250D" w:rsidP="0098250D">
            <w:pPr>
              <w:jc w:val="center"/>
              <w:rPr>
                <w:sz w:val="20"/>
                <w:szCs w:val="20"/>
              </w:rPr>
            </w:pPr>
            <w:r w:rsidRPr="000F7689">
              <w:rPr>
                <w:sz w:val="20"/>
                <w:szCs w:val="20"/>
              </w:rPr>
              <w:t>40</w:t>
            </w:r>
          </w:p>
        </w:tc>
        <w:tc>
          <w:tcPr>
            <w:tcW w:w="753" w:type="pct"/>
            <w:vAlign w:val="center"/>
          </w:tcPr>
          <w:p w:rsidR="0098250D" w:rsidRPr="000F7689" w:rsidRDefault="00C97FCC" w:rsidP="0098250D">
            <w:pPr>
              <w:jc w:val="center"/>
              <w:rPr>
                <w:sz w:val="20"/>
                <w:szCs w:val="20"/>
              </w:rPr>
            </w:pPr>
            <w:r w:rsidRPr="000F7689">
              <w:rPr>
                <w:sz w:val="20"/>
                <w:szCs w:val="20"/>
              </w:rPr>
              <w:t>не подлежат установлению</w:t>
            </w:r>
          </w:p>
        </w:tc>
        <w:tc>
          <w:tcPr>
            <w:tcW w:w="637" w:type="pct"/>
            <w:vAlign w:val="center"/>
          </w:tcPr>
          <w:p w:rsidR="0098250D" w:rsidRPr="000F7689" w:rsidRDefault="0098250D" w:rsidP="0098250D">
            <w:pPr>
              <w:jc w:val="center"/>
              <w:rPr>
                <w:sz w:val="20"/>
                <w:szCs w:val="20"/>
                <w:shd w:val="clear" w:color="auto" w:fill="FFFFFF"/>
              </w:rPr>
            </w:pPr>
            <w:r w:rsidRPr="000F7689">
              <w:rPr>
                <w:sz w:val="20"/>
                <w:szCs w:val="20"/>
                <w:shd w:val="clear" w:color="auto" w:fill="FFFFFF"/>
              </w:rPr>
              <w:t>1</w:t>
            </w:r>
          </w:p>
        </w:tc>
        <w:tc>
          <w:tcPr>
            <w:tcW w:w="751" w:type="pct"/>
            <w:vAlign w:val="center"/>
          </w:tcPr>
          <w:p w:rsidR="0098250D"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Пищевая промышленность (код 6.4)</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98250D" w:rsidRPr="000F7689" w:rsidTr="00FE3CF4">
        <w:trPr>
          <w:trHeight w:val="233"/>
        </w:trPr>
        <w:tc>
          <w:tcPr>
            <w:tcW w:w="5000" w:type="pct"/>
            <w:gridSpan w:val="8"/>
            <w:shd w:val="clear" w:color="auto" w:fill="F2F2F2" w:themeFill="background1" w:themeFillShade="F2"/>
          </w:tcPr>
          <w:p w:rsidR="0098250D" w:rsidRPr="000F7689" w:rsidRDefault="0098250D" w:rsidP="0098250D">
            <w:pPr>
              <w:jc w:val="center"/>
              <w:rPr>
                <w:sz w:val="20"/>
                <w:szCs w:val="20"/>
                <w:shd w:val="clear" w:color="auto" w:fill="FFFFFF"/>
              </w:rPr>
            </w:pPr>
            <w:r w:rsidRPr="000F7689">
              <w:rPr>
                <w:b/>
                <w:i/>
                <w:sz w:val="20"/>
                <w:szCs w:val="20"/>
              </w:rPr>
              <w:t>Вспомогательные виды разрешенного использования</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Научное обеспечение сельского хозяйства (код 1.14)</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Обеспечение сельскохозяйственного производства (код 1.18)</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Коммунальное обслуживание (3.1)</w:t>
            </w:r>
          </w:p>
        </w:tc>
        <w:tc>
          <w:tcPr>
            <w:tcW w:w="1714" w:type="pct"/>
            <w:gridSpan w:val="4"/>
            <w:vAlign w:val="center"/>
          </w:tcPr>
          <w:p w:rsidR="00C97FCC" w:rsidRPr="000F7689" w:rsidRDefault="00C97FCC" w:rsidP="0098250D">
            <w:pPr>
              <w:jc w:val="center"/>
              <w:rPr>
                <w:sz w:val="20"/>
                <w:szCs w:val="20"/>
              </w:rPr>
            </w:pPr>
            <w:r w:rsidRPr="000F7689">
              <w:rPr>
                <w:sz w:val="20"/>
                <w:szCs w:val="20"/>
              </w:rPr>
              <w:t>не подлежат установлению</w:t>
            </w:r>
          </w:p>
        </w:tc>
        <w:tc>
          <w:tcPr>
            <w:tcW w:w="753" w:type="pct"/>
            <w:vAlign w:val="center"/>
          </w:tcPr>
          <w:p w:rsidR="00C97FCC" w:rsidRPr="000F7689" w:rsidRDefault="00C97FCC" w:rsidP="0098250D">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36"/>
            </w:r>
          </w:p>
        </w:tc>
        <w:tc>
          <w:tcPr>
            <w:tcW w:w="1388" w:type="pct"/>
            <w:gridSpan w:val="2"/>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8250D">
            <w:pPr>
              <w:rPr>
                <w:sz w:val="20"/>
                <w:szCs w:val="20"/>
              </w:rPr>
            </w:pPr>
            <w:r w:rsidRPr="000F7689">
              <w:rPr>
                <w:sz w:val="20"/>
                <w:szCs w:val="20"/>
              </w:rPr>
              <w:t>Склад (код 6.9)</w:t>
            </w:r>
          </w:p>
        </w:tc>
        <w:tc>
          <w:tcPr>
            <w:tcW w:w="3855" w:type="pct"/>
            <w:gridSpan w:val="7"/>
            <w:vAlign w:val="center"/>
          </w:tcPr>
          <w:p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C97FCC">
            <w:pPr>
              <w:rPr>
                <w:sz w:val="20"/>
                <w:szCs w:val="20"/>
              </w:rPr>
            </w:pPr>
            <w:r w:rsidRPr="000F7689">
              <w:rPr>
                <w:sz w:val="20"/>
                <w:szCs w:val="20"/>
              </w:rPr>
              <w:t>Складские площадки (код 6.9.1)</w:t>
            </w:r>
          </w:p>
        </w:tc>
        <w:tc>
          <w:tcPr>
            <w:tcW w:w="3855" w:type="pct"/>
            <w:gridSpan w:val="7"/>
            <w:vAlign w:val="center"/>
          </w:tcPr>
          <w:p w:rsidR="00C97FCC" w:rsidRPr="000F7689" w:rsidRDefault="00C97FCC" w:rsidP="00C97FCC">
            <w:pPr>
              <w:jc w:val="center"/>
              <w:rPr>
                <w:sz w:val="20"/>
                <w:szCs w:val="20"/>
                <w:shd w:val="clear" w:color="auto" w:fill="FFFFFF"/>
              </w:rPr>
            </w:pPr>
            <w:r w:rsidRPr="000F7689">
              <w:rPr>
                <w:sz w:val="20"/>
                <w:szCs w:val="20"/>
              </w:rPr>
              <w:t>не подлежат установлению</w:t>
            </w:r>
          </w:p>
        </w:tc>
      </w:tr>
    </w:tbl>
    <w:p w:rsidR="00356164" w:rsidRPr="000F7689" w:rsidRDefault="00356164" w:rsidP="00EE1D8E">
      <w:pPr>
        <w:ind w:firstLine="851"/>
        <w:jc w:val="both"/>
      </w:pPr>
    </w:p>
    <w:p w:rsidR="00AB55B7" w:rsidRPr="000F7689" w:rsidRDefault="00AB55B7" w:rsidP="00AB55B7">
      <w:pPr>
        <w:keepNext/>
        <w:keepLines/>
        <w:ind w:left="720"/>
        <w:jc w:val="center"/>
        <w:rPr>
          <w:b/>
          <w:u w:val="single"/>
        </w:rPr>
      </w:pPr>
      <w:bookmarkStart w:id="52" w:name="_Toc115772996"/>
      <w:r w:rsidRPr="000F7689">
        <w:rPr>
          <w:b/>
          <w:u w:val="single"/>
        </w:rPr>
        <w:t>Производственная зона сельскохозяйственных предприятий (СХ-2(2))</w:t>
      </w:r>
    </w:p>
    <w:p w:rsidR="00AB55B7" w:rsidRPr="000F7689" w:rsidRDefault="00AB55B7" w:rsidP="00AB55B7">
      <w:pPr>
        <w:keepNext/>
        <w:keepLines/>
        <w:ind w:left="720"/>
        <w:jc w:val="right"/>
        <w:rPr>
          <w:spacing w:val="-13"/>
        </w:rPr>
      </w:pPr>
      <w:r w:rsidRPr="000F7689">
        <w:rPr>
          <w:spacing w:val="-13"/>
        </w:rPr>
        <w:t>Таблица 1</w:t>
      </w:r>
      <w:r w:rsidR="00F46049" w:rsidRPr="000F7689">
        <w:rPr>
          <w:spacing w:val="-13"/>
        </w:rPr>
        <w:t>3</w:t>
      </w:r>
    </w:p>
    <w:p w:rsidR="00AB55B7" w:rsidRPr="000F7689" w:rsidRDefault="00AB55B7" w:rsidP="00AB55B7">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1207"/>
        <w:gridCol w:w="1279"/>
        <w:gridCol w:w="1207"/>
        <w:gridCol w:w="1279"/>
        <w:gridCol w:w="2184"/>
        <w:gridCol w:w="1848"/>
        <w:gridCol w:w="2178"/>
      </w:tblGrid>
      <w:tr w:rsidR="00AB55B7" w:rsidRPr="000F7689" w:rsidTr="001A0FCA">
        <w:trPr>
          <w:tblHeader/>
        </w:trPr>
        <w:tc>
          <w:tcPr>
            <w:tcW w:w="1145" w:type="pct"/>
            <w:vMerge w:val="restart"/>
            <w:shd w:val="clear" w:color="auto" w:fill="D9D9D9"/>
            <w:vAlign w:val="center"/>
          </w:tcPr>
          <w:p w:rsidR="00AB55B7" w:rsidRPr="000F7689" w:rsidRDefault="00AB55B7" w:rsidP="001A0FCA">
            <w:pPr>
              <w:jc w:val="center"/>
              <w:rPr>
                <w:b/>
                <w:sz w:val="20"/>
                <w:szCs w:val="20"/>
              </w:rPr>
            </w:pPr>
            <w:r w:rsidRPr="000F7689">
              <w:rPr>
                <w:b/>
                <w:sz w:val="20"/>
                <w:szCs w:val="20"/>
              </w:rPr>
              <w:t xml:space="preserve">Виды разрешенного использования земельных участков и объектов </w:t>
            </w:r>
            <w:r w:rsidRPr="000F7689">
              <w:rPr>
                <w:b/>
                <w:sz w:val="20"/>
                <w:szCs w:val="20"/>
              </w:rPr>
              <w:lastRenderedPageBreak/>
              <w:t>капитального строительства</w:t>
            </w:r>
          </w:p>
        </w:tc>
        <w:tc>
          <w:tcPr>
            <w:tcW w:w="1714" w:type="pct"/>
            <w:gridSpan w:val="4"/>
            <w:shd w:val="clear" w:color="auto" w:fill="D9D9D9"/>
            <w:vAlign w:val="center"/>
          </w:tcPr>
          <w:p w:rsidR="00AB55B7" w:rsidRPr="000F7689" w:rsidRDefault="00AB55B7" w:rsidP="001A0FCA">
            <w:pPr>
              <w:jc w:val="center"/>
              <w:rPr>
                <w:b/>
                <w:sz w:val="20"/>
                <w:szCs w:val="20"/>
              </w:rPr>
            </w:pPr>
            <w:r w:rsidRPr="000F7689">
              <w:rPr>
                <w:b/>
                <w:sz w:val="20"/>
                <w:szCs w:val="20"/>
              </w:rPr>
              <w:lastRenderedPageBreak/>
              <w:t>Предельные (минимальные и (или) максимальные) размеры земельных участков</w:t>
            </w:r>
          </w:p>
        </w:tc>
        <w:tc>
          <w:tcPr>
            <w:tcW w:w="753" w:type="pct"/>
            <w:vMerge w:val="restart"/>
            <w:shd w:val="clear" w:color="auto" w:fill="D9D9D9"/>
            <w:vAlign w:val="center"/>
          </w:tcPr>
          <w:p w:rsidR="00AB55B7" w:rsidRPr="000F7689" w:rsidRDefault="00AB55B7" w:rsidP="001A0FCA">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rsidR="00AB55B7" w:rsidRPr="000F7689" w:rsidRDefault="00AB55B7" w:rsidP="001A0FCA">
            <w:pPr>
              <w:jc w:val="center"/>
              <w:rPr>
                <w:b/>
                <w:sz w:val="20"/>
                <w:szCs w:val="20"/>
              </w:rPr>
            </w:pPr>
            <w:r w:rsidRPr="000F7689">
              <w:rPr>
                <w:b/>
                <w:sz w:val="20"/>
                <w:szCs w:val="20"/>
              </w:rPr>
              <w:t xml:space="preserve">Минимальные отступы от границ </w:t>
            </w:r>
            <w:r w:rsidRPr="000F7689">
              <w:rPr>
                <w:b/>
                <w:sz w:val="20"/>
                <w:szCs w:val="20"/>
              </w:rPr>
              <w:lastRenderedPageBreak/>
              <w:t>земельных участков в целях определения мест допустимого размещения зданий, строений, сооружений</w:t>
            </w:r>
            <w:r w:rsidRPr="000F7689">
              <w:rPr>
                <w:rStyle w:val="ab"/>
                <w:b/>
                <w:sz w:val="20"/>
                <w:szCs w:val="20"/>
              </w:rPr>
              <w:footnoteReference w:id="37"/>
            </w:r>
          </w:p>
        </w:tc>
        <w:tc>
          <w:tcPr>
            <w:tcW w:w="751" w:type="pct"/>
            <w:vMerge w:val="restart"/>
            <w:shd w:val="clear" w:color="auto" w:fill="D9D9D9"/>
            <w:vAlign w:val="center"/>
          </w:tcPr>
          <w:p w:rsidR="00AB55B7" w:rsidRPr="000F7689" w:rsidRDefault="00AB55B7" w:rsidP="001A0FCA">
            <w:pPr>
              <w:jc w:val="center"/>
              <w:rPr>
                <w:b/>
                <w:sz w:val="20"/>
                <w:szCs w:val="20"/>
              </w:rPr>
            </w:pPr>
            <w:r w:rsidRPr="000F7689">
              <w:rPr>
                <w:b/>
                <w:sz w:val="20"/>
                <w:szCs w:val="20"/>
              </w:rPr>
              <w:lastRenderedPageBreak/>
              <w:t xml:space="preserve">Максимальный процент застройки в границах земельного </w:t>
            </w:r>
            <w:r w:rsidRPr="000F7689">
              <w:rPr>
                <w:b/>
                <w:sz w:val="20"/>
                <w:szCs w:val="20"/>
              </w:rPr>
              <w:lastRenderedPageBreak/>
              <w:t>участка, %</w:t>
            </w:r>
          </w:p>
        </w:tc>
      </w:tr>
      <w:tr w:rsidR="00AB55B7" w:rsidRPr="000F7689" w:rsidTr="001A0FCA">
        <w:trPr>
          <w:tblHeader/>
        </w:trPr>
        <w:tc>
          <w:tcPr>
            <w:tcW w:w="1145" w:type="pct"/>
            <w:vMerge/>
            <w:vAlign w:val="center"/>
          </w:tcPr>
          <w:p w:rsidR="00AB55B7" w:rsidRPr="000F7689" w:rsidRDefault="00AB55B7" w:rsidP="001A0FCA">
            <w:pPr>
              <w:jc w:val="center"/>
              <w:rPr>
                <w:sz w:val="20"/>
                <w:szCs w:val="20"/>
              </w:rPr>
            </w:pPr>
          </w:p>
        </w:tc>
        <w:tc>
          <w:tcPr>
            <w:tcW w:w="857" w:type="pct"/>
            <w:gridSpan w:val="2"/>
            <w:shd w:val="clear" w:color="auto" w:fill="D9D9D9"/>
            <w:vAlign w:val="center"/>
          </w:tcPr>
          <w:p w:rsidR="00AB55B7" w:rsidRPr="000F7689" w:rsidRDefault="00AB55B7" w:rsidP="001A0FCA">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57" w:type="pct"/>
            <w:gridSpan w:val="2"/>
            <w:shd w:val="clear" w:color="auto" w:fill="D9D9D9"/>
            <w:vAlign w:val="center"/>
          </w:tcPr>
          <w:p w:rsidR="00AB55B7" w:rsidRPr="000F7689" w:rsidRDefault="00AB55B7" w:rsidP="001A0FCA">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53" w:type="pct"/>
            <w:vMerge/>
          </w:tcPr>
          <w:p w:rsidR="00AB55B7" w:rsidRPr="000F7689" w:rsidRDefault="00AB55B7" w:rsidP="001A0FCA">
            <w:pPr>
              <w:jc w:val="both"/>
              <w:rPr>
                <w:sz w:val="20"/>
                <w:szCs w:val="20"/>
              </w:rPr>
            </w:pPr>
          </w:p>
        </w:tc>
        <w:tc>
          <w:tcPr>
            <w:tcW w:w="637" w:type="pct"/>
            <w:vMerge/>
          </w:tcPr>
          <w:p w:rsidR="00AB55B7" w:rsidRPr="000F7689" w:rsidRDefault="00AB55B7" w:rsidP="001A0FCA">
            <w:pPr>
              <w:jc w:val="both"/>
              <w:rPr>
                <w:sz w:val="20"/>
                <w:szCs w:val="20"/>
              </w:rPr>
            </w:pPr>
          </w:p>
        </w:tc>
        <w:tc>
          <w:tcPr>
            <w:tcW w:w="751" w:type="pct"/>
            <w:vMerge/>
          </w:tcPr>
          <w:p w:rsidR="00AB55B7" w:rsidRPr="000F7689" w:rsidRDefault="00AB55B7" w:rsidP="001A0FCA">
            <w:pPr>
              <w:jc w:val="both"/>
              <w:rPr>
                <w:sz w:val="20"/>
                <w:szCs w:val="20"/>
              </w:rPr>
            </w:pPr>
          </w:p>
        </w:tc>
      </w:tr>
      <w:tr w:rsidR="00AB55B7" w:rsidRPr="000F7689" w:rsidTr="001A0FCA">
        <w:trPr>
          <w:tblHeader/>
        </w:trPr>
        <w:tc>
          <w:tcPr>
            <w:tcW w:w="1145" w:type="pct"/>
            <w:vMerge/>
            <w:vAlign w:val="center"/>
          </w:tcPr>
          <w:p w:rsidR="00AB55B7" w:rsidRPr="000F7689" w:rsidRDefault="00AB55B7" w:rsidP="001A0FCA">
            <w:pPr>
              <w:jc w:val="center"/>
              <w:rPr>
                <w:sz w:val="20"/>
                <w:szCs w:val="20"/>
              </w:rPr>
            </w:pPr>
          </w:p>
        </w:tc>
        <w:tc>
          <w:tcPr>
            <w:tcW w:w="416" w:type="pct"/>
            <w:shd w:val="clear" w:color="auto" w:fill="D9D9D9"/>
            <w:vAlign w:val="center"/>
          </w:tcPr>
          <w:p w:rsidR="00AB55B7" w:rsidRPr="000F7689" w:rsidRDefault="00AB55B7" w:rsidP="001A0FCA">
            <w:pPr>
              <w:jc w:val="center"/>
              <w:rPr>
                <w:b/>
                <w:sz w:val="20"/>
                <w:szCs w:val="20"/>
              </w:rPr>
            </w:pPr>
            <w:r w:rsidRPr="000F7689">
              <w:rPr>
                <w:b/>
                <w:sz w:val="20"/>
                <w:szCs w:val="20"/>
              </w:rPr>
              <w:t>минимум</w:t>
            </w:r>
          </w:p>
        </w:tc>
        <w:tc>
          <w:tcPr>
            <w:tcW w:w="441" w:type="pct"/>
            <w:shd w:val="clear" w:color="auto" w:fill="D9D9D9"/>
            <w:vAlign w:val="center"/>
          </w:tcPr>
          <w:p w:rsidR="00AB55B7" w:rsidRPr="000F7689" w:rsidRDefault="00AB55B7" w:rsidP="001A0FCA">
            <w:pPr>
              <w:jc w:val="center"/>
              <w:rPr>
                <w:b/>
                <w:sz w:val="20"/>
                <w:szCs w:val="20"/>
              </w:rPr>
            </w:pPr>
            <w:r w:rsidRPr="000F7689">
              <w:rPr>
                <w:b/>
                <w:sz w:val="20"/>
                <w:szCs w:val="20"/>
              </w:rPr>
              <w:t>максимум</w:t>
            </w:r>
          </w:p>
        </w:tc>
        <w:tc>
          <w:tcPr>
            <w:tcW w:w="416" w:type="pct"/>
            <w:shd w:val="clear" w:color="auto" w:fill="D9D9D9"/>
            <w:vAlign w:val="center"/>
          </w:tcPr>
          <w:p w:rsidR="00AB55B7" w:rsidRPr="000F7689" w:rsidRDefault="00AB55B7" w:rsidP="001A0FCA">
            <w:pPr>
              <w:jc w:val="center"/>
              <w:rPr>
                <w:b/>
                <w:sz w:val="20"/>
                <w:szCs w:val="20"/>
              </w:rPr>
            </w:pPr>
            <w:r w:rsidRPr="000F7689">
              <w:rPr>
                <w:b/>
                <w:sz w:val="20"/>
                <w:szCs w:val="20"/>
              </w:rPr>
              <w:t>минимум</w:t>
            </w:r>
          </w:p>
        </w:tc>
        <w:tc>
          <w:tcPr>
            <w:tcW w:w="441" w:type="pct"/>
            <w:shd w:val="clear" w:color="auto" w:fill="D9D9D9"/>
            <w:vAlign w:val="center"/>
          </w:tcPr>
          <w:p w:rsidR="00AB55B7" w:rsidRPr="000F7689" w:rsidRDefault="00AB55B7" w:rsidP="001A0FCA">
            <w:pPr>
              <w:jc w:val="center"/>
              <w:rPr>
                <w:b/>
                <w:sz w:val="20"/>
                <w:szCs w:val="20"/>
              </w:rPr>
            </w:pPr>
            <w:r w:rsidRPr="000F7689">
              <w:rPr>
                <w:b/>
                <w:sz w:val="20"/>
                <w:szCs w:val="20"/>
              </w:rPr>
              <w:t>максимум</w:t>
            </w:r>
          </w:p>
        </w:tc>
        <w:tc>
          <w:tcPr>
            <w:tcW w:w="753" w:type="pct"/>
            <w:vMerge/>
          </w:tcPr>
          <w:p w:rsidR="00AB55B7" w:rsidRPr="000F7689" w:rsidRDefault="00AB55B7" w:rsidP="001A0FCA">
            <w:pPr>
              <w:jc w:val="both"/>
              <w:rPr>
                <w:sz w:val="20"/>
                <w:szCs w:val="20"/>
              </w:rPr>
            </w:pPr>
          </w:p>
        </w:tc>
        <w:tc>
          <w:tcPr>
            <w:tcW w:w="637" w:type="pct"/>
            <w:vMerge/>
          </w:tcPr>
          <w:p w:rsidR="00AB55B7" w:rsidRPr="000F7689" w:rsidRDefault="00AB55B7" w:rsidP="001A0FCA">
            <w:pPr>
              <w:jc w:val="both"/>
              <w:rPr>
                <w:sz w:val="20"/>
                <w:szCs w:val="20"/>
              </w:rPr>
            </w:pPr>
          </w:p>
        </w:tc>
        <w:tc>
          <w:tcPr>
            <w:tcW w:w="751" w:type="pct"/>
            <w:vMerge/>
          </w:tcPr>
          <w:p w:rsidR="00AB55B7" w:rsidRPr="000F7689" w:rsidRDefault="00AB55B7" w:rsidP="001A0FCA">
            <w:pPr>
              <w:jc w:val="both"/>
              <w:rPr>
                <w:sz w:val="20"/>
                <w:szCs w:val="20"/>
              </w:rPr>
            </w:pPr>
          </w:p>
        </w:tc>
      </w:tr>
      <w:tr w:rsidR="00AB55B7" w:rsidRPr="000F7689" w:rsidTr="001A0FCA">
        <w:tc>
          <w:tcPr>
            <w:tcW w:w="5000" w:type="pct"/>
            <w:gridSpan w:val="8"/>
            <w:shd w:val="clear" w:color="auto" w:fill="F2F2F2"/>
          </w:tcPr>
          <w:p w:rsidR="00AB55B7" w:rsidRPr="000F7689" w:rsidRDefault="00AB55B7" w:rsidP="001A0FCA">
            <w:pPr>
              <w:jc w:val="center"/>
              <w:rPr>
                <w:b/>
                <w:sz w:val="20"/>
                <w:szCs w:val="20"/>
              </w:rPr>
            </w:pPr>
            <w:r w:rsidRPr="000F7689">
              <w:rPr>
                <w:b/>
                <w:i/>
                <w:sz w:val="20"/>
                <w:szCs w:val="20"/>
              </w:rPr>
              <w:lastRenderedPageBreak/>
              <w:t>Основные виды разрешенного использования</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Выращивание зерновых и иных сельскохозяйственных культур (код 1.2)</w:t>
            </w:r>
          </w:p>
        </w:tc>
        <w:tc>
          <w:tcPr>
            <w:tcW w:w="3855" w:type="pct"/>
            <w:gridSpan w:val="7"/>
            <w:vAlign w:val="center"/>
          </w:tcPr>
          <w:p w:rsidR="00C97FCC" w:rsidRPr="000F7689" w:rsidRDefault="00C97FCC" w:rsidP="001A0FCA">
            <w:pPr>
              <w:jc w:val="center"/>
              <w:rPr>
                <w:sz w:val="20"/>
                <w:szCs w:val="20"/>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Овощеводство (код 1.3)</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Садоводство (код 1.5)</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Животноводство (код 1.7)</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Пчеловодство (код 1.12)</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Ведение личного подсобного хозяйства на полевых участках (код 1.16)</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Питомники (код 1.17)</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Обеспечение сельскохозяйственного производства (код 1.18)</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vAlign w:val="center"/>
          </w:tcPr>
          <w:p w:rsidR="00C97FCC" w:rsidRPr="000F7689" w:rsidRDefault="00C97FCC" w:rsidP="001A0FCA">
            <w:pPr>
              <w:rPr>
                <w:sz w:val="20"/>
                <w:szCs w:val="20"/>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38"/>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AB55B7" w:rsidRPr="000F7689" w:rsidTr="001A0FCA">
        <w:trPr>
          <w:trHeight w:val="233"/>
        </w:trPr>
        <w:tc>
          <w:tcPr>
            <w:tcW w:w="5000" w:type="pct"/>
            <w:gridSpan w:val="8"/>
            <w:shd w:val="clear" w:color="auto" w:fill="F2F2F2" w:themeFill="background1" w:themeFillShade="F2"/>
          </w:tcPr>
          <w:p w:rsidR="00AB55B7" w:rsidRPr="000F7689" w:rsidRDefault="00AB55B7" w:rsidP="001A0FCA">
            <w:pPr>
              <w:jc w:val="center"/>
              <w:rPr>
                <w:sz w:val="20"/>
                <w:szCs w:val="20"/>
                <w:shd w:val="clear" w:color="auto" w:fill="FFFFFF"/>
              </w:rPr>
            </w:pPr>
            <w:r w:rsidRPr="000F7689">
              <w:rPr>
                <w:b/>
                <w:i/>
                <w:sz w:val="20"/>
                <w:szCs w:val="20"/>
              </w:rPr>
              <w:t>Условно разрешенные виды использования</w:t>
            </w:r>
          </w:p>
        </w:tc>
      </w:tr>
      <w:tr w:rsidR="00AB55B7" w:rsidRPr="000F7689" w:rsidTr="001A0FCA">
        <w:trPr>
          <w:trHeight w:val="233"/>
        </w:trPr>
        <w:tc>
          <w:tcPr>
            <w:tcW w:w="1145" w:type="pct"/>
          </w:tcPr>
          <w:p w:rsidR="00AB55B7" w:rsidRPr="000F7689" w:rsidRDefault="00AB55B7" w:rsidP="001A0FCA">
            <w:pPr>
              <w:rPr>
                <w:sz w:val="20"/>
                <w:szCs w:val="20"/>
              </w:rPr>
            </w:pPr>
            <w:r w:rsidRPr="000F7689">
              <w:rPr>
                <w:sz w:val="20"/>
                <w:szCs w:val="20"/>
              </w:rPr>
              <w:t>Ведение огородничества (код 13.1)</w:t>
            </w:r>
          </w:p>
        </w:tc>
        <w:tc>
          <w:tcPr>
            <w:tcW w:w="416" w:type="pct"/>
            <w:vAlign w:val="center"/>
          </w:tcPr>
          <w:p w:rsidR="00AB55B7" w:rsidRPr="000F7689" w:rsidRDefault="00AB55B7" w:rsidP="001A0FCA">
            <w:pPr>
              <w:jc w:val="center"/>
              <w:rPr>
                <w:sz w:val="20"/>
                <w:szCs w:val="20"/>
              </w:rPr>
            </w:pPr>
            <w:r w:rsidRPr="000F7689">
              <w:rPr>
                <w:sz w:val="20"/>
                <w:szCs w:val="20"/>
              </w:rPr>
              <w:t>200</w:t>
            </w:r>
          </w:p>
        </w:tc>
        <w:tc>
          <w:tcPr>
            <w:tcW w:w="441" w:type="pct"/>
            <w:vAlign w:val="center"/>
          </w:tcPr>
          <w:p w:rsidR="00AB55B7" w:rsidRPr="000F7689" w:rsidRDefault="00AB55B7" w:rsidP="001A0FCA">
            <w:pPr>
              <w:jc w:val="center"/>
              <w:rPr>
                <w:sz w:val="20"/>
                <w:szCs w:val="20"/>
              </w:rPr>
            </w:pPr>
            <w:r w:rsidRPr="000F7689">
              <w:rPr>
                <w:sz w:val="20"/>
                <w:szCs w:val="20"/>
              </w:rPr>
              <w:t>800</w:t>
            </w:r>
          </w:p>
        </w:tc>
        <w:tc>
          <w:tcPr>
            <w:tcW w:w="416" w:type="pct"/>
            <w:vAlign w:val="center"/>
          </w:tcPr>
          <w:p w:rsidR="00AB55B7" w:rsidRPr="000F7689" w:rsidRDefault="00AB55B7" w:rsidP="001A0FCA">
            <w:pPr>
              <w:jc w:val="center"/>
              <w:rPr>
                <w:sz w:val="20"/>
                <w:szCs w:val="20"/>
              </w:rPr>
            </w:pPr>
            <w:r w:rsidRPr="000F7689">
              <w:rPr>
                <w:sz w:val="20"/>
                <w:szCs w:val="20"/>
              </w:rPr>
              <w:t>5</w:t>
            </w:r>
          </w:p>
        </w:tc>
        <w:tc>
          <w:tcPr>
            <w:tcW w:w="441" w:type="pct"/>
            <w:vAlign w:val="center"/>
          </w:tcPr>
          <w:p w:rsidR="00AB55B7" w:rsidRPr="000F7689" w:rsidRDefault="00AB55B7" w:rsidP="001A0FCA">
            <w:pPr>
              <w:jc w:val="center"/>
              <w:rPr>
                <w:sz w:val="20"/>
                <w:szCs w:val="20"/>
              </w:rPr>
            </w:pPr>
            <w:r w:rsidRPr="000F7689">
              <w:rPr>
                <w:sz w:val="20"/>
                <w:szCs w:val="20"/>
              </w:rPr>
              <w:t>40</w:t>
            </w:r>
          </w:p>
        </w:tc>
        <w:tc>
          <w:tcPr>
            <w:tcW w:w="753" w:type="pct"/>
            <w:vAlign w:val="center"/>
          </w:tcPr>
          <w:p w:rsidR="00AB55B7" w:rsidRPr="000F7689" w:rsidRDefault="00C97FCC" w:rsidP="001A0FCA">
            <w:pPr>
              <w:jc w:val="center"/>
              <w:rPr>
                <w:sz w:val="20"/>
                <w:szCs w:val="20"/>
              </w:rPr>
            </w:pPr>
            <w:r w:rsidRPr="000F7689">
              <w:rPr>
                <w:sz w:val="20"/>
                <w:szCs w:val="20"/>
              </w:rPr>
              <w:t>не подлежат установлению</w:t>
            </w:r>
          </w:p>
        </w:tc>
        <w:tc>
          <w:tcPr>
            <w:tcW w:w="637" w:type="pct"/>
            <w:vAlign w:val="center"/>
          </w:tcPr>
          <w:p w:rsidR="00AB55B7" w:rsidRPr="000F7689" w:rsidRDefault="00AB55B7" w:rsidP="001A0FCA">
            <w:pPr>
              <w:jc w:val="center"/>
              <w:rPr>
                <w:sz w:val="20"/>
                <w:szCs w:val="20"/>
                <w:shd w:val="clear" w:color="auto" w:fill="FFFFFF"/>
              </w:rPr>
            </w:pPr>
            <w:r w:rsidRPr="000F7689">
              <w:rPr>
                <w:sz w:val="20"/>
                <w:szCs w:val="20"/>
                <w:shd w:val="clear" w:color="auto" w:fill="FFFFFF"/>
              </w:rPr>
              <w:t>1</w:t>
            </w:r>
          </w:p>
        </w:tc>
        <w:tc>
          <w:tcPr>
            <w:tcW w:w="751" w:type="pct"/>
            <w:vAlign w:val="center"/>
          </w:tcPr>
          <w:p w:rsidR="00AB55B7"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Пищевая промышленность (код 6.4)</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AB55B7" w:rsidRPr="000F7689" w:rsidTr="001A0FCA">
        <w:trPr>
          <w:trHeight w:val="233"/>
        </w:trPr>
        <w:tc>
          <w:tcPr>
            <w:tcW w:w="5000" w:type="pct"/>
            <w:gridSpan w:val="8"/>
            <w:shd w:val="clear" w:color="auto" w:fill="F2F2F2" w:themeFill="background1" w:themeFillShade="F2"/>
          </w:tcPr>
          <w:p w:rsidR="00AB55B7" w:rsidRPr="000F7689" w:rsidRDefault="00AB55B7" w:rsidP="001A0FCA">
            <w:pPr>
              <w:jc w:val="center"/>
              <w:rPr>
                <w:sz w:val="20"/>
                <w:szCs w:val="20"/>
                <w:shd w:val="clear" w:color="auto" w:fill="FFFFFF"/>
              </w:rPr>
            </w:pPr>
            <w:r w:rsidRPr="000F7689">
              <w:rPr>
                <w:b/>
                <w:i/>
                <w:sz w:val="20"/>
                <w:szCs w:val="20"/>
              </w:rPr>
              <w:t>Вспомогательные виды разрешенного использования</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Научное обеспечение сельского хозяйства (код 1.14)</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Обеспечение сельскохозяйственного производства (код 1.18)</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Коммунальное обслуживание (3.1)</w:t>
            </w:r>
          </w:p>
        </w:tc>
        <w:tc>
          <w:tcPr>
            <w:tcW w:w="1714" w:type="pct"/>
            <w:gridSpan w:val="4"/>
            <w:vAlign w:val="center"/>
          </w:tcPr>
          <w:p w:rsidR="00C97FCC" w:rsidRPr="000F7689" w:rsidRDefault="00C97FCC" w:rsidP="001A0FCA">
            <w:pPr>
              <w:jc w:val="center"/>
              <w:rPr>
                <w:sz w:val="20"/>
                <w:szCs w:val="20"/>
              </w:rPr>
            </w:pPr>
            <w:r w:rsidRPr="000F7689">
              <w:rPr>
                <w:sz w:val="20"/>
                <w:szCs w:val="20"/>
              </w:rPr>
              <w:t>не подлежат установлению</w:t>
            </w:r>
          </w:p>
        </w:tc>
        <w:tc>
          <w:tcPr>
            <w:tcW w:w="753" w:type="pct"/>
            <w:vAlign w:val="center"/>
          </w:tcPr>
          <w:p w:rsidR="00C97FCC" w:rsidRPr="000F7689" w:rsidRDefault="00C97FCC" w:rsidP="001A0FCA">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39"/>
            </w:r>
          </w:p>
        </w:tc>
        <w:tc>
          <w:tcPr>
            <w:tcW w:w="1388" w:type="pct"/>
            <w:gridSpan w:val="2"/>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lastRenderedPageBreak/>
              <w:t>Склад (код 6.9)</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1A0FCA">
            <w:pPr>
              <w:rPr>
                <w:sz w:val="20"/>
                <w:szCs w:val="20"/>
              </w:rPr>
            </w:pPr>
            <w:r w:rsidRPr="000F7689">
              <w:rPr>
                <w:sz w:val="20"/>
                <w:szCs w:val="20"/>
              </w:rPr>
              <w:t>Складские площадки (код 6.9.1)</w:t>
            </w:r>
          </w:p>
        </w:tc>
        <w:tc>
          <w:tcPr>
            <w:tcW w:w="3855" w:type="pct"/>
            <w:gridSpan w:val="7"/>
            <w:vAlign w:val="center"/>
          </w:tcPr>
          <w:p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bl>
    <w:p w:rsidR="00F46049" w:rsidRPr="000F7689" w:rsidRDefault="00F46049" w:rsidP="009605E1">
      <w:pPr>
        <w:sectPr w:rsidR="00F46049" w:rsidRPr="000F7689" w:rsidSect="00DD0CF5">
          <w:pgSz w:w="16838" w:h="11906" w:orient="landscape"/>
          <w:pgMar w:top="851" w:right="851" w:bottom="851" w:left="1701" w:header="709" w:footer="709" w:gutter="0"/>
          <w:cols w:space="720"/>
          <w:docGrid w:linePitch="360"/>
        </w:sectPr>
      </w:pPr>
    </w:p>
    <w:p w:rsidR="009605E1" w:rsidRPr="000F7689" w:rsidRDefault="009605E1" w:rsidP="009605E1">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53" w:name="_Toc162013254"/>
      <w:r w:rsidRPr="000F7689">
        <w:rPr>
          <w:rFonts w:ascii="Times New Roman" w:hAnsi="Times New Roman" w:cs="Times New Roman"/>
          <w:i w:val="0"/>
          <w:sz w:val="24"/>
          <w:szCs w:val="24"/>
          <w:lang w:eastAsia="ru-RU"/>
        </w:rPr>
        <w:lastRenderedPageBreak/>
        <w:t>Статья 16. Градостроительные регламенты зон рекреационного назначения</w:t>
      </w:r>
      <w:bookmarkEnd w:id="52"/>
      <w:bookmarkEnd w:id="53"/>
      <w:r w:rsidRPr="000F7689">
        <w:rPr>
          <w:rFonts w:ascii="Times New Roman" w:hAnsi="Times New Roman" w:cs="Times New Roman"/>
          <w:i w:val="0"/>
          <w:sz w:val="24"/>
          <w:szCs w:val="24"/>
          <w:lang w:eastAsia="ru-RU"/>
        </w:rPr>
        <w:t xml:space="preserve"> </w:t>
      </w:r>
    </w:p>
    <w:p w:rsidR="009605E1" w:rsidRPr="000F7689" w:rsidRDefault="009605E1" w:rsidP="009605E1">
      <w:pPr>
        <w:ind w:firstLine="851"/>
        <w:rPr>
          <w:spacing w:val="-13"/>
        </w:rPr>
      </w:pPr>
      <w:r w:rsidRPr="000F7689">
        <w:rPr>
          <w:b/>
        </w:rPr>
        <w:t>1.</w:t>
      </w:r>
      <w:r w:rsidRPr="000F7689">
        <w:t xml:space="preserve"> Зоны рекреационного назначения предназначены для сохранения природного ландшафта, экологически-чистой окружающей среды, а также организации отдыха и досуга населения</w:t>
      </w:r>
      <w:r w:rsidRPr="000F7689">
        <w:rPr>
          <w:spacing w:val="-13"/>
        </w:rPr>
        <w:t>.</w:t>
      </w:r>
    </w:p>
    <w:p w:rsidR="0039462B" w:rsidRPr="000F7689" w:rsidRDefault="0039462B" w:rsidP="009605E1">
      <w:pPr>
        <w:ind w:firstLine="851"/>
      </w:pPr>
      <w:r w:rsidRPr="000F7689">
        <w:rPr>
          <w:b/>
          <w:shd w:val="clear" w:color="auto" w:fill="FFFFFF"/>
        </w:rPr>
        <w:t>2</w:t>
      </w:r>
      <w:r w:rsidRPr="000F7689">
        <w:rPr>
          <w:b/>
          <w:spacing w:val="-13"/>
        </w:rPr>
        <w:t>.</w:t>
      </w:r>
      <w:r w:rsidRPr="000F7689">
        <w:rPr>
          <w:spacing w:val="-13"/>
        </w:rPr>
        <w:t xml:space="preserve"> </w:t>
      </w:r>
      <w:r w:rsidR="00F46049" w:rsidRPr="000F7689">
        <w:rPr>
          <w:color w:val="000000"/>
          <w:sz w:val="30"/>
          <w:szCs w:val="30"/>
          <w:shd w:val="clear" w:color="auto" w:fill="FFFFFF"/>
        </w:rPr>
        <w:t xml:space="preserve"> </w:t>
      </w:r>
      <w:r w:rsidRPr="000F7689">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9605E1" w:rsidRPr="000F7689" w:rsidRDefault="0039462B" w:rsidP="009605E1">
      <w:pPr>
        <w:shd w:val="clear" w:color="auto" w:fill="FFFFFF"/>
        <w:tabs>
          <w:tab w:val="left" w:pos="1134"/>
        </w:tabs>
        <w:ind w:left="851"/>
        <w:jc w:val="both"/>
        <w:rPr>
          <w:shd w:val="clear" w:color="auto" w:fill="FFFFFF"/>
        </w:rPr>
      </w:pPr>
      <w:r w:rsidRPr="000F7689">
        <w:rPr>
          <w:b/>
          <w:shd w:val="clear" w:color="auto" w:fill="FFFFFF"/>
        </w:rPr>
        <w:t>3</w:t>
      </w:r>
      <w:r w:rsidR="009605E1" w:rsidRPr="000F7689">
        <w:rPr>
          <w:b/>
          <w:shd w:val="clear" w:color="auto" w:fill="FFFFFF"/>
        </w:rPr>
        <w:t>.</w:t>
      </w:r>
      <w:r w:rsidR="009605E1" w:rsidRPr="000F7689">
        <w:rPr>
          <w:shd w:val="clear" w:color="auto" w:fill="FFFFFF"/>
        </w:rPr>
        <w:t xml:space="preserve"> В состав зон рекр</w:t>
      </w:r>
      <w:r w:rsidR="007A3ED6" w:rsidRPr="000F7689">
        <w:rPr>
          <w:shd w:val="clear" w:color="auto" w:fill="FFFFFF"/>
        </w:rPr>
        <w:t>еационного назначения включают</w:t>
      </w:r>
      <w:r w:rsidR="009605E1" w:rsidRPr="000F7689">
        <w:rPr>
          <w:shd w:val="clear" w:color="auto" w:fill="FFFFFF"/>
        </w:rPr>
        <w:t>:</w:t>
      </w:r>
    </w:p>
    <w:p w:rsidR="009605E1" w:rsidRPr="000F7689" w:rsidRDefault="009605E1" w:rsidP="009605E1">
      <w:pPr>
        <w:shd w:val="clear" w:color="auto" w:fill="FFFFFF"/>
        <w:tabs>
          <w:tab w:val="left" w:pos="1134"/>
          <w:tab w:val="num" w:pos="1560"/>
        </w:tabs>
        <w:ind w:firstLine="851"/>
        <w:jc w:val="both"/>
        <w:rPr>
          <w:shd w:val="clear" w:color="auto" w:fill="FFFFFF"/>
        </w:rPr>
      </w:pPr>
      <w:r w:rsidRPr="000F7689">
        <w:rPr>
          <w:shd w:val="clear" w:color="auto" w:fill="FFFFFF"/>
        </w:rPr>
        <w:t>Р-1 – зон</w:t>
      </w:r>
      <w:r w:rsidR="007A3ED6" w:rsidRPr="000F7689">
        <w:rPr>
          <w:shd w:val="clear" w:color="auto" w:fill="FFFFFF"/>
        </w:rPr>
        <w:t>у</w:t>
      </w:r>
      <w:r w:rsidRPr="000F7689">
        <w:rPr>
          <w:shd w:val="clear" w:color="auto" w:fill="FFFFFF"/>
        </w:rPr>
        <w:t xml:space="preserve"> озелененных территорий общего пользования</w:t>
      </w:r>
      <w:r w:rsidR="00F46049" w:rsidRPr="000F7689">
        <w:rPr>
          <w:shd w:val="clear" w:color="auto" w:fill="FFFFFF"/>
        </w:rPr>
        <w:t>.</w:t>
      </w:r>
    </w:p>
    <w:p w:rsidR="007A3ED6" w:rsidRPr="000F7689" w:rsidRDefault="007A3ED6" w:rsidP="009605E1">
      <w:pPr>
        <w:shd w:val="clear" w:color="auto" w:fill="FFFFFF"/>
        <w:tabs>
          <w:tab w:val="left" w:pos="1134"/>
          <w:tab w:val="num" w:pos="1560"/>
        </w:tabs>
        <w:ind w:firstLine="851"/>
        <w:jc w:val="both"/>
        <w:rPr>
          <w:sz w:val="16"/>
          <w:szCs w:val="16"/>
          <w:shd w:val="clear" w:color="auto" w:fill="FFFFFF"/>
        </w:rPr>
      </w:pPr>
    </w:p>
    <w:p w:rsidR="009605E1" w:rsidRPr="000F7689" w:rsidRDefault="009605E1" w:rsidP="009605E1">
      <w:pPr>
        <w:keepNext/>
        <w:keepLines/>
        <w:ind w:left="720"/>
        <w:jc w:val="center"/>
        <w:rPr>
          <w:b/>
          <w:u w:val="single"/>
        </w:rPr>
      </w:pPr>
      <w:r w:rsidRPr="000F7689">
        <w:rPr>
          <w:b/>
          <w:u w:val="single"/>
        </w:rPr>
        <w:t>Зона озелененных территорий общего пользования (Р-1)</w:t>
      </w:r>
    </w:p>
    <w:p w:rsidR="009605E1" w:rsidRPr="000F7689" w:rsidRDefault="009605E1" w:rsidP="009605E1">
      <w:pPr>
        <w:keepNext/>
        <w:keepLines/>
        <w:ind w:left="720"/>
        <w:jc w:val="right"/>
        <w:rPr>
          <w:spacing w:val="-13"/>
        </w:rPr>
      </w:pPr>
      <w:r w:rsidRPr="000F7689">
        <w:rPr>
          <w:spacing w:val="-13"/>
        </w:rPr>
        <w:t xml:space="preserve">Таблица </w:t>
      </w:r>
      <w:r w:rsidR="007A3ED6" w:rsidRPr="000F7689">
        <w:rPr>
          <w:spacing w:val="-13"/>
        </w:rPr>
        <w:t>1</w:t>
      </w:r>
      <w:r w:rsidR="00F46049" w:rsidRPr="000F7689">
        <w:rPr>
          <w:spacing w:val="-13"/>
        </w:rPr>
        <w:t>4</w:t>
      </w:r>
    </w:p>
    <w:p w:rsidR="009605E1" w:rsidRPr="000F7689" w:rsidRDefault="009605E1" w:rsidP="009605E1">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1207"/>
        <w:gridCol w:w="1279"/>
        <w:gridCol w:w="1207"/>
        <w:gridCol w:w="1279"/>
        <w:gridCol w:w="2184"/>
        <w:gridCol w:w="1848"/>
        <w:gridCol w:w="2178"/>
      </w:tblGrid>
      <w:tr w:rsidR="009605E1" w:rsidRPr="000F7689" w:rsidTr="00FE3CF4">
        <w:trPr>
          <w:tblHeader/>
        </w:trPr>
        <w:tc>
          <w:tcPr>
            <w:tcW w:w="1145" w:type="pct"/>
            <w:vMerge w:val="restart"/>
            <w:shd w:val="clear" w:color="auto" w:fill="D9D9D9"/>
            <w:vAlign w:val="center"/>
          </w:tcPr>
          <w:p w:rsidR="009605E1" w:rsidRPr="000F7689" w:rsidRDefault="009605E1" w:rsidP="00FE3CF4">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9605E1" w:rsidRPr="000F7689" w:rsidRDefault="009605E1" w:rsidP="00FE3CF4">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9605E1" w:rsidRPr="000F7689" w:rsidRDefault="009605E1" w:rsidP="00FE3CF4">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rsidR="009605E1" w:rsidRPr="000F7689" w:rsidRDefault="009605E1" w:rsidP="00FE3CF4">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40"/>
            </w:r>
          </w:p>
        </w:tc>
        <w:tc>
          <w:tcPr>
            <w:tcW w:w="751" w:type="pct"/>
            <w:vMerge w:val="restart"/>
            <w:shd w:val="clear" w:color="auto" w:fill="D9D9D9"/>
            <w:vAlign w:val="center"/>
          </w:tcPr>
          <w:p w:rsidR="009605E1" w:rsidRPr="000F7689" w:rsidRDefault="009605E1" w:rsidP="00FE3CF4">
            <w:pPr>
              <w:jc w:val="center"/>
              <w:rPr>
                <w:b/>
                <w:sz w:val="20"/>
                <w:szCs w:val="20"/>
              </w:rPr>
            </w:pPr>
            <w:r w:rsidRPr="000F7689">
              <w:rPr>
                <w:b/>
                <w:sz w:val="20"/>
                <w:szCs w:val="20"/>
              </w:rPr>
              <w:t>Максимальный процент застройки в границах земельного участка, %</w:t>
            </w:r>
          </w:p>
        </w:tc>
      </w:tr>
      <w:tr w:rsidR="009605E1" w:rsidRPr="000F7689" w:rsidTr="00FE3CF4">
        <w:trPr>
          <w:tblHeader/>
        </w:trPr>
        <w:tc>
          <w:tcPr>
            <w:tcW w:w="1145" w:type="pct"/>
            <w:vMerge/>
            <w:vAlign w:val="center"/>
          </w:tcPr>
          <w:p w:rsidR="009605E1" w:rsidRPr="000F7689" w:rsidRDefault="009605E1" w:rsidP="00FE3CF4">
            <w:pPr>
              <w:jc w:val="center"/>
              <w:rPr>
                <w:sz w:val="20"/>
                <w:szCs w:val="20"/>
              </w:rPr>
            </w:pPr>
          </w:p>
        </w:tc>
        <w:tc>
          <w:tcPr>
            <w:tcW w:w="857" w:type="pct"/>
            <w:gridSpan w:val="2"/>
            <w:shd w:val="clear" w:color="auto" w:fill="D9D9D9"/>
            <w:vAlign w:val="center"/>
          </w:tcPr>
          <w:p w:rsidR="009605E1" w:rsidRPr="000F7689" w:rsidRDefault="009605E1" w:rsidP="00FE3CF4">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57" w:type="pct"/>
            <w:gridSpan w:val="2"/>
            <w:shd w:val="clear" w:color="auto" w:fill="D9D9D9"/>
            <w:vAlign w:val="center"/>
          </w:tcPr>
          <w:p w:rsidR="009605E1" w:rsidRPr="000F7689" w:rsidRDefault="009605E1" w:rsidP="00FE3CF4">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53" w:type="pct"/>
            <w:vMerge/>
          </w:tcPr>
          <w:p w:rsidR="009605E1" w:rsidRPr="000F7689" w:rsidRDefault="009605E1" w:rsidP="00FE3CF4">
            <w:pPr>
              <w:jc w:val="both"/>
              <w:rPr>
                <w:sz w:val="20"/>
                <w:szCs w:val="20"/>
              </w:rPr>
            </w:pPr>
          </w:p>
        </w:tc>
        <w:tc>
          <w:tcPr>
            <w:tcW w:w="637" w:type="pct"/>
            <w:vMerge/>
          </w:tcPr>
          <w:p w:rsidR="009605E1" w:rsidRPr="000F7689" w:rsidRDefault="009605E1" w:rsidP="00FE3CF4">
            <w:pPr>
              <w:jc w:val="both"/>
              <w:rPr>
                <w:sz w:val="20"/>
                <w:szCs w:val="20"/>
              </w:rPr>
            </w:pPr>
          </w:p>
        </w:tc>
        <w:tc>
          <w:tcPr>
            <w:tcW w:w="751" w:type="pct"/>
            <w:vMerge/>
          </w:tcPr>
          <w:p w:rsidR="009605E1" w:rsidRPr="000F7689" w:rsidRDefault="009605E1" w:rsidP="00FE3CF4">
            <w:pPr>
              <w:jc w:val="both"/>
              <w:rPr>
                <w:sz w:val="20"/>
                <w:szCs w:val="20"/>
              </w:rPr>
            </w:pPr>
          </w:p>
        </w:tc>
      </w:tr>
      <w:tr w:rsidR="009605E1" w:rsidRPr="000F7689" w:rsidTr="00FE3CF4">
        <w:trPr>
          <w:tblHeader/>
        </w:trPr>
        <w:tc>
          <w:tcPr>
            <w:tcW w:w="1145" w:type="pct"/>
            <w:vMerge/>
            <w:vAlign w:val="center"/>
          </w:tcPr>
          <w:p w:rsidR="009605E1" w:rsidRPr="000F7689" w:rsidRDefault="009605E1" w:rsidP="00FE3CF4">
            <w:pPr>
              <w:jc w:val="center"/>
              <w:rPr>
                <w:sz w:val="20"/>
                <w:szCs w:val="20"/>
              </w:rPr>
            </w:pPr>
          </w:p>
        </w:tc>
        <w:tc>
          <w:tcPr>
            <w:tcW w:w="416" w:type="pct"/>
            <w:shd w:val="clear" w:color="auto" w:fill="D9D9D9"/>
            <w:vAlign w:val="center"/>
          </w:tcPr>
          <w:p w:rsidR="009605E1" w:rsidRPr="000F7689" w:rsidRDefault="009605E1" w:rsidP="00FE3CF4">
            <w:pPr>
              <w:jc w:val="center"/>
              <w:rPr>
                <w:b/>
                <w:sz w:val="20"/>
                <w:szCs w:val="20"/>
              </w:rPr>
            </w:pPr>
            <w:r w:rsidRPr="000F7689">
              <w:rPr>
                <w:b/>
                <w:sz w:val="20"/>
                <w:szCs w:val="20"/>
              </w:rPr>
              <w:t>минимум</w:t>
            </w:r>
          </w:p>
        </w:tc>
        <w:tc>
          <w:tcPr>
            <w:tcW w:w="441" w:type="pct"/>
            <w:shd w:val="clear" w:color="auto" w:fill="D9D9D9"/>
            <w:vAlign w:val="center"/>
          </w:tcPr>
          <w:p w:rsidR="009605E1" w:rsidRPr="000F7689" w:rsidRDefault="009605E1" w:rsidP="00FE3CF4">
            <w:pPr>
              <w:jc w:val="center"/>
              <w:rPr>
                <w:b/>
                <w:sz w:val="20"/>
                <w:szCs w:val="20"/>
              </w:rPr>
            </w:pPr>
            <w:r w:rsidRPr="000F7689">
              <w:rPr>
                <w:b/>
                <w:sz w:val="20"/>
                <w:szCs w:val="20"/>
              </w:rPr>
              <w:t>максимум</w:t>
            </w:r>
          </w:p>
        </w:tc>
        <w:tc>
          <w:tcPr>
            <w:tcW w:w="416" w:type="pct"/>
            <w:shd w:val="clear" w:color="auto" w:fill="D9D9D9"/>
            <w:vAlign w:val="center"/>
          </w:tcPr>
          <w:p w:rsidR="009605E1" w:rsidRPr="000F7689" w:rsidRDefault="009605E1" w:rsidP="00FE3CF4">
            <w:pPr>
              <w:jc w:val="center"/>
              <w:rPr>
                <w:b/>
                <w:sz w:val="20"/>
                <w:szCs w:val="20"/>
              </w:rPr>
            </w:pPr>
            <w:r w:rsidRPr="000F7689">
              <w:rPr>
                <w:b/>
                <w:sz w:val="20"/>
                <w:szCs w:val="20"/>
              </w:rPr>
              <w:t>минимум</w:t>
            </w:r>
          </w:p>
        </w:tc>
        <w:tc>
          <w:tcPr>
            <w:tcW w:w="441" w:type="pct"/>
            <w:shd w:val="clear" w:color="auto" w:fill="D9D9D9"/>
            <w:vAlign w:val="center"/>
          </w:tcPr>
          <w:p w:rsidR="009605E1" w:rsidRPr="000F7689" w:rsidRDefault="009605E1" w:rsidP="00FE3CF4">
            <w:pPr>
              <w:jc w:val="center"/>
              <w:rPr>
                <w:b/>
                <w:sz w:val="20"/>
                <w:szCs w:val="20"/>
              </w:rPr>
            </w:pPr>
            <w:r w:rsidRPr="000F7689">
              <w:rPr>
                <w:b/>
                <w:sz w:val="20"/>
                <w:szCs w:val="20"/>
              </w:rPr>
              <w:t>максимум</w:t>
            </w:r>
          </w:p>
        </w:tc>
        <w:tc>
          <w:tcPr>
            <w:tcW w:w="753" w:type="pct"/>
            <w:vMerge/>
          </w:tcPr>
          <w:p w:rsidR="009605E1" w:rsidRPr="000F7689" w:rsidRDefault="009605E1" w:rsidP="00FE3CF4">
            <w:pPr>
              <w:jc w:val="both"/>
              <w:rPr>
                <w:sz w:val="20"/>
                <w:szCs w:val="20"/>
              </w:rPr>
            </w:pPr>
          </w:p>
        </w:tc>
        <w:tc>
          <w:tcPr>
            <w:tcW w:w="637" w:type="pct"/>
            <w:vMerge/>
          </w:tcPr>
          <w:p w:rsidR="009605E1" w:rsidRPr="000F7689" w:rsidRDefault="009605E1" w:rsidP="00FE3CF4">
            <w:pPr>
              <w:jc w:val="both"/>
              <w:rPr>
                <w:sz w:val="20"/>
                <w:szCs w:val="20"/>
              </w:rPr>
            </w:pPr>
          </w:p>
        </w:tc>
        <w:tc>
          <w:tcPr>
            <w:tcW w:w="751" w:type="pct"/>
            <w:vMerge/>
          </w:tcPr>
          <w:p w:rsidR="009605E1" w:rsidRPr="000F7689" w:rsidRDefault="009605E1" w:rsidP="00FE3CF4">
            <w:pPr>
              <w:jc w:val="both"/>
              <w:rPr>
                <w:sz w:val="20"/>
                <w:szCs w:val="20"/>
              </w:rPr>
            </w:pPr>
          </w:p>
        </w:tc>
      </w:tr>
      <w:tr w:rsidR="009605E1" w:rsidRPr="000F7689" w:rsidTr="00FE3CF4">
        <w:tc>
          <w:tcPr>
            <w:tcW w:w="5000" w:type="pct"/>
            <w:gridSpan w:val="8"/>
            <w:shd w:val="clear" w:color="auto" w:fill="F2F2F2"/>
          </w:tcPr>
          <w:p w:rsidR="009605E1" w:rsidRPr="000F7689" w:rsidRDefault="009605E1" w:rsidP="00FE3CF4">
            <w:pPr>
              <w:jc w:val="center"/>
              <w:rPr>
                <w:b/>
                <w:sz w:val="20"/>
                <w:szCs w:val="20"/>
              </w:rPr>
            </w:pPr>
            <w:r w:rsidRPr="000F7689">
              <w:rPr>
                <w:b/>
                <w:i/>
                <w:sz w:val="20"/>
                <w:szCs w:val="20"/>
              </w:rPr>
              <w:t>Основные виды разрешенного использования</w:t>
            </w:r>
          </w:p>
        </w:tc>
      </w:tr>
      <w:tr w:rsidR="00C97FCC" w:rsidRPr="000F7689" w:rsidTr="00C97FCC">
        <w:trPr>
          <w:trHeight w:val="233"/>
        </w:trPr>
        <w:tc>
          <w:tcPr>
            <w:tcW w:w="1145" w:type="pct"/>
            <w:vAlign w:val="center"/>
          </w:tcPr>
          <w:p w:rsidR="00C97FCC" w:rsidRPr="000F7689" w:rsidRDefault="00C97FCC" w:rsidP="00AF34F8">
            <w:pPr>
              <w:rPr>
                <w:sz w:val="20"/>
                <w:szCs w:val="20"/>
                <w:shd w:val="clear" w:color="auto" w:fill="FFFFFF"/>
              </w:rPr>
            </w:pPr>
            <w:r w:rsidRPr="000F7689">
              <w:rPr>
                <w:sz w:val="20"/>
                <w:szCs w:val="20"/>
                <w:shd w:val="clear" w:color="auto" w:fill="FFFFFF"/>
              </w:rPr>
              <w:t>Размещение площадок для занятий спортом (код 5.1.3)</w:t>
            </w:r>
          </w:p>
        </w:tc>
        <w:tc>
          <w:tcPr>
            <w:tcW w:w="3855" w:type="pct"/>
            <w:gridSpan w:val="7"/>
            <w:vAlign w:val="center"/>
          </w:tcPr>
          <w:p w:rsidR="00C97FCC" w:rsidRPr="000F7689" w:rsidRDefault="00C97FCC" w:rsidP="00AF34F8">
            <w:pPr>
              <w:jc w:val="center"/>
              <w:rPr>
                <w:sz w:val="20"/>
                <w:szCs w:val="20"/>
              </w:rPr>
            </w:pPr>
            <w:r w:rsidRPr="000F7689">
              <w:rPr>
                <w:sz w:val="20"/>
                <w:szCs w:val="20"/>
              </w:rPr>
              <w:t>не подлежат установлению</w:t>
            </w:r>
          </w:p>
        </w:tc>
      </w:tr>
      <w:tr w:rsidR="00C97FCC" w:rsidRPr="000F7689" w:rsidTr="00C97FCC">
        <w:trPr>
          <w:trHeight w:val="233"/>
        </w:trPr>
        <w:tc>
          <w:tcPr>
            <w:tcW w:w="1145" w:type="pct"/>
            <w:vAlign w:val="center"/>
          </w:tcPr>
          <w:p w:rsidR="00C97FCC" w:rsidRPr="000F7689" w:rsidRDefault="00C97FCC" w:rsidP="009E00C9">
            <w:pPr>
              <w:rPr>
                <w:sz w:val="20"/>
                <w:szCs w:val="20"/>
                <w:shd w:val="clear" w:color="auto" w:fill="FFFFFF"/>
              </w:rPr>
            </w:pPr>
            <w:r w:rsidRPr="000F7689">
              <w:rPr>
                <w:sz w:val="20"/>
                <w:szCs w:val="20"/>
                <w:shd w:val="clear" w:color="auto" w:fill="FFFFFF"/>
              </w:rPr>
              <w:t>Оборудованные площадки для занятий спортом (5.1.4)</w:t>
            </w:r>
          </w:p>
        </w:tc>
        <w:tc>
          <w:tcPr>
            <w:tcW w:w="3855" w:type="pct"/>
            <w:gridSpan w:val="7"/>
            <w:vAlign w:val="center"/>
          </w:tcPr>
          <w:p w:rsidR="00C97FCC" w:rsidRPr="000F7689" w:rsidRDefault="00C97FCC" w:rsidP="009E00C9">
            <w:pPr>
              <w:jc w:val="center"/>
              <w:rPr>
                <w:sz w:val="20"/>
                <w:szCs w:val="20"/>
              </w:rPr>
            </w:pPr>
            <w:r w:rsidRPr="000F7689">
              <w:rPr>
                <w:sz w:val="20"/>
                <w:szCs w:val="20"/>
              </w:rPr>
              <w:t>не подлежат установлению</w:t>
            </w:r>
          </w:p>
        </w:tc>
      </w:tr>
      <w:tr w:rsidR="00C97FCC" w:rsidRPr="000F7689" w:rsidTr="00C97FCC">
        <w:trPr>
          <w:trHeight w:val="233"/>
        </w:trPr>
        <w:tc>
          <w:tcPr>
            <w:tcW w:w="1145" w:type="pct"/>
            <w:vAlign w:val="center"/>
          </w:tcPr>
          <w:p w:rsidR="00C97FCC" w:rsidRPr="000F7689" w:rsidRDefault="00C97FCC" w:rsidP="009E00C9">
            <w:pPr>
              <w:rPr>
                <w:sz w:val="20"/>
                <w:szCs w:val="20"/>
                <w:shd w:val="clear" w:color="auto" w:fill="FFFFFF"/>
              </w:rPr>
            </w:pPr>
            <w:r w:rsidRPr="000F7689">
              <w:rPr>
                <w:sz w:val="20"/>
                <w:szCs w:val="20"/>
                <w:shd w:val="clear" w:color="auto" w:fill="FFFFFF"/>
              </w:rPr>
              <w:t>Водный спорт (5.1.5)</w:t>
            </w:r>
          </w:p>
        </w:tc>
        <w:tc>
          <w:tcPr>
            <w:tcW w:w="3855" w:type="pct"/>
            <w:gridSpan w:val="7"/>
            <w:vAlign w:val="center"/>
          </w:tcPr>
          <w:p w:rsidR="00C97FCC" w:rsidRPr="000F7689" w:rsidRDefault="00C97FCC" w:rsidP="009E00C9">
            <w:pPr>
              <w:jc w:val="center"/>
              <w:rPr>
                <w:sz w:val="20"/>
                <w:szCs w:val="20"/>
              </w:rPr>
            </w:pPr>
            <w:r w:rsidRPr="000F7689">
              <w:rPr>
                <w:sz w:val="20"/>
                <w:szCs w:val="20"/>
              </w:rPr>
              <w:t>не подлежат установлению</w:t>
            </w:r>
          </w:p>
        </w:tc>
      </w:tr>
      <w:tr w:rsidR="00C97FCC" w:rsidRPr="000F7689" w:rsidTr="00C97FCC">
        <w:trPr>
          <w:trHeight w:val="233"/>
        </w:trPr>
        <w:tc>
          <w:tcPr>
            <w:tcW w:w="1145" w:type="pct"/>
            <w:vAlign w:val="center"/>
          </w:tcPr>
          <w:p w:rsidR="00C97FCC" w:rsidRPr="000F7689" w:rsidRDefault="00C97FCC" w:rsidP="009E00C9">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41"/>
            </w:r>
          </w:p>
        </w:tc>
        <w:tc>
          <w:tcPr>
            <w:tcW w:w="3855" w:type="pct"/>
            <w:gridSpan w:val="7"/>
            <w:vAlign w:val="center"/>
          </w:tcPr>
          <w:p w:rsidR="00C97FCC" w:rsidRPr="000F7689" w:rsidRDefault="00C97FCC" w:rsidP="009E00C9">
            <w:pPr>
              <w:jc w:val="center"/>
              <w:rPr>
                <w:sz w:val="20"/>
                <w:szCs w:val="20"/>
              </w:rPr>
            </w:pPr>
            <w:r w:rsidRPr="000F7689">
              <w:rPr>
                <w:sz w:val="20"/>
                <w:szCs w:val="20"/>
              </w:rPr>
              <w:t>не подлежат установлению</w:t>
            </w:r>
          </w:p>
        </w:tc>
      </w:tr>
      <w:tr w:rsidR="009E00C9" w:rsidRPr="000F7689" w:rsidTr="00876856">
        <w:trPr>
          <w:trHeight w:val="233"/>
        </w:trPr>
        <w:tc>
          <w:tcPr>
            <w:tcW w:w="5000" w:type="pct"/>
            <w:gridSpan w:val="8"/>
            <w:shd w:val="clear" w:color="auto" w:fill="F2F2F2" w:themeFill="background1" w:themeFillShade="F2"/>
            <w:vAlign w:val="center"/>
          </w:tcPr>
          <w:p w:rsidR="009E00C9" w:rsidRPr="000F7689" w:rsidRDefault="009E00C9" w:rsidP="009E00C9">
            <w:pPr>
              <w:jc w:val="center"/>
              <w:rPr>
                <w:sz w:val="20"/>
                <w:szCs w:val="20"/>
              </w:rPr>
            </w:pPr>
            <w:r w:rsidRPr="000F7689">
              <w:rPr>
                <w:b/>
                <w:i/>
                <w:sz w:val="20"/>
                <w:szCs w:val="20"/>
              </w:rPr>
              <w:t>Условно разрешенные виды использования</w:t>
            </w:r>
          </w:p>
        </w:tc>
      </w:tr>
      <w:tr w:rsidR="00C97FCC" w:rsidRPr="000F7689" w:rsidTr="00C97FCC">
        <w:trPr>
          <w:trHeight w:val="233"/>
        </w:trPr>
        <w:tc>
          <w:tcPr>
            <w:tcW w:w="1145" w:type="pct"/>
          </w:tcPr>
          <w:p w:rsidR="00C97FCC" w:rsidRPr="000F7689" w:rsidRDefault="00C97FCC" w:rsidP="009E00C9">
            <w:pPr>
              <w:rPr>
                <w:sz w:val="20"/>
                <w:szCs w:val="20"/>
                <w:shd w:val="clear" w:color="auto" w:fill="FFFFFF"/>
              </w:rPr>
            </w:pPr>
            <w:r w:rsidRPr="000F7689">
              <w:rPr>
                <w:sz w:val="20"/>
                <w:szCs w:val="20"/>
                <w:shd w:val="clear" w:color="auto" w:fill="FFFFFF"/>
              </w:rPr>
              <w:t>Культурное развитие (код 3.6)</w:t>
            </w:r>
          </w:p>
        </w:tc>
        <w:tc>
          <w:tcPr>
            <w:tcW w:w="2467" w:type="pct"/>
            <w:gridSpan w:val="5"/>
            <w:vAlign w:val="center"/>
          </w:tcPr>
          <w:p w:rsidR="00C97FCC" w:rsidRPr="000F7689" w:rsidRDefault="00C97FCC" w:rsidP="009E00C9">
            <w:pPr>
              <w:jc w:val="center"/>
              <w:rPr>
                <w:sz w:val="20"/>
                <w:szCs w:val="20"/>
              </w:rPr>
            </w:pPr>
            <w:r w:rsidRPr="000F7689">
              <w:rPr>
                <w:sz w:val="20"/>
                <w:szCs w:val="20"/>
              </w:rPr>
              <w:t>не подлежат установлению</w:t>
            </w:r>
          </w:p>
        </w:tc>
        <w:tc>
          <w:tcPr>
            <w:tcW w:w="637" w:type="pct"/>
            <w:vAlign w:val="center"/>
          </w:tcPr>
          <w:p w:rsidR="00C97FCC" w:rsidRPr="000F7689" w:rsidRDefault="00C97FCC" w:rsidP="009E00C9">
            <w:pPr>
              <w:jc w:val="center"/>
              <w:rPr>
                <w:sz w:val="20"/>
                <w:szCs w:val="20"/>
              </w:rPr>
            </w:pPr>
            <w:r w:rsidRPr="000F7689">
              <w:rPr>
                <w:sz w:val="20"/>
                <w:szCs w:val="20"/>
                <w:shd w:val="clear" w:color="auto" w:fill="FFFFFF"/>
              </w:rPr>
              <w:t>1</w:t>
            </w:r>
          </w:p>
        </w:tc>
        <w:tc>
          <w:tcPr>
            <w:tcW w:w="751" w:type="pct"/>
            <w:vAlign w:val="center"/>
          </w:tcPr>
          <w:p w:rsidR="00C97FCC" w:rsidRPr="000F7689" w:rsidRDefault="00C97FCC" w:rsidP="009E00C9">
            <w:pPr>
              <w:jc w:val="center"/>
              <w:rPr>
                <w:sz w:val="20"/>
                <w:szCs w:val="20"/>
              </w:rPr>
            </w:pPr>
            <w:r w:rsidRPr="000F7689">
              <w:rPr>
                <w:sz w:val="20"/>
                <w:szCs w:val="20"/>
                <w:shd w:val="clear" w:color="auto" w:fill="FFFFFF"/>
              </w:rPr>
              <w:t>60</w:t>
            </w:r>
          </w:p>
        </w:tc>
      </w:tr>
      <w:tr w:rsidR="00C97FCC" w:rsidRPr="000F7689" w:rsidTr="00C97FCC">
        <w:trPr>
          <w:trHeight w:val="233"/>
        </w:trPr>
        <w:tc>
          <w:tcPr>
            <w:tcW w:w="1145" w:type="pct"/>
          </w:tcPr>
          <w:p w:rsidR="00C97FCC" w:rsidRPr="000F7689" w:rsidRDefault="00C97FCC" w:rsidP="009E00C9">
            <w:pPr>
              <w:rPr>
                <w:sz w:val="20"/>
                <w:szCs w:val="20"/>
                <w:shd w:val="clear" w:color="auto" w:fill="FFFFFF"/>
              </w:rPr>
            </w:pPr>
            <w:r w:rsidRPr="000F7689">
              <w:rPr>
                <w:sz w:val="20"/>
                <w:szCs w:val="20"/>
                <w:shd w:val="clear" w:color="auto" w:fill="FFFFFF"/>
              </w:rPr>
              <w:t>Общественное питание (код 4.6)</w:t>
            </w:r>
          </w:p>
        </w:tc>
        <w:tc>
          <w:tcPr>
            <w:tcW w:w="2467" w:type="pct"/>
            <w:gridSpan w:val="5"/>
            <w:vAlign w:val="center"/>
          </w:tcPr>
          <w:p w:rsidR="00C97FCC" w:rsidRPr="000F7689" w:rsidRDefault="00C97FCC" w:rsidP="009E00C9">
            <w:pPr>
              <w:jc w:val="center"/>
              <w:rPr>
                <w:sz w:val="20"/>
                <w:szCs w:val="20"/>
              </w:rPr>
            </w:pPr>
            <w:r w:rsidRPr="000F7689">
              <w:rPr>
                <w:sz w:val="20"/>
                <w:szCs w:val="20"/>
              </w:rPr>
              <w:t>не подлежат установлению</w:t>
            </w:r>
          </w:p>
        </w:tc>
        <w:tc>
          <w:tcPr>
            <w:tcW w:w="637" w:type="pct"/>
            <w:vAlign w:val="center"/>
          </w:tcPr>
          <w:p w:rsidR="00C97FCC" w:rsidRPr="000F7689" w:rsidRDefault="00C97FCC" w:rsidP="009E00C9">
            <w:pPr>
              <w:jc w:val="center"/>
              <w:rPr>
                <w:sz w:val="20"/>
                <w:szCs w:val="20"/>
              </w:rPr>
            </w:pPr>
            <w:r w:rsidRPr="000F7689">
              <w:rPr>
                <w:sz w:val="20"/>
                <w:szCs w:val="20"/>
                <w:shd w:val="clear" w:color="auto" w:fill="FFFFFF"/>
              </w:rPr>
              <w:t>1</w:t>
            </w:r>
          </w:p>
        </w:tc>
        <w:tc>
          <w:tcPr>
            <w:tcW w:w="751" w:type="pct"/>
            <w:vAlign w:val="center"/>
          </w:tcPr>
          <w:p w:rsidR="00C97FCC" w:rsidRPr="000F7689" w:rsidRDefault="00C97FCC" w:rsidP="009E00C9">
            <w:pPr>
              <w:jc w:val="center"/>
              <w:rPr>
                <w:sz w:val="20"/>
                <w:szCs w:val="20"/>
              </w:rPr>
            </w:pPr>
            <w:r w:rsidRPr="000F7689">
              <w:rPr>
                <w:sz w:val="20"/>
                <w:szCs w:val="20"/>
                <w:shd w:val="clear" w:color="auto" w:fill="FFFFFF"/>
              </w:rPr>
              <w:t>50</w:t>
            </w:r>
          </w:p>
        </w:tc>
      </w:tr>
      <w:tr w:rsidR="00C97FCC" w:rsidRPr="000F7689" w:rsidTr="00C97FCC">
        <w:trPr>
          <w:trHeight w:val="233"/>
        </w:trPr>
        <w:tc>
          <w:tcPr>
            <w:tcW w:w="1145" w:type="pct"/>
          </w:tcPr>
          <w:p w:rsidR="00C97FCC" w:rsidRPr="000F7689" w:rsidRDefault="00C97FCC" w:rsidP="009E00C9">
            <w:pPr>
              <w:rPr>
                <w:sz w:val="20"/>
                <w:szCs w:val="20"/>
                <w:shd w:val="clear" w:color="auto" w:fill="FFFFFF"/>
              </w:rPr>
            </w:pPr>
            <w:r w:rsidRPr="000F7689">
              <w:rPr>
                <w:sz w:val="20"/>
                <w:szCs w:val="20"/>
                <w:shd w:val="clear" w:color="auto" w:fill="FFFFFF"/>
              </w:rPr>
              <w:lastRenderedPageBreak/>
              <w:t>Природно-познавательный туризм (код 5.2)</w:t>
            </w:r>
          </w:p>
        </w:tc>
        <w:tc>
          <w:tcPr>
            <w:tcW w:w="3855" w:type="pct"/>
            <w:gridSpan w:val="7"/>
            <w:vAlign w:val="center"/>
          </w:tcPr>
          <w:p w:rsidR="00C97FCC" w:rsidRPr="000F7689" w:rsidRDefault="00C97FCC" w:rsidP="009E00C9">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45" w:type="pct"/>
          </w:tcPr>
          <w:p w:rsidR="00C97FCC" w:rsidRPr="000F7689" w:rsidRDefault="00C97FCC" w:rsidP="009E00C9">
            <w:pPr>
              <w:rPr>
                <w:sz w:val="20"/>
                <w:szCs w:val="20"/>
                <w:shd w:val="clear" w:color="auto" w:fill="FFFFFF"/>
              </w:rPr>
            </w:pPr>
            <w:r w:rsidRPr="000F7689">
              <w:rPr>
                <w:sz w:val="20"/>
                <w:szCs w:val="20"/>
                <w:shd w:val="clear" w:color="auto" w:fill="FFFFFF"/>
              </w:rPr>
              <w:t>Поля для гольфа или конных прогулок (код 5.5)</w:t>
            </w:r>
          </w:p>
        </w:tc>
        <w:tc>
          <w:tcPr>
            <w:tcW w:w="3855" w:type="pct"/>
            <w:gridSpan w:val="7"/>
            <w:vAlign w:val="center"/>
          </w:tcPr>
          <w:p w:rsidR="00C97FCC" w:rsidRPr="000F7689" w:rsidRDefault="00C97FCC" w:rsidP="009E00C9">
            <w:pPr>
              <w:jc w:val="center"/>
              <w:rPr>
                <w:sz w:val="20"/>
                <w:szCs w:val="20"/>
                <w:shd w:val="clear" w:color="auto" w:fill="FFFFFF"/>
              </w:rPr>
            </w:pPr>
            <w:r w:rsidRPr="000F7689">
              <w:rPr>
                <w:sz w:val="20"/>
                <w:szCs w:val="20"/>
              </w:rPr>
              <w:t>не подлежат установлению</w:t>
            </w:r>
          </w:p>
        </w:tc>
      </w:tr>
      <w:tr w:rsidR="009E00C9" w:rsidRPr="000F7689" w:rsidTr="00FE3CF4">
        <w:trPr>
          <w:trHeight w:val="233"/>
        </w:trPr>
        <w:tc>
          <w:tcPr>
            <w:tcW w:w="5000" w:type="pct"/>
            <w:gridSpan w:val="8"/>
            <w:shd w:val="clear" w:color="auto" w:fill="F2F2F2" w:themeFill="background1" w:themeFillShade="F2"/>
          </w:tcPr>
          <w:p w:rsidR="009E00C9" w:rsidRPr="000F7689" w:rsidRDefault="009E00C9" w:rsidP="009E00C9">
            <w:pPr>
              <w:jc w:val="center"/>
              <w:rPr>
                <w:sz w:val="20"/>
                <w:szCs w:val="20"/>
                <w:shd w:val="clear" w:color="auto" w:fill="FFFFFF"/>
              </w:rPr>
            </w:pPr>
            <w:r w:rsidRPr="000F7689">
              <w:rPr>
                <w:b/>
                <w:i/>
                <w:sz w:val="20"/>
                <w:szCs w:val="20"/>
              </w:rPr>
              <w:t>Вспомогательные виды разрешенного использования</w:t>
            </w:r>
          </w:p>
        </w:tc>
      </w:tr>
      <w:tr w:rsidR="00C97FCC" w:rsidRPr="000F7689" w:rsidTr="00C97FCC">
        <w:trPr>
          <w:trHeight w:val="233"/>
        </w:trPr>
        <w:tc>
          <w:tcPr>
            <w:tcW w:w="1145" w:type="pct"/>
          </w:tcPr>
          <w:p w:rsidR="00C97FCC" w:rsidRPr="000F7689" w:rsidRDefault="00C97FCC" w:rsidP="009E00C9">
            <w:pPr>
              <w:rPr>
                <w:sz w:val="20"/>
                <w:szCs w:val="20"/>
              </w:rPr>
            </w:pPr>
            <w:r w:rsidRPr="000F7689">
              <w:rPr>
                <w:sz w:val="20"/>
                <w:szCs w:val="20"/>
              </w:rPr>
              <w:t>Коммунальное обслуживание (3.1)</w:t>
            </w:r>
          </w:p>
        </w:tc>
        <w:tc>
          <w:tcPr>
            <w:tcW w:w="1714" w:type="pct"/>
            <w:gridSpan w:val="4"/>
            <w:vAlign w:val="center"/>
          </w:tcPr>
          <w:p w:rsidR="00C97FCC" w:rsidRPr="000F7689" w:rsidRDefault="00C97FCC" w:rsidP="009E00C9">
            <w:pPr>
              <w:jc w:val="center"/>
              <w:rPr>
                <w:sz w:val="20"/>
                <w:szCs w:val="20"/>
              </w:rPr>
            </w:pPr>
            <w:r w:rsidRPr="000F7689">
              <w:rPr>
                <w:sz w:val="20"/>
                <w:szCs w:val="20"/>
              </w:rPr>
              <w:t>не подлежат установлению</w:t>
            </w:r>
          </w:p>
        </w:tc>
        <w:tc>
          <w:tcPr>
            <w:tcW w:w="753" w:type="pct"/>
            <w:vAlign w:val="center"/>
          </w:tcPr>
          <w:p w:rsidR="00C97FCC" w:rsidRPr="000F7689" w:rsidRDefault="00C97FCC" w:rsidP="009E00C9">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42"/>
            </w:r>
          </w:p>
        </w:tc>
        <w:tc>
          <w:tcPr>
            <w:tcW w:w="1388" w:type="pct"/>
            <w:gridSpan w:val="2"/>
            <w:vAlign w:val="center"/>
          </w:tcPr>
          <w:p w:rsidR="00C97FCC" w:rsidRPr="000F7689" w:rsidRDefault="00C97FCC" w:rsidP="009E00C9">
            <w:pPr>
              <w:jc w:val="center"/>
              <w:rPr>
                <w:sz w:val="20"/>
                <w:szCs w:val="20"/>
                <w:shd w:val="clear" w:color="auto" w:fill="FFFFFF"/>
              </w:rPr>
            </w:pPr>
            <w:r w:rsidRPr="000F7689">
              <w:rPr>
                <w:sz w:val="20"/>
                <w:szCs w:val="20"/>
              </w:rPr>
              <w:t>не подлежат установлению</w:t>
            </w:r>
          </w:p>
        </w:tc>
      </w:tr>
    </w:tbl>
    <w:p w:rsidR="003B694A" w:rsidRPr="000F7689" w:rsidRDefault="003B694A" w:rsidP="00EE1D8E">
      <w:pPr>
        <w:ind w:firstLine="851"/>
        <w:jc w:val="both"/>
        <w:rPr>
          <w:sz w:val="4"/>
          <w:szCs w:val="4"/>
        </w:rPr>
      </w:pPr>
    </w:p>
    <w:p w:rsidR="003B694A" w:rsidRPr="000F7689" w:rsidRDefault="0039462B" w:rsidP="003B694A">
      <w:pPr>
        <w:ind w:firstLine="851"/>
        <w:rPr>
          <w:b/>
          <w:lang w:eastAsia="ru-RU"/>
        </w:rPr>
      </w:pPr>
      <w:r w:rsidRPr="000F7689">
        <w:rPr>
          <w:b/>
        </w:rPr>
        <w:t>4</w:t>
      </w:r>
      <w:r w:rsidR="003B694A" w:rsidRPr="000F7689">
        <w:rPr>
          <w:b/>
        </w:rPr>
        <w:t xml:space="preserve">. </w:t>
      </w:r>
      <w:r w:rsidR="003B694A" w:rsidRPr="000F7689">
        <w:rPr>
          <w:b/>
          <w:lang w:eastAsia="ru-RU"/>
        </w:rPr>
        <w:t>Дополнительные параметры зоны озелененных территорий общего пользования</w:t>
      </w:r>
    </w:p>
    <w:p w:rsidR="003B694A" w:rsidRPr="000F7689" w:rsidRDefault="003B694A" w:rsidP="003B694A">
      <w:pPr>
        <w:shd w:val="clear" w:color="auto" w:fill="FFFFFF"/>
        <w:tabs>
          <w:tab w:val="left" w:pos="142"/>
        </w:tabs>
        <w:suppressAutoHyphens/>
        <w:ind w:firstLine="851"/>
        <w:jc w:val="both"/>
      </w:pPr>
      <w:r w:rsidRPr="000F7689">
        <w:t>Минимальное расстояние от границ территории парка до границ территории жилой застройки – 30 м.</w:t>
      </w:r>
    </w:p>
    <w:p w:rsidR="003B694A" w:rsidRPr="000F7689" w:rsidRDefault="003B694A" w:rsidP="003B694A">
      <w:pPr>
        <w:shd w:val="clear" w:color="auto" w:fill="FFFFFF"/>
        <w:tabs>
          <w:tab w:val="left" w:pos="142"/>
        </w:tabs>
        <w:snapToGrid w:val="0"/>
        <w:ind w:firstLine="851"/>
        <w:jc w:val="both"/>
      </w:pPr>
      <w:r w:rsidRPr="000F7689">
        <w:t>Расстояние от зданий и сооружений до ствола дерева – 5 м, до кустарника – 1,5 м.</w:t>
      </w:r>
    </w:p>
    <w:p w:rsidR="003B694A" w:rsidRPr="000F7689" w:rsidRDefault="003B694A" w:rsidP="003B694A">
      <w:pPr>
        <w:shd w:val="clear" w:color="auto" w:fill="FFFFFF"/>
        <w:tabs>
          <w:tab w:val="left" w:pos="142"/>
        </w:tabs>
        <w:snapToGrid w:val="0"/>
        <w:ind w:firstLine="851"/>
        <w:jc w:val="both"/>
      </w:pPr>
      <w:r w:rsidRPr="000F7689">
        <w:t>Расстояние от сетей газопровода, канализации до ствола дерева – 2 м.</w:t>
      </w:r>
    </w:p>
    <w:p w:rsidR="003B694A" w:rsidRPr="000F7689" w:rsidRDefault="003B694A" w:rsidP="003B694A">
      <w:pPr>
        <w:shd w:val="clear" w:color="auto" w:fill="FFFFFF"/>
        <w:tabs>
          <w:tab w:val="left" w:pos="142"/>
        </w:tabs>
        <w:snapToGrid w:val="0"/>
        <w:ind w:firstLine="851"/>
        <w:jc w:val="both"/>
      </w:pPr>
      <w:r w:rsidRPr="000F7689">
        <w:t>Расстояние от тепловой сети до ствола дерева – 3,0 м, до кустарника – 2 м.</w:t>
      </w:r>
    </w:p>
    <w:p w:rsidR="003B694A" w:rsidRPr="000F7689" w:rsidRDefault="003B694A" w:rsidP="003B694A">
      <w:pPr>
        <w:shd w:val="clear" w:color="auto" w:fill="FFFFFF"/>
        <w:tabs>
          <w:tab w:val="left" w:pos="142"/>
        </w:tabs>
        <w:snapToGrid w:val="0"/>
        <w:ind w:firstLine="851"/>
        <w:jc w:val="both"/>
      </w:pPr>
      <w:r w:rsidRPr="000F7689">
        <w:t>Расстояние от сетей водопровода - до ствола дерева – 3 м.</w:t>
      </w:r>
    </w:p>
    <w:p w:rsidR="003B694A" w:rsidRPr="000F7689" w:rsidRDefault="003B694A" w:rsidP="003B694A">
      <w:pPr>
        <w:shd w:val="clear" w:color="auto" w:fill="FFFFFF"/>
        <w:tabs>
          <w:tab w:val="left" w:pos="142"/>
        </w:tabs>
        <w:snapToGrid w:val="0"/>
        <w:ind w:firstLine="851"/>
        <w:jc w:val="both"/>
      </w:pPr>
      <w:r w:rsidRPr="000F7689">
        <w:t>Расстояние от силового кабеля и кабеля связи - до ствола дерева – 2 м, до кустарника – 2,0 м.</w:t>
      </w:r>
    </w:p>
    <w:p w:rsidR="003B694A" w:rsidRPr="000F7689" w:rsidRDefault="003B694A" w:rsidP="003B694A">
      <w:pPr>
        <w:shd w:val="clear" w:color="auto" w:fill="FFFFFF"/>
        <w:tabs>
          <w:tab w:val="left" w:pos="142"/>
        </w:tabs>
        <w:snapToGrid w:val="0"/>
        <w:ind w:firstLine="851"/>
        <w:jc w:val="both"/>
      </w:pPr>
      <w:r w:rsidRPr="000F7689">
        <w:rPr>
          <w:bCs/>
        </w:rPr>
        <w:t>М</w:t>
      </w:r>
      <w:r w:rsidRPr="000F7689">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w:t>
      </w:r>
      <w:proofErr w:type="gramStart"/>
      <w:r w:rsidRPr="000F7689">
        <w:t>1</w:t>
      </w:r>
      <w:proofErr w:type="gramEnd"/>
      <w:r w:rsidRPr="000F7689">
        <w:t xml:space="preserve"> устанавливаются в соответствии с утвержденной документацией по планировке территории.</w:t>
      </w:r>
    </w:p>
    <w:p w:rsidR="003B694A" w:rsidRPr="000F7689" w:rsidRDefault="003B694A" w:rsidP="003B694A">
      <w:pPr>
        <w:tabs>
          <w:tab w:val="left" w:pos="142"/>
        </w:tabs>
        <w:ind w:firstLine="851"/>
        <w:jc w:val="both"/>
      </w:pPr>
      <w:r w:rsidRPr="000F7689">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416418" w:rsidRPr="000F7689" w:rsidRDefault="003B694A" w:rsidP="00416418">
      <w:pPr>
        <w:pStyle w:val="42"/>
        <w:shd w:val="clear" w:color="auto" w:fill="auto"/>
        <w:tabs>
          <w:tab w:val="left" w:pos="142"/>
        </w:tabs>
        <w:spacing w:line="240" w:lineRule="auto"/>
        <w:ind w:firstLine="851"/>
        <w:rPr>
          <w:rStyle w:val="41"/>
          <w:sz w:val="24"/>
          <w:szCs w:val="24"/>
        </w:rPr>
        <w:sectPr w:rsidR="00416418" w:rsidRPr="000F7689" w:rsidSect="00DD0CF5">
          <w:pgSz w:w="16838" w:h="11906" w:orient="landscape"/>
          <w:pgMar w:top="851" w:right="851" w:bottom="851" w:left="1701" w:header="709" w:footer="709" w:gutter="0"/>
          <w:cols w:space="720"/>
          <w:docGrid w:linePitch="360"/>
        </w:sectPr>
      </w:pPr>
      <w:bookmarkStart w:id="54" w:name="bookmark35"/>
      <w:r w:rsidRPr="000F7689">
        <w:rPr>
          <w:rStyle w:val="41"/>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54"/>
    </w:p>
    <w:p w:rsidR="00416418" w:rsidRPr="000F7689" w:rsidRDefault="00416418" w:rsidP="00416418">
      <w:pPr>
        <w:pStyle w:val="2"/>
        <w:tabs>
          <w:tab w:val="clear" w:pos="576"/>
        </w:tabs>
        <w:ind w:left="0" w:firstLine="851"/>
        <w:jc w:val="both"/>
        <w:rPr>
          <w:rFonts w:ascii="Times New Roman" w:hAnsi="Times New Roman" w:cs="Times New Roman"/>
          <w:u w:val="single"/>
        </w:rPr>
      </w:pPr>
      <w:bookmarkStart w:id="55" w:name="_Toc115772997"/>
      <w:bookmarkStart w:id="56" w:name="_Toc162013255"/>
      <w:r w:rsidRPr="000F7689">
        <w:rPr>
          <w:rFonts w:ascii="Times New Roman" w:hAnsi="Times New Roman" w:cs="Times New Roman"/>
          <w:i w:val="0"/>
          <w:lang w:eastAsia="ru-RU"/>
        </w:rPr>
        <w:lastRenderedPageBreak/>
        <w:t>Статья 17. Градостроительные регламенты на территориях зон специального назначения</w:t>
      </w:r>
      <w:bookmarkEnd w:id="55"/>
      <w:bookmarkEnd w:id="56"/>
    </w:p>
    <w:p w:rsidR="00416418" w:rsidRPr="000F7689" w:rsidRDefault="00416418" w:rsidP="00416418">
      <w:pPr>
        <w:ind w:firstLine="851"/>
        <w:jc w:val="both"/>
      </w:pPr>
      <w:r w:rsidRPr="000F7689">
        <w:rPr>
          <w:b/>
        </w:rPr>
        <w:t>1.</w:t>
      </w:r>
      <w:r w:rsidRPr="000F7689">
        <w:t xml:space="preserve"> Зоны специального назначения предназначены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rsidR="00416418" w:rsidRPr="000F7689" w:rsidRDefault="00A22658" w:rsidP="00416418">
      <w:pPr>
        <w:ind w:firstLine="851"/>
        <w:jc w:val="both"/>
      </w:pPr>
      <w:r w:rsidRPr="000F7689">
        <w:rPr>
          <w:b/>
        </w:rPr>
        <w:t>2.</w:t>
      </w:r>
      <w:r w:rsidRPr="000F7689">
        <w:t xml:space="preserve"> </w:t>
      </w:r>
      <w:r w:rsidR="00416418" w:rsidRPr="000F7689">
        <w:t>Зоны специального назначения включают:</w:t>
      </w:r>
    </w:p>
    <w:p w:rsidR="00416418" w:rsidRPr="000F7689" w:rsidRDefault="00416418" w:rsidP="00416418">
      <w:pPr>
        <w:ind w:firstLine="851"/>
        <w:jc w:val="both"/>
      </w:pPr>
      <w:r w:rsidRPr="000F7689">
        <w:t>СН-1 – зону кладбищ;</w:t>
      </w:r>
    </w:p>
    <w:p w:rsidR="00416418" w:rsidRPr="000F7689" w:rsidRDefault="00416418" w:rsidP="00F46049">
      <w:pPr>
        <w:ind w:firstLine="851"/>
        <w:jc w:val="both"/>
      </w:pPr>
      <w:r w:rsidRPr="000F7689">
        <w:t>СН-2 – зону складирования и захоронения отходов</w:t>
      </w:r>
      <w:r w:rsidR="00F46049" w:rsidRPr="000F7689">
        <w:t>.</w:t>
      </w:r>
    </w:p>
    <w:p w:rsidR="005B3F50" w:rsidRPr="000F7689" w:rsidRDefault="005B3F50" w:rsidP="00F46049">
      <w:pPr>
        <w:ind w:firstLine="851"/>
        <w:jc w:val="both"/>
        <w:rPr>
          <w:sz w:val="16"/>
          <w:szCs w:val="16"/>
        </w:rPr>
      </w:pPr>
    </w:p>
    <w:p w:rsidR="00416418" w:rsidRPr="000F7689" w:rsidRDefault="00416418" w:rsidP="00416418">
      <w:pPr>
        <w:keepNext/>
        <w:keepLines/>
        <w:ind w:left="720"/>
        <w:jc w:val="center"/>
        <w:rPr>
          <w:b/>
          <w:u w:val="single"/>
        </w:rPr>
      </w:pPr>
      <w:r w:rsidRPr="000F7689">
        <w:rPr>
          <w:b/>
          <w:u w:val="single"/>
        </w:rPr>
        <w:t>Зона кладбищ (СН-1)</w:t>
      </w:r>
    </w:p>
    <w:p w:rsidR="00416418" w:rsidRPr="000F7689" w:rsidRDefault="00416418" w:rsidP="00416418">
      <w:pPr>
        <w:keepNext/>
        <w:keepLines/>
        <w:ind w:left="720"/>
        <w:jc w:val="right"/>
        <w:rPr>
          <w:spacing w:val="-13"/>
        </w:rPr>
      </w:pPr>
      <w:r w:rsidRPr="000F7689">
        <w:rPr>
          <w:spacing w:val="-13"/>
        </w:rPr>
        <w:t xml:space="preserve">Таблица </w:t>
      </w:r>
      <w:r w:rsidR="000F6A91" w:rsidRPr="000F7689">
        <w:rPr>
          <w:spacing w:val="-13"/>
        </w:rPr>
        <w:t>1</w:t>
      </w:r>
      <w:r w:rsidR="00F46049" w:rsidRPr="000F7689">
        <w:rPr>
          <w:spacing w:val="-13"/>
        </w:rPr>
        <w:t>5</w:t>
      </w:r>
    </w:p>
    <w:p w:rsidR="00416418" w:rsidRPr="000F7689" w:rsidRDefault="00416418" w:rsidP="00416418">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1435"/>
        <w:gridCol w:w="1247"/>
        <w:gridCol w:w="1172"/>
        <w:gridCol w:w="1247"/>
        <w:gridCol w:w="2152"/>
        <w:gridCol w:w="1816"/>
        <w:gridCol w:w="2144"/>
      </w:tblGrid>
      <w:tr w:rsidR="00416418" w:rsidRPr="000F7689" w:rsidTr="00C97FCC">
        <w:trPr>
          <w:tblHeader/>
        </w:trPr>
        <w:tc>
          <w:tcPr>
            <w:tcW w:w="1135" w:type="pct"/>
            <w:vMerge w:val="restart"/>
            <w:shd w:val="clear" w:color="auto" w:fill="D9D9D9"/>
            <w:vAlign w:val="center"/>
          </w:tcPr>
          <w:p w:rsidR="00416418" w:rsidRPr="000F7689" w:rsidRDefault="00416418" w:rsidP="00E54BA3">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55" w:type="pct"/>
            <w:gridSpan w:val="4"/>
            <w:shd w:val="clear" w:color="auto" w:fill="D9D9D9"/>
            <w:vAlign w:val="center"/>
          </w:tcPr>
          <w:p w:rsidR="00416418" w:rsidRPr="000F7689" w:rsidRDefault="00416418" w:rsidP="00E54BA3">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43" w:type="pct"/>
            <w:vMerge w:val="restart"/>
            <w:shd w:val="clear" w:color="auto" w:fill="D9D9D9"/>
            <w:vAlign w:val="center"/>
          </w:tcPr>
          <w:p w:rsidR="00416418" w:rsidRPr="000F7689" w:rsidRDefault="00416418" w:rsidP="00E54BA3">
            <w:pPr>
              <w:jc w:val="center"/>
              <w:rPr>
                <w:b/>
                <w:sz w:val="20"/>
                <w:szCs w:val="20"/>
              </w:rPr>
            </w:pPr>
            <w:r w:rsidRPr="000F7689">
              <w:rPr>
                <w:b/>
                <w:sz w:val="20"/>
                <w:szCs w:val="20"/>
              </w:rPr>
              <w:t>Предельное количество этажей</w:t>
            </w:r>
          </w:p>
        </w:tc>
        <w:tc>
          <w:tcPr>
            <w:tcW w:w="627" w:type="pct"/>
            <w:vMerge w:val="restart"/>
            <w:shd w:val="clear" w:color="auto" w:fill="D9D9D9"/>
            <w:vAlign w:val="center"/>
          </w:tcPr>
          <w:p w:rsidR="00416418" w:rsidRPr="000F7689" w:rsidRDefault="00416418" w:rsidP="00E54BA3">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43"/>
            </w:r>
          </w:p>
        </w:tc>
        <w:tc>
          <w:tcPr>
            <w:tcW w:w="740" w:type="pct"/>
            <w:vMerge w:val="restart"/>
            <w:shd w:val="clear" w:color="auto" w:fill="D9D9D9"/>
            <w:vAlign w:val="center"/>
          </w:tcPr>
          <w:p w:rsidR="00416418" w:rsidRPr="000F7689" w:rsidRDefault="00416418" w:rsidP="00E54BA3">
            <w:pPr>
              <w:jc w:val="center"/>
              <w:rPr>
                <w:b/>
                <w:sz w:val="20"/>
                <w:szCs w:val="20"/>
              </w:rPr>
            </w:pPr>
            <w:r w:rsidRPr="000F7689">
              <w:rPr>
                <w:b/>
                <w:sz w:val="20"/>
                <w:szCs w:val="20"/>
              </w:rPr>
              <w:t>Максимальный процент застройки в границах земельного участка, %</w:t>
            </w:r>
          </w:p>
        </w:tc>
      </w:tr>
      <w:tr w:rsidR="00416418" w:rsidRPr="000F7689" w:rsidTr="00C97FCC">
        <w:trPr>
          <w:tblHeader/>
        </w:trPr>
        <w:tc>
          <w:tcPr>
            <w:tcW w:w="1135" w:type="pct"/>
            <w:vMerge/>
            <w:vAlign w:val="center"/>
          </w:tcPr>
          <w:p w:rsidR="00416418" w:rsidRPr="000F7689" w:rsidRDefault="00416418" w:rsidP="00E54BA3">
            <w:pPr>
              <w:jc w:val="center"/>
              <w:rPr>
                <w:sz w:val="20"/>
                <w:szCs w:val="20"/>
              </w:rPr>
            </w:pPr>
          </w:p>
        </w:tc>
        <w:tc>
          <w:tcPr>
            <w:tcW w:w="919" w:type="pct"/>
            <w:gridSpan w:val="2"/>
            <w:shd w:val="clear" w:color="auto" w:fill="D9D9D9"/>
            <w:vAlign w:val="center"/>
          </w:tcPr>
          <w:p w:rsidR="00416418" w:rsidRPr="000F7689" w:rsidRDefault="00416418" w:rsidP="00E54BA3">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36" w:type="pct"/>
            <w:gridSpan w:val="2"/>
            <w:shd w:val="clear" w:color="auto" w:fill="D9D9D9"/>
            <w:vAlign w:val="center"/>
          </w:tcPr>
          <w:p w:rsidR="00416418" w:rsidRPr="000F7689" w:rsidRDefault="00416418" w:rsidP="00E54BA3">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43" w:type="pct"/>
            <w:vMerge/>
          </w:tcPr>
          <w:p w:rsidR="00416418" w:rsidRPr="000F7689" w:rsidRDefault="00416418" w:rsidP="00E54BA3">
            <w:pPr>
              <w:jc w:val="both"/>
              <w:rPr>
                <w:sz w:val="20"/>
                <w:szCs w:val="20"/>
              </w:rPr>
            </w:pPr>
          </w:p>
        </w:tc>
        <w:tc>
          <w:tcPr>
            <w:tcW w:w="627" w:type="pct"/>
            <w:vMerge/>
          </w:tcPr>
          <w:p w:rsidR="00416418" w:rsidRPr="000F7689" w:rsidRDefault="00416418" w:rsidP="00E54BA3">
            <w:pPr>
              <w:jc w:val="both"/>
              <w:rPr>
                <w:sz w:val="20"/>
                <w:szCs w:val="20"/>
              </w:rPr>
            </w:pPr>
          </w:p>
        </w:tc>
        <w:tc>
          <w:tcPr>
            <w:tcW w:w="740" w:type="pct"/>
            <w:vMerge/>
          </w:tcPr>
          <w:p w:rsidR="00416418" w:rsidRPr="000F7689" w:rsidRDefault="00416418" w:rsidP="00E54BA3">
            <w:pPr>
              <w:jc w:val="both"/>
              <w:rPr>
                <w:sz w:val="20"/>
                <w:szCs w:val="20"/>
              </w:rPr>
            </w:pPr>
          </w:p>
        </w:tc>
      </w:tr>
      <w:tr w:rsidR="00416418" w:rsidRPr="000F7689" w:rsidTr="00C97FCC">
        <w:trPr>
          <w:tblHeader/>
        </w:trPr>
        <w:tc>
          <w:tcPr>
            <w:tcW w:w="1135" w:type="pct"/>
            <w:vMerge/>
            <w:vAlign w:val="center"/>
          </w:tcPr>
          <w:p w:rsidR="00416418" w:rsidRPr="000F7689" w:rsidRDefault="00416418" w:rsidP="00E54BA3">
            <w:pPr>
              <w:jc w:val="center"/>
              <w:rPr>
                <w:sz w:val="20"/>
                <w:szCs w:val="20"/>
              </w:rPr>
            </w:pPr>
          </w:p>
        </w:tc>
        <w:tc>
          <w:tcPr>
            <w:tcW w:w="488" w:type="pct"/>
            <w:shd w:val="clear" w:color="auto" w:fill="D9D9D9"/>
            <w:vAlign w:val="center"/>
          </w:tcPr>
          <w:p w:rsidR="00416418" w:rsidRPr="000F7689" w:rsidRDefault="00416418" w:rsidP="00E54BA3">
            <w:pPr>
              <w:jc w:val="center"/>
              <w:rPr>
                <w:b/>
                <w:sz w:val="20"/>
                <w:szCs w:val="20"/>
              </w:rPr>
            </w:pPr>
            <w:r w:rsidRPr="000F7689">
              <w:rPr>
                <w:b/>
                <w:sz w:val="20"/>
                <w:szCs w:val="20"/>
              </w:rPr>
              <w:t>минимум</w:t>
            </w:r>
          </w:p>
        </w:tc>
        <w:tc>
          <w:tcPr>
            <w:tcW w:w="431" w:type="pct"/>
            <w:shd w:val="clear" w:color="auto" w:fill="D9D9D9"/>
            <w:vAlign w:val="center"/>
          </w:tcPr>
          <w:p w:rsidR="00416418" w:rsidRPr="000F7689" w:rsidRDefault="00416418" w:rsidP="00E54BA3">
            <w:pPr>
              <w:jc w:val="center"/>
              <w:rPr>
                <w:b/>
                <w:sz w:val="20"/>
                <w:szCs w:val="20"/>
              </w:rPr>
            </w:pPr>
            <w:r w:rsidRPr="000F7689">
              <w:rPr>
                <w:b/>
                <w:sz w:val="20"/>
                <w:szCs w:val="20"/>
              </w:rPr>
              <w:t>максимум</w:t>
            </w:r>
          </w:p>
        </w:tc>
        <w:tc>
          <w:tcPr>
            <w:tcW w:w="405" w:type="pct"/>
            <w:shd w:val="clear" w:color="auto" w:fill="D9D9D9"/>
            <w:vAlign w:val="center"/>
          </w:tcPr>
          <w:p w:rsidR="00416418" w:rsidRPr="000F7689" w:rsidRDefault="00416418" w:rsidP="00E54BA3">
            <w:pPr>
              <w:jc w:val="center"/>
              <w:rPr>
                <w:b/>
                <w:sz w:val="20"/>
                <w:szCs w:val="20"/>
              </w:rPr>
            </w:pPr>
            <w:r w:rsidRPr="000F7689">
              <w:rPr>
                <w:b/>
                <w:sz w:val="20"/>
                <w:szCs w:val="20"/>
              </w:rPr>
              <w:t>минимум</w:t>
            </w:r>
          </w:p>
        </w:tc>
        <w:tc>
          <w:tcPr>
            <w:tcW w:w="431" w:type="pct"/>
            <w:shd w:val="clear" w:color="auto" w:fill="D9D9D9"/>
            <w:vAlign w:val="center"/>
          </w:tcPr>
          <w:p w:rsidR="00416418" w:rsidRPr="000F7689" w:rsidRDefault="00416418" w:rsidP="00E54BA3">
            <w:pPr>
              <w:jc w:val="center"/>
              <w:rPr>
                <w:b/>
                <w:sz w:val="20"/>
                <w:szCs w:val="20"/>
              </w:rPr>
            </w:pPr>
            <w:r w:rsidRPr="000F7689">
              <w:rPr>
                <w:b/>
                <w:sz w:val="20"/>
                <w:szCs w:val="20"/>
              </w:rPr>
              <w:t>максимум</w:t>
            </w:r>
          </w:p>
        </w:tc>
        <w:tc>
          <w:tcPr>
            <w:tcW w:w="743" w:type="pct"/>
            <w:vMerge/>
          </w:tcPr>
          <w:p w:rsidR="00416418" w:rsidRPr="000F7689" w:rsidRDefault="00416418" w:rsidP="00E54BA3">
            <w:pPr>
              <w:jc w:val="both"/>
              <w:rPr>
                <w:sz w:val="20"/>
                <w:szCs w:val="20"/>
              </w:rPr>
            </w:pPr>
          </w:p>
        </w:tc>
        <w:tc>
          <w:tcPr>
            <w:tcW w:w="627" w:type="pct"/>
            <w:vMerge/>
          </w:tcPr>
          <w:p w:rsidR="00416418" w:rsidRPr="000F7689" w:rsidRDefault="00416418" w:rsidP="00E54BA3">
            <w:pPr>
              <w:jc w:val="both"/>
              <w:rPr>
                <w:sz w:val="20"/>
                <w:szCs w:val="20"/>
              </w:rPr>
            </w:pPr>
          </w:p>
        </w:tc>
        <w:tc>
          <w:tcPr>
            <w:tcW w:w="740" w:type="pct"/>
            <w:vMerge/>
          </w:tcPr>
          <w:p w:rsidR="00416418" w:rsidRPr="000F7689" w:rsidRDefault="00416418" w:rsidP="00E54BA3">
            <w:pPr>
              <w:jc w:val="both"/>
              <w:rPr>
                <w:sz w:val="20"/>
                <w:szCs w:val="20"/>
              </w:rPr>
            </w:pPr>
          </w:p>
        </w:tc>
      </w:tr>
      <w:tr w:rsidR="00416418" w:rsidRPr="000F7689" w:rsidTr="00E54BA3">
        <w:tc>
          <w:tcPr>
            <w:tcW w:w="5000" w:type="pct"/>
            <w:gridSpan w:val="8"/>
            <w:shd w:val="clear" w:color="auto" w:fill="F2F2F2"/>
          </w:tcPr>
          <w:p w:rsidR="00416418" w:rsidRPr="000F7689" w:rsidRDefault="00416418" w:rsidP="00E54BA3">
            <w:pPr>
              <w:jc w:val="center"/>
              <w:rPr>
                <w:b/>
                <w:sz w:val="20"/>
                <w:szCs w:val="20"/>
              </w:rPr>
            </w:pPr>
            <w:r w:rsidRPr="000F7689">
              <w:rPr>
                <w:b/>
                <w:i/>
                <w:sz w:val="20"/>
                <w:szCs w:val="20"/>
              </w:rPr>
              <w:t>Основные виды разрешенного использования</w:t>
            </w:r>
          </w:p>
        </w:tc>
      </w:tr>
      <w:tr w:rsidR="00C97FCC" w:rsidRPr="000F7689" w:rsidTr="00C97FCC">
        <w:trPr>
          <w:trHeight w:val="233"/>
        </w:trPr>
        <w:tc>
          <w:tcPr>
            <w:tcW w:w="1135" w:type="pct"/>
            <w:vAlign w:val="center"/>
          </w:tcPr>
          <w:p w:rsidR="00C97FCC" w:rsidRPr="000F7689" w:rsidRDefault="00C97FCC" w:rsidP="00876856">
            <w:pPr>
              <w:rPr>
                <w:sz w:val="20"/>
                <w:szCs w:val="20"/>
                <w:shd w:val="clear" w:color="auto" w:fill="FFFFFF"/>
              </w:rPr>
            </w:pPr>
            <w:r w:rsidRPr="000F7689">
              <w:rPr>
                <w:sz w:val="20"/>
                <w:szCs w:val="20"/>
                <w:shd w:val="clear" w:color="auto" w:fill="FFFFFF"/>
              </w:rPr>
              <w:t>Ритуальная деятельность (код 12.1)</w:t>
            </w:r>
          </w:p>
        </w:tc>
        <w:tc>
          <w:tcPr>
            <w:tcW w:w="488" w:type="pct"/>
            <w:vAlign w:val="center"/>
          </w:tcPr>
          <w:p w:rsidR="00C97FCC" w:rsidRPr="000F7689" w:rsidRDefault="00C97FCC" w:rsidP="00E54BA3">
            <w:pPr>
              <w:jc w:val="center"/>
              <w:rPr>
                <w:sz w:val="20"/>
                <w:szCs w:val="20"/>
              </w:rPr>
            </w:pPr>
            <w:r w:rsidRPr="000F7689">
              <w:rPr>
                <w:sz w:val="20"/>
                <w:szCs w:val="20"/>
              </w:rPr>
              <w:t>не подлежат установлению</w:t>
            </w:r>
          </w:p>
        </w:tc>
        <w:tc>
          <w:tcPr>
            <w:tcW w:w="431" w:type="pct"/>
            <w:vAlign w:val="center"/>
          </w:tcPr>
          <w:p w:rsidR="00C97FCC" w:rsidRPr="000F7689" w:rsidRDefault="00C97FCC" w:rsidP="00E54BA3">
            <w:pPr>
              <w:jc w:val="center"/>
              <w:rPr>
                <w:sz w:val="20"/>
                <w:szCs w:val="20"/>
              </w:rPr>
            </w:pPr>
            <w:r w:rsidRPr="000F7689">
              <w:rPr>
                <w:sz w:val="20"/>
                <w:szCs w:val="20"/>
              </w:rPr>
              <w:t>400000</w:t>
            </w:r>
          </w:p>
        </w:tc>
        <w:tc>
          <w:tcPr>
            <w:tcW w:w="836" w:type="pct"/>
            <w:gridSpan w:val="2"/>
            <w:vAlign w:val="center"/>
          </w:tcPr>
          <w:p w:rsidR="00C97FCC" w:rsidRPr="000F7689" w:rsidRDefault="00C97FCC" w:rsidP="00E54BA3">
            <w:pPr>
              <w:jc w:val="center"/>
              <w:rPr>
                <w:sz w:val="20"/>
                <w:szCs w:val="20"/>
              </w:rPr>
            </w:pPr>
            <w:r w:rsidRPr="000F7689">
              <w:rPr>
                <w:sz w:val="20"/>
                <w:szCs w:val="20"/>
              </w:rPr>
              <w:t>не подлежат установлению</w:t>
            </w:r>
          </w:p>
        </w:tc>
        <w:tc>
          <w:tcPr>
            <w:tcW w:w="743" w:type="pct"/>
            <w:vAlign w:val="center"/>
          </w:tcPr>
          <w:p w:rsidR="00C97FCC" w:rsidRPr="000F7689" w:rsidRDefault="00C97FCC" w:rsidP="00E54BA3">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44"/>
            </w:r>
          </w:p>
        </w:tc>
        <w:tc>
          <w:tcPr>
            <w:tcW w:w="1367" w:type="pct"/>
            <w:gridSpan w:val="2"/>
            <w:vAlign w:val="center"/>
          </w:tcPr>
          <w:p w:rsidR="00C97FCC" w:rsidRPr="000F7689" w:rsidRDefault="00C97FCC" w:rsidP="00E54BA3">
            <w:pPr>
              <w:jc w:val="center"/>
              <w:rPr>
                <w:sz w:val="20"/>
                <w:szCs w:val="20"/>
              </w:rPr>
            </w:pPr>
            <w:r w:rsidRPr="000F7689">
              <w:rPr>
                <w:sz w:val="20"/>
                <w:szCs w:val="20"/>
              </w:rPr>
              <w:t>не подлежат установлению</w:t>
            </w:r>
          </w:p>
        </w:tc>
      </w:tr>
      <w:tr w:rsidR="00C97FCC" w:rsidRPr="000F7689" w:rsidTr="00C97FCC">
        <w:trPr>
          <w:trHeight w:val="233"/>
        </w:trPr>
        <w:tc>
          <w:tcPr>
            <w:tcW w:w="1135" w:type="pct"/>
            <w:vAlign w:val="center"/>
          </w:tcPr>
          <w:p w:rsidR="00C97FCC" w:rsidRPr="000F7689" w:rsidRDefault="00C97FCC" w:rsidP="00876856">
            <w:pPr>
              <w:rPr>
                <w:sz w:val="20"/>
                <w:szCs w:val="20"/>
                <w:shd w:val="clear" w:color="auto" w:fill="FFFFFF"/>
              </w:rPr>
            </w:pPr>
            <w:r w:rsidRPr="000F7689">
              <w:rPr>
                <w:sz w:val="20"/>
                <w:szCs w:val="20"/>
                <w:shd w:val="clear" w:color="auto" w:fill="FFFFFF"/>
              </w:rPr>
              <w:t>Благоустройство территории (код 12.0.2)</w:t>
            </w:r>
          </w:p>
        </w:tc>
        <w:tc>
          <w:tcPr>
            <w:tcW w:w="3865" w:type="pct"/>
            <w:gridSpan w:val="7"/>
            <w:vAlign w:val="center"/>
          </w:tcPr>
          <w:p w:rsidR="00C97FCC" w:rsidRPr="000F7689" w:rsidRDefault="00C97FCC" w:rsidP="00E54BA3">
            <w:pPr>
              <w:jc w:val="center"/>
              <w:rPr>
                <w:sz w:val="20"/>
                <w:szCs w:val="20"/>
              </w:rPr>
            </w:pPr>
            <w:r w:rsidRPr="000F7689">
              <w:rPr>
                <w:sz w:val="20"/>
                <w:szCs w:val="20"/>
              </w:rPr>
              <w:t>не подлежат установлению</w:t>
            </w:r>
          </w:p>
        </w:tc>
      </w:tr>
      <w:tr w:rsidR="00416418" w:rsidRPr="000F7689" w:rsidTr="00876856">
        <w:trPr>
          <w:trHeight w:val="233"/>
        </w:trPr>
        <w:tc>
          <w:tcPr>
            <w:tcW w:w="5000" w:type="pct"/>
            <w:gridSpan w:val="8"/>
            <w:shd w:val="clear" w:color="auto" w:fill="F2F2F2" w:themeFill="background1" w:themeFillShade="F2"/>
            <w:vAlign w:val="center"/>
          </w:tcPr>
          <w:p w:rsidR="00416418" w:rsidRPr="000F7689" w:rsidRDefault="00416418" w:rsidP="00E54BA3">
            <w:pPr>
              <w:jc w:val="center"/>
              <w:rPr>
                <w:sz w:val="20"/>
                <w:szCs w:val="20"/>
              </w:rPr>
            </w:pPr>
            <w:r w:rsidRPr="000F7689">
              <w:rPr>
                <w:b/>
                <w:i/>
                <w:sz w:val="20"/>
                <w:szCs w:val="20"/>
              </w:rPr>
              <w:t>Условно разрешенные виды использования</w:t>
            </w:r>
          </w:p>
        </w:tc>
      </w:tr>
      <w:tr w:rsidR="00C97FCC" w:rsidRPr="000F7689" w:rsidTr="00C97FCC">
        <w:trPr>
          <w:trHeight w:val="233"/>
        </w:trPr>
        <w:tc>
          <w:tcPr>
            <w:tcW w:w="1135" w:type="pct"/>
          </w:tcPr>
          <w:p w:rsidR="00C97FCC" w:rsidRPr="000F7689" w:rsidRDefault="00C97FCC" w:rsidP="00876856">
            <w:pPr>
              <w:rPr>
                <w:sz w:val="20"/>
                <w:szCs w:val="20"/>
                <w:shd w:val="clear" w:color="auto" w:fill="FFFFFF"/>
              </w:rPr>
            </w:pPr>
            <w:r w:rsidRPr="000F7689">
              <w:rPr>
                <w:sz w:val="20"/>
                <w:szCs w:val="20"/>
                <w:shd w:val="clear" w:color="auto" w:fill="FFFFFF"/>
              </w:rPr>
              <w:t>Бытовое обслуживание (код 3.3)</w:t>
            </w:r>
          </w:p>
        </w:tc>
        <w:tc>
          <w:tcPr>
            <w:tcW w:w="2498" w:type="pct"/>
            <w:gridSpan w:val="5"/>
            <w:vAlign w:val="center"/>
          </w:tcPr>
          <w:p w:rsidR="00C97FCC" w:rsidRPr="000F7689" w:rsidRDefault="00C97FCC" w:rsidP="00876856">
            <w:pPr>
              <w:jc w:val="center"/>
              <w:rPr>
                <w:sz w:val="20"/>
                <w:szCs w:val="20"/>
              </w:rPr>
            </w:pPr>
            <w:r w:rsidRPr="000F7689">
              <w:rPr>
                <w:sz w:val="20"/>
                <w:szCs w:val="20"/>
              </w:rPr>
              <w:t>не подлежат установлению</w:t>
            </w:r>
          </w:p>
        </w:tc>
        <w:tc>
          <w:tcPr>
            <w:tcW w:w="627" w:type="pct"/>
            <w:vAlign w:val="center"/>
          </w:tcPr>
          <w:p w:rsidR="00C97FCC" w:rsidRPr="000F7689" w:rsidRDefault="00C97FCC" w:rsidP="00876856">
            <w:pPr>
              <w:jc w:val="center"/>
              <w:rPr>
                <w:sz w:val="20"/>
                <w:szCs w:val="20"/>
              </w:rPr>
            </w:pPr>
            <w:r w:rsidRPr="000F7689">
              <w:rPr>
                <w:sz w:val="20"/>
                <w:szCs w:val="20"/>
                <w:shd w:val="clear" w:color="auto" w:fill="FFFFFF"/>
              </w:rPr>
              <w:t>1</w:t>
            </w:r>
          </w:p>
        </w:tc>
        <w:tc>
          <w:tcPr>
            <w:tcW w:w="740" w:type="pct"/>
            <w:vAlign w:val="center"/>
          </w:tcPr>
          <w:p w:rsidR="00C97FCC" w:rsidRPr="000F7689" w:rsidRDefault="00C97FCC" w:rsidP="00876856">
            <w:pPr>
              <w:jc w:val="center"/>
              <w:rPr>
                <w:sz w:val="20"/>
                <w:szCs w:val="20"/>
              </w:rPr>
            </w:pPr>
            <w:r w:rsidRPr="000F7689">
              <w:rPr>
                <w:sz w:val="20"/>
                <w:szCs w:val="20"/>
                <w:shd w:val="clear" w:color="auto" w:fill="FFFFFF"/>
              </w:rPr>
              <w:t>60</w:t>
            </w:r>
          </w:p>
        </w:tc>
      </w:tr>
      <w:tr w:rsidR="00C97FCC" w:rsidRPr="000F7689" w:rsidTr="00C97FCC">
        <w:trPr>
          <w:trHeight w:val="233"/>
        </w:trPr>
        <w:tc>
          <w:tcPr>
            <w:tcW w:w="1135" w:type="pct"/>
          </w:tcPr>
          <w:p w:rsidR="00C97FCC" w:rsidRPr="000F7689" w:rsidRDefault="00C97FCC" w:rsidP="00876856">
            <w:pPr>
              <w:rPr>
                <w:sz w:val="20"/>
                <w:szCs w:val="20"/>
                <w:shd w:val="clear" w:color="auto" w:fill="FFFFFF"/>
              </w:rPr>
            </w:pPr>
            <w:r w:rsidRPr="000F7689">
              <w:rPr>
                <w:sz w:val="20"/>
                <w:szCs w:val="20"/>
                <w:shd w:val="clear" w:color="auto" w:fill="FFFFFF"/>
              </w:rPr>
              <w:t>Общественное питание (код 4.6)</w:t>
            </w:r>
          </w:p>
        </w:tc>
        <w:tc>
          <w:tcPr>
            <w:tcW w:w="2498" w:type="pct"/>
            <w:gridSpan w:val="5"/>
            <w:vAlign w:val="center"/>
          </w:tcPr>
          <w:p w:rsidR="00C97FCC" w:rsidRPr="000F7689" w:rsidRDefault="00C97FCC" w:rsidP="00876856">
            <w:pPr>
              <w:jc w:val="center"/>
              <w:rPr>
                <w:sz w:val="20"/>
                <w:szCs w:val="20"/>
              </w:rPr>
            </w:pPr>
            <w:r w:rsidRPr="000F7689">
              <w:rPr>
                <w:sz w:val="20"/>
                <w:szCs w:val="20"/>
              </w:rPr>
              <w:t>не подлежат установлению</w:t>
            </w:r>
          </w:p>
        </w:tc>
        <w:tc>
          <w:tcPr>
            <w:tcW w:w="627" w:type="pct"/>
            <w:vAlign w:val="center"/>
          </w:tcPr>
          <w:p w:rsidR="00C97FCC" w:rsidRPr="000F7689" w:rsidRDefault="00C97FCC" w:rsidP="00876856">
            <w:pPr>
              <w:jc w:val="center"/>
              <w:rPr>
                <w:sz w:val="20"/>
                <w:szCs w:val="20"/>
                <w:shd w:val="clear" w:color="auto" w:fill="FFFFFF"/>
              </w:rPr>
            </w:pPr>
            <w:r w:rsidRPr="000F7689">
              <w:rPr>
                <w:sz w:val="20"/>
                <w:szCs w:val="20"/>
                <w:shd w:val="clear" w:color="auto" w:fill="FFFFFF"/>
              </w:rPr>
              <w:t>1</w:t>
            </w:r>
          </w:p>
        </w:tc>
        <w:tc>
          <w:tcPr>
            <w:tcW w:w="740" w:type="pct"/>
            <w:vAlign w:val="center"/>
          </w:tcPr>
          <w:p w:rsidR="00C97FCC" w:rsidRPr="000F7689" w:rsidRDefault="00C97FCC" w:rsidP="00876856">
            <w:pPr>
              <w:jc w:val="center"/>
              <w:rPr>
                <w:sz w:val="20"/>
                <w:szCs w:val="20"/>
                <w:shd w:val="clear" w:color="auto" w:fill="FFFFFF"/>
              </w:rPr>
            </w:pPr>
            <w:r w:rsidRPr="000F7689">
              <w:rPr>
                <w:sz w:val="20"/>
                <w:szCs w:val="20"/>
                <w:shd w:val="clear" w:color="auto" w:fill="FFFFFF"/>
              </w:rPr>
              <w:t>50</w:t>
            </w:r>
          </w:p>
        </w:tc>
      </w:tr>
      <w:tr w:rsidR="00C97FCC" w:rsidRPr="000F7689" w:rsidTr="00C97FCC">
        <w:trPr>
          <w:trHeight w:val="233"/>
        </w:trPr>
        <w:tc>
          <w:tcPr>
            <w:tcW w:w="1135" w:type="pct"/>
          </w:tcPr>
          <w:p w:rsidR="00C97FCC" w:rsidRPr="000F7689" w:rsidRDefault="00C97FCC" w:rsidP="00876856">
            <w:pPr>
              <w:rPr>
                <w:sz w:val="20"/>
                <w:szCs w:val="20"/>
                <w:shd w:val="clear" w:color="auto" w:fill="FFFFFF"/>
              </w:rPr>
            </w:pPr>
            <w:r w:rsidRPr="000F7689">
              <w:rPr>
                <w:sz w:val="20"/>
                <w:szCs w:val="20"/>
                <w:shd w:val="clear" w:color="auto" w:fill="FFFFFF"/>
              </w:rPr>
              <w:t>Историко-культурная деятельность (код 9.3)</w:t>
            </w:r>
            <w:r w:rsidRPr="000F7689">
              <w:rPr>
                <w:rStyle w:val="ab"/>
                <w:sz w:val="20"/>
                <w:szCs w:val="20"/>
                <w:shd w:val="clear" w:color="auto" w:fill="FFFFFF"/>
              </w:rPr>
              <w:footnoteReference w:id="45"/>
            </w:r>
          </w:p>
        </w:tc>
        <w:tc>
          <w:tcPr>
            <w:tcW w:w="3865" w:type="pct"/>
            <w:gridSpan w:val="7"/>
            <w:vAlign w:val="center"/>
          </w:tcPr>
          <w:p w:rsidR="00C97FCC" w:rsidRPr="000F7689" w:rsidRDefault="00C97FCC" w:rsidP="00876856">
            <w:pPr>
              <w:jc w:val="center"/>
              <w:rPr>
                <w:sz w:val="20"/>
                <w:szCs w:val="20"/>
                <w:shd w:val="clear" w:color="auto" w:fill="FFFFFF"/>
              </w:rPr>
            </w:pPr>
            <w:r w:rsidRPr="000F7689">
              <w:rPr>
                <w:sz w:val="20"/>
                <w:szCs w:val="20"/>
              </w:rPr>
              <w:t>не подлежат установлению</w:t>
            </w:r>
          </w:p>
        </w:tc>
      </w:tr>
      <w:tr w:rsidR="00876856" w:rsidRPr="000F7689" w:rsidTr="00E54BA3">
        <w:trPr>
          <w:trHeight w:val="233"/>
        </w:trPr>
        <w:tc>
          <w:tcPr>
            <w:tcW w:w="5000" w:type="pct"/>
            <w:gridSpan w:val="8"/>
            <w:shd w:val="clear" w:color="auto" w:fill="F2F2F2" w:themeFill="background1" w:themeFillShade="F2"/>
          </w:tcPr>
          <w:p w:rsidR="00876856" w:rsidRPr="000F7689" w:rsidRDefault="00876856" w:rsidP="00876856">
            <w:pPr>
              <w:jc w:val="center"/>
              <w:rPr>
                <w:sz w:val="20"/>
                <w:szCs w:val="20"/>
                <w:shd w:val="clear" w:color="auto" w:fill="FFFFFF"/>
              </w:rPr>
            </w:pPr>
            <w:r w:rsidRPr="000F7689">
              <w:rPr>
                <w:b/>
                <w:i/>
                <w:sz w:val="20"/>
                <w:szCs w:val="20"/>
              </w:rPr>
              <w:lastRenderedPageBreak/>
              <w:t>Вспомогательные виды разрешенного использования</w:t>
            </w:r>
          </w:p>
        </w:tc>
      </w:tr>
      <w:tr w:rsidR="00C97FCC" w:rsidRPr="000F7689" w:rsidTr="00C97FCC">
        <w:trPr>
          <w:trHeight w:val="233"/>
        </w:trPr>
        <w:tc>
          <w:tcPr>
            <w:tcW w:w="1135" w:type="pct"/>
          </w:tcPr>
          <w:p w:rsidR="00C97FCC" w:rsidRPr="000F7689" w:rsidRDefault="00C97FCC" w:rsidP="00876856">
            <w:pPr>
              <w:rPr>
                <w:sz w:val="20"/>
                <w:szCs w:val="20"/>
              </w:rPr>
            </w:pPr>
            <w:r w:rsidRPr="000F7689">
              <w:rPr>
                <w:sz w:val="20"/>
                <w:szCs w:val="20"/>
              </w:rPr>
              <w:t>Коммунальное обслуживание (3.1)</w:t>
            </w:r>
          </w:p>
        </w:tc>
        <w:tc>
          <w:tcPr>
            <w:tcW w:w="1755" w:type="pct"/>
            <w:gridSpan w:val="4"/>
            <w:vAlign w:val="center"/>
          </w:tcPr>
          <w:p w:rsidR="00C97FCC" w:rsidRPr="000F7689" w:rsidRDefault="00C97FCC" w:rsidP="00876856">
            <w:pPr>
              <w:jc w:val="center"/>
              <w:rPr>
                <w:sz w:val="20"/>
                <w:szCs w:val="20"/>
              </w:rPr>
            </w:pPr>
            <w:r w:rsidRPr="000F7689">
              <w:rPr>
                <w:sz w:val="20"/>
                <w:szCs w:val="20"/>
              </w:rPr>
              <w:t>не подлежат установлению</w:t>
            </w:r>
          </w:p>
        </w:tc>
        <w:tc>
          <w:tcPr>
            <w:tcW w:w="743" w:type="pct"/>
            <w:vAlign w:val="center"/>
          </w:tcPr>
          <w:p w:rsidR="00C97FCC" w:rsidRPr="000F7689" w:rsidRDefault="00C97FCC" w:rsidP="00876856">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46"/>
            </w:r>
          </w:p>
        </w:tc>
        <w:tc>
          <w:tcPr>
            <w:tcW w:w="1367" w:type="pct"/>
            <w:gridSpan w:val="2"/>
            <w:vAlign w:val="center"/>
          </w:tcPr>
          <w:p w:rsidR="00C97FCC" w:rsidRPr="000F7689" w:rsidRDefault="00C97FCC" w:rsidP="00876856">
            <w:pPr>
              <w:jc w:val="center"/>
              <w:rPr>
                <w:sz w:val="20"/>
                <w:szCs w:val="20"/>
                <w:shd w:val="clear" w:color="auto" w:fill="FFFFFF"/>
              </w:rPr>
            </w:pPr>
            <w:r w:rsidRPr="000F7689">
              <w:rPr>
                <w:sz w:val="20"/>
                <w:szCs w:val="20"/>
              </w:rPr>
              <w:t>не подлежат установлению</w:t>
            </w:r>
          </w:p>
        </w:tc>
      </w:tr>
      <w:tr w:rsidR="00C97FCC" w:rsidRPr="000F7689" w:rsidTr="00C97FCC">
        <w:trPr>
          <w:trHeight w:val="233"/>
        </w:trPr>
        <w:tc>
          <w:tcPr>
            <w:tcW w:w="1135" w:type="pct"/>
          </w:tcPr>
          <w:p w:rsidR="00C97FCC" w:rsidRPr="000F7689" w:rsidRDefault="00C97FCC" w:rsidP="00876856">
            <w:pPr>
              <w:rPr>
                <w:sz w:val="20"/>
                <w:szCs w:val="20"/>
              </w:rPr>
            </w:pPr>
            <w:r w:rsidRPr="000F7689">
              <w:rPr>
                <w:sz w:val="20"/>
                <w:szCs w:val="20"/>
                <w:shd w:val="clear" w:color="auto" w:fill="FFFFFF"/>
              </w:rPr>
              <w:t>Религиозное использование (код 3.7)</w:t>
            </w:r>
          </w:p>
        </w:tc>
        <w:tc>
          <w:tcPr>
            <w:tcW w:w="3865" w:type="pct"/>
            <w:gridSpan w:val="7"/>
            <w:vAlign w:val="center"/>
          </w:tcPr>
          <w:p w:rsidR="00C97FCC" w:rsidRPr="000F7689" w:rsidRDefault="00C97FCC" w:rsidP="00876856">
            <w:pPr>
              <w:jc w:val="center"/>
              <w:rPr>
                <w:sz w:val="20"/>
                <w:szCs w:val="20"/>
                <w:shd w:val="clear" w:color="auto" w:fill="FFFFFF"/>
              </w:rPr>
            </w:pPr>
            <w:r w:rsidRPr="000F7689">
              <w:rPr>
                <w:sz w:val="20"/>
                <w:szCs w:val="20"/>
              </w:rPr>
              <w:t>не подлежат установлению</w:t>
            </w:r>
          </w:p>
        </w:tc>
      </w:tr>
    </w:tbl>
    <w:p w:rsidR="00A22658" w:rsidRPr="000F7689" w:rsidRDefault="00A22658" w:rsidP="00A22658">
      <w:pPr>
        <w:shd w:val="clear" w:color="auto" w:fill="FFFFFF"/>
        <w:tabs>
          <w:tab w:val="left" w:pos="0"/>
        </w:tabs>
        <w:snapToGrid w:val="0"/>
        <w:jc w:val="both"/>
        <w:rPr>
          <w:b/>
          <w:sz w:val="16"/>
          <w:szCs w:val="16"/>
        </w:rPr>
      </w:pPr>
    </w:p>
    <w:p w:rsidR="00A22658" w:rsidRPr="000F7689" w:rsidRDefault="00A22658" w:rsidP="00A22658">
      <w:pPr>
        <w:shd w:val="clear" w:color="auto" w:fill="FFFFFF"/>
        <w:tabs>
          <w:tab w:val="left" w:pos="0"/>
        </w:tabs>
        <w:snapToGrid w:val="0"/>
        <w:ind w:firstLine="851"/>
        <w:jc w:val="both"/>
        <w:rPr>
          <w:b/>
        </w:rPr>
      </w:pPr>
      <w:r w:rsidRPr="000F7689">
        <w:rPr>
          <w:b/>
        </w:rPr>
        <w:t>3. Дополнительные параметры зоны кладбищ</w:t>
      </w:r>
    </w:p>
    <w:p w:rsidR="00A22658" w:rsidRPr="000F7689" w:rsidRDefault="00A22658" w:rsidP="00A22658">
      <w:pPr>
        <w:widowControl w:val="0"/>
        <w:shd w:val="clear" w:color="auto" w:fill="FFFFFF"/>
        <w:tabs>
          <w:tab w:val="left" w:pos="0"/>
        </w:tabs>
        <w:ind w:firstLine="851"/>
        <w:jc w:val="both"/>
      </w:pPr>
      <w:r w:rsidRPr="000F7689">
        <w:rPr>
          <w:rFonts w:ascii="GOST Common" w:hAnsi="GOST Common" w:cs="Arial"/>
          <w:szCs w:val="28"/>
        </w:rPr>
        <w:t>М</w:t>
      </w:r>
      <w:r w:rsidRPr="000F7689">
        <w:t>инимальное расстояние от жилых зон не менее – 100 м при площади кладбища до 10 га.</w:t>
      </w:r>
    </w:p>
    <w:p w:rsidR="00A22658" w:rsidRPr="000F7689" w:rsidRDefault="00A22658" w:rsidP="00A22658">
      <w:pPr>
        <w:widowControl w:val="0"/>
        <w:shd w:val="clear" w:color="auto" w:fill="FFFFFF"/>
        <w:tabs>
          <w:tab w:val="left" w:pos="0"/>
        </w:tabs>
        <w:ind w:firstLine="851"/>
        <w:jc w:val="both"/>
      </w:pPr>
      <w:r w:rsidRPr="000F7689">
        <w:t>При закрытии кладбища по истечении 25 лет после последнего захоронения расстояние до жилой застройки может быть сокращено до 100 м.</w:t>
      </w:r>
    </w:p>
    <w:p w:rsidR="00A22658" w:rsidRPr="000F7689" w:rsidRDefault="00A22658" w:rsidP="00A22658">
      <w:pPr>
        <w:tabs>
          <w:tab w:val="left" w:pos="0"/>
        </w:tabs>
        <w:ind w:firstLine="851"/>
        <w:jc w:val="both"/>
      </w:pPr>
      <w:r w:rsidRPr="000F7689">
        <w:t>Максимальная высота зданий, строений и сооружений – не подлежит установлению.</w:t>
      </w:r>
    </w:p>
    <w:p w:rsidR="00D3586D" w:rsidRPr="000F7689" w:rsidRDefault="00D3586D" w:rsidP="00D3586D">
      <w:pPr>
        <w:keepNext/>
        <w:keepLines/>
        <w:ind w:left="720"/>
        <w:jc w:val="center"/>
        <w:rPr>
          <w:b/>
          <w:u w:val="single"/>
        </w:rPr>
      </w:pPr>
      <w:r w:rsidRPr="000F7689">
        <w:rPr>
          <w:b/>
          <w:u w:val="single"/>
        </w:rPr>
        <w:t>Зона складирования и захоронения отходов (СН-2)</w:t>
      </w:r>
    </w:p>
    <w:p w:rsidR="00D3586D" w:rsidRPr="000F7689" w:rsidRDefault="00D3586D" w:rsidP="00D3586D">
      <w:pPr>
        <w:keepNext/>
        <w:keepLines/>
        <w:ind w:left="720"/>
        <w:jc w:val="right"/>
        <w:rPr>
          <w:spacing w:val="-13"/>
        </w:rPr>
      </w:pPr>
      <w:r w:rsidRPr="000F7689">
        <w:rPr>
          <w:spacing w:val="-13"/>
        </w:rPr>
        <w:t xml:space="preserve">Таблица </w:t>
      </w:r>
      <w:r w:rsidR="000F6A91" w:rsidRPr="000F7689">
        <w:rPr>
          <w:spacing w:val="-13"/>
        </w:rPr>
        <w:t>1</w:t>
      </w:r>
      <w:r w:rsidR="00F46049" w:rsidRPr="000F7689">
        <w:rPr>
          <w:spacing w:val="-13"/>
        </w:rPr>
        <w:t>6</w:t>
      </w:r>
    </w:p>
    <w:p w:rsidR="00D3586D" w:rsidRPr="000F7689" w:rsidRDefault="00D3586D" w:rsidP="00D3586D">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0"/>
        <w:gridCol w:w="1207"/>
        <w:gridCol w:w="1279"/>
        <w:gridCol w:w="1207"/>
        <w:gridCol w:w="1279"/>
        <w:gridCol w:w="2184"/>
        <w:gridCol w:w="1848"/>
        <w:gridCol w:w="2178"/>
      </w:tblGrid>
      <w:tr w:rsidR="00D3586D" w:rsidRPr="000F7689" w:rsidTr="00E54BA3">
        <w:trPr>
          <w:tblHeader/>
        </w:trPr>
        <w:tc>
          <w:tcPr>
            <w:tcW w:w="1145" w:type="pct"/>
            <w:vMerge w:val="restart"/>
            <w:shd w:val="clear" w:color="auto" w:fill="D9D9D9"/>
            <w:vAlign w:val="center"/>
          </w:tcPr>
          <w:p w:rsidR="00D3586D" w:rsidRPr="000F7689" w:rsidRDefault="00D3586D" w:rsidP="00E54BA3">
            <w:pPr>
              <w:jc w:val="center"/>
              <w:rPr>
                <w:b/>
                <w:sz w:val="20"/>
                <w:szCs w:val="20"/>
              </w:rPr>
            </w:pPr>
            <w:r w:rsidRPr="000F7689">
              <w:rPr>
                <w:b/>
                <w:sz w:val="20"/>
                <w:szCs w:val="20"/>
              </w:rPr>
              <w:t xml:space="preserve">Виды разрешенного использования земельных участков и объектов </w:t>
            </w:r>
            <w:r w:rsidRPr="000F7689">
              <w:rPr>
                <w:b/>
                <w:sz w:val="20"/>
                <w:szCs w:val="20"/>
              </w:rPr>
              <w:lastRenderedPageBreak/>
              <w:t>капитального строительства</w:t>
            </w:r>
          </w:p>
        </w:tc>
        <w:tc>
          <w:tcPr>
            <w:tcW w:w="1714" w:type="pct"/>
            <w:gridSpan w:val="4"/>
            <w:shd w:val="clear" w:color="auto" w:fill="D9D9D9"/>
            <w:vAlign w:val="center"/>
          </w:tcPr>
          <w:p w:rsidR="00D3586D" w:rsidRPr="000F7689" w:rsidRDefault="00D3586D" w:rsidP="00E54BA3">
            <w:pPr>
              <w:jc w:val="center"/>
              <w:rPr>
                <w:b/>
                <w:sz w:val="20"/>
                <w:szCs w:val="20"/>
              </w:rPr>
            </w:pPr>
            <w:r w:rsidRPr="000F7689">
              <w:rPr>
                <w:b/>
                <w:sz w:val="20"/>
                <w:szCs w:val="20"/>
              </w:rPr>
              <w:lastRenderedPageBreak/>
              <w:t>Предельные (минимальные и (или) максимальные) размеры земельных участков</w:t>
            </w:r>
          </w:p>
        </w:tc>
        <w:tc>
          <w:tcPr>
            <w:tcW w:w="753" w:type="pct"/>
            <w:vMerge w:val="restart"/>
            <w:shd w:val="clear" w:color="auto" w:fill="D9D9D9"/>
            <w:vAlign w:val="center"/>
          </w:tcPr>
          <w:p w:rsidR="00D3586D" w:rsidRPr="000F7689" w:rsidRDefault="00D3586D" w:rsidP="00E54BA3">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rsidR="00D3586D" w:rsidRPr="000F7689" w:rsidRDefault="00D3586D" w:rsidP="00E54BA3">
            <w:pPr>
              <w:jc w:val="center"/>
              <w:rPr>
                <w:b/>
                <w:sz w:val="20"/>
                <w:szCs w:val="20"/>
              </w:rPr>
            </w:pPr>
            <w:r w:rsidRPr="000F7689">
              <w:rPr>
                <w:b/>
                <w:sz w:val="20"/>
                <w:szCs w:val="20"/>
              </w:rPr>
              <w:t xml:space="preserve">Минимальные отступы от границ </w:t>
            </w:r>
            <w:r w:rsidRPr="000F7689">
              <w:rPr>
                <w:b/>
                <w:sz w:val="20"/>
                <w:szCs w:val="20"/>
              </w:rPr>
              <w:lastRenderedPageBreak/>
              <w:t>земельных участков в целях определения мест допустимого размещения зданий, строений, сооружений</w:t>
            </w:r>
            <w:r w:rsidRPr="000F7689">
              <w:rPr>
                <w:rStyle w:val="ab"/>
                <w:b/>
                <w:sz w:val="20"/>
                <w:szCs w:val="20"/>
              </w:rPr>
              <w:footnoteReference w:id="47"/>
            </w:r>
          </w:p>
        </w:tc>
        <w:tc>
          <w:tcPr>
            <w:tcW w:w="751" w:type="pct"/>
            <w:vMerge w:val="restart"/>
            <w:shd w:val="clear" w:color="auto" w:fill="D9D9D9"/>
            <w:vAlign w:val="center"/>
          </w:tcPr>
          <w:p w:rsidR="00D3586D" w:rsidRPr="000F7689" w:rsidRDefault="00D3586D" w:rsidP="00E54BA3">
            <w:pPr>
              <w:jc w:val="center"/>
              <w:rPr>
                <w:b/>
                <w:sz w:val="20"/>
                <w:szCs w:val="20"/>
              </w:rPr>
            </w:pPr>
            <w:r w:rsidRPr="000F7689">
              <w:rPr>
                <w:b/>
                <w:sz w:val="20"/>
                <w:szCs w:val="20"/>
              </w:rPr>
              <w:lastRenderedPageBreak/>
              <w:t xml:space="preserve">Максимальный процент застройки в границах земельного </w:t>
            </w:r>
            <w:r w:rsidRPr="000F7689">
              <w:rPr>
                <w:b/>
                <w:sz w:val="20"/>
                <w:szCs w:val="20"/>
              </w:rPr>
              <w:lastRenderedPageBreak/>
              <w:t>участка, %</w:t>
            </w:r>
          </w:p>
        </w:tc>
      </w:tr>
      <w:tr w:rsidR="00D3586D" w:rsidRPr="000F7689" w:rsidTr="00E54BA3">
        <w:trPr>
          <w:tblHeader/>
        </w:trPr>
        <w:tc>
          <w:tcPr>
            <w:tcW w:w="1145" w:type="pct"/>
            <w:vMerge/>
            <w:vAlign w:val="center"/>
          </w:tcPr>
          <w:p w:rsidR="00D3586D" w:rsidRPr="000F7689" w:rsidRDefault="00D3586D" w:rsidP="00E54BA3">
            <w:pPr>
              <w:jc w:val="center"/>
              <w:rPr>
                <w:sz w:val="20"/>
                <w:szCs w:val="20"/>
              </w:rPr>
            </w:pPr>
          </w:p>
        </w:tc>
        <w:tc>
          <w:tcPr>
            <w:tcW w:w="857" w:type="pct"/>
            <w:gridSpan w:val="2"/>
            <w:shd w:val="clear" w:color="auto" w:fill="D9D9D9"/>
            <w:vAlign w:val="center"/>
          </w:tcPr>
          <w:p w:rsidR="00D3586D" w:rsidRPr="000F7689" w:rsidRDefault="00D3586D" w:rsidP="00E54BA3">
            <w:pPr>
              <w:jc w:val="center"/>
              <w:rPr>
                <w:b/>
                <w:sz w:val="20"/>
                <w:szCs w:val="20"/>
              </w:rPr>
            </w:pPr>
            <w:r w:rsidRPr="000F7689">
              <w:rPr>
                <w:b/>
                <w:sz w:val="20"/>
                <w:szCs w:val="20"/>
              </w:rPr>
              <w:t>Площадь, кв</w:t>
            </w:r>
            <w:proofErr w:type="gramStart"/>
            <w:r w:rsidRPr="000F7689">
              <w:rPr>
                <w:b/>
                <w:sz w:val="20"/>
                <w:szCs w:val="20"/>
              </w:rPr>
              <w:t>.м</w:t>
            </w:r>
            <w:proofErr w:type="gramEnd"/>
          </w:p>
        </w:tc>
        <w:tc>
          <w:tcPr>
            <w:tcW w:w="857" w:type="pct"/>
            <w:gridSpan w:val="2"/>
            <w:shd w:val="clear" w:color="auto" w:fill="D9D9D9"/>
            <w:vAlign w:val="center"/>
          </w:tcPr>
          <w:p w:rsidR="00D3586D" w:rsidRPr="000F7689" w:rsidRDefault="00D3586D" w:rsidP="00E54BA3">
            <w:pPr>
              <w:jc w:val="center"/>
              <w:rPr>
                <w:b/>
                <w:sz w:val="20"/>
                <w:szCs w:val="20"/>
              </w:rPr>
            </w:pPr>
            <w:r w:rsidRPr="000F7689">
              <w:rPr>
                <w:b/>
                <w:sz w:val="20"/>
                <w:szCs w:val="20"/>
              </w:rPr>
              <w:t xml:space="preserve">Размер, </w:t>
            </w:r>
            <w:proofErr w:type="gramStart"/>
            <w:r w:rsidRPr="000F7689">
              <w:rPr>
                <w:b/>
                <w:sz w:val="20"/>
                <w:szCs w:val="20"/>
              </w:rPr>
              <w:t>м</w:t>
            </w:r>
            <w:proofErr w:type="gramEnd"/>
          </w:p>
        </w:tc>
        <w:tc>
          <w:tcPr>
            <w:tcW w:w="753" w:type="pct"/>
            <w:vMerge/>
          </w:tcPr>
          <w:p w:rsidR="00D3586D" w:rsidRPr="000F7689" w:rsidRDefault="00D3586D" w:rsidP="00E54BA3">
            <w:pPr>
              <w:jc w:val="both"/>
              <w:rPr>
                <w:sz w:val="20"/>
                <w:szCs w:val="20"/>
              </w:rPr>
            </w:pPr>
          </w:p>
        </w:tc>
        <w:tc>
          <w:tcPr>
            <w:tcW w:w="637" w:type="pct"/>
            <w:vMerge/>
          </w:tcPr>
          <w:p w:rsidR="00D3586D" w:rsidRPr="000F7689" w:rsidRDefault="00D3586D" w:rsidP="00E54BA3">
            <w:pPr>
              <w:jc w:val="both"/>
              <w:rPr>
                <w:sz w:val="20"/>
                <w:szCs w:val="20"/>
              </w:rPr>
            </w:pPr>
          </w:p>
        </w:tc>
        <w:tc>
          <w:tcPr>
            <w:tcW w:w="751" w:type="pct"/>
            <w:vMerge/>
          </w:tcPr>
          <w:p w:rsidR="00D3586D" w:rsidRPr="000F7689" w:rsidRDefault="00D3586D" w:rsidP="00E54BA3">
            <w:pPr>
              <w:jc w:val="both"/>
              <w:rPr>
                <w:sz w:val="20"/>
                <w:szCs w:val="20"/>
              </w:rPr>
            </w:pPr>
          </w:p>
        </w:tc>
      </w:tr>
      <w:tr w:rsidR="00D3586D" w:rsidRPr="000F7689" w:rsidTr="00E54BA3">
        <w:trPr>
          <w:tblHeader/>
        </w:trPr>
        <w:tc>
          <w:tcPr>
            <w:tcW w:w="1145" w:type="pct"/>
            <w:vMerge/>
            <w:vAlign w:val="center"/>
          </w:tcPr>
          <w:p w:rsidR="00D3586D" w:rsidRPr="000F7689" w:rsidRDefault="00D3586D" w:rsidP="00E54BA3">
            <w:pPr>
              <w:jc w:val="center"/>
              <w:rPr>
                <w:sz w:val="20"/>
                <w:szCs w:val="20"/>
              </w:rPr>
            </w:pPr>
          </w:p>
        </w:tc>
        <w:tc>
          <w:tcPr>
            <w:tcW w:w="416" w:type="pct"/>
            <w:shd w:val="clear" w:color="auto" w:fill="D9D9D9"/>
            <w:vAlign w:val="center"/>
          </w:tcPr>
          <w:p w:rsidR="00D3586D" w:rsidRPr="000F7689" w:rsidRDefault="00D3586D" w:rsidP="00E54BA3">
            <w:pPr>
              <w:jc w:val="center"/>
              <w:rPr>
                <w:b/>
                <w:sz w:val="20"/>
                <w:szCs w:val="20"/>
              </w:rPr>
            </w:pPr>
            <w:r w:rsidRPr="000F7689">
              <w:rPr>
                <w:b/>
                <w:sz w:val="20"/>
                <w:szCs w:val="20"/>
              </w:rPr>
              <w:t>минимум</w:t>
            </w:r>
          </w:p>
        </w:tc>
        <w:tc>
          <w:tcPr>
            <w:tcW w:w="441" w:type="pct"/>
            <w:shd w:val="clear" w:color="auto" w:fill="D9D9D9"/>
            <w:vAlign w:val="center"/>
          </w:tcPr>
          <w:p w:rsidR="00D3586D" w:rsidRPr="000F7689" w:rsidRDefault="00D3586D" w:rsidP="00E54BA3">
            <w:pPr>
              <w:jc w:val="center"/>
              <w:rPr>
                <w:b/>
                <w:sz w:val="20"/>
                <w:szCs w:val="20"/>
              </w:rPr>
            </w:pPr>
            <w:r w:rsidRPr="000F7689">
              <w:rPr>
                <w:b/>
                <w:sz w:val="20"/>
                <w:szCs w:val="20"/>
              </w:rPr>
              <w:t>максимум</w:t>
            </w:r>
          </w:p>
        </w:tc>
        <w:tc>
          <w:tcPr>
            <w:tcW w:w="416" w:type="pct"/>
            <w:shd w:val="clear" w:color="auto" w:fill="D9D9D9"/>
            <w:vAlign w:val="center"/>
          </w:tcPr>
          <w:p w:rsidR="00D3586D" w:rsidRPr="000F7689" w:rsidRDefault="00D3586D" w:rsidP="00E54BA3">
            <w:pPr>
              <w:jc w:val="center"/>
              <w:rPr>
                <w:b/>
                <w:sz w:val="20"/>
                <w:szCs w:val="20"/>
              </w:rPr>
            </w:pPr>
            <w:r w:rsidRPr="000F7689">
              <w:rPr>
                <w:b/>
                <w:sz w:val="20"/>
                <w:szCs w:val="20"/>
              </w:rPr>
              <w:t>минимум</w:t>
            </w:r>
          </w:p>
        </w:tc>
        <w:tc>
          <w:tcPr>
            <w:tcW w:w="441" w:type="pct"/>
            <w:shd w:val="clear" w:color="auto" w:fill="D9D9D9"/>
            <w:vAlign w:val="center"/>
          </w:tcPr>
          <w:p w:rsidR="00D3586D" w:rsidRPr="000F7689" w:rsidRDefault="00D3586D" w:rsidP="00E54BA3">
            <w:pPr>
              <w:jc w:val="center"/>
              <w:rPr>
                <w:b/>
                <w:sz w:val="20"/>
                <w:szCs w:val="20"/>
              </w:rPr>
            </w:pPr>
            <w:r w:rsidRPr="000F7689">
              <w:rPr>
                <w:b/>
                <w:sz w:val="20"/>
                <w:szCs w:val="20"/>
              </w:rPr>
              <w:t>максимум</w:t>
            </w:r>
          </w:p>
        </w:tc>
        <w:tc>
          <w:tcPr>
            <w:tcW w:w="753" w:type="pct"/>
            <w:vMerge/>
          </w:tcPr>
          <w:p w:rsidR="00D3586D" w:rsidRPr="000F7689" w:rsidRDefault="00D3586D" w:rsidP="00E54BA3">
            <w:pPr>
              <w:jc w:val="both"/>
              <w:rPr>
                <w:sz w:val="20"/>
                <w:szCs w:val="20"/>
              </w:rPr>
            </w:pPr>
          </w:p>
        </w:tc>
        <w:tc>
          <w:tcPr>
            <w:tcW w:w="637" w:type="pct"/>
            <w:vMerge/>
          </w:tcPr>
          <w:p w:rsidR="00D3586D" w:rsidRPr="000F7689" w:rsidRDefault="00D3586D" w:rsidP="00E54BA3">
            <w:pPr>
              <w:jc w:val="both"/>
              <w:rPr>
                <w:sz w:val="20"/>
                <w:szCs w:val="20"/>
              </w:rPr>
            </w:pPr>
          </w:p>
        </w:tc>
        <w:tc>
          <w:tcPr>
            <w:tcW w:w="751" w:type="pct"/>
            <w:vMerge/>
          </w:tcPr>
          <w:p w:rsidR="00D3586D" w:rsidRPr="000F7689" w:rsidRDefault="00D3586D" w:rsidP="00E54BA3">
            <w:pPr>
              <w:jc w:val="both"/>
              <w:rPr>
                <w:sz w:val="20"/>
                <w:szCs w:val="20"/>
              </w:rPr>
            </w:pPr>
          </w:p>
        </w:tc>
      </w:tr>
      <w:tr w:rsidR="00D3586D" w:rsidRPr="000F7689" w:rsidTr="00E54BA3">
        <w:tc>
          <w:tcPr>
            <w:tcW w:w="5000" w:type="pct"/>
            <w:gridSpan w:val="8"/>
            <w:shd w:val="clear" w:color="auto" w:fill="F2F2F2"/>
          </w:tcPr>
          <w:p w:rsidR="00D3586D" w:rsidRPr="000F7689" w:rsidRDefault="00D3586D" w:rsidP="00E54BA3">
            <w:pPr>
              <w:jc w:val="center"/>
              <w:rPr>
                <w:b/>
                <w:sz w:val="20"/>
                <w:szCs w:val="20"/>
              </w:rPr>
            </w:pPr>
            <w:r w:rsidRPr="000F7689">
              <w:rPr>
                <w:b/>
                <w:i/>
                <w:sz w:val="20"/>
                <w:szCs w:val="20"/>
              </w:rPr>
              <w:lastRenderedPageBreak/>
              <w:t>Основные виды разрешенного использования</w:t>
            </w:r>
          </w:p>
        </w:tc>
      </w:tr>
      <w:tr w:rsidR="00C97FCC" w:rsidRPr="000F7689" w:rsidTr="00C97FCC">
        <w:trPr>
          <w:trHeight w:val="233"/>
        </w:trPr>
        <w:tc>
          <w:tcPr>
            <w:tcW w:w="1145" w:type="pct"/>
            <w:vAlign w:val="center"/>
          </w:tcPr>
          <w:p w:rsidR="00C97FCC" w:rsidRPr="000F7689" w:rsidRDefault="00C97FCC" w:rsidP="00E54BA3">
            <w:pPr>
              <w:rPr>
                <w:sz w:val="20"/>
                <w:szCs w:val="20"/>
                <w:shd w:val="clear" w:color="auto" w:fill="FFFFFF"/>
              </w:rPr>
            </w:pPr>
            <w:r w:rsidRPr="000F7689">
              <w:rPr>
                <w:sz w:val="20"/>
                <w:szCs w:val="20"/>
                <w:shd w:val="clear" w:color="auto" w:fill="FFFFFF"/>
              </w:rPr>
              <w:t>Специальная деятельность (код 12.2)</w:t>
            </w:r>
          </w:p>
        </w:tc>
        <w:tc>
          <w:tcPr>
            <w:tcW w:w="416" w:type="pct"/>
            <w:vAlign w:val="center"/>
          </w:tcPr>
          <w:p w:rsidR="00C97FCC" w:rsidRPr="000F7689" w:rsidRDefault="00C97FCC" w:rsidP="00E54BA3">
            <w:pPr>
              <w:jc w:val="center"/>
              <w:rPr>
                <w:sz w:val="20"/>
                <w:szCs w:val="20"/>
              </w:rPr>
            </w:pPr>
            <w:r w:rsidRPr="000F7689">
              <w:rPr>
                <w:sz w:val="20"/>
                <w:szCs w:val="20"/>
              </w:rPr>
              <w:t>600</w:t>
            </w:r>
            <w:r w:rsidRPr="000F7689">
              <w:rPr>
                <w:rStyle w:val="ab"/>
                <w:sz w:val="20"/>
                <w:szCs w:val="20"/>
              </w:rPr>
              <w:footnoteReference w:id="48"/>
            </w:r>
          </w:p>
        </w:tc>
        <w:tc>
          <w:tcPr>
            <w:tcW w:w="1298" w:type="pct"/>
            <w:gridSpan w:val="3"/>
            <w:vAlign w:val="center"/>
          </w:tcPr>
          <w:p w:rsidR="00C97FCC" w:rsidRPr="000F7689" w:rsidRDefault="00C97FCC" w:rsidP="00E54BA3">
            <w:pPr>
              <w:jc w:val="center"/>
              <w:rPr>
                <w:sz w:val="20"/>
                <w:szCs w:val="20"/>
              </w:rPr>
            </w:pPr>
            <w:r w:rsidRPr="000F7689">
              <w:rPr>
                <w:sz w:val="20"/>
                <w:szCs w:val="20"/>
              </w:rPr>
              <w:t>не подлежат установлению</w:t>
            </w:r>
          </w:p>
        </w:tc>
        <w:tc>
          <w:tcPr>
            <w:tcW w:w="753" w:type="pct"/>
            <w:vAlign w:val="center"/>
          </w:tcPr>
          <w:p w:rsidR="00C97FCC" w:rsidRPr="000F7689" w:rsidRDefault="00C97FCC" w:rsidP="00E54BA3">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49"/>
            </w:r>
          </w:p>
        </w:tc>
        <w:tc>
          <w:tcPr>
            <w:tcW w:w="637" w:type="pct"/>
            <w:vAlign w:val="center"/>
          </w:tcPr>
          <w:p w:rsidR="00C97FCC" w:rsidRPr="000F7689" w:rsidRDefault="000C41A2" w:rsidP="00E54BA3">
            <w:pPr>
              <w:jc w:val="center"/>
              <w:rPr>
                <w:sz w:val="20"/>
                <w:szCs w:val="20"/>
              </w:rPr>
            </w:pPr>
            <w:r w:rsidRPr="000F7689">
              <w:rPr>
                <w:sz w:val="20"/>
                <w:szCs w:val="20"/>
              </w:rPr>
              <w:t>1</w:t>
            </w:r>
          </w:p>
        </w:tc>
        <w:tc>
          <w:tcPr>
            <w:tcW w:w="751" w:type="pct"/>
            <w:vAlign w:val="center"/>
          </w:tcPr>
          <w:p w:rsidR="00C97FCC" w:rsidRPr="000F7689" w:rsidRDefault="00C97FCC" w:rsidP="00E54BA3">
            <w:pPr>
              <w:jc w:val="center"/>
              <w:rPr>
                <w:sz w:val="20"/>
                <w:szCs w:val="20"/>
              </w:rPr>
            </w:pPr>
            <w:r w:rsidRPr="000F7689">
              <w:rPr>
                <w:sz w:val="20"/>
                <w:szCs w:val="20"/>
              </w:rPr>
              <w:t>65</w:t>
            </w:r>
            <w:r w:rsidRPr="000F7689">
              <w:rPr>
                <w:rStyle w:val="ab"/>
                <w:sz w:val="20"/>
                <w:szCs w:val="20"/>
              </w:rPr>
              <w:footnoteReference w:id="50"/>
            </w:r>
          </w:p>
        </w:tc>
      </w:tr>
      <w:tr w:rsidR="00D3586D" w:rsidRPr="000F7689" w:rsidTr="00E54BA3">
        <w:trPr>
          <w:trHeight w:val="233"/>
        </w:trPr>
        <w:tc>
          <w:tcPr>
            <w:tcW w:w="5000" w:type="pct"/>
            <w:gridSpan w:val="8"/>
            <w:shd w:val="clear" w:color="auto" w:fill="F2F2F2" w:themeFill="background1" w:themeFillShade="F2"/>
            <w:vAlign w:val="center"/>
          </w:tcPr>
          <w:p w:rsidR="00D3586D" w:rsidRPr="000F7689" w:rsidRDefault="00D3586D" w:rsidP="00E54BA3">
            <w:pPr>
              <w:jc w:val="center"/>
              <w:rPr>
                <w:sz w:val="20"/>
                <w:szCs w:val="20"/>
              </w:rPr>
            </w:pPr>
            <w:r w:rsidRPr="000F7689">
              <w:rPr>
                <w:b/>
                <w:i/>
                <w:sz w:val="20"/>
                <w:szCs w:val="20"/>
              </w:rPr>
              <w:t>Условно разрешенные виды использования</w:t>
            </w:r>
          </w:p>
        </w:tc>
      </w:tr>
      <w:tr w:rsidR="00D3586D" w:rsidRPr="000F7689" w:rsidTr="00D3586D">
        <w:trPr>
          <w:trHeight w:val="233"/>
        </w:trPr>
        <w:tc>
          <w:tcPr>
            <w:tcW w:w="5000" w:type="pct"/>
            <w:gridSpan w:val="8"/>
          </w:tcPr>
          <w:p w:rsidR="00D3586D" w:rsidRPr="000F7689" w:rsidRDefault="00C97FCC" w:rsidP="00E54BA3">
            <w:pPr>
              <w:jc w:val="center"/>
              <w:rPr>
                <w:sz w:val="20"/>
                <w:szCs w:val="20"/>
                <w:shd w:val="clear" w:color="auto" w:fill="FFFFFF"/>
              </w:rPr>
            </w:pPr>
            <w:r w:rsidRPr="000F7689">
              <w:rPr>
                <w:sz w:val="20"/>
                <w:szCs w:val="20"/>
              </w:rPr>
              <w:t>не подлежат установлению</w:t>
            </w:r>
          </w:p>
        </w:tc>
      </w:tr>
      <w:tr w:rsidR="00D3586D" w:rsidRPr="000F7689" w:rsidTr="00E54BA3">
        <w:trPr>
          <w:trHeight w:val="233"/>
        </w:trPr>
        <w:tc>
          <w:tcPr>
            <w:tcW w:w="5000" w:type="pct"/>
            <w:gridSpan w:val="8"/>
            <w:shd w:val="clear" w:color="auto" w:fill="F2F2F2" w:themeFill="background1" w:themeFillShade="F2"/>
          </w:tcPr>
          <w:p w:rsidR="00D3586D" w:rsidRPr="000F7689" w:rsidRDefault="00D3586D" w:rsidP="00E54BA3">
            <w:pPr>
              <w:jc w:val="center"/>
              <w:rPr>
                <w:sz w:val="20"/>
                <w:szCs w:val="20"/>
                <w:shd w:val="clear" w:color="auto" w:fill="FFFFFF"/>
              </w:rPr>
            </w:pPr>
            <w:r w:rsidRPr="000F7689">
              <w:rPr>
                <w:b/>
                <w:i/>
                <w:sz w:val="20"/>
                <w:szCs w:val="20"/>
              </w:rPr>
              <w:t>Вспомогательные виды разрешенного использования</w:t>
            </w:r>
          </w:p>
        </w:tc>
      </w:tr>
      <w:tr w:rsidR="00D3586D" w:rsidRPr="000F7689" w:rsidTr="00D3586D">
        <w:trPr>
          <w:trHeight w:val="233"/>
        </w:trPr>
        <w:tc>
          <w:tcPr>
            <w:tcW w:w="5000" w:type="pct"/>
            <w:gridSpan w:val="8"/>
          </w:tcPr>
          <w:p w:rsidR="00D3586D" w:rsidRPr="000F7689" w:rsidRDefault="00C97FCC" w:rsidP="00E54BA3">
            <w:pPr>
              <w:jc w:val="center"/>
              <w:rPr>
                <w:sz w:val="20"/>
                <w:szCs w:val="20"/>
                <w:shd w:val="clear" w:color="auto" w:fill="FFFFFF"/>
              </w:rPr>
            </w:pPr>
            <w:r w:rsidRPr="000F7689">
              <w:rPr>
                <w:sz w:val="20"/>
                <w:szCs w:val="20"/>
              </w:rPr>
              <w:t>не подлежат установлению</w:t>
            </w:r>
          </w:p>
        </w:tc>
      </w:tr>
    </w:tbl>
    <w:p w:rsidR="003B694A" w:rsidRPr="000F7689" w:rsidRDefault="003B694A" w:rsidP="00416418">
      <w:pPr>
        <w:pStyle w:val="42"/>
        <w:shd w:val="clear" w:color="auto" w:fill="auto"/>
        <w:tabs>
          <w:tab w:val="left" w:pos="142"/>
        </w:tabs>
        <w:spacing w:line="240" w:lineRule="auto"/>
        <w:ind w:firstLine="851"/>
        <w:rPr>
          <w:i w:val="0"/>
          <w:iCs w:val="0"/>
          <w:sz w:val="16"/>
          <w:szCs w:val="16"/>
          <w:shd w:val="clear" w:color="auto" w:fill="auto"/>
        </w:rPr>
      </w:pPr>
    </w:p>
    <w:p w:rsidR="00793E19" w:rsidRPr="000F7689" w:rsidRDefault="00793E19" w:rsidP="00F7766B">
      <w:pPr>
        <w:pStyle w:val="aff2"/>
        <w:numPr>
          <w:ilvl w:val="0"/>
          <w:numId w:val="8"/>
        </w:numPr>
        <w:shd w:val="clear" w:color="auto" w:fill="FFFFFF"/>
        <w:tabs>
          <w:tab w:val="left" w:pos="0"/>
        </w:tabs>
        <w:snapToGrid w:val="0"/>
        <w:ind w:firstLine="74"/>
        <w:rPr>
          <w:rFonts w:ascii="Times New Roman" w:hAnsi="Times New Roman" w:cs="Times New Roman"/>
          <w:b/>
          <w:sz w:val="24"/>
          <w:szCs w:val="24"/>
        </w:rPr>
      </w:pPr>
      <w:r w:rsidRPr="000F7689">
        <w:rPr>
          <w:rFonts w:ascii="Times New Roman" w:hAnsi="Times New Roman" w:cs="Times New Roman"/>
          <w:b/>
          <w:sz w:val="24"/>
          <w:szCs w:val="24"/>
        </w:rPr>
        <w:t>Дополнительные параметры зоны складирования и захоронения отходов</w:t>
      </w:r>
    </w:p>
    <w:p w:rsidR="00793E19" w:rsidRPr="000F7689" w:rsidRDefault="00793E19" w:rsidP="00793E19">
      <w:pPr>
        <w:tabs>
          <w:tab w:val="left" w:pos="0"/>
        </w:tabs>
        <w:ind w:firstLine="851"/>
        <w:jc w:val="both"/>
      </w:pPr>
      <w:r w:rsidRPr="000F7689">
        <w:t>Максимальная высота зданий, строений и сооружений – не подлежит установлению.</w:t>
      </w:r>
    </w:p>
    <w:p w:rsidR="00793E19" w:rsidRPr="000F7689" w:rsidRDefault="00793E19" w:rsidP="00793E19">
      <w:pPr>
        <w:widowControl w:val="0"/>
        <w:shd w:val="clear" w:color="auto" w:fill="FFFFFF"/>
        <w:tabs>
          <w:tab w:val="left" w:pos="0"/>
        </w:tabs>
        <w:ind w:firstLine="851"/>
        <w:jc w:val="both"/>
      </w:pPr>
      <w:r w:rsidRPr="000F7689">
        <w:t>Минимальное расстояние от скотомогильника с захоронением в яме:</w:t>
      </w:r>
    </w:p>
    <w:p w:rsidR="00793E19" w:rsidRPr="000F7689" w:rsidRDefault="00793E19" w:rsidP="00793E19">
      <w:pPr>
        <w:widowControl w:val="0"/>
        <w:shd w:val="clear" w:color="auto" w:fill="FFFFFF"/>
        <w:tabs>
          <w:tab w:val="left" w:pos="0"/>
        </w:tabs>
        <w:ind w:left="851"/>
        <w:jc w:val="both"/>
        <w:rPr>
          <w:spacing w:val="-2"/>
        </w:rPr>
      </w:pPr>
      <w:r w:rsidRPr="000F7689">
        <w:rPr>
          <w:spacing w:val="-2"/>
        </w:rPr>
        <w:t>– до жилых, общественных зданий, животноводческих ферм (комплексов) -1000 м;</w:t>
      </w:r>
    </w:p>
    <w:p w:rsidR="00793E19" w:rsidRPr="000F7689" w:rsidRDefault="00793E19" w:rsidP="00793E19">
      <w:pPr>
        <w:widowControl w:val="0"/>
        <w:shd w:val="clear" w:color="auto" w:fill="FFFFFF"/>
        <w:tabs>
          <w:tab w:val="left" w:pos="0"/>
        </w:tabs>
        <w:ind w:left="851"/>
        <w:jc w:val="both"/>
      </w:pPr>
      <w:r w:rsidRPr="000F7689">
        <w:t>– до скотопрогонов и пастбищ - 200 м.</w:t>
      </w:r>
    </w:p>
    <w:p w:rsidR="00793E19" w:rsidRPr="000F7689" w:rsidRDefault="00793E19" w:rsidP="00793E19">
      <w:pPr>
        <w:widowControl w:val="0"/>
        <w:shd w:val="clear" w:color="auto" w:fill="FFFFFF"/>
        <w:tabs>
          <w:tab w:val="left" w:pos="0"/>
        </w:tabs>
        <w:ind w:left="851"/>
        <w:jc w:val="both"/>
      </w:pPr>
      <w:r w:rsidRPr="000F7689">
        <w:t>– до автомобильных дорог в зависимости от их категории - 60 - 300 м.</w:t>
      </w:r>
    </w:p>
    <w:p w:rsidR="00793E19" w:rsidRPr="000F7689" w:rsidRDefault="00793E19" w:rsidP="00793E19">
      <w:pPr>
        <w:widowControl w:val="0"/>
        <w:shd w:val="clear" w:color="auto" w:fill="FFFFFF"/>
        <w:tabs>
          <w:tab w:val="left" w:pos="0"/>
        </w:tabs>
        <w:ind w:firstLine="851"/>
        <w:jc w:val="both"/>
      </w:pPr>
      <w:r w:rsidRPr="000F7689">
        <w:t>– минимальное расстояние от полигона до жилой зоны - 500 м.</w:t>
      </w:r>
    </w:p>
    <w:p w:rsidR="00793E19" w:rsidRPr="000F7689" w:rsidRDefault="00793E19" w:rsidP="00793E19">
      <w:pPr>
        <w:shd w:val="clear" w:color="auto" w:fill="FFFFFF"/>
        <w:tabs>
          <w:tab w:val="left" w:pos="0"/>
          <w:tab w:val="left" w:pos="709"/>
        </w:tabs>
        <w:suppressAutoHyphens/>
        <w:ind w:firstLine="851"/>
        <w:jc w:val="both"/>
      </w:pPr>
      <w:r w:rsidRPr="000F7689">
        <w:t>– минимальная высота стен – 9 м;</w:t>
      </w:r>
    </w:p>
    <w:p w:rsidR="00793E19" w:rsidRPr="000F7689" w:rsidRDefault="00793E19" w:rsidP="00793E19">
      <w:pPr>
        <w:shd w:val="clear" w:color="auto" w:fill="FFFFFF"/>
        <w:tabs>
          <w:tab w:val="left" w:pos="0"/>
          <w:tab w:val="left" w:pos="709"/>
        </w:tabs>
        <w:suppressAutoHyphens/>
        <w:ind w:firstLine="851"/>
        <w:jc w:val="both"/>
      </w:pPr>
      <w:r w:rsidRPr="000F7689">
        <w:t>– максимальный коэффициент соотношения общей площади здания к площади участка – 1,8.</w:t>
      </w:r>
    </w:p>
    <w:p w:rsidR="00793E19" w:rsidRPr="000F7689" w:rsidRDefault="00793E19" w:rsidP="00793E19">
      <w:pPr>
        <w:shd w:val="clear" w:color="auto" w:fill="FFFFFF"/>
        <w:tabs>
          <w:tab w:val="left" w:pos="0"/>
        </w:tabs>
        <w:snapToGrid w:val="0"/>
        <w:ind w:firstLine="851"/>
        <w:jc w:val="both"/>
      </w:pPr>
      <w:r w:rsidRPr="000F7689">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793E19" w:rsidRPr="00B9005B" w:rsidRDefault="00793E19" w:rsidP="00793E19">
      <w:pPr>
        <w:keepNext/>
        <w:keepLines/>
        <w:ind w:firstLine="851"/>
        <w:jc w:val="both"/>
      </w:pPr>
      <w:r w:rsidRPr="000F7689">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793E19" w:rsidRPr="00B9005B" w:rsidRDefault="00793E19" w:rsidP="00AE76C9">
      <w:pPr>
        <w:keepNext/>
        <w:keepLines/>
        <w:ind w:left="720"/>
        <w:jc w:val="center"/>
        <w:rPr>
          <w:b/>
          <w:u w:val="single"/>
        </w:rPr>
      </w:pPr>
    </w:p>
    <w:sectPr w:rsidR="00793E19" w:rsidRPr="00B9005B" w:rsidSect="00DD0CF5">
      <w:pgSz w:w="16838" w:h="11906" w:orient="landscape"/>
      <w:pgMar w:top="851" w:right="851" w:bottom="851"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FEB" w:rsidRDefault="00436FEB">
      <w:r>
        <w:separator/>
      </w:r>
    </w:p>
  </w:endnote>
  <w:endnote w:type="continuationSeparator" w:id="0">
    <w:p w:rsidR="00436FEB" w:rsidRDefault="00436F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rinda">
    <w:panose1 w:val="00000400000000000000"/>
    <w:charset w:val="01"/>
    <w:family w:val="roman"/>
    <w:notTrueType/>
    <w:pitch w:val="variable"/>
    <w:sig w:usb0="00000000" w:usb1="00000000" w:usb2="00000000" w:usb3="00000000" w:csb0="00000000" w:csb1="00000000"/>
  </w:font>
  <w:font w:name="GOST Common">
    <w:altName w:val="Arial"/>
    <w:charset w:val="CC"/>
    <w:family w:val="swiss"/>
    <w:pitch w:val="variable"/>
    <w:sig w:usb0="00000001"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225579"/>
      <w:docPartObj>
        <w:docPartGallery w:val="Page Numbers (Bottom of Page)"/>
        <w:docPartUnique/>
      </w:docPartObj>
    </w:sdtPr>
    <w:sdtContent>
      <w:p w:rsidR="007815D3" w:rsidRDefault="00D27007">
        <w:pPr>
          <w:pStyle w:val="afa"/>
        </w:pPr>
        <w:r>
          <w:fldChar w:fldCharType="begin"/>
        </w:r>
        <w:r w:rsidR="007815D3">
          <w:instrText>PAGE   \* MERGEFORMAT</w:instrText>
        </w:r>
        <w:r>
          <w:fldChar w:fldCharType="separate"/>
        </w:r>
        <w:r w:rsidR="007815D3">
          <w:rPr>
            <w:noProof/>
          </w:rPr>
          <w:t>4</w:t>
        </w:r>
        <w: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521709"/>
      <w:docPartObj>
        <w:docPartGallery w:val="Page Numbers (Bottom of Page)"/>
        <w:docPartUnique/>
      </w:docPartObj>
    </w:sdtPr>
    <w:sdtContent>
      <w:p w:rsidR="007815D3" w:rsidRDefault="00D27007">
        <w:pPr>
          <w:pStyle w:val="afa"/>
          <w:jc w:val="right"/>
        </w:pPr>
        <w:r>
          <w:fldChar w:fldCharType="begin"/>
        </w:r>
        <w:r w:rsidR="007815D3">
          <w:instrText>PAGE   \* MERGEFORMAT</w:instrText>
        </w:r>
        <w:r>
          <w:fldChar w:fldCharType="separate"/>
        </w:r>
        <w:r w:rsidR="00352372">
          <w:rPr>
            <w:noProof/>
          </w:rPr>
          <w:t>4</w:t>
        </w:r>
        <w:r>
          <w:fldChar w:fldCharType="end"/>
        </w:r>
      </w:p>
    </w:sdtContent>
  </w:sdt>
  <w:p w:rsidR="007815D3" w:rsidRDefault="007815D3" w:rsidP="001A0FCA">
    <w:pPr>
      <w:pStyle w:val="af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4820312"/>
      <w:docPartObj>
        <w:docPartGallery w:val="Page Numbers (Bottom of Page)"/>
        <w:docPartUnique/>
      </w:docPartObj>
    </w:sdtPr>
    <w:sdtContent>
      <w:p w:rsidR="007815D3" w:rsidRDefault="00D27007">
        <w:pPr>
          <w:pStyle w:val="afa"/>
        </w:pPr>
        <w:r>
          <w:fldChar w:fldCharType="begin"/>
        </w:r>
        <w:r w:rsidR="007815D3">
          <w:instrText>PAGE   \* MERGEFORMAT</w:instrText>
        </w:r>
        <w:r>
          <w:fldChar w:fldCharType="separate"/>
        </w:r>
        <w:r w:rsidR="007815D3">
          <w:rPr>
            <w:noProof/>
          </w:rPr>
          <w:t>6</w:t>
        </w:r>
        <w: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5D3" w:rsidRDefault="007815D3">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FEB" w:rsidRDefault="00436FEB">
      <w:r>
        <w:separator/>
      </w:r>
    </w:p>
  </w:footnote>
  <w:footnote w:type="continuationSeparator" w:id="0">
    <w:p w:rsidR="00436FEB" w:rsidRDefault="00436FEB">
      <w:r>
        <w:continuationSeparator/>
      </w:r>
    </w:p>
  </w:footnote>
  <w:footnote w:id="1">
    <w:p w:rsidR="007815D3" w:rsidRPr="003A2A3B" w:rsidRDefault="007815D3">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rsidR="007815D3" w:rsidRDefault="007815D3">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rsidR="007815D3" w:rsidRPr="004E50FD" w:rsidRDefault="007815D3">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
    <w:p w:rsidR="007815D3" w:rsidRDefault="007815D3">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5">
    <w:p w:rsidR="007815D3" w:rsidRDefault="007815D3"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w:t>
      </w:r>
      <w:proofErr w:type="gramStart"/>
      <w:r w:rsidRPr="007F601E">
        <w:rPr>
          <w:i/>
          <w:sz w:val="20"/>
          <w:szCs w:val="20"/>
        </w:rPr>
        <w:t>разработки проектов зон охраны объекта культурного</w:t>
      </w:r>
      <w:proofErr w:type="gramEnd"/>
      <w:r w:rsidRPr="007F601E">
        <w:rPr>
          <w:i/>
          <w:sz w:val="20"/>
          <w:szCs w:val="20"/>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6">
    <w:p w:rsidR="007815D3" w:rsidRDefault="007815D3">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7">
    <w:p w:rsidR="007815D3" w:rsidRPr="003A2A3B" w:rsidRDefault="007815D3" w:rsidP="003E75EE">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8">
    <w:p w:rsidR="007815D3" w:rsidRDefault="007815D3"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9">
    <w:p w:rsidR="007815D3" w:rsidRPr="004E50FD" w:rsidRDefault="007815D3" w:rsidP="003E75EE">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0">
    <w:p w:rsidR="007815D3" w:rsidRDefault="007815D3"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1">
    <w:p w:rsidR="007815D3" w:rsidRDefault="007815D3" w:rsidP="003E75E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w:t>
      </w:r>
      <w:proofErr w:type="gramStart"/>
      <w:r w:rsidRPr="007F601E">
        <w:rPr>
          <w:i/>
          <w:sz w:val="20"/>
          <w:szCs w:val="20"/>
        </w:rPr>
        <w:t>разработки проектов зон охраны объекта культурного</w:t>
      </w:r>
      <w:proofErr w:type="gramEnd"/>
      <w:r w:rsidRPr="007F601E">
        <w:rPr>
          <w:i/>
          <w:sz w:val="20"/>
          <w:szCs w:val="20"/>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12">
    <w:p w:rsidR="007815D3" w:rsidRDefault="007815D3" w:rsidP="003E75EE">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3">
    <w:p w:rsidR="007815D3" w:rsidRPr="003A2A3B" w:rsidRDefault="007815D3"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rsidR="007815D3" w:rsidRDefault="007815D3"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5">
    <w:p w:rsidR="007815D3" w:rsidRDefault="007815D3"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xml:space="preserve">. Использование ЗУ определяется уполномоченными органами исполнительной власти РФ в соответствии с федеральными законами. Порядок </w:t>
      </w:r>
      <w:proofErr w:type="gramStart"/>
      <w:r w:rsidRPr="007F601E">
        <w:rPr>
          <w:i/>
        </w:rPr>
        <w:t>разработки проектов зон охраны объекта культурного</w:t>
      </w:r>
      <w:proofErr w:type="gramEnd"/>
      <w:r w:rsidRPr="007F601E">
        <w:rPr>
          <w:i/>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16">
    <w:p w:rsidR="007815D3" w:rsidRPr="004E50FD" w:rsidRDefault="007815D3" w:rsidP="008E0576">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7">
    <w:p w:rsidR="007815D3" w:rsidRDefault="007815D3"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8">
    <w:p w:rsidR="007815D3" w:rsidRDefault="007815D3"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9">
    <w:p w:rsidR="007815D3" w:rsidRPr="003A2A3B" w:rsidRDefault="007815D3" w:rsidP="008A64DA">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rsidR="007815D3" w:rsidRDefault="007815D3"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1">
    <w:p w:rsidR="007815D3" w:rsidRDefault="007815D3" w:rsidP="00283219">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на территории</w:t>
      </w:r>
      <w:r w:rsidRPr="00283219">
        <w:rPr>
          <w:i/>
        </w:rPr>
        <w:t xml:space="preserve"> </w:t>
      </w:r>
      <w:r>
        <w:rPr>
          <w:i/>
        </w:rPr>
        <w:t>с данным видом разрешенного использования земельных участков и объектов капитального строительства</w:t>
      </w:r>
      <w:r w:rsidRPr="007F601E">
        <w:rPr>
          <w:i/>
        </w:rPr>
        <w:t xml:space="preserve">. Использование ЗУ определяется уполномоченными органами исполнительной власти РФ в соответствии с федеральными законами. Порядок </w:t>
      </w:r>
      <w:proofErr w:type="gramStart"/>
      <w:r w:rsidRPr="007F601E">
        <w:rPr>
          <w:i/>
        </w:rPr>
        <w:t>разработки проектов зон охраны объекта культурного</w:t>
      </w:r>
      <w:proofErr w:type="gramEnd"/>
      <w:r w:rsidRPr="007F601E">
        <w:rPr>
          <w:i/>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22">
    <w:p w:rsidR="007815D3" w:rsidRPr="004E50FD" w:rsidRDefault="007815D3" w:rsidP="008A64DA">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3">
    <w:p w:rsidR="007815D3" w:rsidRDefault="007815D3" w:rsidP="008A64DA">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24">
    <w:p w:rsidR="007815D3" w:rsidRPr="003A2A3B" w:rsidRDefault="007815D3" w:rsidP="0028321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5">
    <w:p w:rsidR="007815D3" w:rsidRPr="004E50FD" w:rsidRDefault="007815D3" w:rsidP="00283219">
      <w:pPr>
        <w:pStyle w:val="aff3"/>
        <w:rPr>
          <w:i/>
        </w:rPr>
      </w:pPr>
      <w:r>
        <w:rPr>
          <w:rStyle w:val="ab"/>
        </w:rPr>
        <w:footnoteRef/>
      </w:r>
      <w:r>
        <w:t xml:space="preserve"> </w:t>
      </w:r>
      <w:r>
        <w:rPr>
          <w:i/>
        </w:rPr>
        <w:t>г</w:t>
      </w:r>
      <w:r w:rsidRPr="004E50FD">
        <w:rPr>
          <w:i/>
        </w:rPr>
        <w:t xml:space="preserve">радостроительные регламенты </w:t>
      </w:r>
      <w:r>
        <w:rPr>
          <w:i/>
        </w:rPr>
        <w:t>производственных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6">
    <w:p w:rsidR="007815D3" w:rsidRDefault="007815D3" w:rsidP="0028321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7">
    <w:p w:rsidR="007815D3" w:rsidRPr="003A2A3B" w:rsidRDefault="007815D3"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8">
    <w:p w:rsidR="007815D3" w:rsidRDefault="007815D3"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9">
    <w:p w:rsidR="007815D3" w:rsidRPr="004E50FD" w:rsidRDefault="007815D3"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0">
    <w:p w:rsidR="007815D3" w:rsidRPr="003A2A3B" w:rsidRDefault="007815D3"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1">
    <w:p w:rsidR="007815D3" w:rsidRPr="00B37F6B" w:rsidRDefault="007815D3" w:rsidP="00B37F6B">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1"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32">
    <w:p w:rsidR="007815D3" w:rsidRPr="003A2A3B" w:rsidRDefault="007815D3" w:rsidP="005F32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3">
    <w:p w:rsidR="007815D3" w:rsidRDefault="007815D3"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4">
    <w:p w:rsidR="007815D3" w:rsidRPr="003A2A3B" w:rsidRDefault="007815D3"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5">
    <w:p w:rsidR="007815D3" w:rsidRPr="004E50FD" w:rsidRDefault="007815D3"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6">
    <w:p w:rsidR="007815D3" w:rsidRDefault="007815D3"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7">
    <w:p w:rsidR="007815D3" w:rsidRPr="003A2A3B" w:rsidRDefault="007815D3" w:rsidP="00AB55B7">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8">
    <w:p w:rsidR="007815D3" w:rsidRPr="004E50FD" w:rsidRDefault="007815D3" w:rsidP="00AB55B7">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9">
    <w:p w:rsidR="007815D3" w:rsidRDefault="007815D3" w:rsidP="00AB55B7">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0">
    <w:p w:rsidR="007815D3" w:rsidRPr="003A2A3B" w:rsidRDefault="007815D3" w:rsidP="009605E1">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1">
    <w:p w:rsidR="007815D3" w:rsidRPr="004E50FD" w:rsidRDefault="007815D3" w:rsidP="009605E1">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2">
    <w:p w:rsidR="007815D3" w:rsidRDefault="007815D3" w:rsidP="009605E1">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3">
    <w:p w:rsidR="007815D3" w:rsidRPr="003A2A3B" w:rsidRDefault="007815D3"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4">
    <w:p w:rsidR="007815D3" w:rsidRPr="00876856" w:rsidRDefault="007815D3">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45">
    <w:p w:rsidR="007815D3" w:rsidRDefault="007815D3"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зоны кладбищ</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w:t>
      </w:r>
      <w:proofErr w:type="gramStart"/>
      <w:r w:rsidRPr="007F601E">
        <w:rPr>
          <w:i/>
          <w:sz w:val="20"/>
          <w:szCs w:val="20"/>
        </w:rPr>
        <w:t>разработки проектов зон охраны объекта культурного</w:t>
      </w:r>
      <w:proofErr w:type="gramEnd"/>
      <w:r w:rsidRPr="007F601E">
        <w:rPr>
          <w:i/>
          <w:sz w:val="20"/>
          <w:szCs w:val="20"/>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46">
    <w:p w:rsidR="007815D3" w:rsidRDefault="007815D3"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7">
    <w:p w:rsidR="007815D3" w:rsidRPr="003A2A3B" w:rsidRDefault="007815D3" w:rsidP="00D3586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8">
    <w:p w:rsidR="007815D3" w:rsidRDefault="007815D3">
      <w:pPr>
        <w:pStyle w:val="aff3"/>
      </w:pPr>
      <w:r>
        <w:rPr>
          <w:rStyle w:val="ab"/>
        </w:rPr>
        <w:footnoteRef/>
      </w:r>
      <w:r>
        <w:t xml:space="preserve"> </w:t>
      </w:r>
      <w:r>
        <w:rPr>
          <w:i/>
        </w:rPr>
        <w:t>д</w:t>
      </w:r>
      <w:r w:rsidRPr="00876856">
        <w:rPr>
          <w:i/>
        </w:rPr>
        <w:t>ля</w:t>
      </w:r>
      <w:r>
        <w:rPr>
          <w:i/>
        </w:rPr>
        <w:t xml:space="preserve"> скотомогильников</w:t>
      </w:r>
    </w:p>
  </w:footnote>
  <w:footnote w:id="49">
    <w:p w:rsidR="007815D3" w:rsidRPr="00876856" w:rsidRDefault="007815D3" w:rsidP="00D3586D">
      <w:pPr>
        <w:pStyle w:val="aff3"/>
        <w:rPr>
          <w:i/>
        </w:rPr>
      </w:pPr>
      <w:r>
        <w:rPr>
          <w:rStyle w:val="ab"/>
        </w:rPr>
        <w:footnoteRef/>
      </w:r>
      <w:r>
        <w:t xml:space="preserve"> </w:t>
      </w:r>
      <w:r>
        <w:rPr>
          <w:i/>
        </w:rPr>
        <w:t>в соответствии со спецификой деятельности</w:t>
      </w:r>
    </w:p>
  </w:footnote>
  <w:footnote w:id="50">
    <w:p w:rsidR="007815D3" w:rsidRDefault="007815D3">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6F769F9"/>
    <w:multiLevelType w:val="hybridMultilevel"/>
    <w:tmpl w:val="3D1CA706"/>
    <w:lvl w:ilvl="0" w:tplc="B43E319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1C1D44CD"/>
    <w:multiLevelType w:val="hybridMultilevel"/>
    <w:tmpl w:val="649C5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nsid w:val="27B221DC"/>
    <w:multiLevelType w:val="hybridMultilevel"/>
    <w:tmpl w:val="5366FE84"/>
    <w:lvl w:ilvl="0" w:tplc="1D0804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2BA62846"/>
    <w:multiLevelType w:val="hybridMultilevel"/>
    <w:tmpl w:val="9CE688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4">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5">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3">
    <w:nsid w:val="74EA1143"/>
    <w:multiLevelType w:val="hybridMultilevel"/>
    <w:tmpl w:val="849860E8"/>
    <w:lvl w:ilvl="0" w:tplc="67A821F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5">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3"/>
  </w:num>
  <w:num w:numId="3">
    <w:abstractNumId w:val="38"/>
  </w:num>
  <w:num w:numId="4">
    <w:abstractNumId w:val="29"/>
  </w:num>
  <w:num w:numId="5">
    <w:abstractNumId w:val="48"/>
  </w:num>
  <w:num w:numId="6">
    <w:abstractNumId w:val="58"/>
  </w:num>
  <w:num w:numId="7">
    <w:abstractNumId w:val="27"/>
  </w:num>
  <w:num w:numId="8">
    <w:abstractNumId w:val="43"/>
  </w:num>
  <w:num w:numId="9">
    <w:abstractNumId w:val="52"/>
  </w:num>
  <w:num w:numId="10">
    <w:abstractNumId w:val="26"/>
  </w:num>
  <w:num w:numId="11">
    <w:abstractNumId w:val="50"/>
  </w:num>
  <w:num w:numId="12">
    <w:abstractNumId w:val="35"/>
  </w:num>
  <w:num w:numId="13">
    <w:abstractNumId w:val="54"/>
  </w:num>
  <w:num w:numId="14">
    <w:abstractNumId w:val="24"/>
  </w:num>
  <w:num w:numId="15">
    <w:abstractNumId w:val="46"/>
  </w:num>
  <w:num w:numId="16">
    <w:abstractNumId w:val="44"/>
  </w:num>
  <w:num w:numId="17">
    <w:abstractNumId w:val="30"/>
  </w:num>
  <w:num w:numId="18">
    <w:abstractNumId w:val="59"/>
  </w:num>
  <w:num w:numId="19">
    <w:abstractNumId w:val="47"/>
  </w:num>
  <w:num w:numId="20">
    <w:abstractNumId w:val="31"/>
  </w:num>
  <w:num w:numId="21">
    <w:abstractNumId w:val="56"/>
  </w:num>
  <w:num w:numId="22">
    <w:abstractNumId w:val="42"/>
  </w:num>
  <w:num w:numId="23">
    <w:abstractNumId w:val="55"/>
  </w:num>
  <w:num w:numId="24">
    <w:abstractNumId w:val="28"/>
  </w:num>
  <w:num w:numId="25">
    <w:abstractNumId w:val="45"/>
  </w:num>
  <w:num w:numId="26">
    <w:abstractNumId w:val="51"/>
  </w:num>
  <w:num w:numId="27">
    <w:abstractNumId w:val="49"/>
  </w:num>
  <w:num w:numId="28">
    <w:abstractNumId w:val="41"/>
  </w:num>
  <w:num w:numId="29">
    <w:abstractNumId w:val="39"/>
  </w:num>
  <w:num w:numId="30">
    <w:abstractNumId w:val="40"/>
  </w:num>
  <w:num w:numId="31">
    <w:abstractNumId w:val="57"/>
  </w:num>
  <w:num w:numId="32">
    <w:abstractNumId w:val="34"/>
  </w:num>
  <w:num w:numId="33">
    <w:abstractNumId w:val="53"/>
  </w:num>
  <w:num w:numId="34">
    <w:abstractNumId w:val="32"/>
  </w:num>
  <w:num w:numId="35">
    <w:abstractNumId w:val="25"/>
  </w:num>
  <w:num w:numId="36">
    <w:abstractNumId w:val="3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5122"/>
  </w:hdrShapeDefaults>
  <w:footnotePr>
    <w:footnote w:id="-1"/>
    <w:footnote w:id="0"/>
  </w:footnotePr>
  <w:endnotePr>
    <w:endnote w:id="-1"/>
    <w:endnote w:id="0"/>
  </w:endnotePr>
  <w:compat/>
  <w:rsids>
    <w:rsidRoot w:val="00F73E27"/>
    <w:rsid w:val="00000B8F"/>
    <w:rsid w:val="00001121"/>
    <w:rsid w:val="00001BBE"/>
    <w:rsid w:val="00002066"/>
    <w:rsid w:val="00002BD4"/>
    <w:rsid w:val="00002F2F"/>
    <w:rsid w:val="00003582"/>
    <w:rsid w:val="000035C6"/>
    <w:rsid w:val="00003952"/>
    <w:rsid w:val="00004F44"/>
    <w:rsid w:val="00005062"/>
    <w:rsid w:val="00005617"/>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0473"/>
    <w:rsid w:val="000614A7"/>
    <w:rsid w:val="000616F2"/>
    <w:rsid w:val="00061CF4"/>
    <w:rsid w:val="0006293E"/>
    <w:rsid w:val="0006418F"/>
    <w:rsid w:val="0006554A"/>
    <w:rsid w:val="000657F0"/>
    <w:rsid w:val="00065DDF"/>
    <w:rsid w:val="000666B8"/>
    <w:rsid w:val="00066E5E"/>
    <w:rsid w:val="000716C5"/>
    <w:rsid w:val="00071FB8"/>
    <w:rsid w:val="00072CA1"/>
    <w:rsid w:val="000733F7"/>
    <w:rsid w:val="000736D0"/>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4F0C"/>
    <w:rsid w:val="000A5FB7"/>
    <w:rsid w:val="000A7528"/>
    <w:rsid w:val="000A7888"/>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1A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72CC"/>
    <w:rsid w:val="000E79AA"/>
    <w:rsid w:val="000F0191"/>
    <w:rsid w:val="000F0565"/>
    <w:rsid w:val="000F0CE2"/>
    <w:rsid w:val="000F13FA"/>
    <w:rsid w:val="000F24D2"/>
    <w:rsid w:val="000F2756"/>
    <w:rsid w:val="000F2CE9"/>
    <w:rsid w:val="000F3D66"/>
    <w:rsid w:val="000F57F1"/>
    <w:rsid w:val="000F5E4D"/>
    <w:rsid w:val="000F5F82"/>
    <w:rsid w:val="000F6A91"/>
    <w:rsid w:val="000F7689"/>
    <w:rsid w:val="0010079F"/>
    <w:rsid w:val="001014EE"/>
    <w:rsid w:val="00101B06"/>
    <w:rsid w:val="00102322"/>
    <w:rsid w:val="00102A1D"/>
    <w:rsid w:val="00104465"/>
    <w:rsid w:val="00105A9D"/>
    <w:rsid w:val="00107022"/>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1DF4"/>
    <w:rsid w:val="001222F1"/>
    <w:rsid w:val="00122925"/>
    <w:rsid w:val="00124808"/>
    <w:rsid w:val="00124988"/>
    <w:rsid w:val="00124DC6"/>
    <w:rsid w:val="001258EB"/>
    <w:rsid w:val="0012738E"/>
    <w:rsid w:val="001273A8"/>
    <w:rsid w:val="001275B1"/>
    <w:rsid w:val="001276D0"/>
    <w:rsid w:val="00130B45"/>
    <w:rsid w:val="00130F6D"/>
    <w:rsid w:val="0013100C"/>
    <w:rsid w:val="00131474"/>
    <w:rsid w:val="00132D69"/>
    <w:rsid w:val="001332D4"/>
    <w:rsid w:val="001332D8"/>
    <w:rsid w:val="0013399A"/>
    <w:rsid w:val="00133AD0"/>
    <w:rsid w:val="001344AB"/>
    <w:rsid w:val="0013500A"/>
    <w:rsid w:val="00136BC4"/>
    <w:rsid w:val="001414BB"/>
    <w:rsid w:val="00141D5B"/>
    <w:rsid w:val="00142D8D"/>
    <w:rsid w:val="00143175"/>
    <w:rsid w:val="001431A6"/>
    <w:rsid w:val="001433BB"/>
    <w:rsid w:val="00143F63"/>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3093"/>
    <w:rsid w:val="001637B8"/>
    <w:rsid w:val="00164C5A"/>
    <w:rsid w:val="0016581E"/>
    <w:rsid w:val="00165D8A"/>
    <w:rsid w:val="0016683B"/>
    <w:rsid w:val="00166FF2"/>
    <w:rsid w:val="00167A50"/>
    <w:rsid w:val="00167B22"/>
    <w:rsid w:val="00170696"/>
    <w:rsid w:val="00171DC8"/>
    <w:rsid w:val="00172AE6"/>
    <w:rsid w:val="0017302B"/>
    <w:rsid w:val="0017307B"/>
    <w:rsid w:val="00175407"/>
    <w:rsid w:val="00175AC2"/>
    <w:rsid w:val="00175F67"/>
    <w:rsid w:val="001760D0"/>
    <w:rsid w:val="001760DE"/>
    <w:rsid w:val="00176736"/>
    <w:rsid w:val="00176D74"/>
    <w:rsid w:val="00177647"/>
    <w:rsid w:val="001805CB"/>
    <w:rsid w:val="00181B66"/>
    <w:rsid w:val="00182D98"/>
    <w:rsid w:val="00183188"/>
    <w:rsid w:val="00183464"/>
    <w:rsid w:val="001839C4"/>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0FCA"/>
    <w:rsid w:val="001A1E9A"/>
    <w:rsid w:val="001A2037"/>
    <w:rsid w:val="001A21C0"/>
    <w:rsid w:val="001A3EFC"/>
    <w:rsid w:val="001A4D6D"/>
    <w:rsid w:val="001A7BB5"/>
    <w:rsid w:val="001B0869"/>
    <w:rsid w:val="001B0FD6"/>
    <w:rsid w:val="001B22BA"/>
    <w:rsid w:val="001B2951"/>
    <w:rsid w:val="001B41E3"/>
    <w:rsid w:val="001B453A"/>
    <w:rsid w:val="001B455B"/>
    <w:rsid w:val="001B4A95"/>
    <w:rsid w:val="001B4DD3"/>
    <w:rsid w:val="001B53BE"/>
    <w:rsid w:val="001B5C46"/>
    <w:rsid w:val="001B7A39"/>
    <w:rsid w:val="001B7D18"/>
    <w:rsid w:val="001C00AD"/>
    <w:rsid w:val="001C0141"/>
    <w:rsid w:val="001C18BB"/>
    <w:rsid w:val="001C1CF9"/>
    <w:rsid w:val="001C245C"/>
    <w:rsid w:val="001C2524"/>
    <w:rsid w:val="001C29F7"/>
    <w:rsid w:val="001C32C1"/>
    <w:rsid w:val="001C3B4C"/>
    <w:rsid w:val="001C4B94"/>
    <w:rsid w:val="001C6904"/>
    <w:rsid w:val="001D0204"/>
    <w:rsid w:val="001D02B3"/>
    <w:rsid w:val="001D118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CE5"/>
    <w:rsid w:val="001E1E46"/>
    <w:rsid w:val="001E1E8F"/>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1264"/>
    <w:rsid w:val="00221A4F"/>
    <w:rsid w:val="002224F9"/>
    <w:rsid w:val="002228FE"/>
    <w:rsid w:val="00223272"/>
    <w:rsid w:val="00223E66"/>
    <w:rsid w:val="0022406C"/>
    <w:rsid w:val="0022472F"/>
    <w:rsid w:val="00224AB2"/>
    <w:rsid w:val="00225996"/>
    <w:rsid w:val="00226528"/>
    <w:rsid w:val="00226FF1"/>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18C"/>
    <w:rsid w:val="002663FB"/>
    <w:rsid w:val="002669CA"/>
    <w:rsid w:val="0026739D"/>
    <w:rsid w:val="00270E1F"/>
    <w:rsid w:val="00270E68"/>
    <w:rsid w:val="002716A5"/>
    <w:rsid w:val="002734EA"/>
    <w:rsid w:val="002736CF"/>
    <w:rsid w:val="00273E25"/>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1016"/>
    <w:rsid w:val="00291320"/>
    <w:rsid w:val="0029260A"/>
    <w:rsid w:val="00292E01"/>
    <w:rsid w:val="002938E6"/>
    <w:rsid w:val="00294084"/>
    <w:rsid w:val="00294440"/>
    <w:rsid w:val="002945B6"/>
    <w:rsid w:val="00294A72"/>
    <w:rsid w:val="00294BD3"/>
    <w:rsid w:val="0029506E"/>
    <w:rsid w:val="00295822"/>
    <w:rsid w:val="002958C3"/>
    <w:rsid w:val="00295F2E"/>
    <w:rsid w:val="0029692C"/>
    <w:rsid w:val="00297C57"/>
    <w:rsid w:val="002A0616"/>
    <w:rsid w:val="002A07D2"/>
    <w:rsid w:val="002A0C7F"/>
    <w:rsid w:val="002A0EB7"/>
    <w:rsid w:val="002A1317"/>
    <w:rsid w:val="002A14A0"/>
    <w:rsid w:val="002A442A"/>
    <w:rsid w:val="002A4C66"/>
    <w:rsid w:val="002A5210"/>
    <w:rsid w:val="002A64CB"/>
    <w:rsid w:val="002A67D7"/>
    <w:rsid w:val="002A6AF6"/>
    <w:rsid w:val="002A736D"/>
    <w:rsid w:val="002B0802"/>
    <w:rsid w:val="002B0B82"/>
    <w:rsid w:val="002B3083"/>
    <w:rsid w:val="002B3168"/>
    <w:rsid w:val="002B3ED1"/>
    <w:rsid w:val="002B3FA9"/>
    <w:rsid w:val="002B4267"/>
    <w:rsid w:val="002B467A"/>
    <w:rsid w:val="002B551F"/>
    <w:rsid w:val="002B5AE0"/>
    <w:rsid w:val="002B5DA0"/>
    <w:rsid w:val="002C20ED"/>
    <w:rsid w:val="002C2342"/>
    <w:rsid w:val="002C2767"/>
    <w:rsid w:val="002C3AC0"/>
    <w:rsid w:val="002C5801"/>
    <w:rsid w:val="002C5E0A"/>
    <w:rsid w:val="002C60E7"/>
    <w:rsid w:val="002C702A"/>
    <w:rsid w:val="002C7104"/>
    <w:rsid w:val="002C7A7B"/>
    <w:rsid w:val="002D0107"/>
    <w:rsid w:val="002D0B5F"/>
    <w:rsid w:val="002D1466"/>
    <w:rsid w:val="002D1FEF"/>
    <w:rsid w:val="002D2130"/>
    <w:rsid w:val="002D238C"/>
    <w:rsid w:val="002D306D"/>
    <w:rsid w:val="002D5D57"/>
    <w:rsid w:val="002D770E"/>
    <w:rsid w:val="002E0C2F"/>
    <w:rsid w:val="002E1466"/>
    <w:rsid w:val="002E23D0"/>
    <w:rsid w:val="002E3CBE"/>
    <w:rsid w:val="002E4040"/>
    <w:rsid w:val="002E44C2"/>
    <w:rsid w:val="002E482B"/>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0B3C"/>
    <w:rsid w:val="00302877"/>
    <w:rsid w:val="00302C2A"/>
    <w:rsid w:val="00303421"/>
    <w:rsid w:val="003044D1"/>
    <w:rsid w:val="00304E72"/>
    <w:rsid w:val="003051B7"/>
    <w:rsid w:val="003051ED"/>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12B9"/>
    <w:rsid w:val="00321E08"/>
    <w:rsid w:val="003222BA"/>
    <w:rsid w:val="00322E5E"/>
    <w:rsid w:val="00324066"/>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36D"/>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2372"/>
    <w:rsid w:val="00353F6F"/>
    <w:rsid w:val="00354507"/>
    <w:rsid w:val="0035459E"/>
    <w:rsid w:val="0035469B"/>
    <w:rsid w:val="00354D7F"/>
    <w:rsid w:val="00355940"/>
    <w:rsid w:val="00355FC2"/>
    <w:rsid w:val="00356164"/>
    <w:rsid w:val="00356AB8"/>
    <w:rsid w:val="00360B94"/>
    <w:rsid w:val="003611A0"/>
    <w:rsid w:val="00363E36"/>
    <w:rsid w:val="00363F81"/>
    <w:rsid w:val="00364322"/>
    <w:rsid w:val="00366C3B"/>
    <w:rsid w:val="00367295"/>
    <w:rsid w:val="00367ACD"/>
    <w:rsid w:val="00370168"/>
    <w:rsid w:val="0037038D"/>
    <w:rsid w:val="00371114"/>
    <w:rsid w:val="00372163"/>
    <w:rsid w:val="00372820"/>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462B"/>
    <w:rsid w:val="0039560C"/>
    <w:rsid w:val="00395847"/>
    <w:rsid w:val="00396778"/>
    <w:rsid w:val="00396F89"/>
    <w:rsid w:val="003979AF"/>
    <w:rsid w:val="00397F52"/>
    <w:rsid w:val="003A02A7"/>
    <w:rsid w:val="003A07CA"/>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6E64"/>
    <w:rsid w:val="003A7836"/>
    <w:rsid w:val="003B044B"/>
    <w:rsid w:val="003B059E"/>
    <w:rsid w:val="003B211A"/>
    <w:rsid w:val="003B31C8"/>
    <w:rsid w:val="003B378E"/>
    <w:rsid w:val="003B3931"/>
    <w:rsid w:val="003B4924"/>
    <w:rsid w:val="003B4B92"/>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4F7"/>
    <w:rsid w:val="003D3638"/>
    <w:rsid w:val="003D3FD6"/>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E6D8A"/>
    <w:rsid w:val="003E75EE"/>
    <w:rsid w:val="003F155D"/>
    <w:rsid w:val="003F3350"/>
    <w:rsid w:val="003F52F6"/>
    <w:rsid w:val="003F5C5B"/>
    <w:rsid w:val="003F6B4F"/>
    <w:rsid w:val="003F74B6"/>
    <w:rsid w:val="003F7631"/>
    <w:rsid w:val="00400B2A"/>
    <w:rsid w:val="00400FDD"/>
    <w:rsid w:val="00401C36"/>
    <w:rsid w:val="00401E56"/>
    <w:rsid w:val="00404C9B"/>
    <w:rsid w:val="0040637C"/>
    <w:rsid w:val="0040678D"/>
    <w:rsid w:val="00407590"/>
    <w:rsid w:val="00407898"/>
    <w:rsid w:val="0040789D"/>
    <w:rsid w:val="00412482"/>
    <w:rsid w:val="004128C3"/>
    <w:rsid w:val="004141CE"/>
    <w:rsid w:val="00414A24"/>
    <w:rsid w:val="00414F43"/>
    <w:rsid w:val="00415902"/>
    <w:rsid w:val="00416418"/>
    <w:rsid w:val="0041643A"/>
    <w:rsid w:val="00416752"/>
    <w:rsid w:val="00416F25"/>
    <w:rsid w:val="00417E45"/>
    <w:rsid w:val="004204A1"/>
    <w:rsid w:val="00420613"/>
    <w:rsid w:val="00420962"/>
    <w:rsid w:val="00421312"/>
    <w:rsid w:val="00421F1D"/>
    <w:rsid w:val="004229E3"/>
    <w:rsid w:val="00423BAE"/>
    <w:rsid w:val="00427216"/>
    <w:rsid w:val="00427E91"/>
    <w:rsid w:val="0043006B"/>
    <w:rsid w:val="00431CD5"/>
    <w:rsid w:val="004324CE"/>
    <w:rsid w:val="00433814"/>
    <w:rsid w:val="00433ABA"/>
    <w:rsid w:val="00435C82"/>
    <w:rsid w:val="00435D3A"/>
    <w:rsid w:val="00436FEB"/>
    <w:rsid w:val="00437216"/>
    <w:rsid w:val="00437346"/>
    <w:rsid w:val="00437CAA"/>
    <w:rsid w:val="004401B8"/>
    <w:rsid w:val="0044038C"/>
    <w:rsid w:val="00440F29"/>
    <w:rsid w:val="004415BC"/>
    <w:rsid w:val="00442130"/>
    <w:rsid w:val="00442A55"/>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A76"/>
    <w:rsid w:val="00473B49"/>
    <w:rsid w:val="0047412E"/>
    <w:rsid w:val="004744AC"/>
    <w:rsid w:val="00474C01"/>
    <w:rsid w:val="004753E0"/>
    <w:rsid w:val="00475594"/>
    <w:rsid w:val="00476051"/>
    <w:rsid w:val="00476452"/>
    <w:rsid w:val="00476488"/>
    <w:rsid w:val="0047672E"/>
    <w:rsid w:val="00476E33"/>
    <w:rsid w:val="004811AE"/>
    <w:rsid w:val="0048162A"/>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76A"/>
    <w:rsid w:val="004A09E7"/>
    <w:rsid w:val="004A0F57"/>
    <w:rsid w:val="004A1B46"/>
    <w:rsid w:val="004A1D37"/>
    <w:rsid w:val="004A1E62"/>
    <w:rsid w:val="004A263F"/>
    <w:rsid w:val="004A46B8"/>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237"/>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4F8F"/>
    <w:rsid w:val="004F5382"/>
    <w:rsid w:val="004F5C51"/>
    <w:rsid w:val="00501150"/>
    <w:rsid w:val="00501349"/>
    <w:rsid w:val="005019A7"/>
    <w:rsid w:val="00502517"/>
    <w:rsid w:val="00502B8B"/>
    <w:rsid w:val="0050370A"/>
    <w:rsid w:val="0050431E"/>
    <w:rsid w:val="0050519B"/>
    <w:rsid w:val="005057AC"/>
    <w:rsid w:val="00505DA2"/>
    <w:rsid w:val="005101DF"/>
    <w:rsid w:val="005108C9"/>
    <w:rsid w:val="00510D31"/>
    <w:rsid w:val="005139C9"/>
    <w:rsid w:val="00513D3C"/>
    <w:rsid w:val="00513D89"/>
    <w:rsid w:val="00513D99"/>
    <w:rsid w:val="00513FE4"/>
    <w:rsid w:val="00515362"/>
    <w:rsid w:val="0051573B"/>
    <w:rsid w:val="00515A62"/>
    <w:rsid w:val="00515AA2"/>
    <w:rsid w:val="00515B96"/>
    <w:rsid w:val="00516B08"/>
    <w:rsid w:val="00517ACB"/>
    <w:rsid w:val="00517FE3"/>
    <w:rsid w:val="0052227A"/>
    <w:rsid w:val="00522C46"/>
    <w:rsid w:val="00522DA0"/>
    <w:rsid w:val="0052363D"/>
    <w:rsid w:val="00524037"/>
    <w:rsid w:val="005243B6"/>
    <w:rsid w:val="0052451D"/>
    <w:rsid w:val="005247AE"/>
    <w:rsid w:val="00524EC1"/>
    <w:rsid w:val="0052644C"/>
    <w:rsid w:val="00527386"/>
    <w:rsid w:val="0052751A"/>
    <w:rsid w:val="0052756F"/>
    <w:rsid w:val="00527F8B"/>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312"/>
    <w:rsid w:val="00547B7F"/>
    <w:rsid w:val="00550089"/>
    <w:rsid w:val="005500FB"/>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BF"/>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418C"/>
    <w:rsid w:val="005852FD"/>
    <w:rsid w:val="0058565E"/>
    <w:rsid w:val="005860D5"/>
    <w:rsid w:val="005862BF"/>
    <w:rsid w:val="00586501"/>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50"/>
    <w:rsid w:val="005B3F70"/>
    <w:rsid w:val="005B4077"/>
    <w:rsid w:val="005B5788"/>
    <w:rsid w:val="005B5A7F"/>
    <w:rsid w:val="005B5EB6"/>
    <w:rsid w:val="005B60B6"/>
    <w:rsid w:val="005B674C"/>
    <w:rsid w:val="005B7505"/>
    <w:rsid w:val="005C0CE3"/>
    <w:rsid w:val="005C13F4"/>
    <w:rsid w:val="005C20E7"/>
    <w:rsid w:val="005C21FF"/>
    <w:rsid w:val="005C2723"/>
    <w:rsid w:val="005C31DE"/>
    <w:rsid w:val="005C3C45"/>
    <w:rsid w:val="005C4140"/>
    <w:rsid w:val="005C4FD4"/>
    <w:rsid w:val="005C5F92"/>
    <w:rsid w:val="005C609B"/>
    <w:rsid w:val="005C77A1"/>
    <w:rsid w:val="005C79D8"/>
    <w:rsid w:val="005C7B07"/>
    <w:rsid w:val="005D1BEE"/>
    <w:rsid w:val="005D2AA6"/>
    <w:rsid w:val="005D2FB6"/>
    <w:rsid w:val="005D3AD7"/>
    <w:rsid w:val="005D3D67"/>
    <w:rsid w:val="005D4A71"/>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E"/>
    <w:rsid w:val="005F06E0"/>
    <w:rsid w:val="005F1783"/>
    <w:rsid w:val="005F32F4"/>
    <w:rsid w:val="005F3CCD"/>
    <w:rsid w:val="005F6EE9"/>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346"/>
    <w:rsid w:val="00613F5B"/>
    <w:rsid w:val="006140D1"/>
    <w:rsid w:val="006148BB"/>
    <w:rsid w:val="00615288"/>
    <w:rsid w:val="00615827"/>
    <w:rsid w:val="00620CF8"/>
    <w:rsid w:val="00620D56"/>
    <w:rsid w:val="00621671"/>
    <w:rsid w:val="006216C7"/>
    <w:rsid w:val="00621816"/>
    <w:rsid w:val="00622B12"/>
    <w:rsid w:val="00622DD8"/>
    <w:rsid w:val="00622EAA"/>
    <w:rsid w:val="00625175"/>
    <w:rsid w:val="006256C0"/>
    <w:rsid w:val="00625D8B"/>
    <w:rsid w:val="00625DD3"/>
    <w:rsid w:val="0062623E"/>
    <w:rsid w:val="00627914"/>
    <w:rsid w:val="00630CD3"/>
    <w:rsid w:val="00632997"/>
    <w:rsid w:val="00634147"/>
    <w:rsid w:val="006341E0"/>
    <w:rsid w:val="00634265"/>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6A6"/>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C98"/>
    <w:rsid w:val="00696206"/>
    <w:rsid w:val="00696785"/>
    <w:rsid w:val="00696A45"/>
    <w:rsid w:val="0069747B"/>
    <w:rsid w:val="006A0E3F"/>
    <w:rsid w:val="006A272E"/>
    <w:rsid w:val="006A5CA7"/>
    <w:rsid w:val="006A647B"/>
    <w:rsid w:val="006A6E3E"/>
    <w:rsid w:val="006A6F5C"/>
    <w:rsid w:val="006A7069"/>
    <w:rsid w:val="006A7816"/>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C61"/>
    <w:rsid w:val="006C1EAF"/>
    <w:rsid w:val="006C2974"/>
    <w:rsid w:val="006C4FC7"/>
    <w:rsid w:val="006C5D00"/>
    <w:rsid w:val="006C6106"/>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2F6"/>
    <w:rsid w:val="006F1575"/>
    <w:rsid w:val="006F2030"/>
    <w:rsid w:val="006F2C31"/>
    <w:rsid w:val="006F2D28"/>
    <w:rsid w:val="006F3BAC"/>
    <w:rsid w:val="006F4119"/>
    <w:rsid w:val="006F43F6"/>
    <w:rsid w:val="006F47FF"/>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25360"/>
    <w:rsid w:val="00726822"/>
    <w:rsid w:val="007302E2"/>
    <w:rsid w:val="007306C9"/>
    <w:rsid w:val="00730C59"/>
    <w:rsid w:val="00733035"/>
    <w:rsid w:val="007330A3"/>
    <w:rsid w:val="00733159"/>
    <w:rsid w:val="00733DE6"/>
    <w:rsid w:val="007342D4"/>
    <w:rsid w:val="00734482"/>
    <w:rsid w:val="00734700"/>
    <w:rsid w:val="007357A3"/>
    <w:rsid w:val="00735E7D"/>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3F18"/>
    <w:rsid w:val="00744CEC"/>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55CC"/>
    <w:rsid w:val="007555F8"/>
    <w:rsid w:val="00756025"/>
    <w:rsid w:val="00756149"/>
    <w:rsid w:val="00756DBB"/>
    <w:rsid w:val="0076184D"/>
    <w:rsid w:val="007619EE"/>
    <w:rsid w:val="00761ECC"/>
    <w:rsid w:val="00762B67"/>
    <w:rsid w:val="00762D52"/>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AFE"/>
    <w:rsid w:val="00777C28"/>
    <w:rsid w:val="00777E48"/>
    <w:rsid w:val="00781489"/>
    <w:rsid w:val="007815D3"/>
    <w:rsid w:val="0078185D"/>
    <w:rsid w:val="007820CE"/>
    <w:rsid w:val="00783624"/>
    <w:rsid w:val="00784098"/>
    <w:rsid w:val="0078710A"/>
    <w:rsid w:val="0078736F"/>
    <w:rsid w:val="00787914"/>
    <w:rsid w:val="00787E44"/>
    <w:rsid w:val="007901E6"/>
    <w:rsid w:val="00792F31"/>
    <w:rsid w:val="007934F1"/>
    <w:rsid w:val="00793E19"/>
    <w:rsid w:val="007942E9"/>
    <w:rsid w:val="00795295"/>
    <w:rsid w:val="00795A5C"/>
    <w:rsid w:val="007965AB"/>
    <w:rsid w:val="007965E7"/>
    <w:rsid w:val="00797406"/>
    <w:rsid w:val="00797922"/>
    <w:rsid w:val="007A0170"/>
    <w:rsid w:val="007A1A3F"/>
    <w:rsid w:val="007A3ED6"/>
    <w:rsid w:val="007A3EF1"/>
    <w:rsid w:val="007A438B"/>
    <w:rsid w:val="007A518F"/>
    <w:rsid w:val="007A5422"/>
    <w:rsid w:val="007A59E3"/>
    <w:rsid w:val="007A5D40"/>
    <w:rsid w:val="007A6298"/>
    <w:rsid w:val="007A70AE"/>
    <w:rsid w:val="007A77AA"/>
    <w:rsid w:val="007A77D3"/>
    <w:rsid w:val="007B14E7"/>
    <w:rsid w:val="007B1857"/>
    <w:rsid w:val="007B2244"/>
    <w:rsid w:val="007B275A"/>
    <w:rsid w:val="007B2A9E"/>
    <w:rsid w:val="007B3554"/>
    <w:rsid w:val="007B393B"/>
    <w:rsid w:val="007B3B92"/>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368E"/>
    <w:rsid w:val="007C63B6"/>
    <w:rsid w:val="007D0466"/>
    <w:rsid w:val="007D3C29"/>
    <w:rsid w:val="007D449C"/>
    <w:rsid w:val="007D5646"/>
    <w:rsid w:val="007D5C06"/>
    <w:rsid w:val="007D604A"/>
    <w:rsid w:val="007D6327"/>
    <w:rsid w:val="007D7293"/>
    <w:rsid w:val="007D7A5A"/>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5156"/>
    <w:rsid w:val="007F5BC4"/>
    <w:rsid w:val="007F601E"/>
    <w:rsid w:val="007F634F"/>
    <w:rsid w:val="007F7703"/>
    <w:rsid w:val="007F7F87"/>
    <w:rsid w:val="007F7FD0"/>
    <w:rsid w:val="008000C6"/>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4E"/>
    <w:rsid w:val="008106BA"/>
    <w:rsid w:val="00810885"/>
    <w:rsid w:val="008119BD"/>
    <w:rsid w:val="00812359"/>
    <w:rsid w:val="008127F2"/>
    <w:rsid w:val="00813336"/>
    <w:rsid w:val="0081393C"/>
    <w:rsid w:val="00813A02"/>
    <w:rsid w:val="00815583"/>
    <w:rsid w:val="00816060"/>
    <w:rsid w:val="0081678B"/>
    <w:rsid w:val="008170CE"/>
    <w:rsid w:val="00817AF2"/>
    <w:rsid w:val="008201C8"/>
    <w:rsid w:val="00820B07"/>
    <w:rsid w:val="00820C38"/>
    <w:rsid w:val="00821AF9"/>
    <w:rsid w:val="00821CC7"/>
    <w:rsid w:val="00821EEC"/>
    <w:rsid w:val="00822C7F"/>
    <w:rsid w:val="00823123"/>
    <w:rsid w:val="008231A0"/>
    <w:rsid w:val="0082454C"/>
    <w:rsid w:val="008245D8"/>
    <w:rsid w:val="00824D1D"/>
    <w:rsid w:val="00825473"/>
    <w:rsid w:val="008263C6"/>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3D6"/>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5913"/>
    <w:rsid w:val="00876856"/>
    <w:rsid w:val="00876AE5"/>
    <w:rsid w:val="00880A15"/>
    <w:rsid w:val="008814E3"/>
    <w:rsid w:val="00882C21"/>
    <w:rsid w:val="0088310F"/>
    <w:rsid w:val="0088350C"/>
    <w:rsid w:val="008841BA"/>
    <w:rsid w:val="00884D38"/>
    <w:rsid w:val="00885892"/>
    <w:rsid w:val="00886A3D"/>
    <w:rsid w:val="0088729C"/>
    <w:rsid w:val="00890E30"/>
    <w:rsid w:val="0089274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54C1"/>
    <w:rsid w:val="008A6456"/>
    <w:rsid w:val="008A64DA"/>
    <w:rsid w:val="008A64F6"/>
    <w:rsid w:val="008A668A"/>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B1"/>
    <w:rsid w:val="008D15DF"/>
    <w:rsid w:val="008D3989"/>
    <w:rsid w:val="008D3C5C"/>
    <w:rsid w:val="008D4C8F"/>
    <w:rsid w:val="008D55E4"/>
    <w:rsid w:val="008D5EA6"/>
    <w:rsid w:val="008D65FE"/>
    <w:rsid w:val="008D7391"/>
    <w:rsid w:val="008D79C8"/>
    <w:rsid w:val="008D7ED2"/>
    <w:rsid w:val="008E0576"/>
    <w:rsid w:val="008E26EB"/>
    <w:rsid w:val="008E309B"/>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68C0"/>
    <w:rsid w:val="00917499"/>
    <w:rsid w:val="00920114"/>
    <w:rsid w:val="0092017C"/>
    <w:rsid w:val="009214FA"/>
    <w:rsid w:val="00921782"/>
    <w:rsid w:val="00921C6C"/>
    <w:rsid w:val="00921E5B"/>
    <w:rsid w:val="0092249C"/>
    <w:rsid w:val="0092280E"/>
    <w:rsid w:val="00923AC5"/>
    <w:rsid w:val="00925D87"/>
    <w:rsid w:val="009262EE"/>
    <w:rsid w:val="00926441"/>
    <w:rsid w:val="0092649A"/>
    <w:rsid w:val="00927B95"/>
    <w:rsid w:val="00930210"/>
    <w:rsid w:val="0093092F"/>
    <w:rsid w:val="00930E1E"/>
    <w:rsid w:val="00931281"/>
    <w:rsid w:val="00932C11"/>
    <w:rsid w:val="00932D6A"/>
    <w:rsid w:val="00932E0E"/>
    <w:rsid w:val="00933097"/>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00DD"/>
    <w:rsid w:val="00951E39"/>
    <w:rsid w:val="0095290E"/>
    <w:rsid w:val="00952A21"/>
    <w:rsid w:val="00952EF3"/>
    <w:rsid w:val="00953A6E"/>
    <w:rsid w:val="009552EF"/>
    <w:rsid w:val="0095540C"/>
    <w:rsid w:val="00955BFA"/>
    <w:rsid w:val="00956624"/>
    <w:rsid w:val="00957AE6"/>
    <w:rsid w:val="00957C03"/>
    <w:rsid w:val="009605E1"/>
    <w:rsid w:val="00960D8F"/>
    <w:rsid w:val="00960F32"/>
    <w:rsid w:val="009618D5"/>
    <w:rsid w:val="0096219C"/>
    <w:rsid w:val="009623A1"/>
    <w:rsid w:val="009624F5"/>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7804"/>
    <w:rsid w:val="00977A40"/>
    <w:rsid w:val="00977CFC"/>
    <w:rsid w:val="0098034E"/>
    <w:rsid w:val="00980A47"/>
    <w:rsid w:val="0098250D"/>
    <w:rsid w:val="0098352D"/>
    <w:rsid w:val="009842A8"/>
    <w:rsid w:val="00984323"/>
    <w:rsid w:val="00984FAC"/>
    <w:rsid w:val="00985578"/>
    <w:rsid w:val="00985B9F"/>
    <w:rsid w:val="00985CED"/>
    <w:rsid w:val="009864AE"/>
    <w:rsid w:val="00990860"/>
    <w:rsid w:val="009909B0"/>
    <w:rsid w:val="00992033"/>
    <w:rsid w:val="00992205"/>
    <w:rsid w:val="009924B5"/>
    <w:rsid w:val="009966D8"/>
    <w:rsid w:val="00996CC7"/>
    <w:rsid w:val="009A0489"/>
    <w:rsid w:val="009A0A90"/>
    <w:rsid w:val="009A16B1"/>
    <w:rsid w:val="009A22F0"/>
    <w:rsid w:val="009A2A8F"/>
    <w:rsid w:val="009A31CA"/>
    <w:rsid w:val="009A3607"/>
    <w:rsid w:val="009A4428"/>
    <w:rsid w:val="009A4A85"/>
    <w:rsid w:val="009A4C28"/>
    <w:rsid w:val="009A5569"/>
    <w:rsid w:val="009A5863"/>
    <w:rsid w:val="009A5DEE"/>
    <w:rsid w:val="009A72B0"/>
    <w:rsid w:val="009A73B5"/>
    <w:rsid w:val="009A75D5"/>
    <w:rsid w:val="009A7AA5"/>
    <w:rsid w:val="009A7FE9"/>
    <w:rsid w:val="009B01CA"/>
    <w:rsid w:val="009B06CD"/>
    <w:rsid w:val="009B08F7"/>
    <w:rsid w:val="009B1279"/>
    <w:rsid w:val="009B174D"/>
    <w:rsid w:val="009B19A5"/>
    <w:rsid w:val="009B242B"/>
    <w:rsid w:val="009B2D33"/>
    <w:rsid w:val="009B4178"/>
    <w:rsid w:val="009B492C"/>
    <w:rsid w:val="009B4D3A"/>
    <w:rsid w:val="009C0490"/>
    <w:rsid w:val="009C1520"/>
    <w:rsid w:val="009C1729"/>
    <w:rsid w:val="009C2403"/>
    <w:rsid w:val="009C3992"/>
    <w:rsid w:val="009C3DED"/>
    <w:rsid w:val="009C530A"/>
    <w:rsid w:val="009C5C85"/>
    <w:rsid w:val="009C6184"/>
    <w:rsid w:val="009C658F"/>
    <w:rsid w:val="009C6C33"/>
    <w:rsid w:val="009C7DE7"/>
    <w:rsid w:val="009D000B"/>
    <w:rsid w:val="009D1812"/>
    <w:rsid w:val="009D1976"/>
    <w:rsid w:val="009D1E53"/>
    <w:rsid w:val="009D31B2"/>
    <w:rsid w:val="009D33AA"/>
    <w:rsid w:val="009D3B64"/>
    <w:rsid w:val="009D3DB7"/>
    <w:rsid w:val="009D4F33"/>
    <w:rsid w:val="009D5932"/>
    <w:rsid w:val="009D74D8"/>
    <w:rsid w:val="009E00C9"/>
    <w:rsid w:val="009E0A93"/>
    <w:rsid w:val="009E1379"/>
    <w:rsid w:val="009E1CF9"/>
    <w:rsid w:val="009E2014"/>
    <w:rsid w:val="009E2A96"/>
    <w:rsid w:val="009E34E4"/>
    <w:rsid w:val="009E443B"/>
    <w:rsid w:val="009E4472"/>
    <w:rsid w:val="009E4D44"/>
    <w:rsid w:val="009E4DB9"/>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1B2"/>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31FF"/>
    <w:rsid w:val="00A1456E"/>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4C32"/>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46921"/>
    <w:rsid w:val="00A517FE"/>
    <w:rsid w:val="00A51962"/>
    <w:rsid w:val="00A519B8"/>
    <w:rsid w:val="00A51E55"/>
    <w:rsid w:val="00A52839"/>
    <w:rsid w:val="00A52C66"/>
    <w:rsid w:val="00A53008"/>
    <w:rsid w:val="00A5393A"/>
    <w:rsid w:val="00A54507"/>
    <w:rsid w:val="00A549BB"/>
    <w:rsid w:val="00A5673C"/>
    <w:rsid w:val="00A56B05"/>
    <w:rsid w:val="00A56F27"/>
    <w:rsid w:val="00A57020"/>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1918"/>
    <w:rsid w:val="00AA285C"/>
    <w:rsid w:val="00AA30E9"/>
    <w:rsid w:val="00AA5700"/>
    <w:rsid w:val="00AA5CF9"/>
    <w:rsid w:val="00AA6A91"/>
    <w:rsid w:val="00AB0E2E"/>
    <w:rsid w:val="00AB19DB"/>
    <w:rsid w:val="00AB2BD7"/>
    <w:rsid w:val="00AB53D8"/>
    <w:rsid w:val="00AB55B7"/>
    <w:rsid w:val="00AB57D3"/>
    <w:rsid w:val="00AB58CF"/>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71C"/>
    <w:rsid w:val="00AD0DEC"/>
    <w:rsid w:val="00AD0FBA"/>
    <w:rsid w:val="00AD224A"/>
    <w:rsid w:val="00AD2BCB"/>
    <w:rsid w:val="00AD2EF7"/>
    <w:rsid w:val="00AD319D"/>
    <w:rsid w:val="00AD378E"/>
    <w:rsid w:val="00AD38A4"/>
    <w:rsid w:val="00AD38CC"/>
    <w:rsid w:val="00AD39FF"/>
    <w:rsid w:val="00AD4A79"/>
    <w:rsid w:val="00AD5A61"/>
    <w:rsid w:val="00AD5C45"/>
    <w:rsid w:val="00AD5DE1"/>
    <w:rsid w:val="00AD613D"/>
    <w:rsid w:val="00AD62BB"/>
    <w:rsid w:val="00AD66A4"/>
    <w:rsid w:val="00AE10CB"/>
    <w:rsid w:val="00AE2652"/>
    <w:rsid w:val="00AE2F9F"/>
    <w:rsid w:val="00AE305C"/>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3D"/>
    <w:rsid w:val="00B12E56"/>
    <w:rsid w:val="00B149E8"/>
    <w:rsid w:val="00B14E41"/>
    <w:rsid w:val="00B173EA"/>
    <w:rsid w:val="00B1754B"/>
    <w:rsid w:val="00B175B4"/>
    <w:rsid w:val="00B1785B"/>
    <w:rsid w:val="00B17E41"/>
    <w:rsid w:val="00B20642"/>
    <w:rsid w:val="00B209BA"/>
    <w:rsid w:val="00B211E6"/>
    <w:rsid w:val="00B24D41"/>
    <w:rsid w:val="00B251A7"/>
    <w:rsid w:val="00B25A22"/>
    <w:rsid w:val="00B25AF8"/>
    <w:rsid w:val="00B2653A"/>
    <w:rsid w:val="00B26BA7"/>
    <w:rsid w:val="00B2763D"/>
    <w:rsid w:val="00B27779"/>
    <w:rsid w:val="00B3051B"/>
    <w:rsid w:val="00B30BCD"/>
    <w:rsid w:val="00B30CC9"/>
    <w:rsid w:val="00B329B9"/>
    <w:rsid w:val="00B3397E"/>
    <w:rsid w:val="00B34287"/>
    <w:rsid w:val="00B3438F"/>
    <w:rsid w:val="00B344E5"/>
    <w:rsid w:val="00B34FD9"/>
    <w:rsid w:val="00B367B2"/>
    <w:rsid w:val="00B375C7"/>
    <w:rsid w:val="00B3767C"/>
    <w:rsid w:val="00B37E7B"/>
    <w:rsid w:val="00B37F6B"/>
    <w:rsid w:val="00B40278"/>
    <w:rsid w:val="00B40325"/>
    <w:rsid w:val="00B406AD"/>
    <w:rsid w:val="00B407F2"/>
    <w:rsid w:val="00B412A6"/>
    <w:rsid w:val="00B42901"/>
    <w:rsid w:val="00B42F87"/>
    <w:rsid w:val="00B43E53"/>
    <w:rsid w:val="00B441A7"/>
    <w:rsid w:val="00B44C92"/>
    <w:rsid w:val="00B44F98"/>
    <w:rsid w:val="00B45DB3"/>
    <w:rsid w:val="00B4600A"/>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927"/>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05B"/>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A8A"/>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4F9D"/>
    <w:rsid w:val="00BC5094"/>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BEC"/>
    <w:rsid w:val="00BF2601"/>
    <w:rsid w:val="00BF2988"/>
    <w:rsid w:val="00BF3BB9"/>
    <w:rsid w:val="00BF5995"/>
    <w:rsid w:val="00BF7000"/>
    <w:rsid w:val="00BF7B07"/>
    <w:rsid w:val="00BF7D3F"/>
    <w:rsid w:val="00BF7E43"/>
    <w:rsid w:val="00C00A4C"/>
    <w:rsid w:val="00C03602"/>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185"/>
    <w:rsid w:val="00C15C07"/>
    <w:rsid w:val="00C15DBC"/>
    <w:rsid w:val="00C16ED4"/>
    <w:rsid w:val="00C172F4"/>
    <w:rsid w:val="00C17490"/>
    <w:rsid w:val="00C20B6A"/>
    <w:rsid w:val="00C20E86"/>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5862"/>
    <w:rsid w:val="00C36F38"/>
    <w:rsid w:val="00C373A0"/>
    <w:rsid w:val="00C409EC"/>
    <w:rsid w:val="00C40D09"/>
    <w:rsid w:val="00C41232"/>
    <w:rsid w:val="00C42658"/>
    <w:rsid w:val="00C42DBD"/>
    <w:rsid w:val="00C43B7A"/>
    <w:rsid w:val="00C46D9B"/>
    <w:rsid w:val="00C47214"/>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029"/>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A39"/>
    <w:rsid w:val="00C67E67"/>
    <w:rsid w:val="00C67F7F"/>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42A"/>
    <w:rsid w:val="00C86894"/>
    <w:rsid w:val="00C872AF"/>
    <w:rsid w:val="00C8754E"/>
    <w:rsid w:val="00C87FD4"/>
    <w:rsid w:val="00C910C6"/>
    <w:rsid w:val="00C931A3"/>
    <w:rsid w:val="00C93EE6"/>
    <w:rsid w:val="00C94D4A"/>
    <w:rsid w:val="00C951DE"/>
    <w:rsid w:val="00C95340"/>
    <w:rsid w:val="00C97FCC"/>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0F0"/>
    <w:rsid w:val="00CE3682"/>
    <w:rsid w:val="00CE3849"/>
    <w:rsid w:val="00CE3BFF"/>
    <w:rsid w:val="00CE443B"/>
    <w:rsid w:val="00CE44C5"/>
    <w:rsid w:val="00CE470C"/>
    <w:rsid w:val="00CE4FF2"/>
    <w:rsid w:val="00CE52EE"/>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6FE1"/>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1EB2"/>
    <w:rsid w:val="00D12482"/>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007"/>
    <w:rsid w:val="00D271D9"/>
    <w:rsid w:val="00D276F1"/>
    <w:rsid w:val="00D30CC8"/>
    <w:rsid w:val="00D31AC4"/>
    <w:rsid w:val="00D31F17"/>
    <w:rsid w:val="00D31F7B"/>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54C"/>
    <w:rsid w:val="00D81877"/>
    <w:rsid w:val="00D819ED"/>
    <w:rsid w:val="00D83FB7"/>
    <w:rsid w:val="00D84097"/>
    <w:rsid w:val="00D84477"/>
    <w:rsid w:val="00D8482F"/>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1F46"/>
    <w:rsid w:val="00DB21ED"/>
    <w:rsid w:val="00DB251D"/>
    <w:rsid w:val="00DB2D17"/>
    <w:rsid w:val="00DB35BF"/>
    <w:rsid w:val="00DB37DF"/>
    <w:rsid w:val="00DB3943"/>
    <w:rsid w:val="00DB41BB"/>
    <w:rsid w:val="00DB4FB2"/>
    <w:rsid w:val="00DB5C19"/>
    <w:rsid w:val="00DB62D8"/>
    <w:rsid w:val="00DB6614"/>
    <w:rsid w:val="00DB6D2E"/>
    <w:rsid w:val="00DC0633"/>
    <w:rsid w:val="00DC0CC8"/>
    <w:rsid w:val="00DC0D01"/>
    <w:rsid w:val="00DC14E0"/>
    <w:rsid w:val="00DC1BE6"/>
    <w:rsid w:val="00DC285A"/>
    <w:rsid w:val="00DC4334"/>
    <w:rsid w:val="00DC4892"/>
    <w:rsid w:val="00DC49C4"/>
    <w:rsid w:val="00DC4F28"/>
    <w:rsid w:val="00DC5375"/>
    <w:rsid w:val="00DC5617"/>
    <w:rsid w:val="00DC59C5"/>
    <w:rsid w:val="00DC6281"/>
    <w:rsid w:val="00DC663A"/>
    <w:rsid w:val="00DC6BEF"/>
    <w:rsid w:val="00DC74B3"/>
    <w:rsid w:val="00DD0133"/>
    <w:rsid w:val="00DD09B8"/>
    <w:rsid w:val="00DD0CDF"/>
    <w:rsid w:val="00DD0CF5"/>
    <w:rsid w:val="00DD1F73"/>
    <w:rsid w:val="00DD21EF"/>
    <w:rsid w:val="00DD2466"/>
    <w:rsid w:val="00DD2C0D"/>
    <w:rsid w:val="00DD2E43"/>
    <w:rsid w:val="00DD3164"/>
    <w:rsid w:val="00DD33AD"/>
    <w:rsid w:val="00DD5A86"/>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2419"/>
    <w:rsid w:val="00E0301F"/>
    <w:rsid w:val="00E04D4C"/>
    <w:rsid w:val="00E0570A"/>
    <w:rsid w:val="00E05873"/>
    <w:rsid w:val="00E07422"/>
    <w:rsid w:val="00E07A12"/>
    <w:rsid w:val="00E07F0A"/>
    <w:rsid w:val="00E11760"/>
    <w:rsid w:val="00E12908"/>
    <w:rsid w:val="00E12B16"/>
    <w:rsid w:val="00E1507F"/>
    <w:rsid w:val="00E15D1D"/>
    <w:rsid w:val="00E162BA"/>
    <w:rsid w:val="00E16664"/>
    <w:rsid w:val="00E17771"/>
    <w:rsid w:val="00E179CF"/>
    <w:rsid w:val="00E21E32"/>
    <w:rsid w:val="00E21EC8"/>
    <w:rsid w:val="00E23186"/>
    <w:rsid w:val="00E2334A"/>
    <w:rsid w:val="00E23D13"/>
    <w:rsid w:val="00E2580B"/>
    <w:rsid w:val="00E259B5"/>
    <w:rsid w:val="00E25AD9"/>
    <w:rsid w:val="00E25B53"/>
    <w:rsid w:val="00E26C11"/>
    <w:rsid w:val="00E27476"/>
    <w:rsid w:val="00E27876"/>
    <w:rsid w:val="00E30305"/>
    <w:rsid w:val="00E306CE"/>
    <w:rsid w:val="00E30B5E"/>
    <w:rsid w:val="00E3255A"/>
    <w:rsid w:val="00E3380C"/>
    <w:rsid w:val="00E3466B"/>
    <w:rsid w:val="00E34C92"/>
    <w:rsid w:val="00E3559D"/>
    <w:rsid w:val="00E35717"/>
    <w:rsid w:val="00E367DF"/>
    <w:rsid w:val="00E36CC6"/>
    <w:rsid w:val="00E3706E"/>
    <w:rsid w:val="00E37450"/>
    <w:rsid w:val="00E400B8"/>
    <w:rsid w:val="00E40923"/>
    <w:rsid w:val="00E40A17"/>
    <w:rsid w:val="00E40CE1"/>
    <w:rsid w:val="00E412BA"/>
    <w:rsid w:val="00E41301"/>
    <w:rsid w:val="00E417D0"/>
    <w:rsid w:val="00E42013"/>
    <w:rsid w:val="00E428A2"/>
    <w:rsid w:val="00E42B81"/>
    <w:rsid w:val="00E42BB9"/>
    <w:rsid w:val="00E437BD"/>
    <w:rsid w:val="00E43DE4"/>
    <w:rsid w:val="00E46BC0"/>
    <w:rsid w:val="00E46EE5"/>
    <w:rsid w:val="00E470EF"/>
    <w:rsid w:val="00E4721D"/>
    <w:rsid w:val="00E472D6"/>
    <w:rsid w:val="00E512BE"/>
    <w:rsid w:val="00E5170F"/>
    <w:rsid w:val="00E51D7E"/>
    <w:rsid w:val="00E544B7"/>
    <w:rsid w:val="00E5479C"/>
    <w:rsid w:val="00E548CC"/>
    <w:rsid w:val="00E54BA3"/>
    <w:rsid w:val="00E551EF"/>
    <w:rsid w:val="00E55219"/>
    <w:rsid w:val="00E55AF8"/>
    <w:rsid w:val="00E56205"/>
    <w:rsid w:val="00E5701F"/>
    <w:rsid w:val="00E57598"/>
    <w:rsid w:val="00E57E27"/>
    <w:rsid w:val="00E6269C"/>
    <w:rsid w:val="00E62754"/>
    <w:rsid w:val="00E636D7"/>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016"/>
    <w:rsid w:val="00EA1574"/>
    <w:rsid w:val="00EA3347"/>
    <w:rsid w:val="00EA537F"/>
    <w:rsid w:val="00EA659D"/>
    <w:rsid w:val="00EB18FB"/>
    <w:rsid w:val="00EB19BE"/>
    <w:rsid w:val="00EB1C67"/>
    <w:rsid w:val="00EB2905"/>
    <w:rsid w:val="00EB2D67"/>
    <w:rsid w:val="00EB4BC3"/>
    <w:rsid w:val="00EB5780"/>
    <w:rsid w:val="00EB598B"/>
    <w:rsid w:val="00EB6616"/>
    <w:rsid w:val="00EB6831"/>
    <w:rsid w:val="00EB7D56"/>
    <w:rsid w:val="00EB7FE1"/>
    <w:rsid w:val="00EC0661"/>
    <w:rsid w:val="00EC1AEA"/>
    <w:rsid w:val="00EC1F74"/>
    <w:rsid w:val="00EC5047"/>
    <w:rsid w:val="00EC583A"/>
    <w:rsid w:val="00EC5840"/>
    <w:rsid w:val="00EC5F0E"/>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656"/>
    <w:rsid w:val="00EE4058"/>
    <w:rsid w:val="00EE65F6"/>
    <w:rsid w:val="00EE718F"/>
    <w:rsid w:val="00EF041D"/>
    <w:rsid w:val="00EF2221"/>
    <w:rsid w:val="00EF294C"/>
    <w:rsid w:val="00EF35A5"/>
    <w:rsid w:val="00EF3DF8"/>
    <w:rsid w:val="00EF4349"/>
    <w:rsid w:val="00EF596A"/>
    <w:rsid w:val="00EF5B40"/>
    <w:rsid w:val="00EF613A"/>
    <w:rsid w:val="00EF6155"/>
    <w:rsid w:val="00EF6705"/>
    <w:rsid w:val="00EF6C93"/>
    <w:rsid w:val="00EF74E8"/>
    <w:rsid w:val="00F00711"/>
    <w:rsid w:val="00F028BA"/>
    <w:rsid w:val="00F02C52"/>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04E"/>
    <w:rsid w:val="00F3047A"/>
    <w:rsid w:val="00F30540"/>
    <w:rsid w:val="00F310B1"/>
    <w:rsid w:val="00F310D3"/>
    <w:rsid w:val="00F3149C"/>
    <w:rsid w:val="00F31633"/>
    <w:rsid w:val="00F3234B"/>
    <w:rsid w:val="00F33B5C"/>
    <w:rsid w:val="00F33F9A"/>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049"/>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0AD2"/>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E4A"/>
    <w:rsid w:val="00F73FC4"/>
    <w:rsid w:val="00F74545"/>
    <w:rsid w:val="00F74D43"/>
    <w:rsid w:val="00F75DB2"/>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6114"/>
    <w:rsid w:val="00F9671D"/>
    <w:rsid w:val="00F967BE"/>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39A"/>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0CE"/>
    <w:rsid w:val="00FD6326"/>
    <w:rsid w:val="00FD634D"/>
    <w:rsid w:val="00FE0EE8"/>
    <w:rsid w:val="00FE15AF"/>
    <w:rsid w:val="00FE1F11"/>
    <w:rsid w:val="00FE24EA"/>
    <w:rsid w:val="00FE25D9"/>
    <w:rsid w:val="00FE2943"/>
    <w:rsid w:val="00FE2D75"/>
    <w:rsid w:val="00FE2E25"/>
    <w:rsid w:val="00FE3171"/>
    <w:rsid w:val="00FE3706"/>
    <w:rsid w:val="00FE3CF4"/>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uiPriority w:val="99"/>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 w:type="paragraph" w:customStyle="1" w:styleId="affff3">
    <w:name w:val="Обычный текст"/>
    <w:basedOn w:val="a"/>
    <w:qFormat/>
    <w:rsid w:val="007D449C"/>
    <w:pPr>
      <w:ind w:firstLine="709"/>
      <w:jc w:val="both"/>
    </w:pPr>
    <w:rPr>
      <w:lang w:val="en-US" w:eastAsia="ar-SA" w:bidi="en-US"/>
    </w:rPr>
  </w:style>
</w:styles>
</file>

<file path=word/webSettings.xml><?xml version="1.0" encoding="utf-8"?>
<w:webSettings xmlns:r="http://schemas.openxmlformats.org/officeDocument/2006/relationships" xmlns:w="http://schemas.openxmlformats.org/wordprocessingml/2006/main">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nsultant.ru/document/cons_doc_LAW_454388/7cb66e0f239f00b0e1d59f167cd46beb2182ece1/" TargetMode="External"/><Relationship Id="rId18" Type="http://schemas.openxmlformats.org/officeDocument/2006/relationships/hyperlink" Target="garantF1://1204759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onsultant.ru/document/cons_doc_LAW_453004/" TargetMode="External"/><Relationship Id="rId7" Type="http://schemas.openxmlformats.org/officeDocument/2006/relationships/endnotes" Target="endnotes.xml"/><Relationship Id="rId12" Type="http://schemas.openxmlformats.org/officeDocument/2006/relationships/hyperlink" Target="https://www.consultant.ru/document/cons_doc_LAW_464516/" TargetMode="External"/><Relationship Id="rId17" Type="http://schemas.openxmlformats.org/officeDocument/2006/relationships/hyperlink" Target="consultantplus://offline/ref=3BD0C4C4E1CF44EE21976FE21042A5CDBFB0331396DB0F118B77284CB81349D456EABAC298BF42434E644A9BC7D493582E2D9121A801o4JF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54388/7cb66e0f239f00b0e1d59f167cd46beb2182ece1/" TargetMode="External"/><Relationship Id="rId20" Type="http://schemas.openxmlformats.org/officeDocument/2006/relationships/hyperlink" Target="https://www.consultant.ru/document/cons_doc_LAW_453004/8e5f7a01dac4fc52d5869c72e2b40c6a9dd21c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54812/d470dcf99871701e9e113961d34f6671e43824c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consultant.ru/document/cons_doc_LAW_454388/7cb66e0f239f00b0e1d59f167cd46beb2182ece1/" TargetMode="External"/><Relationship Id="rId23" Type="http://schemas.openxmlformats.org/officeDocument/2006/relationships/hyperlink" Target="https://www.consultant.ru/document/cons_doc_LAW_454388/312302f37ac9299771d2bf4f9b4bb797fb476948/" TargetMode="External"/><Relationship Id="rId10" Type="http://schemas.openxmlformats.org/officeDocument/2006/relationships/footer" Target="footer3.xml"/><Relationship Id="rId19" Type="http://schemas.openxmlformats.org/officeDocument/2006/relationships/hyperlink" Target="https://www.consultant.ru/document/cons_doc_LAW_51040/94050c1b72b36222ea765a98f890b52187a0838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consultant.ru/document/cons_doc_LAW_454388/7cb66e0f239f00b0e1d59f167cd46beb2182ece1/" TargetMode="External"/><Relationship Id="rId22" Type="http://schemas.openxmlformats.org/officeDocument/2006/relationships/hyperlink" Target="https://www.consultant.ru/document/cons_doc_LAW_442427/"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9C2C56-D2BC-4307-842B-B6B87E39D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26251</TotalTime>
  <Pages>65</Pages>
  <Words>20879</Words>
  <Characters>119013</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139613</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User</cp:lastModifiedBy>
  <cp:revision>176</cp:revision>
  <cp:lastPrinted>2024-03-25T03:56:00Z</cp:lastPrinted>
  <dcterms:created xsi:type="dcterms:W3CDTF">2018-03-05T16:35:00Z</dcterms:created>
  <dcterms:modified xsi:type="dcterms:W3CDTF">2024-05-07T08:08:00Z</dcterms:modified>
</cp:coreProperties>
</file>